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D1638" w14:textId="77777777" w:rsidR="00526734" w:rsidRPr="00B21DC2" w:rsidRDefault="00526734" w:rsidP="00AA7CC1">
      <w:pPr>
        <w:pStyle w:val="Nagwek"/>
        <w:tabs>
          <w:tab w:val="clear" w:pos="4536"/>
          <w:tab w:val="clear" w:pos="9072"/>
        </w:tabs>
        <w:rPr>
          <w:rFonts w:ascii="Tahoma" w:hAnsi="Tahoma" w:cs="Tahoma"/>
        </w:rPr>
      </w:pPr>
    </w:p>
    <w:p w14:paraId="43429508" w14:textId="77777777" w:rsidR="00526734" w:rsidRPr="00B21DC2" w:rsidRDefault="00526734" w:rsidP="00AA7CC1">
      <w:pPr>
        <w:pStyle w:val="Nagwek"/>
        <w:tabs>
          <w:tab w:val="clear" w:pos="4536"/>
          <w:tab w:val="clear" w:pos="9072"/>
        </w:tabs>
        <w:rPr>
          <w:rFonts w:ascii="Tahoma" w:hAnsi="Tahoma" w:cs="Tahoma"/>
        </w:rPr>
      </w:pPr>
    </w:p>
    <w:p w14:paraId="1FA62315" w14:textId="592A3510" w:rsidR="00AA7CC1" w:rsidRPr="00B21DC2" w:rsidRDefault="00156071" w:rsidP="00AA7CC1">
      <w:pPr>
        <w:pStyle w:val="Nagwek"/>
        <w:tabs>
          <w:tab w:val="clear" w:pos="4536"/>
          <w:tab w:val="clear" w:pos="9072"/>
        </w:tabs>
        <w:rPr>
          <w:rFonts w:ascii="Tahoma" w:hAnsi="Tahoma" w:cs="Tahoma"/>
        </w:rPr>
      </w:pPr>
      <w:r w:rsidRPr="00B21DC2">
        <w:rPr>
          <w:rFonts w:ascii="Tahoma" w:hAnsi="Tahoma" w:cs="Tahoma"/>
          <w:noProof/>
        </w:rPr>
        <w:drawing>
          <wp:anchor distT="0" distB="0" distL="114935" distR="114935" simplePos="0" relativeHeight="251657728" behindDoc="0" locked="0" layoutInCell="1" allowOverlap="1" wp14:anchorId="611DA715" wp14:editId="37013152">
            <wp:simplePos x="0" y="0"/>
            <wp:positionH relativeFrom="column">
              <wp:posOffset>247650</wp:posOffset>
            </wp:positionH>
            <wp:positionV relativeFrom="paragraph">
              <wp:posOffset>-140335</wp:posOffset>
            </wp:positionV>
            <wp:extent cx="5758815" cy="105473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39C8EC2" w14:textId="77777777" w:rsidR="00A5582E" w:rsidRPr="00B21DC2" w:rsidRDefault="00A5582E" w:rsidP="00AA7CC1">
      <w:pPr>
        <w:pStyle w:val="Nagwek"/>
        <w:tabs>
          <w:tab w:val="clear" w:pos="4536"/>
          <w:tab w:val="clear" w:pos="9072"/>
        </w:tabs>
        <w:rPr>
          <w:rFonts w:ascii="Tahoma" w:hAnsi="Tahoma" w:cs="Tahoma"/>
        </w:rPr>
      </w:pPr>
    </w:p>
    <w:p w14:paraId="681D6FCE" w14:textId="77777777" w:rsidR="00A5582E" w:rsidRPr="00B21DC2" w:rsidRDefault="00A5582E" w:rsidP="00AA7CC1">
      <w:pPr>
        <w:pStyle w:val="Nagwek"/>
        <w:tabs>
          <w:tab w:val="clear" w:pos="4536"/>
          <w:tab w:val="clear" w:pos="9072"/>
        </w:tabs>
        <w:rPr>
          <w:rFonts w:ascii="Tahoma" w:hAnsi="Tahoma" w:cs="Tahoma"/>
        </w:rPr>
      </w:pPr>
    </w:p>
    <w:p w14:paraId="4C572F0A" w14:textId="77777777" w:rsidR="00AA7CC1" w:rsidRPr="00B21DC2" w:rsidRDefault="00AA7CC1" w:rsidP="00AA7CC1">
      <w:pPr>
        <w:pStyle w:val="Nagwek"/>
        <w:tabs>
          <w:tab w:val="clear" w:pos="4536"/>
          <w:tab w:val="clear" w:pos="9072"/>
        </w:tabs>
        <w:rPr>
          <w:rFonts w:ascii="Tahoma" w:hAnsi="Tahoma" w:cs="Tahoma"/>
        </w:rPr>
      </w:pPr>
    </w:p>
    <w:p w14:paraId="47B4807A" w14:textId="77777777" w:rsidR="00AA7CC1" w:rsidRPr="00B21DC2" w:rsidRDefault="00AA7CC1" w:rsidP="00AA7CC1">
      <w:pPr>
        <w:pStyle w:val="Nagwek"/>
        <w:tabs>
          <w:tab w:val="clear" w:pos="4536"/>
          <w:tab w:val="clear" w:pos="9072"/>
        </w:tabs>
        <w:rPr>
          <w:rFonts w:ascii="Tahoma" w:hAnsi="Tahoma" w:cs="Tahoma"/>
        </w:rPr>
      </w:pPr>
    </w:p>
    <w:p w14:paraId="72B1AD19" w14:textId="77777777" w:rsidR="00A5582E" w:rsidRPr="00B21DC2" w:rsidRDefault="00A5582E" w:rsidP="00AA7CC1">
      <w:pPr>
        <w:pStyle w:val="Nagwek9"/>
        <w:rPr>
          <w:rFonts w:ascii="Tahoma" w:hAnsi="Tahoma" w:cs="Tahoma"/>
          <w:sz w:val="36"/>
          <w:szCs w:val="36"/>
        </w:rPr>
      </w:pPr>
    </w:p>
    <w:p w14:paraId="254A7DB0" w14:textId="77777777" w:rsidR="00A5582E" w:rsidRPr="00B21DC2" w:rsidRDefault="00A5582E" w:rsidP="00A5582E"/>
    <w:p w14:paraId="35C4881A" w14:textId="77777777" w:rsidR="00A5582E" w:rsidRPr="00B21DC2" w:rsidRDefault="00A5582E" w:rsidP="00AA7CC1">
      <w:pPr>
        <w:pStyle w:val="Nagwek9"/>
        <w:rPr>
          <w:rFonts w:ascii="Tahoma" w:hAnsi="Tahoma" w:cs="Tahoma"/>
          <w:sz w:val="36"/>
          <w:szCs w:val="36"/>
        </w:rPr>
      </w:pPr>
    </w:p>
    <w:p w14:paraId="4FA62C01" w14:textId="77777777" w:rsidR="00AA7CC1" w:rsidRPr="00B21DC2" w:rsidRDefault="00AA7CC1" w:rsidP="00AA7CC1">
      <w:pPr>
        <w:pStyle w:val="Nagwek9"/>
        <w:rPr>
          <w:rFonts w:ascii="Tahoma" w:hAnsi="Tahoma" w:cs="Tahoma"/>
          <w:sz w:val="36"/>
          <w:szCs w:val="36"/>
        </w:rPr>
      </w:pPr>
      <w:r w:rsidRPr="00B21DC2">
        <w:rPr>
          <w:rFonts w:ascii="Tahoma" w:hAnsi="Tahoma" w:cs="Tahoma"/>
          <w:sz w:val="36"/>
          <w:szCs w:val="36"/>
        </w:rPr>
        <w:t>Specyfikacja Warunków Zamówienia</w:t>
      </w:r>
    </w:p>
    <w:p w14:paraId="34F3050B" w14:textId="77777777" w:rsidR="00AA7CC1" w:rsidRPr="00B21DC2" w:rsidRDefault="00AA7CC1" w:rsidP="00AA7CC1">
      <w:pPr>
        <w:pStyle w:val="Nagwek"/>
        <w:tabs>
          <w:tab w:val="clear" w:pos="4536"/>
          <w:tab w:val="clear" w:pos="9072"/>
        </w:tabs>
        <w:rPr>
          <w:rFonts w:ascii="Tahoma" w:hAnsi="Tahoma" w:cs="Tahoma"/>
        </w:rPr>
      </w:pPr>
    </w:p>
    <w:p w14:paraId="07FDC08C" w14:textId="77777777" w:rsidR="00A5582E" w:rsidRPr="00B21DC2" w:rsidRDefault="00A5582E" w:rsidP="00AA7CC1">
      <w:pPr>
        <w:pStyle w:val="Nagwek"/>
        <w:tabs>
          <w:tab w:val="clear" w:pos="4536"/>
          <w:tab w:val="clear" w:pos="9072"/>
        </w:tabs>
        <w:rPr>
          <w:rFonts w:ascii="Tahoma" w:hAnsi="Tahoma" w:cs="Tahoma"/>
        </w:rPr>
      </w:pPr>
    </w:p>
    <w:p w14:paraId="2CD066B2" w14:textId="77777777" w:rsidR="00AA7CC1" w:rsidRPr="00B21DC2" w:rsidRDefault="00AA7CC1" w:rsidP="000808F8">
      <w:pPr>
        <w:rPr>
          <w:rFonts w:ascii="Tahoma" w:hAnsi="Tahoma" w:cs="Tahoma"/>
          <w:sz w:val="22"/>
          <w:szCs w:val="22"/>
        </w:rPr>
      </w:pPr>
    </w:p>
    <w:p w14:paraId="5200781B" w14:textId="77777777" w:rsidR="00AA7CC1" w:rsidRPr="00B21DC2" w:rsidRDefault="00AA7CC1" w:rsidP="00AA7CC1">
      <w:pPr>
        <w:spacing w:line="360" w:lineRule="auto"/>
        <w:jc w:val="center"/>
        <w:rPr>
          <w:rFonts w:ascii="Tahoma" w:hAnsi="Tahoma" w:cs="Tahoma"/>
          <w:sz w:val="22"/>
          <w:szCs w:val="22"/>
        </w:rPr>
      </w:pPr>
      <w:r w:rsidRPr="00B21DC2">
        <w:rPr>
          <w:rFonts w:ascii="Tahoma" w:hAnsi="Tahoma" w:cs="Tahoma"/>
          <w:sz w:val="22"/>
          <w:szCs w:val="22"/>
        </w:rPr>
        <w:t>w postępowaniu o udzielenie zamówienia publicznego prowadzonym w trybie</w:t>
      </w:r>
    </w:p>
    <w:p w14:paraId="770C7B8C" w14:textId="77777777" w:rsidR="00AA7CC1" w:rsidRPr="00B21DC2" w:rsidRDefault="00575A2F" w:rsidP="00AA7CC1">
      <w:pPr>
        <w:spacing w:line="360" w:lineRule="auto"/>
        <w:jc w:val="center"/>
        <w:rPr>
          <w:rFonts w:ascii="Tahoma" w:hAnsi="Tahoma" w:cs="Tahoma"/>
          <w:b/>
          <w:sz w:val="22"/>
          <w:szCs w:val="22"/>
        </w:rPr>
      </w:pPr>
      <w:r w:rsidRPr="00B21DC2">
        <w:rPr>
          <w:rFonts w:ascii="Tahoma" w:hAnsi="Tahoma" w:cs="Tahoma"/>
          <w:b/>
          <w:sz w:val="22"/>
          <w:szCs w:val="22"/>
        </w:rPr>
        <w:t>przetargu nieograniczonego</w:t>
      </w:r>
    </w:p>
    <w:p w14:paraId="34EC9E99" w14:textId="77777777" w:rsidR="00575A2F" w:rsidRPr="00B21DC2" w:rsidRDefault="00575A2F" w:rsidP="00AA7CC1">
      <w:pPr>
        <w:spacing w:line="360" w:lineRule="auto"/>
        <w:jc w:val="center"/>
        <w:rPr>
          <w:rFonts w:ascii="Tahoma" w:hAnsi="Tahoma" w:cs="Tahoma"/>
          <w:b/>
          <w:sz w:val="22"/>
          <w:szCs w:val="22"/>
        </w:rPr>
      </w:pPr>
    </w:p>
    <w:p w14:paraId="748D2D6B" w14:textId="1028D29A" w:rsidR="00AA7CC1" w:rsidRPr="00B21DC2" w:rsidRDefault="00AA7CC1" w:rsidP="00AA7CC1">
      <w:pPr>
        <w:spacing w:line="360" w:lineRule="auto"/>
        <w:jc w:val="center"/>
        <w:rPr>
          <w:rFonts w:ascii="Tahoma" w:hAnsi="Tahoma" w:cs="Tahoma"/>
          <w:sz w:val="22"/>
          <w:szCs w:val="22"/>
        </w:rPr>
      </w:pPr>
      <w:r w:rsidRPr="00B21DC2">
        <w:rPr>
          <w:rFonts w:ascii="Tahoma" w:hAnsi="Tahoma" w:cs="Tahoma"/>
          <w:sz w:val="22"/>
          <w:szCs w:val="22"/>
        </w:rPr>
        <w:t xml:space="preserve">numer sprawy: </w:t>
      </w:r>
      <w:r w:rsidR="00514B1F">
        <w:rPr>
          <w:rFonts w:ascii="Tahoma" w:hAnsi="Tahoma" w:cs="Tahoma"/>
          <w:b/>
          <w:sz w:val="22"/>
          <w:szCs w:val="22"/>
        </w:rPr>
        <w:t>132</w:t>
      </w:r>
      <w:r w:rsidR="009B6A08" w:rsidRPr="00B21DC2">
        <w:rPr>
          <w:rFonts w:ascii="Tahoma" w:hAnsi="Tahoma" w:cs="Tahoma"/>
          <w:b/>
          <w:sz w:val="22"/>
          <w:szCs w:val="22"/>
        </w:rPr>
        <w:t>/PN/ZP/</w:t>
      </w:r>
      <w:r w:rsidR="00F86BD3" w:rsidRPr="00B21DC2">
        <w:rPr>
          <w:rFonts w:ascii="Tahoma" w:hAnsi="Tahoma" w:cs="Tahoma"/>
          <w:b/>
          <w:sz w:val="22"/>
          <w:szCs w:val="22"/>
        </w:rPr>
        <w:t>D/20</w:t>
      </w:r>
      <w:r w:rsidR="00465453" w:rsidRPr="00B21DC2">
        <w:rPr>
          <w:rFonts w:ascii="Tahoma" w:hAnsi="Tahoma" w:cs="Tahoma"/>
          <w:b/>
          <w:sz w:val="22"/>
          <w:szCs w:val="22"/>
        </w:rPr>
        <w:t>2</w:t>
      </w:r>
      <w:r w:rsidR="004F49E1">
        <w:rPr>
          <w:rFonts w:ascii="Tahoma" w:hAnsi="Tahoma" w:cs="Tahoma"/>
          <w:b/>
          <w:sz w:val="22"/>
          <w:szCs w:val="22"/>
        </w:rPr>
        <w:t>4</w:t>
      </w:r>
    </w:p>
    <w:p w14:paraId="671459E7" w14:textId="77777777" w:rsidR="00AA7CC1" w:rsidRPr="00B21DC2" w:rsidRDefault="00AA7CC1" w:rsidP="00AA7CC1">
      <w:pPr>
        <w:pStyle w:val="Nagwek"/>
        <w:tabs>
          <w:tab w:val="clear" w:pos="4536"/>
          <w:tab w:val="clear" w:pos="9072"/>
        </w:tabs>
        <w:rPr>
          <w:rFonts w:ascii="Tahoma" w:hAnsi="Tahoma" w:cs="Tahoma"/>
          <w:highlight w:val="yellow"/>
        </w:rPr>
      </w:pPr>
    </w:p>
    <w:p w14:paraId="12C9F2D3" w14:textId="77777777" w:rsidR="00F47DE1" w:rsidRPr="00B21DC2" w:rsidRDefault="00F47DE1" w:rsidP="00AA7CC1">
      <w:pPr>
        <w:jc w:val="center"/>
        <w:rPr>
          <w:rFonts w:ascii="Tahoma" w:hAnsi="Tahoma" w:cs="Tahoma"/>
          <w:b/>
        </w:rPr>
      </w:pPr>
    </w:p>
    <w:p w14:paraId="68753E73" w14:textId="71371D37" w:rsidR="00F87479" w:rsidRPr="00B21DC2" w:rsidRDefault="00577B27" w:rsidP="00AA7CC1">
      <w:pPr>
        <w:jc w:val="center"/>
        <w:rPr>
          <w:rFonts w:ascii="Tahoma" w:hAnsi="Tahoma" w:cs="Tahoma"/>
          <w:b/>
        </w:rPr>
      </w:pPr>
      <w:bookmarkStart w:id="0" w:name="_Hlk113257346"/>
      <w:r w:rsidRPr="00B21DC2">
        <w:rPr>
          <w:rFonts w:ascii="Tahoma" w:hAnsi="Tahoma" w:cs="Tahoma"/>
          <w:b/>
        </w:rPr>
        <w:t>„</w:t>
      </w:r>
      <w:bookmarkStart w:id="1" w:name="_Hlk182165740"/>
      <w:bookmarkEnd w:id="0"/>
      <w:r w:rsidR="00BB0FBD">
        <w:rPr>
          <w:rFonts w:ascii="Tahoma" w:hAnsi="Tahoma" w:cs="Tahoma"/>
          <w:b/>
        </w:rPr>
        <w:t xml:space="preserve">Zakup </w:t>
      </w:r>
      <w:r w:rsidR="00514B1F">
        <w:rPr>
          <w:rFonts w:ascii="Tahoma" w:hAnsi="Tahoma" w:cs="Tahoma"/>
          <w:b/>
        </w:rPr>
        <w:t>aparatu do znieczul</w:t>
      </w:r>
      <w:r w:rsidR="00BF2E34">
        <w:rPr>
          <w:rFonts w:ascii="Tahoma" w:hAnsi="Tahoma" w:cs="Tahoma"/>
          <w:b/>
        </w:rPr>
        <w:t>e</w:t>
      </w:r>
      <w:r w:rsidR="00514B1F">
        <w:rPr>
          <w:rFonts w:ascii="Tahoma" w:hAnsi="Tahoma" w:cs="Tahoma"/>
          <w:b/>
        </w:rPr>
        <w:t>nia</w:t>
      </w:r>
      <w:bookmarkEnd w:id="1"/>
      <w:r w:rsidR="003576DE" w:rsidRPr="00B21DC2">
        <w:rPr>
          <w:rFonts w:ascii="Tahoma" w:hAnsi="Tahoma" w:cs="Tahoma"/>
          <w:b/>
        </w:rPr>
        <w:t>”</w:t>
      </w:r>
    </w:p>
    <w:p w14:paraId="3215762B" w14:textId="77777777" w:rsidR="002B5295" w:rsidRPr="00B21DC2" w:rsidRDefault="002B5295" w:rsidP="00AA7CC1">
      <w:pPr>
        <w:jc w:val="center"/>
        <w:rPr>
          <w:rFonts w:ascii="Tahoma" w:hAnsi="Tahoma" w:cs="Tahoma"/>
          <w:b/>
        </w:rPr>
      </w:pPr>
    </w:p>
    <w:p w14:paraId="1372D55B" w14:textId="77777777" w:rsidR="00514B1F" w:rsidRPr="00514B1F" w:rsidRDefault="002B5295" w:rsidP="00514B1F">
      <w:pPr>
        <w:pStyle w:val="ZALACZNIK-Wyliczenie2-x"/>
        <w:tabs>
          <w:tab w:val="left" w:pos="426"/>
        </w:tabs>
        <w:ind w:left="426"/>
        <w:jc w:val="center"/>
        <w:rPr>
          <w:rFonts w:ascii="Tahoma" w:hAnsi="Tahoma" w:cs="Tahoma"/>
          <w:b/>
          <w:sz w:val="18"/>
          <w:szCs w:val="18"/>
        </w:rPr>
      </w:pPr>
      <w:r w:rsidRPr="00B21DC2">
        <w:rPr>
          <w:rFonts w:ascii="Tahoma" w:hAnsi="Tahoma" w:cs="Tahoma"/>
          <w:b/>
          <w:sz w:val="18"/>
          <w:szCs w:val="18"/>
        </w:rPr>
        <w:t xml:space="preserve">Umowa o dofinansowanie nr </w:t>
      </w:r>
      <w:r w:rsidR="00514B1F" w:rsidRPr="00514B1F">
        <w:rPr>
          <w:rFonts w:ascii="Tahoma" w:hAnsi="Tahoma" w:cs="Tahoma"/>
          <w:b/>
          <w:sz w:val="18"/>
          <w:szCs w:val="18"/>
        </w:rPr>
        <w:t>DOI/SK/85112/6220/55/2024/495</w:t>
      </w:r>
    </w:p>
    <w:p w14:paraId="595D6B4B" w14:textId="376FB2E4" w:rsidR="002B5295" w:rsidRPr="00B21DC2" w:rsidRDefault="00514B1F" w:rsidP="00514B1F">
      <w:pPr>
        <w:pStyle w:val="ZALACZNIK-Wyliczenie2-x"/>
        <w:tabs>
          <w:tab w:val="left" w:pos="426"/>
        </w:tabs>
        <w:ind w:left="426"/>
        <w:jc w:val="center"/>
        <w:rPr>
          <w:rFonts w:ascii="Tahoma" w:hAnsi="Tahoma" w:cs="Tahoma"/>
          <w:b/>
          <w:sz w:val="18"/>
          <w:szCs w:val="18"/>
        </w:rPr>
      </w:pPr>
      <w:r w:rsidRPr="00514B1F">
        <w:rPr>
          <w:rFonts w:ascii="Tahoma" w:hAnsi="Tahoma" w:cs="Tahoma"/>
          <w:b/>
          <w:sz w:val="18"/>
          <w:szCs w:val="18"/>
        </w:rPr>
        <w:t>na udzielenie w 2024 r. dotacji celowej na zakupy inwestycyjne</w:t>
      </w:r>
    </w:p>
    <w:p w14:paraId="63814447" w14:textId="712538BF" w:rsidR="00526734" w:rsidRPr="00B21DC2" w:rsidRDefault="00526734" w:rsidP="00AA7CC1">
      <w:pPr>
        <w:jc w:val="center"/>
        <w:rPr>
          <w:rFonts w:ascii="Tahoma" w:hAnsi="Tahoma" w:cs="Tahoma"/>
          <w:b/>
          <w:bCs/>
          <w:sz w:val="22"/>
          <w:szCs w:val="22"/>
        </w:rPr>
      </w:pPr>
    </w:p>
    <w:p w14:paraId="3BFEF93D" w14:textId="77777777" w:rsidR="00526734" w:rsidRPr="00B21DC2" w:rsidRDefault="00526734" w:rsidP="00AA7CC1">
      <w:pPr>
        <w:jc w:val="center"/>
        <w:rPr>
          <w:rFonts w:ascii="Tahoma" w:hAnsi="Tahoma" w:cs="Tahoma"/>
          <w:sz w:val="22"/>
          <w:szCs w:val="22"/>
        </w:rPr>
      </w:pPr>
    </w:p>
    <w:p w14:paraId="78E1E687" w14:textId="77777777" w:rsidR="00AA7CC1" w:rsidRPr="00B21DC2" w:rsidRDefault="00AA7CC1" w:rsidP="00AA7CC1">
      <w:pPr>
        <w:jc w:val="center"/>
        <w:rPr>
          <w:rFonts w:ascii="Tahoma" w:hAnsi="Tahoma" w:cs="Tahoma"/>
          <w:sz w:val="22"/>
          <w:szCs w:val="22"/>
        </w:rPr>
      </w:pPr>
      <w:r w:rsidRPr="00B21DC2">
        <w:rPr>
          <w:rFonts w:ascii="Tahoma" w:hAnsi="Tahoma" w:cs="Tahoma"/>
          <w:sz w:val="22"/>
          <w:szCs w:val="22"/>
        </w:rPr>
        <w:t xml:space="preserve">Wartość szacunkowa zamówienia </w:t>
      </w:r>
      <w:r w:rsidRPr="00B21DC2">
        <w:rPr>
          <w:rFonts w:ascii="Tahoma" w:hAnsi="Tahoma" w:cs="Tahoma"/>
          <w:sz w:val="22"/>
          <w:szCs w:val="22"/>
          <w:u w:val="single"/>
        </w:rPr>
        <w:t>przekracza</w:t>
      </w:r>
      <w:r w:rsidRPr="00B21DC2">
        <w:rPr>
          <w:rFonts w:ascii="Tahoma" w:hAnsi="Tahoma" w:cs="Tahoma"/>
          <w:sz w:val="22"/>
          <w:szCs w:val="22"/>
        </w:rPr>
        <w:t xml:space="preserve"> wyrażoną w złotych </w:t>
      </w:r>
    </w:p>
    <w:p w14:paraId="0D55C115" w14:textId="2033EF55" w:rsidR="00AA7CC1" w:rsidRPr="00B21DC2" w:rsidRDefault="00AA7CC1" w:rsidP="00AA7CC1">
      <w:pPr>
        <w:jc w:val="center"/>
        <w:rPr>
          <w:rFonts w:ascii="Tahoma" w:hAnsi="Tahoma" w:cs="Tahoma"/>
        </w:rPr>
      </w:pPr>
      <w:r w:rsidRPr="00B21DC2">
        <w:rPr>
          <w:rFonts w:ascii="Tahoma" w:hAnsi="Tahoma" w:cs="Tahoma"/>
          <w:sz w:val="22"/>
          <w:szCs w:val="22"/>
        </w:rPr>
        <w:t>równowartoś</w:t>
      </w:r>
      <w:r w:rsidR="0095164B" w:rsidRPr="00B21DC2">
        <w:rPr>
          <w:rFonts w:ascii="Tahoma" w:hAnsi="Tahoma" w:cs="Tahoma"/>
          <w:sz w:val="22"/>
          <w:szCs w:val="22"/>
        </w:rPr>
        <w:t>ć</w:t>
      </w:r>
      <w:r w:rsidRPr="00B21DC2">
        <w:rPr>
          <w:rFonts w:ascii="Tahoma" w:hAnsi="Tahoma" w:cs="Tahoma"/>
          <w:sz w:val="22"/>
          <w:szCs w:val="22"/>
        </w:rPr>
        <w:t xml:space="preserve"> kwoty 1</w:t>
      </w:r>
      <w:r w:rsidR="00177063" w:rsidRPr="00B21DC2">
        <w:rPr>
          <w:rFonts w:ascii="Tahoma" w:hAnsi="Tahoma" w:cs="Tahoma"/>
          <w:sz w:val="22"/>
          <w:szCs w:val="22"/>
        </w:rPr>
        <w:t>4</w:t>
      </w:r>
      <w:r w:rsidR="004F49E1">
        <w:rPr>
          <w:rFonts w:ascii="Tahoma" w:hAnsi="Tahoma" w:cs="Tahoma"/>
          <w:sz w:val="22"/>
          <w:szCs w:val="22"/>
        </w:rPr>
        <w:t>3</w:t>
      </w:r>
      <w:r w:rsidRPr="00B21DC2">
        <w:rPr>
          <w:rFonts w:ascii="Tahoma" w:hAnsi="Tahoma" w:cs="Tahoma"/>
          <w:sz w:val="22"/>
          <w:szCs w:val="22"/>
        </w:rPr>
        <w:t> 000 EURO.</w:t>
      </w:r>
    </w:p>
    <w:p w14:paraId="2DDCF5CE" w14:textId="77777777" w:rsidR="00AA7CC1" w:rsidRPr="00B21DC2" w:rsidRDefault="00AA7CC1" w:rsidP="00AA7CC1">
      <w:pPr>
        <w:jc w:val="both"/>
        <w:rPr>
          <w:rFonts w:ascii="Tahoma" w:hAnsi="Tahoma" w:cs="Tahoma"/>
        </w:rPr>
      </w:pPr>
    </w:p>
    <w:p w14:paraId="660F0F82" w14:textId="5B69DB2D" w:rsidR="00293DAA" w:rsidRPr="000E0928" w:rsidRDefault="000E0928" w:rsidP="00F47DE1">
      <w:pPr>
        <w:jc w:val="center"/>
        <w:rPr>
          <w:rFonts w:ascii="Tahoma" w:hAnsi="Tahoma" w:cs="Tahoma"/>
          <w:b/>
          <w:bCs/>
        </w:rPr>
      </w:pPr>
      <w:r w:rsidRPr="00514B1F">
        <w:rPr>
          <w:rFonts w:ascii="Tahoma" w:hAnsi="Tahoma" w:cs="Tahoma"/>
          <w:b/>
          <w:bCs/>
        </w:rPr>
        <w:t>Zamawiający stosuje procedurę zgodnie z art. 138 ust. 2 pkt 2</w:t>
      </w:r>
      <w:r w:rsidRPr="000E0928">
        <w:rPr>
          <w:rFonts w:ascii="Tahoma" w:hAnsi="Tahoma" w:cs="Tahoma"/>
          <w:b/>
          <w:bCs/>
        </w:rPr>
        <w:t xml:space="preserve"> </w:t>
      </w:r>
    </w:p>
    <w:p w14:paraId="371ABA44" w14:textId="77777777" w:rsidR="00F47DE1" w:rsidRDefault="00F47DE1" w:rsidP="00F47DE1">
      <w:pPr>
        <w:jc w:val="center"/>
        <w:rPr>
          <w:rFonts w:ascii="Tahoma" w:hAnsi="Tahoma" w:cs="Tahoma"/>
        </w:rPr>
      </w:pPr>
    </w:p>
    <w:p w14:paraId="04494C44" w14:textId="77777777" w:rsidR="000E0928" w:rsidRDefault="000E0928" w:rsidP="00F47DE1">
      <w:pPr>
        <w:jc w:val="center"/>
        <w:rPr>
          <w:rFonts w:ascii="Tahoma" w:hAnsi="Tahoma" w:cs="Tahoma"/>
        </w:rPr>
      </w:pPr>
    </w:p>
    <w:p w14:paraId="083B46FF" w14:textId="77777777" w:rsidR="000E0928" w:rsidRPr="00B21DC2" w:rsidRDefault="000E0928" w:rsidP="00F47DE1">
      <w:pPr>
        <w:jc w:val="center"/>
        <w:rPr>
          <w:rFonts w:ascii="Tahoma" w:hAnsi="Tahoma" w:cs="Tahoma"/>
        </w:rPr>
      </w:pPr>
    </w:p>
    <w:p w14:paraId="01B00BC9" w14:textId="77777777" w:rsidR="00A713CE" w:rsidRPr="00A713CE" w:rsidRDefault="00D3001B" w:rsidP="00A713CE">
      <w:pPr>
        <w:rPr>
          <w:rFonts w:ascii="Tahoma" w:hAnsi="Tahoma" w:cs="Tahoma"/>
          <w:b/>
          <w:bCs/>
        </w:rPr>
      </w:pPr>
      <w:r w:rsidRPr="00B21DC2">
        <w:rPr>
          <w:rFonts w:ascii="Tahoma" w:hAnsi="Tahoma" w:cs="Tahoma"/>
          <w:b/>
          <w:bCs/>
        </w:rPr>
        <w:t xml:space="preserve">                </w:t>
      </w:r>
      <w:r w:rsidR="007A4187" w:rsidRPr="00B21DC2">
        <w:rPr>
          <w:rFonts w:ascii="Tahoma" w:hAnsi="Tahoma" w:cs="Tahoma"/>
          <w:b/>
          <w:bCs/>
        </w:rPr>
        <w:t>Specyfikacj</w:t>
      </w:r>
      <w:r w:rsidR="00EA0A76" w:rsidRPr="00B21DC2">
        <w:rPr>
          <w:rFonts w:ascii="Tahoma" w:hAnsi="Tahoma" w:cs="Tahoma"/>
          <w:b/>
          <w:bCs/>
        </w:rPr>
        <w:t>a</w:t>
      </w:r>
      <w:r w:rsidR="007A4187" w:rsidRPr="00B21DC2">
        <w:rPr>
          <w:rFonts w:ascii="Tahoma" w:hAnsi="Tahoma" w:cs="Tahoma"/>
          <w:b/>
          <w:bCs/>
        </w:rPr>
        <w:t xml:space="preserve"> zatwierdz</w:t>
      </w:r>
      <w:r w:rsidR="00EA0A76" w:rsidRPr="00B21DC2">
        <w:rPr>
          <w:rFonts w:ascii="Tahoma" w:hAnsi="Tahoma" w:cs="Tahoma"/>
          <w:b/>
          <w:bCs/>
        </w:rPr>
        <w:t>ona przez</w:t>
      </w:r>
      <w:r w:rsidR="007A4187" w:rsidRPr="00B21DC2">
        <w:rPr>
          <w:rFonts w:ascii="Tahoma" w:hAnsi="Tahoma" w:cs="Tahoma"/>
          <w:b/>
          <w:bCs/>
        </w:rPr>
        <w:t xml:space="preserve">: </w:t>
      </w:r>
      <w:r w:rsidR="00A713CE" w:rsidRPr="00A713CE">
        <w:rPr>
          <w:rFonts w:ascii="Tahoma" w:hAnsi="Tahoma" w:cs="Tahoma"/>
          <w:b/>
          <w:bCs/>
        </w:rPr>
        <w:t>mgr Anna Dębińska</w:t>
      </w:r>
    </w:p>
    <w:p w14:paraId="59C0C38F" w14:textId="77777777" w:rsidR="00A713CE" w:rsidRPr="00A713CE" w:rsidRDefault="00A713CE" w:rsidP="00A713CE">
      <w:pPr>
        <w:rPr>
          <w:rFonts w:asciiTheme="minorHAnsi" w:eastAsiaTheme="minorHAnsi" w:hAnsiTheme="minorHAnsi" w:cstheme="minorBidi"/>
          <w:sz w:val="16"/>
          <w:szCs w:val="16"/>
          <w:lang w:eastAsia="en-US"/>
        </w:rPr>
      </w:pPr>
    </w:p>
    <w:p w14:paraId="531B1EDD" w14:textId="77777777" w:rsidR="00A713CE" w:rsidRPr="00A713CE" w:rsidRDefault="00A713CE" w:rsidP="00A713CE">
      <w:pPr>
        <w:ind w:firstLine="5670"/>
        <w:rPr>
          <w:rFonts w:asciiTheme="minorHAnsi" w:eastAsiaTheme="minorHAnsi" w:hAnsiTheme="minorHAnsi" w:cstheme="minorBidi"/>
          <w:sz w:val="16"/>
          <w:szCs w:val="16"/>
          <w:lang w:eastAsia="en-US"/>
        </w:rPr>
      </w:pPr>
      <w:r w:rsidRPr="00A713CE">
        <w:rPr>
          <w:rFonts w:asciiTheme="minorHAnsi" w:eastAsiaTheme="minorHAnsi" w:hAnsiTheme="minorHAnsi" w:cstheme="minorBidi"/>
          <w:sz w:val="16"/>
          <w:szCs w:val="16"/>
          <w:lang w:eastAsia="en-US"/>
        </w:rPr>
        <w:t>Z-ca Dyrektora</w:t>
      </w:r>
    </w:p>
    <w:p w14:paraId="527BF3ED" w14:textId="77777777" w:rsidR="00A713CE" w:rsidRPr="00A713CE" w:rsidRDefault="00A713CE" w:rsidP="00A713CE">
      <w:pPr>
        <w:ind w:firstLine="4820"/>
        <w:rPr>
          <w:rFonts w:asciiTheme="minorHAnsi" w:eastAsiaTheme="minorHAnsi" w:hAnsiTheme="minorHAnsi" w:cstheme="minorBidi"/>
          <w:sz w:val="16"/>
          <w:szCs w:val="16"/>
          <w:lang w:eastAsia="en-US"/>
        </w:rPr>
      </w:pPr>
      <w:r w:rsidRPr="00A713CE">
        <w:rPr>
          <w:rFonts w:asciiTheme="minorHAnsi" w:eastAsiaTheme="minorHAnsi" w:hAnsiTheme="minorHAnsi" w:cstheme="minorBidi"/>
          <w:sz w:val="16"/>
          <w:szCs w:val="16"/>
          <w:lang w:eastAsia="en-US"/>
        </w:rPr>
        <w:t>Ds. Administracji i Rozwoju Szpitala</w:t>
      </w:r>
    </w:p>
    <w:p w14:paraId="7849BDA9" w14:textId="77777777" w:rsidR="00A713CE" w:rsidRPr="00A713CE" w:rsidRDefault="00A713CE" w:rsidP="00A713CE">
      <w:pPr>
        <w:ind w:firstLine="4678"/>
        <w:rPr>
          <w:rFonts w:asciiTheme="minorHAnsi" w:eastAsiaTheme="minorHAnsi" w:hAnsiTheme="minorHAnsi" w:cstheme="minorBidi"/>
          <w:sz w:val="16"/>
          <w:szCs w:val="16"/>
          <w:lang w:eastAsia="en-US"/>
        </w:rPr>
      </w:pPr>
      <w:r w:rsidRPr="00A713CE">
        <w:rPr>
          <w:rFonts w:asciiTheme="minorHAnsi" w:eastAsiaTheme="minorHAnsi" w:hAnsiTheme="minorHAnsi" w:cstheme="minorBidi"/>
          <w:sz w:val="16"/>
          <w:szCs w:val="16"/>
          <w:lang w:eastAsia="en-US"/>
        </w:rPr>
        <w:t>Uniwersyteckiego Szpitala Klinicznego Nr 1</w:t>
      </w:r>
    </w:p>
    <w:p w14:paraId="7BC4BB73" w14:textId="3FFDF22F" w:rsidR="00B66361" w:rsidRPr="00A713CE" w:rsidRDefault="00A713CE" w:rsidP="00A713CE">
      <w:pPr>
        <w:ind w:firstLine="5103"/>
        <w:rPr>
          <w:rFonts w:asciiTheme="minorHAnsi" w:eastAsiaTheme="minorHAnsi" w:hAnsiTheme="minorHAnsi" w:cstheme="minorBidi"/>
          <w:sz w:val="16"/>
          <w:szCs w:val="16"/>
          <w:lang w:eastAsia="en-US"/>
        </w:rPr>
      </w:pPr>
      <w:r w:rsidRPr="00A713CE">
        <w:rPr>
          <w:rFonts w:asciiTheme="minorHAnsi" w:eastAsiaTheme="minorHAnsi" w:hAnsiTheme="minorHAnsi" w:cstheme="minorBidi"/>
          <w:sz w:val="16"/>
          <w:szCs w:val="16"/>
          <w:lang w:eastAsia="en-US"/>
        </w:rPr>
        <w:t>im. N. Barlickiego w Łodzi</w:t>
      </w:r>
    </w:p>
    <w:p w14:paraId="4558273C" w14:textId="77777777" w:rsidR="00B66361" w:rsidRPr="00B66361" w:rsidRDefault="00B66361" w:rsidP="00B66361">
      <w:pPr>
        <w:rPr>
          <w:rFonts w:asciiTheme="minorHAnsi" w:eastAsiaTheme="minorHAnsi" w:hAnsiTheme="minorHAnsi" w:cstheme="minorBidi"/>
          <w:sz w:val="28"/>
          <w:szCs w:val="28"/>
          <w:lang w:eastAsia="en-US"/>
        </w:rPr>
      </w:pPr>
    </w:p>
    <w:p w14:paraId="1F3A5D19" w14:textId="77777777" w:rsidR="00EF517F" w:rsidRPr="00EF517F" w:rsidRDefault="00EF517F" w:rsidP="00EF517F">
      <w:pPr>
        <w:spacing w:line="259" w:lineRule="auto"/>
        <w:rPr>
          <w:rFonts w:asciiTheme="minorHAnsi" w:eastAsiaTheme="minorHAnsi" w:hAnsiTheme="minorHAnsi" w:cstheme="minorBidi"/>
          <w:sz w:val="22"/>
          <w:szCs w:val="22"/>
          <w:lang w:eastAsia="en-US"/>
        </w:rPr>
      </w:pPr>
    </w:p>
    <w:p w14:paraId="60635AB1" w14:textId="77777777" w:rsidR="00843F35" w:rsidRPr="00B21DC2" w:rsidRDefault="00843F35" w:rsidP="00843F35">
      <w:pPr>
        <w:spacing w:line="259" w:lineRule="auto"/>
        <w:rPr>
          <w:rFonts w:asciiTheme="minorHAnsi" w:eastAsiaTheme="minorHAnsi" w:hAnsiTheme="minorHAnsi" w:cstheme="minorBidi"/>
          <w:sz w:val="18"/>
          <w:szCs w:val="18"/>
          <w:lang w:eastAsia="en-US"/>
        </w:rPr>
      </w:pPr>
    </w:p>
    <w:p w14:paraId="0AADCE8D"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61AFE41C"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2748AD27"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48E1AAD9"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3BBAF5C4"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0280BBCC" w14:textId="77777777" w:rsidR="00375B5F" w:rsidRPr="00B21DC2" w:rsidRDefault="00375B5F" w:rsidP="00AA7CC1">
      <w:pPr>
        <w:jc w:val="both"/>
        <w:rPr>
          <w:rFonts w:ascii="Tahoma" w:hAnsi="Tahoma" w:cs="Tahoma"/>
        </w:rPr>
      </w:pPr>
    </w:p>
    <w:p w14:paraId="1FB13124" w14:textId="77777777" w:rsidR="00DE66D4" w:rsidRPr="00B21DC2" w:rsidRDefault="00DE66D4" w:rsidP="00AA7CC1">
      <w:pPr>
        <w:jc w:val="center"/>
        <w:rPr>
          <w:rFonts w:ascii="Tahoma" w:hAnsi="Tahoma" w:cs="Tahoma"/>
          <w:b/>
          <w:sz w:val="22"/>
          <w:szCs w:val="22"/>
        </w:rPr>
      </w:pPr>
    </w:p>
    <w:p w14:paraId="311681A7" w14:textId="452E4785" w:rsidR="000808F8" w:rsidRPr="00B21DC2" w:rsidRDefault="00AA7CC1" w:rsidP="00223C47">
      <w:pPr>
        <w:jc w:val="center"/>
        <w:rPr>
          <w:rFonts w:ascii="Tahoma" w:hAnsi="Tahoma" w:cs="Tahoma"/>
          <w:i/>
          <w:sz w:val="12"/>
          <w:szCs w:val="12"/>
        </w:rPr>
      </w:pPr>
      <w:r w:rsidRPr="00B21DC2">
        <w:rPr>
          <w:rFonts w:ascii="Tahoma" w:hAnsi="Tahoma" w:cs="Tahoma"/>
          <w:b/>
          <w:sz w:val="22"/>
          <w:szCs w:val="22"/>
        </w:rPr>
        <w:t>Łódź, dnia</w:t>
      </w:r>
      <w:r w:rsidR="00B21534" w:rsidRPr="00B21DC2">
        <w:rPr>
          <w:rFonts w:ascii="Tahoma" w:hAnsi="Tahoma" w:cs="Tahoma"/>
          <w:b/>
          <w:sz w:val="22"/>
          <w:szCs w:val="22"/>
        </w:rPr>
        <w:t xml:space="preserve"> </w:t>
      </w:r>
      <w:r w:rsidR="00BB0FBD">
        <w:rPr>
          <w:rFonts w:ascii="Tahoma" w:hAnsi="Tahoma" w:cs="Tahoma"/>
          <w:b/>
          <w:sz w:val="22"/>
          <w:szCs w:val="22"/>
        </w:rPr>
        <w:t>08</w:t>
      </w:r>
      <w:r w:rsidR="00DB4CF7">
        <w:rPr>
          <w:rFonts w:ascii="Tahoma" w:hAnsi="Tahoma" w:cs="Tahoma"/>
          <w:b/>
          <w:sz w:val="22"/>
          <w:szCs w:val="22"/>
        </w:rPr>
        <w:t>.</w:t>
      </w:r>
      <w:r w:rsidR="00BB0FBD">
        <w:rPr>
          <w:rFonts w:ascii="Tahoma" w:hAnsi="Tahoma" w:cs="Tahoma"/>
          <w:b/>
          <w:sz w:val="22"/>
          <w:szCs w:val="22"/>
        </w:rPr>
        <w:t>11</w:t>
      </w:r>
      <w:r w:rsidR="00DB4CF7">
        <w:rPr>
          <w:rFonts w:ascii="Tahoma" w:hAnsi="Tahoma" w:cs="Tahoma"/>
          <w:b/>
          <w:sz w:val="22"/>
          <w:szCs w:val="22"/>
        </w:rPr>
        <w:t>.</w:t>
      </w:r>
      <w:r w:rsidR="00A72E36" w:rsidRPr="00B21DC2">
        <w:rPr>
          <w:rFonts w:ascii="Tahoma" w:hAnsi="Tahoma" w:cs="Tahoma"/>
          <w:b/>
          <w:sz w:val="22"/>
          <w:szCs w:val="22"/>
        </w:rPr>
        <w:t>202</w:t>
      </w:r>
      <w:r w:rsidR="004F49E1">
        <w:rPr>
          <w:rFonts w:ascii="Tahoma" w:hAnsi="Tahoma" w:cs="Tahoma"/>
          <w:b/>
          <w:sz w:val="22"/>
          <w:szCs w:val="22"/>
        </w:rPr>
        <w:t>4</w:t>
      </w:r>
      <w:r w:rsidR="00F47DE1" w:rsidRPr="00B21DC2">
        <w:rPr>
          <w:rFonts w:ascii="Tahoma" w:hAnsi="Tahoma" w:cs="Tahoma"/>
          <w:b/>
          <w:sz w:val="22"/>
          <w:szCs w:val="22"/>
        </w:rPr>
        <w:t xml:space="preserve"> </w:t>
      </w:r>
      <w:r w:rsidRPr="00B21DC2">
        <w:rPr>
          <w:rFonts w:ascii="Tahoma" w:hAnsi="Tahoma" w:cs="Tahoma"/>
          <w:b/>
          <w:sz w:val="22"/>
          <w:szCs w:val="22"/>
        </w:rPr>
        <w:t>r.</w:t>
      </w:r>
    </w:p>
    <w:p w14:paraId="79ACC834" w14:textId="77777777" w:rsidR="00941646" w:rsidRPr="00B21DC2" w:rsidRDefault="00941646" w:rsidP="00AA7CC1">
      <w:pPr>
        <w:pStyle w:val="Nagwek4"/>
        <w:rPr>
          <w:rFonts w:ascii="Tahoma" w:hAnsi="Tahoma" w:cs="Tahoma"/>
        </w:rPr>
      </w:pPr>
    </w:p>
    <w:p w14:paraId="74896A79" w14:textId="77777777" w:rsidR="00AA7CC1" w:rsidRPr="00B21DC2" w:rsidRDefault="00941646" w:rsidP="00AA7CC1">
      <w:pPr>
        <w:pStyle w:val="Nagwek4"/>
        <w:rPr>
          <w:rFonts w:ascii="Tahoma" w:hAnsi="Tahoma" w:cs="Tahoma"/>
        </w:rPr>
      </w:pPr>
      <w:r w:rsidRPr="00B21DC2">
        <w:rPr>
          <w:rFonts w:ascii="Tahoma" w:hAnsi="Tahoma" w:cs="Tahoma"/>
        </w:rPr>
        <w:br w:type="page"/>
      </w:r>
      <w:r w:rsidR="00AA7CC1" w:rsidRPr="00B21DC2">
        <w:rPr>
          <w:rFonts w:ascii="Tahoma" w:hAnsi="Tahoma" w:cs="Tahoma"/>
        </w:rPr>
        <w:lastRenderedPageBreak/>
        <w:t>I. INFORMACJE OGÓLNE</w:t>
      </w:r>
    </w:p>
    <w:p w14:paraId="56C6A043" w14:textId="77777777" w:rsidR="00AA7CC1" w:rsidRPr="00B21DC2" w:rsidRDefault="00AA7CC1" w:rsidP="00AA7CC1">
      <w:pPr>
        <w:rPr>
          <w:rFonts w:ascii="Tahoma" w:hAnsi="Tahoma" w:cs="Tahoma"/>
          <w:sz w:val="20"/>
          <w:szCs w:val="20"/>
        </w:rPr>
      </w:pPr>
    </w:p>
    <w:p w14:paraId="1CFF115E"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Samodzielny Publiczny Zakład Opieki Zdrowotnej Uniwersytecki Szpital Kliniczny</w:t>
      </w:r>
      <w:r w:rsidR="00177063" w:rsidRPr="00B21DC2">
        <w:rPr>
          <w:rFonts w:ascii="Tahoma" w:hAnsi="Tahoma" w:cs="Tahoma"/>
          <w:b w:val="0"/>
          <w:sz w:val="18"/>
          <w:szCs w:val="18"/>
        </w:rPr>
        <w:t xml:space="preserve"> Nr 1</w:t>
      </w:r>
      <w:r w:rsidRPr="00B21DC2">
        <w:rPr>
          <w:rFonts w:ascii="Tahoma" w:hAnsi="Tahoma" w:cs="Tahoma"/>
          <w:b w:val="0"/>
          <w:sz w:val="18"/>
          <w:szCs w:val="18"/>
        </w:rPr>
        <w:t xml:space="preserve"> im. </w:t>
      </w:r>
      <w:r w:rsidR="00177063" w:rsidRPr="00B21DC2">
        <w:rPr>
          <w:rFonts w:ascii="Tahoma" w:hAnsi="Tahoma" w:cs="Tahoma"/>
          <w:b w:val="0"/>
          <w:sz w:val="18"/>
          <w:szCs w:val="18"/>
        </w:rPr>
        <w:t>Norberta Barlickiego</w:t>
      </w:r>
      <w:r w:rsidR="00177063" w:rsidRPr="00B21DC2">
        <w:rPr>
          <w:rFonts w:ascii="Tahoma" w:hAnsi="Tahoma" w:cs="Tahoma"/>
          <w:b w:val="0"/>
        </w:rPr>
        <w:t xml:space="preserve"> </w:t>
      </w:r>
      <w:r w:rsidR="00177063" w:rsidRPr="00B21DC2">
        <w:rPr>
          <w:rFonts w:ascii="Tahoma" w:hAnsi="Tahoma" w:cs="Tahoma"/>
          <w:b w:val="0"/>
          <w:sz w:val="18"/>
          <w:szCs w:val="18"/>
        </w:rPr>
        <w:t xml:space="preserve">w Łodzi </w:t>
      </w:r>
      <w:r w:rsidRPr="00B21DC2">
        <w:rPr>
          <w:rFonts w:ascii="Tahoma" w:hAnsi="Tahoma" w:cs="Tahoma"/>
          <w:b w:val="0"/>
          <w:sz w:val="18"/>
          <w:szCs w:val="18"/>
        </w:rPr>
        <w:t>zaprasza do składania ofert w postępowaniu prowadzonym</w:t>
      </w:r>
      <w:r w:rsidR="00BF1981" w:rsidRPr="00B21DC2">
        <w:rPr>
          <w:rFonts w:ascii="Tahoma" w:hAnsi="Tahoma" w:cs="Tahoma"/>
          <w:b w:val="0"/>
          <w:sz w:val="18"/>
          <w:szCs w:val="18"/>
        </w:rPr>
        <w:t xml:space="preserve"> na podstawie  art. 129 ust. 1 pkt. 1 oraz art. 132 i nast. Ustawy</w:t>
      </w:r>
      <w:r w:rsidRPr="00B21DC2">
        <w:rPr>
          <w:rFonts w:ascii="Tahoma" w:hAnsi="Tahoma" w:cs="Tahoma"/>
          <w:b w:val="0"/>
          <w:sz w:val="18"/>
          <w:szCs w:val="18"/>
        </w:rPr>
        <w:t xml:space="preserve"> </w:t>
      </w:r>
      <w:r w:rsidRPr="00B21DC2">
        <w:rPr>
          <w:rFonts w:ascii="Tahoma" w:hAnsi="Tahoma" w:cs="Tahoma"/>
          <w:sz w:val="18"/>
          <w:szCs w:val="18"/>
        </w:rPr>
        <w:t>w trybie przetargu nieograniczonego</w:t>
      </w:r>
      <w:r w:rsidRPr="00B21DC2">
        <w:rPr>
          <w:rFonts w:ascii="Tahoma" w:hAnsi="Tahoma" w:cs="Tahoma"/>
          <w:b w:val="0"/>
          <w:sz w:val="18"/>
          <w:szCs w:val="18"/>
        </w:rPr>
        <w:t>.</w:t>
      </w:r>
    </w:p>
    <w:p w14:paraId="004A13A0" w14:textId="77777777" w:rsidR="00AA7CC1" w:rsidRPr="00B21DC2" w:rsidRDefault="007B2077"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 xml:space="preserve">Postępowanie zostanie przeprowadzone na podstawie ustawy z dnia </w:t>
      </w:r>
      <w:r w:rsidR="00A3017B" w:rsidRPr="00B21DC2">
        <w:rPr>
          <w:rFonts w:ascii="Tahoma" w:hAnsi="Tahoma" w:cs="Tahoma"/>
          <w:b w:val="0"/>
          <w:sz w:val="18"/>
          <w:szCs w:val="18"/>
        </w:rPr>
        <w:t>11 września  2019</w:t>
      </w:r>
      <w:r w:rsidRPr="00B21DC2">
        <w:rPr>
          <w:rFonts w:ascii="Tahoma" w:hAnsi="Tahoma" w:cs="Tahoma"/>
          <w:b w:val="0"/>
          <w:sz w:val="18"/>
          <w:szCs w:val="18"/>
        </w:rPr>
        <w:t xml:space="preserve"> r. Prawo zamówień publicznych, przepisów wykonawczych wydanych na  </w:t>
      </w:r>
      <w:r w:rsidR="00BF1981" w:rsidRPr="00B21DC2">
        <w:rPr>
          <w:rFonts w:ascii="Tahoma" w:hAnsi="Tahoma" w:cs="Tahoma"/>
          <w:b w:val="0"/>
          <w:sz w:val="18"/>
          <w:szCs w:val="18"/>
        </w:rPr>
        <w:t xml:space="preserve">jej </w:t>
      </w:r>
      <w:r w:rsidRPr="00B21DC2">
        <w:rPr>
          <w:rFonts w:ascii="Tahoma" w:hAnsi="Tahoma" w:cs="Tahoma"/>
          <w:b w:val="0"/>
          <w:sz w:val="18"/>
          <w:szCs w:val="18"/>
        </w:rPr>
        <w:t xml:space="preserve">podstawie oraz niniejszej Specyfikacji Warunków Zamówienia. </w:t>
      </w:r>
      <w:r w:rsidRPr="00B21DC2">
        <w:rPr>
          <w:rFonts w:ascii="Tahoma" w:hAnsi="Tahoma" w:cs="Tahoma"/>
          <w:b w:val="0"/>
          <w:bCs/>
          <w:sz w:val="18"/>
          <w:szCs w:val="18"/>
        </w:rPr>
        <w:t xml:space="preserve">Postępowanie przeprowadzone jest na zasadach ogólnych. </w:t>
      </w:r>
      <w:r w:rsidRPr="00B21DC2">
        <w:rPr>
          <w:rFonts w:ascii="Tahoma" w:hAnsi="Tahoma" w:cs="Tahoma"/>
          <w:b w:val="0"/>
          <w:sz w:val="18"/>
          <w:szCs w:val="18"/>
        </w:rPr>
        <w:t>W sprawach nieuregulowanych ustawą zastosowanie mają przepisy</w:t>
      </w:r>
      <w:r w:rsidR="000D59C1" w:rsidRPr="00B21DC2">
        <w:rPr>
          <w:rFonts w:ascii="Tahoma" w:hAnsi="Tahoma" w:cs="Tahoma"/>
          <w:b w:val="0"/>
          <w:sz w:val="18"/>
          <w:szCs w:val="18"/>
        </w:rPr>
        <w:t xml:space="preserve"> ustawy z dnia 23 kwietnia 1964 </w:t>
      </w:r>
      <w:r w:rsidRPr="00B21DC2">
        <w:rPr>
          <w:rFonts w:ascii="Tahoma" w:hAnsi="Tahoma" w:cs="Tahoma"/>
          <w:b w:val="0"/>
          <w:sz w:val="18"/>
          <w:szCs w:val="18"/>
        </w:rPr>
        <w:t>r. - Kodeks cywilny</w:t>
      </w:r>
      <w:r w:rsidR="00AA7CC1" w:rsidRPr="00B21DC2">
        <w:rPr>
          <w:rFonts w:ascii="Tahoma" w:hAnsi="Tahoma" w:cs="Tahoma"/>
          <w:b w:val="0"/>
          <w:sz w:val="18"/>
          <w:szCs w:val="18"/>
        </w:rPr>
        <w:t>.</w:t>
      </w:r>
    </w:p>
    <w:p w14:paraId="34DF97C0"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W uzasadnionych przypadkach Zamawiający m</w:t>
      </w:r>
      <w:r w:rsidR="00497F18" w:rsidRPr="00B21DC2">
        <w:rPr>
          <w:rFonts w:ascii="Tahoma" w:hAnsi="Tahoma" w:cs="Tahoma"/>
          <w:b w:val="0"/>
          <w:sz w:val="18"/>
          <w:szCs w:val="18"/>
        </w:rPr>
        <w:t xml:space="preserve">oże </w:t>
      </w:r>
      <w:r w:rsidRPr="00B21DC2">
        <w:rPr>
          <w:rFonts w:ascii="Tahoma" w:hAnsi="Tahoma" w:cs="Tahoma"/>
          <w:b w:val="0"/>
          <w:sz w:val="18"/>
          <w:szCs w:val="18"/>
        </w:rPr>
        <w:t xml:space="preserve"> </w:t>
      </w:r>
      <w:r w:rsidR="00497F18" w:rsidRPr="00B21DC2">
        <w:rPr>
          <w:rFonts w:ascii="Tahoma" w:hAnsi="Tahoma" w:cs="Tahoma"/>
          <w:b w:val="0"/>
          <w:sz w:val="18"/>
          <w:szCs w:val="18"/>
        </w:rPr>
        <w:t xml:space="preserve">przed upływem terminu do składania ofert zmienić </w:t>
      </w:r>
      <w:r w:rsidRPr="00B21DC2">
        <w:rPr>
          <w:rFonts w:ascii="Tahoma" w:hAnsi="Tahoma" w:cs="Tahoma"/>
          <w:b w:val="0"/>
          <w:sz w:val="18"/>
          <w:szCs w:val="18"/>
        </w:rPr>
        <w:t>treść Specyfikacji</w:t>
      </w:r>
      <w:r w:rsidR="00497F18" w:rsidRPr="00B21DC2">
        <w:rPr>
          <w:rFonts w:ascii="Tahoma" w:hAnsi="Tahoma" w:cs="Tahoma"/>
          <w:b w:val="0"/>
          <w:sz w:val="18"/>
          <w:szCs w:val="18"/>
        </w:rPr>
        <w:t xml:space="preserve"> Warunków Zamówienia</w:t>
      </w:r>
      <w:r w:rsidRPr="00B21DC2">
        <w:rPr>
          <w:rFonts w:ascii="Tahoma" w:hAnsi="Tahoma" w:cs="Tahoma"/>
          <w:b w:val="0"/>
          <w:sz w:val="18"/>
          <w:szCs w:val="18"/>
        </w:rPr>
        <w:t xml:space="preserve">. </w:t>
      </w:r>
      <w:r w:rsidR="002854D9" w:rsidRPr="00B21DC2">
        <w:rPr>
          <w:rFonts w:ascii="Tahoma" w:hAnsi="Tahoma" w:cs="Tahoma"/>
          <w:b w:val="0"/>
          <w:sz w:val="18"/>
          <w:szCs w:val="18"/>
        </w:rPr>
        <w:t xml:space="preserve"> </w:t>
      </w:r>
      <w:r w:rsidR="00641902" w:rsidRPr="00B21DC2">
        <w:rPr>
          <w:rFonts w:ascii="Tahoma" w:hAnsi="Tahoma" w:cs="Tahoma"/>
          <w:b w:val="0"/>
          <w:sz w:val="18"/>
          <w:szCs w:val="18"/>
        </w:rPr>
        <w:t xml:space="preserve">Dokonaną zmianę treści SWZ Zamawiający udostępnia na stornie internetowej prowadzonego </w:t>
      </w:r>
      <w:r w:rsidR="00075D29" w:rsidRPr="00B21DC2">
        <w:rPr>
          <w:rFonts w:ascii="Tahoma" w:hAnsi="Tahoma" w:cs="Tahoma"/>
          <w:b w:val="0"/>
          <w:sz w:val="18"/>
          <w:szCs w:val="18"/>
        </w:rPr>
        <w:t>postępowania</w:t>
      </w:r>
      <w:r w:rsidRPr="00B21DC2">
        <w:rPr>
          <w:rFonts w:ascii="Tahoma" w:hAnsi="Tahoma" w:cs="Tahoma"/>
          <w:b w:val="0"/>
          <w:sz w:val="18"/>
          <w:szCs w:val="18"/>
        </w:rPr>
        <w:t xml:space="preserve">. </w:t>
      </w:r>
    </w:p>
    <w:p w14:paraId="00CD6431"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Użyte w Specyfikacji terminy mają następujące znaczenie:</w:t>
      </w:r>
    </w:p>
    <w:p w14:paraId="62895995"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 xml:space="preserve">„USK </w:t>
      </w:r>
      <w:r w:rsidR="00A86055" w:rsidRPr="00B21DC2">
        <w:rPr>
          <w:rFonts w:ascii="Tahoma" w:hAnsi="Tahoma" w:cs="Tahoma"/>
          <w:b w:val="0"/>
          <w:i w:val="0"/>
          <w:sz w:val="18"/>
          <w:szCs w:val="18"/>
        </w:rPr>
        <w:t xml:space="preserve">im. </w:t>
      </w:r>
      <w:r w:rsidR="00177063" w:rsidRPr="00B21DC2">
        <w:rPr>
          <w:rFonts w:ascii="Tahoma" w:hAnsi="Tahoma" w:cs="Tahoma"/>
          <w:b w:val="0"/>
          <w:i w:val="0"/>
          <w:sz w:val="18"/>
          <w:szCs w:val="18"/>
          <w:lang w:val="pl-PL"/>
        </w:rPr>
        <w:t>N. Barlickiego</w:t>
      </w:r>
      <w:r w:rsidRPr="00B21DC2">
        <w:rPr>
          <w:rFonts w:ascii="Tahoma" w:hAnsi="Tahoma" w:cs="Tahoma"/>
          <w:b w:val="0"/>
          <w:i w:val="0"/>
          <w:sz w:val="18"/>
          <w:szCs w:val="18"/>
        </w:rPr>
        <w:t xml:space="preserve">” lub „Zamawiający” – Samodzielny Publiczny Zakład Opieki Zdrowotnej Uniwersytecki Szpital Kliniczny </w:t>
      </w:r>
      <w:r w:rsidR="00177063" w:rsidRPr="00B21DC2">
        <w:rPr>
          <w:rFonts w:ascii="Tahoma" w:hAnsi="Tahoma" w:cs="Tahoma"/>
          <w:b w:val="0"/>
          <w:i w:val="0"/>
          <w:sz w:val="18"/>
          <w:szCs w:val="18"/>
          <w:lang w:val="pl-PL"/>
        </w:rPr>
        <w:t xml:space="preserve">Nr 1 </w:t>
      </w:r>
      <w:r w:rsidRPr="00B21DC2">
        <w:rPr>
          <w:rFonts w:ascii="Tahoma" w:hAnsi="Tahoma" w:cs="Tahoma"/>
          <w:b w:val="0"/>
          <w:i w:val="0"/>
          <w:sz w:val="18"/>
          <w:szCs w:val="18"/>
        </w:rPr>
        <w:t xml:space="preserve">im. </w:t>
      </w:r>
      <w:r w:rsidR="00177063" w:rsidRPr="00B21DC2">
        <w:rPr>
          <w:rFonts w:ascii="Tahoma" w:hAnsi="Tahoma" w:cs="Tahoma"/>
          <w:b w:val="0"/>
          <w:i w:val="0"/>
          <w:sz w:val="18"/>
          <w:szCs w:val="18"/>
          <w:lang w:val="pl-PL"/>
        </w:rPr>
        <w:t xml:space="preserve">N. Barlickiego </w:t>
      </w:r>
      <w:r w:rsidR="00A3017B" w:rsidRPr="00B21DC2">
        <w:rPr>
          <w:rFonts w:ascii="Tahoma" w:hAnsi="Tahoma" w:cs="Tahoma"/>
          <w:b w:val="0"/>
          <w:i w:val="0"/>
          <w:sz w:val="18"/>
          <w:szCs w:val="18"/>
          <w:lang w:val="pl-PL"/>
        </w:rPr>
        <w:t xml:space="preserve">Uniwersytetu </w:t>
      </w:r>
      <w:r w:rsidR="00A86055" w:rsidRPr="00B21DC2">
        <w:rPr>
          <w:rFonts w:ascii="Tahoma" w:hAnsi="Tahoma" w:cs="Tahoma"/>
          <w:b w:val="0"/>
          <w:i w:val="0"/>
          <w:sz w:val="18"/>
          <w:szCs w:val="18"/>
        </w:rPr>
        <w:t>Medycznego w </w:t>
      </w:r>
      <w:r w:rsidRPr="00B21DC2">
        <w:rPr>
          <w:rFonts w:ascii="Tahoma" w:hAnsi="Tahoma" w:cs="Tahoma"/>
          <w:b w:val="0"/>
          <w:i w:val="0"/>
          <w:sz w:val="18"/>
          <w:szCs w:val="18"/>
        </w:rPr>
        <w:t>Łodzi</w:t>
      </w:r>
      <w:r w:rsidR="00177063" w:rsidRPr="00B21DC2">
        <w:rPr>
          <w:rFonts w:ascii="Tahoma" w:hAnsi="Tahoma" w:cs="Tahoma"/>
          <w:b w:val="0"/>
          <w:i w:val="0"/>
          <w:sz w:val="18"/>
          <w:szCs w:val="18"/>
          <w:lang w:val="pl-PL"/>
        </w:rPr>
        <w:t>.</w:t>
      </w:r>
    </w:p>
    <w:p w14:paraId="4A3E824B"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„Postępowanie” – postępowanie prowadzone przez Zamawiającego na podstawie niniejszej Specyfikacji.</w:t>
      </w:r>
    </w:p>
    <w:p w14:paraId="5B196264"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„SWZ” – niniejsza Specyfikacja Warunków Zamówienia.</w:t>
      </w:r>
    </w:p>
    <w:p w14:paraId="77E08CC9" w14:textId="44DFA00E" w:rsidR="00AA7CC1" w:rsidRPr="00B21DC2" w:rsidRDefault="00ED3E03"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 xml:space="preserve">„Ustawa” - ustawa z dnia </w:t>
      </w:r>
      <w:r w:rsidR="00FD1316" w:rsidRPr="00B21DC2">
        <w:rPr>
          <w:rFonts w:ascii="Tahoma" w:hAnsi="Tahoma" w:cs="Tahoma"/>
          <w:b w:val="0"/>
          <w:i w:val="0"/>
          <w:sz w:val="18"/>
          <w:szCs w:val="18"/>
        </w:rPr>
        <w:t>11 września</w:t>
      </w:r>
      <w:r w:rsidRPr="00B21DC2">
        <w:rPr>
          <w:rFonts w:ascii="Tahoma" w:hAnsi="Tahoma" w:cs="Tahoma"/>
          <w:b w:val="0"/>
          <w:i w:val="0"/>
          <w:sz w:val="18"/>
          <w:szCs w:val="18"/>
        </w:rPr>
        <w:t xml:space="preserve"> 20</w:t>
      </w:r>
      <w:r w:rsidR="00FD1316" w:rsidRPr="00B21DC2">
        <w:rPr>
          <w:rFonts w:ascii="Tahoma" w:hAnsi="Tahoma" w:cs="Tahoma"/>
          <w:b w:val="0"/>
          <w:i w:val="0"/>
          <w:sz w:val="18"/>
          <w:szCs w:val="18"/>
        </w:rPr>
        <w:t>19</w:t>
      </w:r>
      <w:r w:rsidRPr="00B21DC2">
        <w:rPr>
          <w:rFonts w:ascii="Tahoma" w:hAnsi="Tahoma" w:cs="Tahoma"/>
          <w:b w:val="0"/>
          <w:i w:val="0"/>
          <w:sz w:val="18"/>
          <w:szCs w:val="18"/>
        </w:rPr>
        <w:t xml:space="preserve"> r. - Prawo zamówień publicznych z późniejszymi zmianami (</w:t>
      </w:r>
      <w:r w:rsidR="00EA753A" w:rsidRPr="00B21DC2">
        <w:rPr>
          <w:rFonts w:ascii="Tahoma" w:hAnsi="Tahoma" w:cs="Tahoma"/>
          <w:b w:val="0"/>
          <w:bCs w:val="0"/>
          <w:i w:val="0"/>
          <w:iCs w:val="0"/>
          <w:sz w:val="18"/>
          <w:szCs w:val="18"/>
        </w:rPr>
        <w:t>Dz. U. z 20</w:t>
      </w:r>
      <w:r w:rsidR="00693F63" w:rsidRPr="00B21DC2">
        <w:rPr>
          <w:rFonts w:ascii="Tahoma" w:hAnsi="Tahoma" w:cs="Tahoma"/>
          <w:b w:val="0"/>
          <w:bCs w:val="0"/>
          <w:i w:val="0"/>
          <w:iCs w:val="0"/>
          <w:sz w:val="18"/>
          <w:szCs w:val="18"/>
          <w:lang w:val="pl-PL"/>
        </w:rPr>
        <w:t>2</w:t>
      </w:r>
      <w:r w:rsidR="00BB0FBD">
        <w:rPr>
          <w:rFonts w:ascii="Tahoma" w:hAnsi="Tahoma" w:cs="Tahoma"/>
          <w:b w:val="0"/>
          <w:bCs w:val="0"/>
          <w:i w:val="0"/>
          <w:iCs w:val="0"/>
          <w:sz w:val="18"/>
          <w:szCs w:val="18"/>
          <w:lang w:val="pl-PL"/>
        </w:rPr>
        <w:t>4</w:t>
      </w:r>
      <w:r w:rsidR="00EA753A" w:rsidRPr="00B21DC2">
        <w:rPr>
          <w:rFonts w:ascii="Tahoma" w:hAnsi="Tahoma" w:cs="Tahoma"/>
          <w:b w:val="0"/>
          <w:bCs w:val="0"/>
          <w:i w:val="0"/>
          <w:iCs w:val="0"/>
          <w:sz w:val="18"/>
          <w:szCs w:val="18"/>
        </w:rPr>
        <w:t xml:space="preserve"> r., poz. </w:t>
      </w:r>
      <w:r w:rsidR="00144FA1" w:rsidRPr="00B21DC2">
        <w:rPr>
          <w:rFonts w:ascii="Tahoma" w:hAnsi="Tahoma" w:cs="Tahoma"/>
          <w:b w:val="0"/>
          <w:bCs w:val="0"/>
          <w:i w:val="0"/>
          <w:iCs w:val="0"/>
          <w:sz w:val="18"/>
          <w:szCs w:val="18"/>
          <w:lang w:val="pl-PL"/>
        </w:rPr>
        <w:t>1</w:t>
      </w:r>
      <w:r w:rsidR="00BB0FBD">
        <w:rPr>
          <w:rFonts w:ascii="Tahoma" w:hAnsi="Tahoma" w:cs="Tahoma"/>
          <w:b w:val="0"/>
          <w:bCs w:val="0"/>
          <w:i w:val="0"/>
          <w:iCs w:val="0"/>
          <w:sz w:val="18"/>
          <w:szCs w:val="18"/>
          <w:lang w:val="pl-PL"/>
        </w:rPr>
        <w:t>320</w:t>
      </w:r>
      <w:r w:rsidR="00693F63" w:rsidRPr="00B21DC2">
        <w:rPr>
          <w:rFonts w:ascii="Tahoma" w:hAnsi="Tahoma" w:cs="Tahoma"/>
          <w:b w:val="0"/>
          <w:bCs w:val="0"/>
          <w:i w:val="0"/>
          <w:iCs w:val="0"/>
          <w:sz w:val="18"/>
          <w:szCs w:val="18"/>
          <w:lang w:val="pl-PL"/>
        </w:rPr>
        <w:t>, t.j.</w:t>
      </w:r>
      <w:r w:rsidRPr="00B21DC2">
        <w:rPr>
          <w:rFonts w:ascii="Tahoma" w:hAnsi="Tahoma" w:cs="Tahoma"/>
          <w:b w:val="0"/>
          <w:i w:val="0"/>
          <w:sz w:val="18"/>
          <w:szCs w:val="18"/>
        </w:rPr>
        <w:t>).</w:t>
      </w:r>
      <w:r w:rsidR="00AA7CC1" w:rsidRPr="00B21DC2">
        <w:rPr>
          <w:rFonts w:ascii="Tahoma" w:hAnsi="Tahoma" w:cs="Tahoma"/>
          <w:b w:val="0"/>
          <w:i w:val="0"/>
          <w:sz w:val="18"/>
          <w:szCs w:val="18"/>
        </w:rPr>
        <w:t xml:space="preserve"> </w:t>
      </w:r>
    </w:p>
    <w:p w14:paraId="7C8601E3"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„Zamówienie” – należy przez to rozumieć zamówienie publiczne, którego przedmiot został w sposób szczegółowy opisany w punkcie II SWZ.</w:t>
      </w:r>
    </w:p>
    <w:p w14:paraId="3C035FDF"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 xml:space="preserve">”Wykonawca” – </w:t>
      </w:r>
      <w:r w:rsidR="005D61C3" w:rsidRPr="00B21DC2">
        <w:rPr>
          <w:rFonts w:ascii="Tahoma" w:hAnsi="Tahoma" w:cs="Tahoma"/>
          <w:b w:val="0"/>
          <w:i w:val="0"/>
          <w:sz w:val="18"/>
          <w:szCs w:val="18"/>
        </w:rPr>
        <w:t>osoba fizyczn</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osoba prawn</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xml:space="preserve"> albo jednostk</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xml:space="preserve"> organizacyjn</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Pr="00B21DC2">
        <w:rPr>
          <w:rFonts w:ascii="Tahoma" w:hAnsi="Tahoma" w:cs="Tahoma"/>
          <w:b w:val="0"/>
          <w:i w:val="0"/>
          <w:sz w:val="18"/>
          <w:szCs w:val="18"/>
        </w:rPr>
        <w:t>.</w:t>
      </w:r>
    </w:p>
    <w:p w14:paraId="6881B1F8"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Dane Zamawiającego:</w:t>
      </w:r>
    </w:p>
    <w:p w14:paraId="52956DA1"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  Konto bankowe: </w:t>
      </w:r>
      <w:r w:rsidRPr="00B21DC2">
        <w:rPr>
          <w:rFonts w:ascii="Tahoma" w:hAnsi="Tahoma" w:cs="Tahoma"/>
          <w:b/>
          <w:sz w:val="18"/>
          <w:szCs w:val="18"/>
        </w:rPr>
        <w:t xml:space="preserve"> BGK O/Łódź</w:t>
      </w:r>
    </w:p>
    <w:p w14:paraId="499BA0F7" w14:textId="246EA4DC"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Nr konta bankowego:</w:t>
      </w:r>
      <w:r w:rsidRPr="00B21DC2">
        <w:rPr>
          <w:rFonts w:ascii="Tahoma" w:hAnsi="Tahoma" w:cs="Tahoma"/>
          <w:b/>
          <w:sz w:val="18"/>
          <w:szCs w:val="18"/>
        </w:rPr>
        <w:t xml:space="preserve"> 09 1130 1163 0014 7138 1320 0001</w:t>
      </w:r>
      <w:r w:rsidR="005E4977" w:rsidRPr="00B21DC2">
        <w:rPr>
          <w:rFonts w:ascii="Tahoma" w:hAnsi="Tahoma" w:cs="Tahoma"/>
          <w:b/>
          <w:sz w:val="18"/>
          <w:szCs w:val="18"/>
        </w:rPr>
        <w:t xml:space="preserve">, </w:t>
      </w:r>
      <w:r w:rsidR="005E4977" w:rsidRPr="00B21DC2">
        <w:rPr>
          <w:rFonts w:ascii="Tahoma" w:hAnsi="Tahoma" w:cs="Tahoma"/>
          <w:sz w:val="18"/>
          <w:szCs w:val="18"/>
        </w:rPr>
        <w:t xml:space="preserve">nr konta bankowego </w:t>
      </w:r>
      <w:r w:rsidR="005E4977" w:rsidRPr="00B21DC2">
        <w:rPr>
          <w:rFonts w:ascii="Tahoma" w:hAnsi="Tahoma" w:cs="Tahoma"/>
          <w:b/>
          <w:sz w:val="18"/>
          <w:szCs w:val="18"/>
        </w:rPr>
        <w:t>do wpłaty wadium: 41 1130 1163 0014 7138 1320 0007</w:t>
      </w:r>
    </w:p>
    <w:p w14:paraId="727AF7A6"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NIP: </w:t>
      </w:r>
      <w:r w:rsidRPr="00B21DC2">
        <w:rPr>
          <w:rFonts w:ascii="Tahoma" w:hAnsi="Tahoma" w:cs="Tahoma"/>
          <w:b/>
          <w:sz w:val="18"/>
          <w:szCs w:val="18"/>
        </w:rPr>
        <w:t>725-10-19-093</w:t>
      </w:r>
    </w:p>
    <w:p w14:paraId="727B85ED"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REGON: </w:t>
      </w:r>
      <w:r w:rsidRPr="00B21DC2">
        <w:rPr>
          <w:rFonts w:ascii="Tahoma" w:hAnsi="Tahoma" w:cs="Tahoma"/>
          <w:b/>
          <w:sz w:val="18"/>
          <w:szCs w:val="18"/>
        </w:rPr>
        <w:t>000288774</w:t>
      </w:r>
    </w:p>
    <w:p w14:paraId="07CDC139"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KRS: </w:t>
      </w:r>
      <w:r w:rsidRPr="00B21DC2">
        <w:rPr>
          <w:rFonts w:ascii="Tahoma" w:hAnsi="Tahoma" w:cs="Tahoma"/>
          <w:b/>
          <w:sz w:val="18"/>
          <w:szCs w:val="18"/>
        </w:rPr>
        <w:t>0000021295</w:t>
      </w:r>
    </w:p>
    <w:p w14:paraId="7B7A5F60"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BDO:</w:t>
      </w:r>
      <w:r w:rsidRPr="00B21DC2">
        <w:rPr>
          <w:rFonts w:ascii="Tahoma" w:hAnsi="Tahoma" w:cs="Tahoma"/>
          <w:b/>
          <w:sz w:val="18"/>
          <w:szCs w:val="18"/>
        </w:rPr>
        <w:t xml:space="preserve">  </w:t>
      </w:r>
      <w:r w:rsidR="003064C0" w:rsidRPr="00B21DC2">
        <w:rPr>
          <w:rFonts w:ascii="Tahoma" w:hAnsi="Tahoma" w:cs="Tahoma"/>
          <w:b/>
          <w:sz w:val="18"/>
          <w:szCs w:val="18"/>
        </w:rPr>
        <w:t>000015897</w:t>
      </w:r>
    </w:p>
    <w:p w14:paraId="20A9E482"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E-mail do faktur elektronicznych:</w:t>
      </w:r>
      <w:r w:rsidRPr="00B21DC2">
        <w:rPr>
          <w:rFonts w:ascii="Tahoma" w:hAnsi="Tahoma" w:cs="Tahoma"/>
          <w:b/>
          <w:sz w:val="18"/>
          <w:szCs w:val="18"/>
        </w:rPr>
        <w:t xml:space="preserve"> </w:t>
      </w:r>
      <w:hyperlink r:id="rId12" w:history="1">
        <w:r w:rsidRPr="00B21DC2">
          <w:rPr>
            <w:rStyle w:val="Hipercze"/>
            <w:rFonts w:ascii="Tahoma" w:hAnsi="Tahoma" w:cs="Tahoma"/>
            <w:b/>
            <w:color w:val="auto"/>
            <w:sz w:val="18"/>
            <w:szCs w:val="18"/>
          </w:rPr>
          <w:t>faktury</w:t>
        </w:r>
        <w:r w:rsidRPr="00B21DC2">
          <w:rPr>
            <w:rStyle w:val="Hipercze"/>
            <w:rFonts w:ascii="Tahoma" w:hAnsi="Tahoma" w:cs="Tahoma"/>
            <w:color w:val="auto"/>
            <w:sz w:val="18"/>
            <w:szCs w:val="18"/>
          </w:rPr>
          <w:t>.</w:t>
        </w:r>
        <w:r w:rsidRPr="00B21DC2">
          <w:rPr>
            <w:rStyle w:val="Hipercze"/>
            <w:rFonts w:ascii="Tahoma" w:hAnsi="Tahoma" w:cs="Tahoma"/>
            <w:b/>
            <w:color w:val="auto"/>
            <w:sz w:val="18"/>
            <w:szCs w:val="18"/>
          </w:rPr>
          <w:t>vat@barlicki.pl</w:t>
        </w:r>
      </w:hyperlink>
    </w:p>
    <w:p w14:paraId="30B001CE"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sz w:val="18"/>
          <w:szCs w:val="18"/>
        </w:rPr>
        <w:t>Dokładny adres do korespondencji</w:t>
      </w:r>
      <w:r w:rsidRPr="00B21DC2">
        <w:rPr>
          <w:rFonts w:ascii="Tahoma" w:hAnsi="Tahoma" w:cs="Tahoma"/>
          <w:sz w:val="18"/>
          <w:szCs w:val="18"/>
        </w:rPr>
        <w:t>:</w:t>
      </w:r>
      <w:r w:rsidRPr="00B21DC2">
        <w:rPr>
          <w:rFonts w:ascii="Tahoma" w:hAnsi="Tahoma" w:cs="Tahoma"/>
          <w:sz w:val="18"/>
          <w:szCs w:val="18"/>
        </w:rPr>
        <w:tab/>
      </w:r>
      <w:r w:rsidRPr="00B21DC2">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6B42069D" w14:textId="77777777" w:rsidR="00A5582E" w:rsidRPr="00B21DC2" w:rsidRDefault="00A5582E" w:rsidP="000478A2">
      <w:pPr>
        <w:numPr>
          <w:ilvl w:val="1"/>
          <w:numId w:val="10"/>
        </w:numPr>
        <w:suppressAutoHyphens/>
        <w:ind w:left="1134" w:hanging="425"/>
        <w:jc w:val="both"/>
        <w:rPr>
          <w:rFonts w:ascii="Tahoma" w:hAnsi="Tahoma" w:cs="Tahoma"/>
          <w:b/>
          <w:sz w:val="18"/>
          <w:szCs w:val="18"/>
        </w:rPr>
      </w:pPr>
      <w:r w:rsidRPr="00B21DC2">
        <w:rPr>
          <w:rFonts w:ascii="Tahoma" w:hAnsi="Tahoma" w:cs="Tahoma"/>
          <w:sz w:val="18"/>
          <w:szCs w:val="18"/>
        </w:rPr>
        <w:t xml:space="preserve">Adres internetowy zamawiającego: </w:t>
      </w:r>
      <w:hyperlink r:id="rId13" w:history="1">
        <w:r w:rsidRPr="00B21DC2">
          <w:rPr>
            <w:rStyle w:val="Hipercze"/>
            <w:rFonts w:ascii="Tahoma" w:hAnsi="Tahoma" w:cs="Tahoma"/>
            <w:b/>
            <w:i/>
            <w:color w:val="auto"/>
            <w:sz w:val="18"/>
            <w:szCs w:val="18"/>
          </w:rPr>
          <w:t>http://www.barlicki.pl</w:t>
        </w:r>
      </w:hyperlink>
    </w:p>
    <w:p w14:paraId="5F049983" w14:textId="77777777" w:rsidR="00A5582E" w:rsidRPr="00B21DC2" w:rsidRDefault="00A5582E" w:rsidP="000478A2">
      <w:pPr>
        <w:numPr>
          <w:ilvl w:val="1"/>
          <w:numId w:val="10"/>
        </w:numPr>
        <w:suppressAutoHyphens/>
        <w:ind w:left="1134" w:hanging="425"/>
        <w:jc w:val="both"/>
        <w:rPr>
          <w:rFonts w:ascii="Tahoma" w:hAnsi="Tahoma" w:cs="Tahoma"/>
          <w:b/>
          <w:sz w:val="18"/>
          <w:szCs w:val="18"/>
        </w:rPr>
      </w:pPr>
      <w:r w:rsidRPr="00B21DC2">
        <w:rPr>
          <w:rFonts w:ascii="Tahoma" w:hAnsi="Tahoma" w:cs="Tahoma"/>
          <w:sz w:val="18"/>
          <w:szCs w:val="18"/>
        </w:rPr>
        <w:t xml:space="preserve">korespondencja w sprawie zamówienia: </w:t>
      </w:r>
      <w:hyperlink r:id="rId14" w:history="1">
        <w:r w:rsidR="001062E8" w:rsidRPr="00B21DC2">
          <w:rPr>
            <w:rStyle w:val="Hipercze"/>
            <w:rFonts w:ascii="Tahoma" w:hAnsi="Tahoma" w:cs="Tahoma"/>
            <w:color w:val="auto"/>
            <w:sz w:val="18"/>
            <w:szCs w:val="18"/>
          </w:rPr>
          <w:t>https://platformazakupowa.pl</w:t>
        </w:r>
      </w:hyperlink>
    </w:p>
    <w:p w14:paraId="4E8226C2"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 postępowaniu o udzielenie zamówienia  komunikacja między Zamawiającym a Wykonawcami odbywa się za pośrednictwem </w:t>
      </w:r>
      <w:r w:rsidRPr="00B21DC2">
        <w:rPr>
          <w:rFonts w:ascii="Tahoma" w:hAnsi="Tahoma" w:cs="Tahoma"/>
          <w:b/>
          <w:sz w:val="18"/>
          <w:szCs w:val="18"/>
        </w:rPr>
        <w:t>platformy zakupowej Open</w:t>
      </w:r>
      <w:r w:rsidR="001062E8" w:rsidRPr="00B21DC2">
        <w:rPr>
          <w:rFonts w:ascii="Tahoma" w:hAnsi="Tahoma" w:cs="Tahoma"/>
          <w:b/>
          <w:sz w:val="18"/>
          <w:szCs w:val="18"/>
        </w:rPr>
        <w:t xml:space="preserve"> </w:t>
      </w:r>
      <w:r w:rsidRPr="00B21DC2">
        <w:rPr>
          <w:rFonts w:ascii="Tahoma" w:hAnsi="Tahoma" w:cs="Tahoma"/>
          <w:b/>
          <w:sz w:val="18"/>
          <w:szCs w:val="18"/>
        </w:rPr>
        <w:t>Nexus dostępnej pod adresem</w:t>
      </w:r>
      <w:r w:rsidRPr="00B21DC2">
        <w:rPr>
          <w:rFonts w:ascii="Tahoma" w:hAnsi="Tahoma" w:cs="Tahoma"/>
          <w:sz w:val="18"/>
          <w:szCs w:val="18"/>
        </w:rPr>
        <w:t xml:space="preserve">: </w:t>
      </w:r>
      <w:hyperlink r:id="rId15" w:history="1">
        <w:r w:rsidRPr="00B21DC2">
          <w:rPr>
            <w:rStyle w:val="Hipercze"/>
            <w:rFonts w:ascii="Tahoma" w:hAnsi="Tahoma" w:cs="Tahoma"/>
            <w:color w:val="auto"/>
            <w:sz w:val="18"/>
            <w:szCs w:val="18"/>
          </w:rPr>
          <w:t>https://platformazakupowa.pl</w:t>
        </w:r>
      </w:hyperlink>
    </w:p>
    <w:p w14:paraId="7215B717"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 o. </w:t>
      </w:r>
      <w:hyperlink r:id="rId16" w:history="1">
        <w:r w:rsidRPr="00B21DC2">
          <w:rPr>
            <w:rStyle w:val="Hipercze"/>
            <w:rFonts w:ascii="Tahoma" w:hAnsi="Tahoma" w:cs="Tahoma"/>
            <w:b/>
            <w:color w:val="auto"/>
            <w:sz w:val="18"/>
            <w:szCs w:val="18"/>
          </w:rPr>
          <w:t>https://platformazakupowa.pl/strona/1-regulamin</w:t>
        </w:r>
      </w:hyperlink>
    </w:p>
    <w:p w14:paraId="461DECA9"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B21DC2">
        <w:rPr>
          <w:rFonts w:ascii="Tahoma" w:hAnsi="Tahoma" w:cs="Tahoma"/>
          <w:b/>
          <w:sz w:val="18"/>
          <w:szCs w:val="18"/>
          <w:u w:val="single"/>
        </w:rPr>
        <w:t>https://platformazakupowa.pl/pn/barlicki</w:t>
      </w:r>
      <w:r w:rsidRPr="00B21DC2">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50CDA40" w14:textId="1A36C1D3" w:rsidR="00A5582E" w:rsidRPr="00B21DC2" w:rsidRDefault="001062E8"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Znak Postępowania: </w:t>
      </w:r>
      <w:r w:rsidR="00BB0FBD">
        <w:rPr>
          <w:rFonts w:ascii="Tahoma" w:hAnsi="Tahoma" w:cs="Tahoma"/>
          <w:b/>
          <w:sz w:val="18"/>
          <w:szCs w:val="18"/>
        </w:rPr>
        <w:t>13</w:t>
      </w:r>
      <w:r w:rsidR="00514B1F">
        <w:rPr>
          <w:rFonts w:ascii="Tahoma" w:hAnsi="Tahoma" w:cs="Tahoma"/>
          <w:b/>
          <w:sz w:val="18"/>
          <w:szCs w:val="18"/>
        </w:rPr>
        <w:t>2</w:t>
      </w:r>
      <w:r w:rsidRPr="00B21DC2">
        <w:rPr>
          <w:rFonts w:ascii="Tahoma" w:hAnsi="Tahoma" w:cs="Tahoma"/>
          <w:b/>
          <w:sz w:val="18"/>
          <w:szCs w:val="18"/>
        </w:rPr>
        <w:t>/PN/ZP/D/202</w:t>
      </w:r>
      <w:r w:rsidR="00F93608">
        <w:rPr>
          <w:rFonts w:ascii="Tahoma" w:hAnsi="Tahoma" w:cs="Tahoma"/>
          <w:b/>
          <w:sz w:val="18"/>
          <w:szCs w:val="18"/>
        </w:rPr>
        <w:t>4</w:t>
      </w:r>
      <w:r w:rsidRPr="00B21DC2">
        <w:rPr>
          <w:rFonts w:ascii="Tahoma" w:hAnsi="Tahoma" w:cs="Tahoma"/>
          <w:sz w:val="18"/>
          <w:szCs w:val="18"/>
        </w:rPr>
        <w:t xml:space="preserve">. </w:t>
      </w:r>
      <w:r w:rsidRPr="00B21DC2">
        <w:rPr>
          <w:rFonts w:ascii="Tahoma" w:hAnsi="Tahoma" w:cs="Tahoma"/>
          <w:b/>
          <w:sz w:val="18"/>
          <w:szCs w:val="18"/>
        </w:rPr>
        <w:t>Uwaga:</w:t>
      </w:r>
      <w:r w:rsidRPr="00B21DC2">
        <w:rPr>
          <w:rFonts w:ascii="Tahoma" w:hAnsi="Tahoma" w:cs="Tahoma"/>
          <w:sz w:val="18"/>
          <w:szCs w:val="18"/>
        </w:rPr>
        <w:t xml:space="preserve"> w korespondencji kierowanej do Zamawiającego należy posługiwać się tym znakiem</w:t>
      </w:r>
      <w:r w:rsidRPr="00B21DC2">
        <w:rPr>
          <w:rFonts w:ascii="Tahoma" w:hAnsi="Tahoma" w:cs="Tahoma"/>
          <w:sz w:val="20"/>
          <w:szCs w:val="20"/>
        </w:rPr>
        <w:t>.</w:t>
      </w:r>
    </w:p>
    <w:p w14:paraId="591D8E55" w14:textId="0A3972E1"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w:t>
      </w:r>
      <w:r w:rsidR="00BB0FBD" w:rsidRPr="00BB0FBD">
        <w:rPr>
          <w:rFonts w:ascii="Tahoma" w:hAnsi="Tahoma" w:cs="Tahoma"/>
          <w:b/>
          <w:sz w:val="18"/>
          <w:szCs w:val="18"/>
        </w:rPr>
        <w:t>tj. Dz. U. z 2024 r. poz. 507</w:t>
      </w:r>
      <w:r w:rsidRPr="00B21DC2">
        <w:rPr>
          <w:rFonts w:ascii="Tahoma" w:hAnsi="Tahoma" w:cs="Tahoma"/>
          <w:b/>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5DEA3ED9"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sz w:val="18"/>
          <w:szCs w:val="18"/>
        </w:rPr>
        <w:t>Zamawiający informuje, że zgodnie z art. 7 ust. 5 ustawy, o której mowa w ust. 11, przez ubieganie się o udzielenie zamówienia publicznego rozumie się złożenie oferty.</w:t>
      </w:r>
    </w:p>
    <w:p w14:paraId="7E7A0137"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zamówień, o których mowa w art. 214 ust. 1 pkt. 8 Ustawy.</w:t>
      </w:r>
    </w:p>
    <w:p w14:paraId="298D9AE2"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aukcji elektronicznej.</w:t>
      </w:r>
    </w:p>
    <w:p w14:paraId="387BAC57"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złożenia oferty w postaci katalogów elektronicznych.</w:t>
      </w:r>
    </w:p>
    <w:p w14:paraId="7B8F5015"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prowadzi postępowania w celu zawarcia umowy ramowej.</w:t>
      </w:r>
    </w:p>
    <w:p w14:paraId="44002499"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dopuszcza możliwości złożenia oferty wariantowej.</w:t>
      </w:r>
    </w:p>
    <w:p w14:paraId="5488DBDF"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zastrzega możliwości ubiegania się o udzielenie zamówienia wyłącznie przez Wykonawców, o których mowa w art. 94 PZP.</w:t>
      </w:r>
    </w:p>
    <w:p w14:paraId="2167CF22"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przeprowadzenia przez Wykonawcę wizji lokalnej.</w:t>
      </w:r>
    </w:p>
    <w:p w14:paraId="26820C04"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6613C5ED" w14:textId="655D78B9"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Cs/>
          <w:iCs/>
          <w:sz w:val="18"/>
          <w:szCs w:val="18"/>
        </w:rPr>
        <w:t xml:space="preserve">Jeżeli wobec Wykonawcy, o którym mowa w pkt. </w:t>
      </w:r>
      <w:r w:rsidR="0029161D" w:rsidRPr="00B21DC2">
        <w:rPr>
          <w:rFonts w:ascii="Tahoma" w:hAnsi="Tahoma" w:cs="Tahoma"/>
          <w:bCs/>
          <w:iCs/>
          <w:sz w:val="18"/>
          <w:szCs w:val="18"/>
        </w:rPr>
        <w:t>20</w:t>
      </w:r>
      <w:r w:rsidRPr="00B21DC2">
        <w:rPr>
          <w:rFonts w:ascii="Tahoma" w:hAnsi="Tahoma" w:cs="Tahoma"/>
          <w:bCs/>
          <w:iCs/>
          <w:sz w:val="18"/>
          <w:szCs w:val="18"/>
        </w:rPr>
        <w:t>,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1F9CF216" w14:textId="4B8155C1" w:rsidR="00AC3653" w:rsidRPr="00D87A4A"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Cs/>
          <w:iCs/>
          <w:sz w:val="18"/>
          <w:szCs w:val="18"/>
        </w:rPr>
        <w:t xml:space="preserve">Zamawiający będzie kontynuował  procedurę ponownego badania i oceny ofert, o której mowa w pkt. </w:t>
      </w:r>
      <w:r w:rsidR="0029161D" w:rsidRPr="00B21DC2">
        <w:rPr>
          <w:rFonts w:ascii="Tahoma" w:hAnsi="Tahoma" w:cs="Tahoma"/>
          <w:bCs/>
          <w:iCs/>
          <w:sz w:val="18"/>
          <w:szCs w:val="18"/>
        </w:rPr>
        <w:t>21</w:t>
      </w:r>
      <w:r w:rsidRPr="00B21DC2">
        <w:rPr>
          <w:rFonts w:ascii="Tahoma" w:hAnsi="Tahoma" w:cs="Tahoma"/>
          <w:bCs/>
          <w:iCs/>
          <w:sz w:val="18"/>
          <w:szCs w:val="18"/>
        </w:rPr>
        <w:t xml:space="preserve">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054F8E12" w14:textId="37809EBA" w:rsidR="00EA7E98" w:rsidRPr="00514B1F" w:rsidRDefault="002D7ACF" w:rsidP="002D7ACF">
      <w:pPr>
        <w:numPr>
          <w:ilvl w:val="0"/>
          <w:numId w:val="10"/>
        </w:numPr>
        <w:ind w:left="426"/>
        <w:jc w:val="both"/>
        <w:textAlignment w:val="baseline"/>
        <w:rPr>
          <w:rFonts w:ascii="Tahoma" w:hAnsi="Tahoma" w:cs="Tahoma"/>
          <w:b/>
          <w:bCs/>
          <w:sz w:val="18"/>
          <w:szCs w:val="18"/>
        </w:rPr>
      </w:pPr>
      <w:r w:rsidRPr="00514B1F">
        <w:rPr>
          <w:rFonts w:ascii="Tahoma" w:hAnsi="Tahoma" w:cs="Tahoma"/>
          <w:b/>
          <w:bCs/>
          <w:sz w:val="18"/>
          <w:szCs w:val="18"/>
        </w:rPr>
        <w:t>Zamawiający</w:t>
      </w:r>
      <w:r w:rsidR="00C62E2C" w:rsidRPr="00514B1F">
        <w:rPr>
          <w:rFonts w:ascii="Tahoma" w:hAnsi="Tahoma" w:cs="Tahoma"/>
          <w:b/>
          <w:bCs/>
          <w:sz w:val="18"/>
          <w:szCs w:val="18"/>
        </w:rPr>
        <w:t xml:space="preserve"> informuje, że</w:t>
      </w:r>
      <w:r w:rsidRPr="00514B1F">
        <w:rPr>
          <w:rFonts w:ascii="Tahoma" w:hAnsi="Tahoma" w:cs="Tahoma"/>
          <w:b/>
          <w:bCs/>
          <w:sz w:val="18"/>
          <w:szCs w:val="18"/>
        </w:rPr>
        <w:t xml:space="preserve"> </w:t>
      </w:r>
      <w:r w:rsidR="00A56AF3" w:rsidRPr="00514B1F">
        <w:rPr>
          <w:rFonts w:ascii="Tahoma" w:hAnsi="Tahoma" w:cs="Tahoma"/>
          <w:b/>
          <w:bCs/>
          <w:sz w:val="18"/>
          <w:szCs w:val="18"/>
        </w:rPr>
        <w:t xml:space="preserve">z uwagi na </w:t>
      </w:r>
      <w:r w:rsidR="00E8516F" w:rsidRPr="00514B1F">
        <w:rPr>
          <w:rFonts w:ascii="Tahoma" w:hAnsi="Tahoma" w:cs="Tahoma"/>
          <w:b/>
          <w:bCs/>
          <w:sz w:val="18"/>
          <w:szCs w:val="18"/>
        </w:rPr>
        <w:t xml:space="preserve">fakt, iż zamówienie ma być </w:t>
      </w:r>
      <w:r w:rsidR="00A64788" w:rsidRPr="00514B1F">
        <w:rPr>
          <w:rFonts w:ascii="Tahoma" w:hAnsi="Tahoma" w:cs="Tahoma"/>
          <w:b/>
          <w:bCs/>
          <w:sz w:val="18"/>
          <w:szCs w:val="18"/>
        </w:rPr>
        <w:t xml:space="preserve">w całości </w:t>
      </w:r>
      <w:r w:rsidR="00E8516F" w:rsidRPr="00514B1F">
        <w:rPr>
          <w:rFonts w:ascii="Tahoma" w:hAnsi="Tahoma" w:cs="Tahoma"/>
          <w:b/>
          <w:bCs/>
          <w:sz w:val="18"/>
          <w:szCs w:val="18"/>
        </w:rPr>
        <w:t>sfinansowane ze środków zewnętrznych</w:t>
      </w:r>
      <w:r w:rsidR="00B6424F" w:rsidRPr="00514B1F">
        <w:rPr>
          <w:rFonts w:ascii="Tahoma" w:hAnsi="Tahoma" w:cs="Tahoma"/>
          <w:b/>
          <w:bCs/>
          <w:sz w:val="18"/>
          <w:szCs w:val="18"/>
        </w:rPr>
        <w:t xml:space="preserve"> - </w:t>
      </w:r>
      <w:r w:rsidRPr="00514B1F">
        <w:rPr>
          <w:rFonts w:ascii="Tahoma" w:hAnsi="Tahoma" w:cs="Tahoma"/>
          <w:b/>
          <w:bCs/>
          <w:sz w:val="18"/>
          <w:szCs w:val="18"/>
        </w:rPr>
        <w:t xml:space="preserve">dotacji z Ministerstwa Zdrowia, Zamawiający może unieważnić postępowanie przetargowe </w:t>
      </w:r>
      <w:r w:rsidR="00A84670" w:rsidRPr="00514B1F">
        <w:rPr>
          <w:rFonts w:ascii="Tahoma" w:hAnsi="Tahoma" w:cs="Tahoma"/>
          <w:b/>
          <w:bCs/>
          <w:sz w:val="18"/>
          <w:szCs w:val="18"/>
        </w:rPr>
        <w:t>przed upływem terminu składnia ofert</w:t>
      </w:r>
      <w:r w:rsidR="00261D52" w:rsidRPr="00514B1F">
        <w:rPr>
          <w:rFonts w:ascii="Tahoma" w:hAnsi="Tahoma" w:cs="Tahoma"/>
          <w:b/>
          <w:bCs/>
          <w:sz w:val="18"/>
          <w:szCs w:val="18"/>
        </w:rPr>
        <w:t xml:space="preserve"> w sytuacji </w:t>
      </w:r>
      <w:r w:rsidR="0049772E" w:rsidRPr="00514B1F">
        <w:rPr>
          <w:rFonts w:ascii="Tahoma" w:hAnsi="Tahoma" w:cs="Tahoma"/>
          <w:b/>
          <w:bCs/>
          <w:sz w:val="18"/>
          <w:szCs w:val="18"/>
        </w:rPr>
        <w:t>przedłużania się procedury przetargowej</w:t>
      </w:r>
      <w:r w:rsidR="00B3386B" w:rsidRPr="00514B1F">
        <w:rPr>
          <w:rFonts w:ascii="Tahoma" w:hAnsi="Tahoma" w:cs="Tahoma"/>
          <w:b/>
          <w:bCs/>
          <w:sz w:val="18"/>
          <w:szCs w:val="18"/>
        </w:rPr>
        <w:t xml:space="preserve"> i </w:t>
      </w:r>
      <w:r w:rsidR="00EA7E98" w:rsidRPr="00514B1F">
        <w:rPr>
          <w:rFonts w:ascii="Tahoma" w:hAnsi="Tahoma" w:cs="Tahoma"/>
          <w:b/>
          <w:bCs/>
          <w:sz w:val="18"/>
          <w:szCs w:val="18"/>
        </w:rPr>
        <w:t>braku możliwości uzyskania przez Zamawiającego tego finansowania.</w:t>
      </w:r>
    </w:p>
    <w:p w14:paraId="493E8ECE" w14:textId="77777777" w:rsidR="00E22CD7" w:rsidRPr="00B21DC2" w:rsidRDefault="00E22CD7" w:rsidP="00D87A4A">
      <w:pPr>
        <w:tabs>
          <w:tab w:val="center" w:pos="5976"/>
          <w:tab w:val="right" w:pos="10512"/>
        </w:tabs>
        <w:spacing w:line="260" w:lineRule="atLeast"/>
        <w:jc w:val="both"/>
        <w:rPr>
          <w:rFonts w:ascii="Tahoma" w:hAnsi="Tahoma" w:cs="Tahoma"/>
          <w:b/>
          <w:sz w:val="20"/>
          <w:szCs w:val="20"/>
        </w:rPr>
      </w:pPr>
    </w:p>
    <w:p w14:paraId="7FF94621" w14:textId="77777777" w:rsidR="00AA7CC1" w:rsidRPr="00B21DC2" w:rsidRDefault="00AA7CC1" w:rsidP="00AA7CC1">
      <w:pPr>
        <w:pStyle w:val="Nagwek4"/>
        <w:rPr>
          <w:rFonts w:ascii="Tahoma" w:hAnsi="Tahoma" w:cs="Tahoma"/>
        </w:rPr>
      </w:pPr>
      <w:r w:rsidRPr="00B21DC2">
        <w:rPr>
          <w:rFonts w:ascii="Tahoma" w:hAnsi="Tahoma" w:cs="Tahoma"/>
        </w:rPr>
        <w:t>II. OPIS PRZEDMIOTU ZAMÓWIENIA</w:t>
      </w:r>
    </w:p>
    <w:p w14:paraId="19046344" w14:textId="77777777" w:rsidR="00AA7CC1" w:rsidRPr="00B21DC2" w:rsidRDefault="00AA7CC1" w:rsidP="00AA7CC1">
      <w:pPr>
        <w:rPr>
          <w:rFonts w:ascii="Tahoma" w:hAnsi="Tahoma" w:cs="Tahoma"/>
          <w:sz w:val="20"/>
          <w:szCs w:val="20"/>
        </w:rPr>
      </w:pPr>
    </w:p>
    <w:p w14:paraId="5860E42B" w14:textId="50D0A645" w:rsidR="00D233D5" w:rsidRPr="00B21DC2" w:rsidRDefault="002B1FE4" w:rsidP="00F95A0A">
      <w:pPr>
        <w:numPr>
          <w:ilvl w:val="0"/>
          <w:numId w:val="45"/>
        </w:numPr>
        <w:suppressAutoHyphens/>
        <w:jc w:val="both"/>
        <w:rPr>
          <w:rFonts w:ascii="Tahoma" w:hAnsi="Tahoma" w:cs="Tahoma"/>
          <w:sz w:val="18"/>
          <w:szCs w:val="18"/>
        </w:rPr>
      </w:pPr>
      <w:r w:rsidRPr="00B21DC2">
        <w:rPr>
          <w:rFonts w:ascii="Tahoma" w:hAnsi="Tahoma" w:cs="Tahoma"/>
          <w:sz w:val="18"/>
          <w:szCs w:val="18"/>
        </w:rPr>
        <w:t xml:space="preserve">Przedmiotem zamówienia niniejszego postępowania przetargowego </w:t>
      </w:r>
      <w:r w:rsidR="00BB0FBD">
        <w:rPr>
          <w:rFonts w:ascii="Tahoma" w:hAnsi="Tahoma" w:cs="Tahoma"/>
          <w:sz w:val="18"/>
          <w:szCs w:val="18"/>
        </w:rPr>
        <w:t xml:space="preserve">jest </w:t>
      </w:r>
      <w:r w:rsidR="00BB0FBD" w:rsidRPr="00BB0FBD">
        <w:rPr>
          <w:rFonts w:ascii="Tahoma" w:hAnsi="Tahoma" w:cs="Tahoma"/>
          <w:b/>
          <w:bCs/>
          <w:sz w:val="18"/>
          <w:szCs w:val="18"/>
        </w:rPr>
        <w:t xml:space="preserve">zakup </w:t>
      </w:r>
      <w:r w:rsidR="00514B1F">
        <w:rPr>
          <w:rFonts w:ascii="Tahoma" w:hAnsi="Tahoma" w:cs="Tahoma"/>
          <w:b/>
          <w:bCs/>
          <w:sz w:val="18"/>
          <w:szCs w:val="18"/>
        </w:rPr>
        <w:t>aparatu do znieczul</w:t>
      </w:r>
      <w:r w:rsidR="00BF2E34">
        <w:rPr>
          <w:rFonts w:ascii="Tahoma" w:hAnsi="Tahoma" w:cs="Tahoma"/>
          <w:b/>
          <w:bCs/>
          <w:sz w:val="18"/>
          <w:szCs w:val="18"/>
        </w:rPr>
        <w:t>e</w:t>
      </w:r>
      <w:r w:rsidR="00514B1F">
        <w:rPr>
          <w:rFonts w:ascii="Tahoma" w:hAnsi="Tahoma" w:cs="Tahoma"/>
          <w:b/>
          <w:bCs/>
          <w:sz w:val="18"/>
          <w:szCs w:val="18"/>
        </w:rPr>
        <w:t>nia</w:t>
      </w:r>
      <w:r w:rsidRPr="00B21DC2">
        <w:rPr>
          <w:rFonts w:ascii="Tahoma" w:hAnsi="Tahoma" w:cs="Tahoma"/>
          <w:b/>
          <w:bCs/>
          <w:iCs/>
          <w:sz w:val="18"/>
          <w:szCs w:val="18"/>
        </w:rPr>
        <w:t>,</w:t>
      </w:r>
      <w:r w:rsidRPr="00B21DC2">
        <w:rPr>
          <w:rFonts w:ascii="Tahoma" w:hAnsi="Tahoma" w:cs="Tahoma"/>
          <w:sz w:val="18"/>
          <w:szCs w:val="18"/>
        </w:rPr>
        <w:t xml:space="preserve"> </w:t>
      </w:r>
      <w:r w:rsidR="00D233D5" w:rsidRPr="00B21DC2">
        <w:rPr>
          <w:rFonts w:ascii="Tahoma" w:hAnsi="Tahoma" w:cs="Tahoma"/>
          <w:bCs/>
          <w:sz w:val="18"/>
          <w:szCs w:val="18"/>
        </w:rPr>
        <w:t>(zwan</w:t>
      </w:r>
      <w:r w:rsidR="00BC1194">
        <w:rPr>
          <w:rFonts w:ascii="Tahoma" w:hAnsi="Tahoma" w:cs="Tahoma"/>
          <w:bCs/>
          <w:sz w:val="18"/>
          <w:szCs w:val="18"/>
        </w:rPr>
        <w:t>ego</w:t>
      </w:r>
      <w:r w:rsidR="00D233D5" w:rsidRPr="00B21DC2">
        <w:rPr>
          <w:rFonts w:ascii="Tahoma" w:hAnsi="Tahoma" w:cs="Tahoma"/>
          <w:bCs/>
          <w:sz w:val="18"/>
          <w:szCs w:val="18"/>
        </w:rPr>
        <w:t xml:space="preserve"> dalej towarem</w:t>
      </w:r>
      <w:r w:rsidR="00C42935">
        <w:rPr>
          <w:rFonts w:ascii="Tahoma" w:hAnsi="Tahoma" w:cs="Tahoma"/>
          <w:bCs/>
          <w:sz w:val="18"/>
          <w:szCs w:val="18"/>
        </w:rPr>
        <w:t xml:space="preserve"> lub sprzętem</w:t>
      </w:r>
      <w:r w:rsidR="005F2625">
        <w:rPr>
          <w:rFonts w:ascii="Tahoma" w:hAnsi="Tahoma" w:cs="Tahoma"/>
          <w:bCs/>
          <w:sz w:val="18"/>
          <w:szCs w:val="18"/>
        </w:rPr>
        <w:t>).</w:t>
      </w:r>
      <w:r w:rsidR="00D233D5" w:rsidRPr="00B21DC2">
        <w:rPr>
          <w:rFonts w:ascii="Tahoma" w:hAnsi="Tahoma" w:cs="Tahoma"/>
          <w:bCs/>
          <w:sz w:val="18"/>
          <w:szCs w:val="18"/>
        </w:rPr>
        <w:t xml:space="preserve"> Szczegółowy opis przedmiotu zamówienia znajduje się w </w:t>
      </w:r>
      <w:r w:rsidR="00C3546A" w:rsidRPr="00B21DC2">
        <w:rPr>
          <w:rFonts w:ascii="Tahoma" w:hAnsi="Tahoma" w:cs="Tahoma"/>
          <w:bCs/>
          <w:sz w:val="18"/>
          <w:szCs w:val="18"/>
        </w:rPr>
        <w:t>Formularz</w:t>
      </w:r>
      <w:r w:rsidR="00C3546A">
        <w:rPr>
          <w:rFonts w:ascii="Tahoma" w:hAnsi="Tahoma" w:cs="Tahoma"/>
          <w:bCs/>
          <w:sz w:val="18"/>
          <w:szCs w:val="18"/>
        </w:rPr>
        <w:t>u</w:t>
      </w:r>
      <w:r w:rsidR="00C3546A" w:rsidRPr="00B21DC2">
        <w:rPr>
          <w:rFonts w:ascii="Tahoma" w:hAnsi="Tahoma" w:cs="Tahoma"/>
          <w:bCs/>
          <w:sz w:val="18"/>
          <w:szCs w:val="18"/>
        </w:rPr>
        <w:t xml:space="preserve"> asortymentowo-cenowy</w:t>
      </w:r>
      <w:r w:rsidR="00C3546A">
        <w:rPr>
          <w:rFonts w:ascii="Tahoma" w:hAnsi="Tahoma" w:cs="Tahoma"/>
          <w:bCs/>
          <w:sz w:val="18"/>
          <w:szCs w:val="18"/>
        </w:rPr>
        <w:t>m (</w:t>
      </w:r>
      <w:r w:rsidR="00D233D5" w:rsidRPr="00B21DC2">
        <w:rPr>
          <w:rFonts w:ascii="Tahoma" w:hAnsi="Tahoma" w:cs="Tahoma"/>
          <w:bCs/>
          <w:sz w:val="18"/>
          <w:szCs w:val="18"/>
        </w:rPr>
        <w:t>załącznik nr 2 do SWZ</w:t>
      </w:r>
      <w:r w:rsidR="00D87A4A">
        <w:rPr>
          <w:rFonts w:ascii="Tahoma" w:hAnsi="Tahoma" w:cs="Tahoma"/>
          <w:bCs/>
          <w:sz w:val="18"/>
          <w:szCs w:val="18"/>
        </w:rPr>
        <w:t>)</w:t>
      </w:r>
      <w:r w:rsidR="00D233D5" w:rsidRPr="00B21DC2">
        <w:rPr>
          <w:rFonts w:ascii="Tahoma" w:hAnsi="Tahoma" w:cs="Tahoma"/>
          <w:bCs/>
          <w:sz w:val="18"/>
          <w:szCs w:val="18"/>
        </w:rPr>
        <w:t xml:space="preserve"> </w:t>
      </w:r>
      <w:r w:rsidR="00C3546A">
        <w:rPr>
          <w:rFonts w:ascii="Tahoma" w:hAnsi="Tahoma" w:cs="Tahoma"/>
          <w:bCs/>
          <w:sz w:val="18"/>
          <w:szCs w:val="18"/>
        </w:rPr>
        <w:t xml:space="preserve">oraz </w:t>
      </w:r>
      <w:r w:rsidR="00D233D5" w:rsidRPr="00B21DC2">
        <w:rPr>
          <w:rFonts w:ascii="Tahoma" w:hAnsi="Tahoma" w:cs="Tahoma"/>
          <w:bCs/>
          <w:sz w:val="18"/>
          <w:szCs w:val="18"/>
        </w:rPr>
        <w:t>w załącznik</w:t>
      </w:r>
      <w:r w:rsidR="00173CD4" w:rsidRPr="00B21DC2">
        <w:rPr>
          <w:rFonts w:ascii="Tahoma" w:hAnsi="Tahoma" w:cs="Tahoma"/>
          <w:bCs/>
          <w:sz w:val="18"/>
          <w:szCs w:val="18"/>
        </w:rPr>
        <w:t>u</w:t>
      </w:r>
      <w:r w:rsidR="00D233D5" w:rsidRPr="00B21DC2">
        <w:rPr>
          <w:rFonts w:ascii="Tahoma" w:hAnsi="Tahoma" w:cs="Tahoma"/>
          <w:bCs/>
          <w:sz w:val="18"/>
          <w:szCs w:val="18"/>
        </w:rPr>
        <w:t xml:space="preserve"> </w:t>
      </w:r>
      <w:r w:rsidR="00516E9F" w:rsidRPr="00B21DC2">
        <w:rPr>
          <w:rFonts w:ascii="Tahoma" w:hAnsi="Tahoma" w:cs="Tahoma"/>
          <w:bCs/>
          <w:sz w:val="18"/>
          <w:szCs w:val="18"/>
        </w:rPr>
        <w:t>Parametry techniczne</w:t>
      </w:r>
      <w:r w:rsidR="005F2625">
        <w:rPr>
          <w:rFonts w:ascii="Tahoma" w:hAnsi="Tahoma" w:cs="Tahoma"/>
          <w:bCs/>
          <w:sz w:val="18"/>
          <w:szCs w:val="18"/>
        </w:rPr>
        <w:t xml:space="preserve"> (Załącznik </w:t>
      </w:r>
      <w:r w:rsidR="00F35A3F">
        <w:rPr>
          <w:rFonts w:ascii="Tahoma" w:hAnsi="Tahoma" w:cs="Tahoma"/>
          <w:bCs/>
          <w:sz w:val="18"/>
          <w:szCs w:val="18"/>
        </w:rPr>
        <w:t xml:space="preserve">1a1 </w:t>
      </w:r>
      <w:r w:rsidR="00D233D5" w:rsidRPr="00B21DC2">
        <w:rPr>
          <w:rFonts w:ascii="Tahoma" w:hAnsi="Tahoma" w:cs="Tahoma"/>
          <w:bCs/>
          <w:sz w:val="18"/>
          <w:szCs w:val="18"/>
        </w:rPr>
        <w:t>do</w:t>
      </w:r>
      <w:r w:rsidR="00D87A4A">
        <w:rPr>
          <w:rFonts w:ascii="Tahoma" w:hAnsi="Tahoma" w:cs="Tahoma"/>
          <w:bCs/>
          <w:sz w:val="18"/>
          <w:szCs w:val="18"/>
        </w:rPr>
        <w:t xml:space="preserve"> SWZ</w:t>
      </w:r>
      <w:r w:rsidR="00C3546A">
        <w:rPr>
          <w:rFonts w:ascii="Tahoma" w:hAnsi="Tahoma" w:cs="Tahoma"/>
          <w:bCs/>
          <w:sz w:val="18"/>
          <w:szCs w:val="18"/>
        </w:rPr>
        <w:t>)</w:t>
      </w:r>
      <w:r w:rsidR="00D233D5" w:rsidRPr="00B21DC2">
        <w:rPr>
          <w:rFonts w:ascii="Tahoma" w:hAnsi="Tahoma" w:cs="Tahoma"/>
          <w:bCs/>
          <w:sz w:val="18"/>
          <w:szCs w:val="18"/>
        </w:rPr>
        <w:t>.</w:t>
      </w:r>
    </w:p>
    <w:p w14:paraId="181E35DE" w14:textId="77777777" w:rsidR="00E87634" w:rsidRPr="00B21DC2" w:rsidRDefault="00E87634" w:rsidP="00F95A0A">
      <w:pPr>
        <w:numPr>
          <w:ilvl w:val="0"/>
          <w:numId w:val="45"/>
        </w:numPr>
        <w:suppressAutoHyphens/>
        <w:jc w:val="both"/>
        <w:rPr>
          <w:rFonts w:ascii="Tahoma" w:hAnsi="Tahoma" w:cs="Tahoma"/>
          <w:b/>
          <w:sz w:val="18"/>
          <w:szCs w:val="18"/>
        </w:rPr>
      </w:pPr>
      <w:r w:rsidRPr="00B21DC2">
        <w:rPr>
          <w:rFonts w:ascii="Tahoma" w:hAnsi="Tahoma" w:cs="Tahoma"/>
          <w:sz w:val="18"/>
          <w:szCs w:val="18"/>
        </w:rPr>
        <w:t>Oferowany przez Wykonawcę towar</w:t>
      </w:r>
      <w:r w:rsidR="00212BEF" w:rsidRPr="00B21DC2">
        <w:rPr>
          <w:rFonts w:ascii="Tahoma" w:hAnsi="Tahoma" w:cs="Tahoma"/>
          <w:sz w:val="18"/>
          <w:szCs w:val="18"/>
        </w:rPr>
        <w:t xml:space="preserve"> </w:t>
      </w:r>
      <w:r w:rsidR="0064192D" w:rsidRPr="00B21DC2">
        <w:rPr>
          <w:rFonts w:ascii="Tahoma" w:hAnsi="Tahoma" w:cs="Tahoma"/>
          <w:sz w:val="18"/>
          <w:szCs w:val="18"/>
        </w:rPr>
        <w:t>musi</w:t>
      </w:r>
      <w:r w:rsidRPr="00B21DC2">
        <w:rPr>
          <w:rFonts w:ascii="Tahoma" w:hAnsi="Tahoma" w:cs="Tahoma"/>
          <w:sz w:val="18"/>
          <w:szCs w:val="18"/>
        </w:rPr>
        <w:t>:</w:t>
      </w:r>
    </w:p>
    <w:p w14:paraId="5A053CDF" w14:textId="77777777" w:rsidR="009C4A6D" w:rsidRPr="00B21DC2" w:rsidRDefault="009C4A6D" w:rsidP="00F95A0A">
      <w:pPr>
        <w:numPr>
          <w:ilvl w:val="2"/>
          <w:numId w:val="44"/>
        </w:numPr>
        <w:autoSpaceDE w:val="0"/>
        <w:autoSpaceDN w:val="0"/>
        <w:adjustRightInd w:val="0"/>
        <w:ind w:left="709"/>
        <w:jc w:val="both"/>
        <w:rPr>
          <w:rFonts w:ascii="Tahoma" w:hAnsi="Tahoma" w:cs="Tahoma"/>
          <w:sz w:val="18"/>
          <w:szCs w:val="18"/>
        </w:rPr>
      </w:pPr>
      <w:r w:rsidRPr="00B21DC2">
        <w:rPr>
          <w:rFonts w:ascii="Tahoma" w:hAnsi="Tahoma" w:cs="Tahoma"/>
          <w:sz w:val="18"/>
          <w:szCs w:val="18"/>
        </w:rPr>
        <w:t xml:space="preserve">być dopuszczony do obrotu na rynek polski, </w:t>
      </w:r>
      <w:r w:rsidR="002B33D3" w:rsidRPr="00B21DC2">
        <w:rPr>
          <w:rFonts w:ascii="Tahoma" w:hAnsi="Tahoma" w:cs="Tahoma"/>
          <w:sz w:val="18"/>
          <w:szCs w:val="18"/>
        </w:rPr>
        <w:t>zgodnie z ustawą z dnia 7 kwietnia 2022 r. o wyrobach medycznych (Dz.U. 2022, poz. 974).</w:t>
      </w:r>
      <w:r w:rsidRPr="00B21DC2">
        <w:rPr>
          <w:rFonts w:ascii="Tahoma" w:hAnsi="Tahoma" w:cs="Tahoma"/>
          <w:sz w:val="18"/>
          <w:szCs w:val="18"/>
        </w:rPr>
        <w:t xml:space="preserve"> </w:t>
      </w:r>
    </w:p>
    <w:p w14:paraId="15FD0BD5" w14:textId="77777777" w:rsidR="00F738DE" w:rsidRPr="00B21DC2" w:rsidRDefault="00F738DE" w:rsidP="00F95A0A">
      <w:pPr>
        <w:numPr>
          <w:ilvl w:val="2"/>
          <w:numId w:val="44"/>
        </w:numPr>
        <w:autoSpaceDE w:val="0"/>
        <w:autoSpaceDN w:val="0"/>
        <w:adjustRightInd w:val="0"/>
        <w:ind w:left="709"/>
        <w:jc w:val="both"/>
        <w:rPr>
          <w:rFonts w:ascii="Tahoma" w:hAnsi="Tahoma" w:cs="Tahoma"/>
          <w:sz w:val="18"/>
          <w:szCs w:val="18"/>
        </w:rPr>
      </w:pPr>
      <w:r w:rsidRPr="00B21DC2">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27BBB589" w14:textId="77777777" w:rsidR="00650A08" w:rsidRPr="000F4C3B" w:rsidRDefault="00650A08" w:rsidP="00F95A0A">
      <w:pPr>
        <w:numPr>
          <w:ilvl w:val="2"/>
          <w:numId w:val="44"/>
        </w:numPr>
        <w:autoSpaceDE w:val="0"/>
        <w:autoSpaceDN w:val="0"/>
        <w:adjustRightInd w:val="0"/>
        <w:ind w:left="709"/>
        <w:jc w:val="both"/>
        <w:rPr>
          <w:rFonts w:ascii="Tahoma" w:hAnsi="Tahoma" w:cs="Tahoma"/>
          <w:sz w:val="18"/>
          <w:szCs w:val="18"/>
        </w:rPr>
      </w:pPr>
      <w:r w:rsidRPr="00B21DC2">
        <w:rPr>
          <w:rFonts w:ascii="Tahoma" w:hAnsi="Tahoma" w:cs="Tahoma"/>
          <w:sz w:val="18"/>
          <w:szCs w:val="18"/>
        </w:rPr>
        <w:t xml:space="preserve">być fabrycznie nowy, musi odpowiadać standardom jakościowym i technicznym, wynikającym z funkcji i przeznaczenia, musi być wolny od wad materiałowych i prawnych, oraz nie może być obciążony żadnymi prawami na rzecz osób trzecich, nie </w:t>
      </w:r>
      <w:r w:rsidRPr="000F4C3B">
        <w:rPr>
          <w:rFonts w:ascii="Tahoma" w:hAnsi="Tahoma" w:cs="Tahoma"/>
          <w:sz w:val="18"/>
          <w:szCs w:val="18"/>
        </w:rPr>
        <w:t>może być prototypem.</w:t>
      </w:r>
    </w:p>
    <w:p w14:paraId="6730035D" w14:textId="681F60D8" w:rsidR="00E24E2B" w:rsidRPr="000F4C3B" w:rsidRDefault="0096691E" w:rsidP="00F95A0A">
      <w:pPr>
        <w:numPr>
          <w:ilvl w:val="0"/>
          <w:numId w:val="45"/>
        </w:numPr>
        <w:rPr>
          <w:rFonts w:ascii="Tahoma" w:hAnsi="Tahoma" w:cs="Tahoma"/>
          <w:sz w:val="18"/>
          <w:szCs w:val="18"/>
        </w:rPr>
      </w:pPr>
      <w:r w:rsidRPr="000F4C3B">
        <w:rPr>
          <w:rFonts w:ascii="Tahoma" w:hAnsi="Tahoma" w:cs="Tahoma"/>
          <w:sz w:val="18"/>
          <w:szCs w:val="18"/>
        </w:rPr>
        <w:t>Ocena spełnienia warunków określonych w ust. 2 powyżej nastąpi na podstawie przedstawionych przez Wykonawcę przedmiotowych środków dowodowych, o których mowa w rozdz. II.</w:t>
      </w:r>
      <w:r w:rsidR="002D1270" w:rsidRPr="000F4C3B">
        <w:rPr>
          <w:rFonts w:ascii="Tahoma" w:hAnsi="Tahoma" w:cs="Tahoma"/>
          <w:sz w:val="18"/>
          <w:szCs w:val="18"/>
        </w:rPr>
        <w:t>A</w:t>
      </w:r>
    </w:p>
    <w:p w14:paraId="37FDE246" w14:textId="77777777" w:rsidR="00AA2C9E" w:rsidRPr="000F4C3B" w:rsidRDefault="00AA2C9E" w:rsidP="00F95A0A">
      <w:pPr>
        <w:numPr>
          <w:ilvl w:val="0"/>
          <w:numId w:val="45"/>
        </w:numPr>
        <w:jc w:val="both"/>
        <w:rPr>
          <w:rFonts w:ascii="Tahoma" w:hAnsi="Tahoma" w:cs="Tahoma"/>
          <w:sz w:val="18"/>
          <w:szCs w:val="18"/>
        </w:rPr>
      </w:pPr>
      <w:r w:rsidRPr="000F4C3B">
        <w:rPr>
          <w:rFonts w:ascii="Tahoma" w:hAnsi="Tahoma" w:cs="Tahoma"/>
          <w:b/>
          <w:bCs/>
          <w:sz w:val="18"/>
          <w:szCs w:val="18"/>
        </w:rPr>
        <w:t>Numer CPV</w:t>
      </w:r>
      <w:r w:rsidRPr="000F4C3B">
        <w:rPr>
          <w:rFonts w:ascii="Tahoma" w:hAnsi="Tahoma" w:cs="Tahoma"/>
          <w:sz w:val="18"/>
          <w:szCs w:val="18"/>
        </w:rPr>
        <w:t xml:space="preserve"> dotyczący przedmiotu zamówienia:</w:t>
      </w:r>
    </w:p>
    <w:p w14:paraId="21DE68F4" w14:textId="77777777" w:rsidR="00AA2C9E" w:rsidRPr="000F4C3B" w:rsidRDefault="00AA2C9E" w:rsidP="00F95A0A">
      <w:pPr>
        <w:numPr>
          <w:ilvl w:val="2"/>
          <w:numId w:val="44"/>
        </w:numPr>
        <w:autoSpaceDE w:val="0"/>
        <w:autoSpaceDN w:val="0"/>
        <w:adjustRightInd w:val="0"/>
        <w:ind w:left="709"/>
        <w:jc w:val="both"/>
        <w:rPr>
          <w:rFonts w:ascii="Tahoma" w:hAnsi="Tahoma" w:cs="Tahoma"/>
          <w:sz w:val="18"/>
          <w:szCs w:val="18"/>
        </w:rPr>
      </w:pPr>
      <w:r w:rsidRPr="000F4C3B">
        <w:rPr>
          <w:rFonts w:ascii="Tahoma" w:hAnsi="Tahoma" w:cs="Tahoma"/>
          <w:b/>
          <w:sz w:val="18"/>
          <w:szCs w:val="18"/>
        </w:rPr>
        <w:t>33.10.00.00-1</w:t>
      </w:r>
      <w:r w:rsidRPr="000F4C3B">
        <w:rPr>
          <w:rFonts w:ascii="Tahoma" w:hAnsi="Tahoma" w:cs="Tahoma"/>
          <w:sz w:val="18"/>
          <w:szCs w:val="18"/>
        </w:rPr>
        <w:t xml:space="preserve"> (Urządzenia medyczne)</w:t>
      </w:r>
    </w:p>
    <w:p w14:paraId="320E8330" w14:textId="703CEA80" w:rsidR="007D4F41" w:rsidRPr="000F4C3B" w:rsidRDefault="00E035C3" w:rsidP="00DA4E39">
      <w:pPr>
        <w:pStyle w:val="Akapitzlist"/>
        <w:numPr>
          <w:ilvl w:val="0"/>
          <w:numId w:val="45"/>
        </w:numPr>
        <w:ind w:left="0"/>
        <w:jc w:val="both"/>
        <w:rPr>
          <w:b/>
          <w:bCs/>
        </w:rPr>
      </w:pPr>
      <w:r w:rsidRPr="000F4C3B">
        <w:rPr>
          <w:rFonts w:ascii="Tahoma" w:hAnsi="Tahoma" w:cs="Tahoma"/>
          <w:b/>
          <w:sz w:val="18"/>
          <w:szCs w:val="18"/>
        </w:rPr>
        <w:t>Zamawiający</w:t>
      </w:r>
      <w:r w:rsidR="000F4C3B" w:rsidRPr="000F4C3B">
        <w:rPr>
          <w:rFonts w:ascii="Tahoma" w:hAnsi="Tahoma" w:cs="Tahoma"/>
          <w:b/>
          <w:sz w:val="18"/>
          <w:szCs w:val="18"/>
        </w:rPr>
        <w:t xml:space="preserve"> nie</w:t>
      </w:r>
      <w:r w:rsidRPr="000F4C3B">
        <w:rPr>
          <w:rFonts w:ascii="Tahoma" w:hAnsi="Tahoma" w:cs="Tahoma"/>
          <w:b/>
          <w:sz w:val="18"/>
          <w:szCs w:val="18"/>
        </w:rPr>
        <w:t xml:space="preserve"> dopuszcza składania ofert częściowych na poszczególne </w:t>
      </w:r>
      <w:r w:rsidR="000F4C3B" w:rsidRPr="000F4C3B">
        <w:rPr>
          <w:rFonts w:ascii="Tahoma" w:hAnsi="Tahoma" w:cs="Tahoma"/>
          <w:b/>
          <w:sz w:val="18"/>
          <w:szCs w:val="18"/>
        </w:rPr>
        <w:t xml:space="preserve">pozycje, ponieważ jest to zakup </w:t>
      </w:r>
      <w:r w:rsidR="000F4C3B">
        <w:rPr>
          <w:rFonts w:ascii="Tahoma" w:hAnsi="Tahoma" w:cs="Tahoma"/>
          <w:b/>
          <w:sz w:val="18"/>
          <w:szCs w:val="18"/>
        </w:rPr>
        <w:t>jednego</w:t>
      </w:r>
      <w:r w:rsidR="000F4C3B" w:rsidRPr="000F4C3B">
        <w:rPr>
          <w:rFonts w:ascii="Tahoma" w:hAnsi="Tahoma" w:cs="Tahoma"/>
          <w:b/>
          <w:sz w:val="18"/>
          <w:szCs w:val="18"/>
        </w:rPr>
        <w:t xml:space="preserve"> zestawu</w:t>
      </w:r>
      <w:r w:rsidRPr="000F4C3B">
        <w:rPr>
          <w:rFonts w:ascii="Tahoma" w:hAnsi="Tahoma" w:cs="Tahoma"/>
          <w:b/>
          <w:sz w:val="18"/>
          <w:szCs w:val="18"/>
        </w:rPr>
        <w:t>.</w:t>
      </w:r>
      <w:r w:rsidR="00F93608" w:rsidRPr="00F93608">
        <w:t xml:space="preserve"> </w:t>
      </w:r>
    </w:p>
    <w:p w14:paraId="71CB9396" w14:textId="0428BE2E" w:rsidR="00E8795A" w:rsidRPr="00B21DC2" w:rsidRDefault="00E8795A" w:rsidP="00E8795A">
      <w:pPr>
        <w:pStyle w:val="Tekstpodstawowywcity3"/>
        <w:ind w:left="0"/>
        <w:rPr>
          <w:b/>
          <w:bCs/>
        </w:rPr>
      </w:pPr>
      <w:r w:rsidRPr="00B21DC2">
        <w:rPr>
          <w:b/>
          <w:bCs/>
        </w:rPr>
        <w:t>II.</w:t>
      </w:r>
      <w:r w:rsidR="002D1270" w:rsidRPr="00B21DC2">
        <w:rPr>
          <w:b/>
          <w:bCs/>
        </w:rPr>
        <w:t>A</w:t>
      </w:r>
      <w:r w:rsidR="0096691E" w:rsidRPr="00B21DC2">
        <w:rPr>
          <w:b/>
          <w:bCs/>
        </w:rPr>
        <w:t xml:space="preserve"> </w:t>
      </w:r>
      <w:r w:rsidRPr="00B21DC2">
        <w:rPr>
          <w:b/>
          <w:bCs/>
        </w:rPr>
        <w:t>PRZEDMIOTOWE ŚRODKI DOWODOWE</w:t>
      </w:r>
    </w:p>
    <w:p w14:paraId="29E9E8D0" w14:textId="77777777" w:rsidR="00E8795A" w:rsidRPr="00B21DC2" w:rsidRDefault="00E8795A" w:rsidP="00E8795A">
      <w:pPr>
        <w:pStyle w:val="Tekstpodstawowywcity3"/>
        <w:ind w:left="0"/>
        <w:rPr>
          <w:b/>
          <w:bCs/>
        </w:rPr>
      </w:pPr>
    </w:p>
    <w:p w14:paraId="0D954F34" w14:textId="5345B1FC"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W celu potwierdzenia, że oferowan</w:t>
      </w:r>
      <w:r w:rsidR="00D66C68">
        <w:rPr>
          <w:bCs/>
          <w:sz w:val="18"/>
          <w:szCs w:val="18"/>
        </w:rPr>
        <w:t>a</w:t>
      </w:r>
      <w:r w:rsidRPr="00B21DC2">
        <w:rPr>
          <w:bCs/>
          <w:sz w:val="18"/>
          <w:szCs w:val="18"/>
        </w:rPr>
        <w:t xml:space="preserve"> dostaw</w:t>
      </w:r>
      <w:r w:rsidR="00D66C68">
        <w:rPr>
          <w:bCs/>
          <w:sz w:val="18"/>
          <w:szCs w:val="18"/>
        </w:rPr>
        <w:t>a</w:t>
      </w:r>
      <w:r w:rsidRPr="00B21DC2">
        <w:rPr>
          <w:bCs/>
          <w:sz w:val="18"/>
          <w:szCs w:val="18"/>
        </w:rPr>
        <w:t xml:space="preserve"> spełnia</w:t>
      </w:r>
      <w:r w:rsidR="0069719F" w:rsidRPr="00B21DC2">
        <w:rPr>
          <w:bCs/>
          <w:sz w:val="18"/>
          <w:szCs w:val="18"/>
        </w:rPr>
        <w:t xml:space="preserve"> </w:t>
      </w:r>
      <w:r w:rsidRPr="00B21DC2">
        <w:rPr>
          <w:bCs/>
          <w:sz w:val="18"/>
          <w:szCs w:val="18"/>
        </w:rPr>
        <w:t xml:space="preserve">określone przez Zamawiającego wymagania, cechy lub kryteria, Wykonawca zobowiązany jest  </w:t>
      </w:r>
      <w:r w:rsidRPr="00B21DC2">
        <w:rPr>
          <w:b/>
          <w:bCs/>
          <w:sz w:val="18"/>
          <w:szCs w:val="18"/>
        </w:rPr>
        <w:t>złożyć wraz z ofertą</w:t>
      </w:r>
      <w:r w:rsidRPr="00B21DC2">
        <w:rPr>
          <w:bCs/>
          <w:sz w:val="18"/>
          <w:szCs w:val="18"/>
        </w:rPr>
        <w:t xml:space="preserve"> następujące </w:t>
      </w:r>
      <w:r w:rsidRPr="00B21DC2">
        <w:rPr>
          <w:b/>
          <w:bCs/>
          <w:sz w:val="18"/>
          <w:szCs w:val="18"/>
        </w:rPr>
        <w:t>przedmiotowe środki dowodowe:</w:t>
      </w:r>
    </w:p>
    <w:p w14:paraId="05C1717E" w14:textId="77777777" w:rsidR="005863CB" w:rsidRPr="00B94077" w:rsidRDefault="005863CB" w:rsidP="00F95A0A">
      <w:pPr>
        <w:numPr>
          <w:ilvl w:val="1"/>
          <w:numId w:val="41"/>
        </w:numPr>
        <w:tabs>
          <w:tab w:val="clear" w:pos="1440"/>
          <w:tab w:val="num" w:pos="993"/>
        </w:tabs>
        <w:ind w:left="993" w:hanging="567"/>
        <w:jc w:val="both"/>
        <w:rPr>
          <w:rFonts w:ascii="Tahoma" w:hAnsi="Tahoma" w:cs="Tahoma"/>
          <w:sz w:val="18"/>
          <w:szCs w:val="18"/>
          <w:lang w:eastAsia="ar-SA"/>
        </w:rPr>
      </w:pPr>
      <w:r w:rsidRPr="00B94077">
        <w:rPr>
          <w:rFonts w:ascii="Tahoma" w:hAnsi="Tahoma" w:cs="Tahoma"/>
          <w:sz w:val="18"/>
          <w:szCs w:val="18"/>
        </w:rPr>
        <w:t>Certyfikat CE (podać nr certyfikatu), oznakowanie znakiem CE – jeśli dotyczy</w:t>
      </w:r>
    </w:p>
    <w:p w14:paraId="692BA1A6" w14:textId="77777777" w:rsidR="005863CB" w:rsidRPr="00B94077" w:rsidRDefault="005863CB" w:rsidP="00F95A0A">
      <w:pPr>
        <w:numPr>
          <w:ilvl w:val="1"/>
          <w:numId w:val="41"/>
        </w:numPr>
        <w:tabs>
          <w:tab w:val="clear" w:pos="1440"/>
          <w:tab w:val="num" w:pos="993"/>
        </w:tabs>
        <w:ind w:left="993" w:hanging="567"/>
        <w:jc w:val="both"/>
        <w:rPr>
          <w:rFonts w:ascii="Tahoma" w:hAnsi="Tahoma" w:cs="Tahoma"/>
          <w:sz w:val="18"/>
          <w:szCs w:val="18"/>
        </w:rPr>
      </w:pPr>
      <w:r w:rsidRPr="00B94077">
        <w:rPr>
          <w:rFonts w:ascii="Tahoma" w:hAnsi="Tahoma" w:cs="Tahoma"/>
          <w:sz w:val="18"/>
          <w:szCs w:val="18"/>
        </w:rPr>
        <w:t>Deklaracje zgodności UE albo oświadczenie, o którym mowa w art. 22 ust. 1 lub 3 rozporządzenia 2017/745</w:t>
      </w:r>
    </w:p>
    <w:p w14:paraId="49E55254" w14:textId="16B53A2C" w:rsidR="005863CB" w:rsidRPr="00B94077" w:rsidRDefault="005863CB" w:rsidP="00F95A0A">
      <w:pPr>
        <w:numPr>
          <w:ilvl w:val="1"/>
          <w:numId w:val="41"/>
        </w:numPr>
        <w:tabs>
          <w:tab w:val="clear" w:pos="1440"/>
          <w:tab w:val="num" w:pos="993"/>
        </w:tabs>
        <w:ind w:left="993" w:hanging="567"/>
        <w:jc w:val="both"/>
        <w:rPr>
          <w:bCs/>
          <w:sz w:val="18"/>
          <w:szCs w:val="18"/>
        </w:rPr>
      </w:pPr>
      <w:r w:rsidRPr="00B94077">
        <w:rPr>
          <w:rFonts w:ascii="Tahoma" w:hAnsi="Tahoma" w:cs="Tahoma"/>
          <w:b/>
          <w:sz w:val="18"/>
          <w:szCs w:val="18"/>
        </w:rPr>
        <w:t>Informacje (np. katalogi, prospekty, ulotki, instrukcje użytkowania) nt. parametrów oferowanego towaru</w:t>
      </w:r>
      <w:r w:rsidRPr="00B94077">
        <w:rPr>
          <w:rFonts w:ascii="Tahoma" w:hAnsi="Tahoma" w:cs="Tahoma"/>
          <w:sz w:val="18"/>
          <w:szCs w:val="18"/>
        </w:rPr>
        <w:t>, potwierdzające zgodność z przedmiotem zamówienia, określonym w Formularzu asortymentowo-cenowym  (załącznik nr 2 do  SWZ) i w Parametrach technicznych (załącznik nr 1a1</w:t>
      </w:r>
      <w:r w:rsidR="00D66C68">
        <w:rPr>
          <w:rFonts w:ascii="Tahoma" w:hAnsi="Tahoma" w:cs="Tahoma"/>
          <w:sz w:val="18"/>
          <w:szCs w:val="18"/>
        </w:rPr>
        <w:t xml:space="preserve"> </w:t>
      </w:r>
      <w:r w:rsidRPr="00B94077">
        <w:rPr>
          <w:rFonts w:ascii="Tahoma" w:hAnsi="Tahoma" w:cs="Tahoma"/>
          <w:sz w:val="18"/>
          <w:szCs w:val="18"/>
        </w:rPr>
        <w:t xml:space="preserve">do SWZ). </w:t>
      </w:r>
      <w:r w:rsidRPr="00B94077">
        <w:rPr>
          <w:rFonts w:ascii="Tahoma" w:hAnsi="Tahoma" w:cs="Tahoma"/>
          <w:sz w:val="18"/>
          <w:szCs w:val="18"/>
          <w:u w:val="single"/>
        </w:rPr>
        <w:t>Prosimy o zaznaczenie na poszczególnych dokumentach/plikach, której  pozycji one dotyczą.</w:t>
      </w:r>
    </w:p>
    <w:p w14:paraId="2204871E" w14:textId="77777777"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Jeżeli Wykonawca nie złoży ww. przedmiotowych środków dowodowych lub złożone przedmiotowe środki dowodowe będą niekompletne, Zamawiający wezwie do ich złożenia lub uzupełnienia w wyznaczonym terminie.</w:t>
      </w:r>
    </w:p>
    <w:p w14:paraId="22C04B2A" w14:textId="77777777"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61045C0" w14:textId="0E1AE8A2"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Zamawiający może żądać od Wykonawców wyjaśnień dotyczących treści przedmiotowych środków dowodowych.</w:t>
      </w:r>
    </w:p>
    <w:p w14:paraId="395B4147" w14:textId="77777777" w:rsidR="002E16E2" w:rsidRPr="00B21DC2" w:rsidRDefault="002E16E2" w:rsidP="002E16E2">
      <w:pPr>
        <w:pStyle w:val="Tekstpodstawowywcity3"/>
        <w:ind w:left="426"/>
        <w:rPr>
          <w:bCs/>
          <w:sz w:val="18"/>
          <w:szCs w:val="18"/>
        </w:rPr>
      </w:pPr>
    </w:p>
    <w:p w14:paraId="57275DAA" w14:textId="77777777" w:rsidR="00AA7CC1" w:rsidRPr="00B21DC2" w:rsidRDefault="00AA7CC1" w:rsidP="00AA7CC1">
      <w:pPr>
        <w:jc w:val="both"/>
        <w:rPr>
          <w:rFonts w:ascii="Tahoma" w:hAnsi="Tahoma" w:cs="Tahoma"/>
          <w:b/>
          <w:sz w:val="20"/>
          <w:szCs w:val="20"/>
        </w:rPr>
      </w:pPr>
      <w:r w:rsidRPr="00B21DC2">
        <w:rPr>
          <w:rFonts w:ascii="Tahoma" w:hAnsi="Tahoma" w:cs="Tahoma"/>
          <w:b/>
          <w:sz w:val="20"/>
          <w:szCs w:val="20"/>
        </w:rPr>
        <w:t xml:space="preserve">III. TERMIN I MIEJSCE WYKONANIA UMOWY </w:t>
      </w:r>
    </w:p>
    <w:p w14:paraId="1C412331" w14:textId="77777777" w:rsidR="00AA7CC1" w:rsidRPr="00B21DC2" w:rsidRDefault="00AA7CC1" w:rsidP="00AA7CC1">
      <w:pPr>
        <w:jc w:val="both"/>
        <w:rPr>
          <w:rFonts w:ascii="Tahoma" w:hAnsi="Tahoma" w:cs="Tahoma"/>
          <w:b/>
          <w:sz w:val="20"/>
          <w:szCs w:val="20"/>
        </w:rPr>
      </w:pPr>
    </w:p>
    <w:p w14:paraId="0380011D" w14:textId="77777777" w:rsidR="006C1A8E" w:rsidRPr="00D83719" w:rsidRDefault="006C1A8E" w:rsidP="006C1A8E">
      <w:pPr>
        <w:numPr>
          <w:ilvl w:val="0"/>
          <w:numId w:val="37"/>
        </w:numPr>
        <w:tabs>
          <w:tab w:val="left" w:pos="426"/>
        </w:tabs>
        <w:ind w:left="426" w:hanging="425"/>
        <w:jc w:val="both"/>
        <w:rPr>
          <w:rFonts w:ascii="Tahoma" w:hAnsi="Tahoma" w:cs="Tahoma"/>
          <w:b/>
          <w:sz w:val="18"/>
          <w:szCs w:val="18"/>
        </w:rPr>
      </w:pPr>
      <w:r w:rsidRPr="00D83719">
        <w:rPr>
          <w:rFonts w:ascii="Tahoma" w:hAnsi="Tahoma" w:cs="Tahoma"/>
          <w:b/>
          <w:sz w:val="18"/>
          <w:szCs w:val="18"/>
        </w:rPr>
        <w:t>Termin realizacji zamówienia:</w:t>
      </w:r>
    </w:p>
    <w:p w14:paraId="60B75BAC" w14:textId="69E33307" w:rsidR="006C1A8E" w:rsidRPr="00D83719" w:rsidRDefault="006C1A8E" w:rsidP="006C1A8E">
      <w:pPr>
        <w:numPr>
          <w:ilvl w:val="0"/>
          <w:numId w:val="111"/>
        </w:numPr>
        <w:jc w:val="both"/>
        <w:rPr>
          <w:rFonts w:ascii="Tahoma" w:hAnsi="Tahoma" w:cs="Tahoma"/>
          <w:sz w:val="18"/>
          <w:szCs w:val="18"/>
        </w:rPr>
      </w:pPr>
      <w:r w:rsidRPr="00D83719">
        <w:rPr>
          <w:rFonts w:ascii="Tahoma" w:hAnsi="Tahoma" w:cs="Tahoma"/>
          <w:sz w:val="18"/>
          <w:szCs w:val="18"/>
        </w:rPr>
        <w:t xml:space="preserve">Termin realizacji zamówienia: </w:t>
      </w:r>
      <w:r>
        <w:rPr>
          <w:rFonts w:ascii="Tahoma" w:hAnsi="Tahoma" w:cs="Tahoma"/>
          <w:b/>
          <w:sz w:val="18"/>
          <w:szCs w:val="18"/>
        </w:rPr>
        <w:t>do dnia 13.12.2024 r.</w:t>
      </w:r>
    </w:p>
    <w:p w14:paraId="7544C0C7" w14:textId="77777777" w:rsidR="006C1A8E" w:rsidRPr="00D83719" w:rsidRDefault="006C1A8E" w:rsidP="006C1A8E">
      <w:pPr>
        <w:numPr>
          <w:ilvl w:val="1"/>
          <w:numId w:val="38"/>
        </w:numPr>
        <w:tabs>
          <w:tab w:val="left" w:pos="851"/>
        </w:tabs>
        <w:ind w:left="1418" w:hanging="568"/>
        <w:jc w:val="both"/>
        <w:rPr>
          <w:rFonts w:ascii="Tahoma" w:hAnsi="Tahoma" w:cs="Tahoma"/>
          <w:sz w:val="18"/>
          <w:szCs w:val="18"/>
        </w:rPr>
      </w:pPr>
      <w:r w:rsidRPr="00D83719">
        <w:rPr>
          <w:rFonts w:ascii="Tahoma" w:hAnsi="Tahoma" w:cs="Tahoma"/>
          <w:sz w:val="18"/>
          <w:szCs w:val="18"/>
        </w:rPr>
        <w:t xml:space="preserve">Dostawa, montaż, instalacja, uruchomienie i szkolenie muszą być potwierdzone protokołem zdawczo-odbiorczym podpisanym przez Zamawiającego i Wykonawcę bez zastrzeżeń. </w:t>
      </w:r>
    </w:p>
    <w:p w14:paraId="69A496B0" w14:textId="77777777" w:rsidR="006C1A8E" w:rsidRPr="00D83719" w:rsidRDefault="006C1A8E" w:rsidP="006C1A8E">
      <w:pPr>
        <w:numPr>
          <w:ilvl w:val="0"/>
          <w:numId w:val="111"/>
        </w:numPr>
        <w:tabs>
          <w:tab w:val="left" w:pos="426"/>
        </w:tabs>
        <w:ind w:left="426" w:hanging="425"/>
        <w:jc w:val="both"/>
        <w:rPr>
          <w:rFonts w:ascii="Tahoma" w:hAnsi="Tahoma" w:cs="Tahoma"/>
          <w:sz w:val="18"/>
          <w:szCs w:val="18"/>
        </w:rPr>
      </w:pPr>
      <w:r w:rsidRPr="00D83719">
        <w:rPr>
          <w:rFonts w:ascii="Tahoma" w:hAnsi="Tahoma" w:cs="Tahoma"/>
          <w:b/>
          <w:sz w:val="18"/>
          <w:szCs w:val="18"/>
        </w:rPr>
        <w:t>Miejsce wykonania zamówienia:</w:t>
      </w:r>
    </w:p>
    <w:p w14:paraId="6A35DCA4" w14:textId="77777777" w:rsidR="006C1A8E" w:rsidRPr="00D83719" w:rsidRDefault="006C1A8E" w:rsidP="006C1A8E">
      <w:pPr>
        <w:widowControl w:val="0"/>
        <w:numPr>
          <w:ilvl w:val="1"/>
          <w:numId w:val="111"/>
        </w:numPr>
        <w:tabs>
          <w:tab w:val="left" w:pos="851"/>
        </w:tabs>
        <w:autoSpaceDE w:val="0"/>
        <w:autoSpaceDN w:val="0"/>
        <w:adjustRightInd w:val="0"/>
        <w:ind w:left="851" w:firstLine="0"/>
        <w:jc w:val="both"/>
        <w:rPr>
          <w:rFonts w:ascii="Tahoma" w:hAnsi="Tahoma" w:cs="Tahoma"/>
          <w:bCs/>
          <w:sz w:val="18"/>
          <w:szCs w:val="18"/>
        </w:rPr>
      </w:pPr>
      <w:r w:rsidRPr="00D83719">
        <w:rPr>
          <w:rFonts w:ascii="Tahoma" w:hAnsi="Tahoma" w:cs="Tahoma"/>
          <w:bCs/>
          <w:sz w:val="18"/>
          <w:szCs w:val="18"/>
        </w:rPr>
        <w:t>Uniwersytecki Szpital Kliniczny nr 1 im. N. Barlickiego w Łodzi ul. Kopcińskiego 22, 90-153 Łódź.</w:t>
      </w:r>
    </w:p>
    <w:p w14:paraId="6C0A30C7" w14:textId="77777777" w:rsidR="00A5582E" w:rsidRDefault="00A5582E" w:rsidP="00AA7CC1">
      <w:pPr>
        <w:suppressAutoHyphens/>
        <w:jc w:val="both"/>
        <w:rPr>
          <w:rFonts w:ascii="Tahoma" w:hAnsi="Tahoma" w:cs="Tahoma"/>
          <w:b/>
          <w:sz w:val="20"/>
          <w:szCs w:val="20"/>
        </w:rPr>
      </w:pPr>
    </w:p>
    <w:p w14:paraId="57718B44" w14:textId="77777777" w:rsidR="00514B1F" w:rsidRDefault="00514B1F" w:rsidP="00AA7CC1">
      <w:pPr>
        <w:suppressAutoHyphens/>
        <w:jc w:val="both"/>
        <w:rPr>
          <w:rFonts w:ascii="Tahoma" w:hAnsi="Tahoma" w:cs="Tahoma"/>
          <w:b/>
          <w:sz w:val="20"/>
          <w:szCs w:val="20"/>
        </w:rPr>
      </w:pPr>
    </w:p>
    <w:p w14:paraId="10371A5C" w14:textId="77777777" w:rsidR="00514B1F" w:rsidRDefault="00514B1F" w:rsidP="00AA7CC1">
      <w:pPr>
        <w:suppressAutoHyphens/>
        <w:jc w:val="both"/>
        <w:rPr>
          <w:rFonts w:ascii="Tahoma" w:hAnsi="Tahoma" w:cs="Tahoma"/>
          <w:b/>
          <w:sz w:val="20"/>
          <w:szCs w:val="20"/>
        </w:rPr>
      </w:pPr>
    </w:p>
    <w:p w14:paraId="31CE3DAD" w14:textId="77777777" w:rsidR="00514B1F" w:rsidRPr="00B21DC2" w:rsidRDefault="00514B1F" w:rsidP="00AA7CC1">
      <w:pPr>
        <w:suppressAutoHyphens/>
        <w:jc w:val="both"/>
        <w:rPr>
          <w:rFonts w:ascii="Tahoma" w:hAnsi="Tahoma" w:cs="Tahoma"/>
          <w:b/>
          <w:sz w:val="20"/>
          <w:szCs w:val="20"/>
        </w:rPr>
      </w:pPr>
    </w:p>
    <w:p w14:paraId="5DFE2E31" w14:textId="77777777" w:rsidR="000D3F1B" w:rsidRPr="00B21DC2" w:rsidRDefault="000D3F1B" w:rsidP="00AA7CC1">
      <w:pPr>
        <w:suppressAutoHyphens/>
        <w:jc w:val="both"/>
        <w:rPr>
          <w:rFonts w:ascii="Tahoma" w:hAnsi="Tahoma" w:cs="Tahoma"/>
          <w:b/>
          <w:sz w:val="20"/>
          <w:szCs w:val="20"/>
        </w:rPr>
      </w:pPr>
    </w:p>
    <w:p w14:paraId="7B3EEDEE" w14:textId="77777777" w:rsidR="00AA7CC1" w:rsidRPr="00B21DC2" w:rsidRDefault="00AA7CC1" w:rsidP="00AA7CC1">
      <w:pPr>
        <w:suppressAutoHyphens/>
        <w:jc w:val="both"/>
        <w:rPr>
          <w:rFonts w:ascii="Tahoma" w:hAnsi="Tahoma" w:cs="Tahoma"/>
          <w:b/>
          <w:sz w:val="20"/>
          <w:szCs w:val="20"/>
        </w:rPr>
      </w:pPr>
      <w:r w:rsidRPr="00B21DC2">
        <w:rPr>
          <w:rFonts w:ascii="Tahoma" w:hAnsi="Tahoma" w:cs="Tahoma"/>
          <w:b/>
          <w:sz w:val="20"/>
          <w:szCs w:val="20"/>
        </w:rPr>
        <w:lastRenderedPageBreak/>
        <w:t xml:space="preserve">IV. </w:t>
      </w:r>
      <w:r w:rsidR="006F0323" w:rsidRPr="00B21DC2">
        <w:rPr>
          <w:rFonts w:ascii="Tahoma" w:hAnsi="Tahoma" w:cs="Tahoma"/>
          <w:b/>
          <w:sz w:val="20"/>
          <w:szCs w:val="20"/>
        </w:rPr>
        <w:t xml:space="preserve">WARUNKI UDZIAŁU W POSTĘPOWANIU </w:t>
      </w:r>
    </w:p>
    <w:p w14:paraId="383AC563" w14:textId="77777777" w:rsidR="00AA7CC1" w:rsidRPr="00B21DC2" w:rsidRDefault="00AA7CC1" w:rsidP="00AA7CC1">
      <w:pPr>
        <w:suppressAutoHyphens/>
        <w:jc w:val="both"/>
        <w:rPr>
          <w:rFonts w:ascii="Tahoma" w:hAnsi="Tahoma" w:cs="Tahoma"/>
          <w:b/>
          <w:sz w:val="20"/>
          <w:szCs w:val="20"/>
        </w:rPr>
      </w:pPr>
    </w:p>
    <w:p w14:paraId="41B33F9B" w14:textId="77777777" w:rsidR="009A3ABE" w:rsidRPr="00B21DC2" w:rsidRDefault="009A3ABE"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O udzielenie zamówienia mogą ubiegać się Wykonawcy, którzy</w:t>
      </w:r>
      <w:r w:rsidR="004057E2" w:rsidRPr="00B21DC2">
        <w:rPr>
          <w:rFonts w:ascii="Tahoma" w:hAnsi="Tahoma" w:cs="Tahoma"/>
          <w:sz w:val="18"/>
          <w:szCs w:val="18"/>
        </w:rPr>
        <w:t xml:space="preserve"> nie podlegają wykluczeniu na zasadach określonych w Rozdziale V SWZ, oraz spełniają określone przez Zamawiającego warunki</w:t>
      </w:r>
      <w:r w:rsidR="004057E2" w:rsidRPr="00B21DC2">
        <w:rPr>
          <w:rFonts w:ascii="Tahoma" w:hAnsi="Tahoma" w:cs="Tahoma"/>
          <w:b/>
          <w:bCs/>
          <w:sz w:val="18"/>
          <w:szCs w:val="18"/>
          <w:shd w:val="clear" w:color="auto" w:fill="FFFFFF"/>
        </w:rPr>
        <w:t xml:space="preserve"> </w:t>
      </w:r>
      <w:r w:rsidR="004057E2" w:rsidRPr="00B21DC2">
        <w:rPr>
          <w:rFonts w:ascii="Tahoma" w:hAnsi="Tahoma" w:cs="Tahoma"/>
          <w:sz w:val="18"/>
          <w:szCs w:val="18"/>
          <w:shd w:val="clear" w:color="auto" w:fill="FFFFFF"/>
        </w:rPr>
        <w:t>udziału w postępowaniu</w:t>
      </w:r>
      <w:r w:rsidR="004057E2" w:rsidRPr="00B21DC2">
        <w:rPr>
          <w:rFonts w:ascii="Tahoma" w:hAnsi="Tahoma" w:cs="Tahoma"/>
          <w:sz w:val="18"/>
          <w:szCs w:val="18"/>
        </w:rPr>
        <w:t>.</w:t>
      </w:r>
    </w:p>
    <w:p w14:paraId="149BF294" w14:textId="77777777" w:rsidR="004057E2" w:rsidRPr="00B21DC2" w:rsidRDefault="004057E2"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O udzielenie zamówienia mogą ubiegać się Wykonawcy, którzy spełniają warunki dotyczące:</w:t>
      </w:r>
    </w:p>
    <w:p w14:paraId="3DB5E65E"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sz w:val="18"/>
          <w:szCs w:val="18"/>
        </w:rPr>
      </w:pPr>
      <w:r w:rsidRPr="00B21DC2">
        <w:rPr>
          <w:rFonts w:ascii="Tahoma" w:hAnsi="Tahoma" w:cs="Tahoma"/>
          <w:b/>
          <w:bCs/>
          <w:sz w:val="18"/>
          <w:szCs w:val="18"/>
        </w:rPr>
        <w:t>zdolności do występowania w obrocie gospodarczym:</w:t>
      </w:r>
    </w:p>
    <w:p w14:paraId="06536C62" w14:textId="77777777" w:rsidR="004057E2" w:rsidRPr="00B21DC2" w:rsidRDefault="004057E2" w:rsidP="004057E2">
      <w:pPr>
        <w:ind w:left="143" w:right="23" w:firstLine="708"/>
        <w:jc w:val="both"/>
        <w:textAlignment w:val="baseline"/>
        <w:rPr>
          <w:rFonts w:ascii="Tahoma" w:hAnsi="Tahoma" w:cs="Tahoma"/>
          <w:sz w:val="18"/>
          <w:szCs w:val="18"/>
        </w:rPr>
      </w:pPr>
      <w:bookmarkStart w:id="2" w:name="_Hlk94526533"/>
      <w:r w:rsidRPr="00B21DC2">
        <w:rPr>
          <w:rFonts w:ascii="Tahoma" w:hAnsi="Tahoma" w:cs="Tahoma"/>
          <w:sz w:val="18"/>
          <w:szCs w:val="18"/>
        </w:rPr>
        <w:t>Zamawiający nie stawia warunku w powyższym zakresie.</w:t>
      </w:r>
      <w:bookmarkEnd w:id="2"/>
    </w:p>
    <w:p w14:paraId="4971A2F9"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uprawnień do prowadzenia określonej działalności gospodarczej lub zawodowej, o ile wynika to z odrębnych przepisów:</w:t>
      </w:r>
    </w:p>
    <w:p w14:paraId="27860D37" w14:textId="77777777" w:rsidR="00E84502" w:rsidRPr="00B21DC2" w:rsidRDefault="00E84502" w:rsidP="00E84502">
      <w:pPr>
        <w:ind w:left="143" w:right="23" w:firstLine="708"/>
        <w:jc w:val="both"/>
        <w:textAlignment w:val="baseline"/>
        <w:rPr>
          <w:rFonts w:ascii="Tahoma" w:hAnsi="Tahoma" w:cs="Tahoma"/>
          <w:sz w:val="18"/>
          <w:szCs w:val="18"/>
        </w:rPr>
      </w:pPr>
      <w:r w:rsidRPr="00B21DC2">
        <w:rPr>
          <w:rFonts w:ascii="Tahoma" w:hAnsi="Tahoma" w:cs="Tahoma"/>
          <w:sz w:val="18"/>
          <w:szCs w:val="18"/>
        </w:rPr>
        <w:t>Zamawiający nie stawia warunku w powyższym zakresie.</w:t>
      </w:r>
    </w:p>
    <w:p w14:paraId="5CB5B9E4"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sytuacji ekonomicznej lub finansowej:</w:t>
      </w:r>
    </w:p>
    <w:p w14:paraId="42A94189" w14:textId="77777777" w:rsidR="004057E2" w:rsidRPr="00B21DC2" w:rsidRDefault="004057E2" w:rsidP="004057E2">
      <w:pPr>
        <w:ind w:left="143" w:right="23" w:firstLine="708"/>
        <w:jc w:val="both"/>
        <w:rPr>
          <w:rFonts w:ascii="Tahoma" w:hAnsi="Tahoma" w:cs="Tahoma"/>
          <w:sz w:val="18"/>
          <w:szCs w:val="18"/>
        </w:rPr>
      </w:pPr>
      <w:bookmarkStart w:id="3" w:name="_Hlk94526565"/>
      <w:r w:rsidRPr="00B21DC2">
        <w:rPr>
          <w:rFonts w:ascii="Tahoma" w:hAnsi="Tahoma" w:cs="Tahoma"/>
          <w:sz w:val="18"/>
          <w:szCs w:val="18"/>
        </w:rPr>
        <w:t>Zamawiający nie stawia warunku w powyższym zakresie.</w:t>
      </w:r>
    </w:p>
    <w:bookmarkEnd w:id="3"/>
    <w:p w14:paraId="7243F936"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zdolności technicznej lub zawodowej:</w:t>
      </w:r>
    </w:p>
    <w:p w14:paraId="34BC81A8" w14:textId="77777777" w:rsidR="00C70531" w:rsidRPr="00B21DC2" w:rsidRDefault="00570F3D" w:rsidP="00BD561A">
      <w:pPr>
        <w:ind w:left="851" w:right="23"/>
        <w:jc w:val="both"/>
        <w:rPr>
          <w:rFonts w:ascii="Tahoma" w:hAnsi="Tahoma" w:cs="Tahoma"/>
          <w:sz w:val="18"/>
          <w:szCs w:val="18"/>
        </w:rPr>
      </w:pPr>
      <w:r w:rsidRPr="00B21DC2">
        <w:rPr>
          <w:rFonts w:ascii="Tahoma" w:hAnsi="Tahoma" w:cs="Tahoma"/>
          <w:sz w:val="18"/>
          <w:szCs w:val="18"/>
        </w:rPr>
        <w:t>Zamawiający nie stawia warunku w powyższym zakresie</w:t>
      </w:r>
      <w:r w:rsidR="00C70531" w:rsidRPr="00B21DC2">
        <w:rPr>
          <w:rFonts w:ascii="Tahoma" w:hAnsi="Tahoma" w:cs="Tahoma"/>
          <w:sz w:val="18"/>
          <w:szCs w:val="18"/>
        </w:rPr>
        <w:t>.</w:t>
      </w:r>
    </w:p>
    <w:p w14:paraId="3EC6D961"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6D8E45C9"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6183146"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b/>
          <w:sz w:val="18"/>
          <w:szCs w:val="18"/>
        </w:rPr>
        <w:t>Wykonawca, który polega na zdolnościach lub sytuacji podmiotów udostępniających zasoby, składa, wraz z ofertą, zobowiązanie podmiotu udostępniającego zasoby</w:t>
      </w:r>
      <w:r w:rsidRPr="00B21DC2">
        <w:rPr>
          <w:rFonts w:ascii="Tahoma" w:hAnsi="Tahoma" w:cs="Tahoma"/>
          <w:sz w:val="18"/>
          <w:szCs w:val="18"/>
        </w:rPr>
        <w:t xml:space="preserve"> do oddania mu do dyspozycji niezbędnych zasobów na potrzeby realizacji danego zamówienia </w:t>
      </w:r>
      <w:r w:rsidRPr="00B21DC2">
        <w:rPr>
          <w:rFonts w:ascii="Tahoma" w:hAnsi="Tahoma" w:cs="Tahoma"/>
          <w:b/>
          <w:sz w:val="18"/>
          <w:szCs w:val="18"/>
        </w:rPr>
        <w:t>lub inny podmiotowy środek dowodowy</w:t>
      </w:r>
      <w:r w:rsidRPr="00B21DC2">
        <w:rPr>
          <w:rFonts w:ascii="Tahoma" w:hAnsi="Tahoma" w:cs="Tahoma"/>
          <w:sz w:val="18"/>
          <w:szCs w:val="18"/>
        </w:rPr>
        <w:t xml:space="preserve"> potwierdzający, że wykonawca realizując zamówienie, będzie dysponował niezbędnymi zasobami tych podmiotów.</w:t>
      </w:r>
    </w:p>
    <w:p w14:paraId="69270AA4"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19D028F8" w14:textId="77777777" w:rsidR="000C542A" w:rsidRPr="00B21DC2" w:rsidRDefault="000C542A" w:rsidP="0093460E">
      <w:pPr>
        <w:pStyle w:val="Default"/>
        <w:numPr>
          <w:ilvl w:val="0"/>
          <w:numId w:val="16"/>
        </w:numPr>
        <w:tabs>
          <w:tab w:val="left" w:pos="993"/>
        </w:tabs>
        <w:ind w:left="993" w:hanging="567"/>
        <w:rPr>
          <w:rFonts w:ascii="Tahoma" w:hAnsi="Tahoma" w:cs="Tahoma"/>
          <w:color w:val="auto"/>
          <w:sz w:val="18"/>
          <w:szCs w:val="18"/>
        </w:rPr>
      </w:pPr>
      <w:r w:rsidRPr="00B21DC2">
        <w:rPr>
          <w:rFonts w:ascii="Tahoma" w:hAnsi="Tahoma" w:cs="Tahoma"/>
          <w:color w:val="auto"/>
          <w:sz w:val="18"/>
          <w:szCs w:val="18"/>
        </w:rPr>
        <w:t xml:space="preserve">zakres dostępnych wykonawcy zasobów podmiotu udostępniającego zasoby; </w:t>
      </w:r>
    </w:p>
    <w:p w14:paraId="61C08171" w14:textId="77777777" w:rsidR="000C542A" w:rsidRPr="00B21DC2" w:rsidRDefault="000C542A" w:rsidP="0093460E">
      <w:pPr>
        <w:pStyle w:val="Default"/>
        <w:numPr>
          <w:ilvl w:val="0"/>
          <w:numId w:val="16"/>
        </w:numPr>
        <w:tabs>
          <w:tab w:val="left" w:pos="993"/>
        </w:tabs>
        <w:ind w:left="993" w:hanging="567"/>
        <w:jc w:val="both"/>
        <w:rPr>
          <w:rFonts w:ascii="Tahoma" w:hAnsi="Tahoma" w:cs="Tahoma"/>
          <w:color w:val="auto"/>
          <w:sz w:val="18"/>
          <w:szCs w:val="18"/>
        </w:rPr>
      </w:pPr>
      <w:r w:rsidRPr="00B21DC2">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3132B39A" w14:textId="77777777" w:rsidR="000C542A" w:rsidRPr="00B21DC2" w:rsidRDefault="000C542A" w:rsidP="0093460E">
      <w:pPr>
        <w:numPr>
          <w:ilvl w:val="0"/>
          <w:numId w:val="16"/>
        </w:numPr>
        <w:tabs>
          <w:tab w:val="left" w:pos="360"/>
          <w:tab w:val="left" w:pos="993"/>
        </w:tabs>
        <w:suppressAutoHyphens/>
        <w:ind w:left="993" w:hanging="567"/>
        <w:jc w:val="both"/>
        <w:rPr>
          <w:rFonts w:ascii="Tahoma" w:hAnsi="Tahoma" w:cs="Tahoma"/>
          <w:sz w:val="18"/>
          <w:szCs w:val="18"/>
        </w:rPr>
      </w:pPr>
      <w:r w:rsidRPr="00B21DC2">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120F5D6"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6883D2E1"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43DEE2A"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6E679D3" w14:textId="77777777" w:rsidR="00F1421E" w:rsidRPr="00B21DC2" w:rsidRDefault="00F1421E" w:rsidP="00A741DC">
      <w:pPr>
        <w:suppressAutoHyphens/>
        <w:jc w:val="both"/>
        <w:rPr>
          <w:rFonts w:ascii="Tahoma" w:hAnsi="Tahoma" w:cs="Tahoma"/>
          <w:b/>
          <w:sz w:val="20"/>
          <w:szCs w:val="20"/>
        </w:rPr>
      </w:pPr>
    </w:p>
    <w:p w14:paraId="0CEC3417" w14:textId="77777777" w:rsidR="007D67E1" w:rsidRPr="00B21DC2" w:rsidRDefault="007D67E1" w:rsidP="00A741DC">
      <w:pPr>
        <w:suppressAutoHyphens/>
        <w:jc w:val="both"/>
        <w:rPr>
          <w:rFonts w:ascii="Tahoma" w:hAnsi="Tahoma" w:cs="Tahoma"/>
          <w:b/>
          <w:sz w:val="20"/>
          <w:szCs w:val="20"/>
        </w:rPr>
      </w:pPr>
    </w:p>
    <w:p w14:paraId="63ED2132" w14:textId="77777777" w:rsidR="00A741DC" w:rsidRPr="00B21DC2" w:rsidRDefault="00A741DC" w:rsidP="00A741DC">
      <w:pPr>
        <w:suppressAutoHyphens/>
        <w:jc w:val="both"/>
        <w:rPr>
          <w:rFonts w:ascii="Tahoma" w:hAnsi="Tahoma" w:cs="Tahoma"/>
          <w:b/>
          <w:bCs/>
          <w:sz w:val="20"/>
          <w:szCs w:val="20"/>
        </w:rPr>
      </w:pPr>
      <w:r w:rsidRPr="00B21DC2">
        <w:rPr>
          <w:rFonts w:ascii="Tahoma" w:hAnsi="Tahoma" w:cs="Tahoma"/>
          <w:b/>
          <w:sz w:val="20"/>
          <w:szCs w:val="20"/>
        </w:rPr>
        <w:t xml:space="preserve">V. </w:t>
      </w:r>
      <w:r w:rsidRPr="00B21DC2">
        <w:rPr>
          <w:rFonts w:ascii="Tahoma" w:hAnsi="Tahoma" w:cs="Tahoma"/>
          <w:b/>
          <w:bCs/>
          <w:sz w:val="20"/>
          <w:szCs w:val="20"/>
        </w:rPr>
        <w:t>PODSTAWY WYKLUCZENIA</w:t>
      </w:r>
    </w:p>
    <w:p w14:paraId="1B1F70CE" w14:textId="77777777" w:rsidR="001062E8" w:rsidRPr="00B21DC2" w:rsidRDefault="001062E8" w:rsidP="00A741DC">
      <w:pPr>
        <w:suppressAutoHyphens/>
        <w:jc w:val="both"/>
        <w:rPr>
          <w:rFonts w:ascii="Tahoma" w:hAnsi="Tahoma" w:cs="Tahoma"/>
          <w:b/>
          <w:sz w:val="20"/>
          <w:szCs w:val="20"/>
        </w:rPr>
      </w:pPr>
    </w:p>
    <w:p w14:paraId="7B3C1E43"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Z postępowania o udzielenie zamówienia wyklucza się, z zastrzeżeniem art. 110 ust. 2 pzp, Wykonawcę:</w:t>
      </w:r>
    </w:p>
    <w:p w14:paraId="4C61FAE2" w14:textId="77777777" w:rsidR="00374EAC" w:rsidRPr="00374EAC" w:rsidRDefault="00374EAC" w:rsidP="00F95A0A">
      <w:pPr>
        <w:numPr>
          <w:ilvl w:val="1"/>
          <w:numId w:val="82"/>
        </w:numPr>
        <w:tabs>
          <w:tab w:val="left" w:pos="851"/>
        </w:tabs>
        <w:suppressAutoHyphens/>
        <w:spacing w:line="100" w:lineRule="atLeast"/>
        <w:ind w:left="567" w:hanging="141"/>
        <w:jc w:val="both"/>
        <w:rPr>
          <w:rFonts w:ascii="Tahoma" w:eastAsia="Calibri" w:hAnsi="Tahoma" w:cs="Tahoma"/>
          <w:sz w:val="18"/>
          <w:szCs w:val="18"/>
          <w:lang w:eastAsia="ar-SA"/>
        </w:rPr>
      </w:pPr>
      <w:r w:rsidRPr="00374EAC">
        <w:rPr>
          <w:rFonts w:ascii="Tahoma" w:eastAsia="Calibri" w:hAnsi="Tahoma" w:cs="Tahoma"/>
          <w:sz w:val="18"/>
          <w:szCs w:val="18"/>
          <w:lang w:eastAsia="ar-SA"/>
        </w:rPr>
        <w:t>będącego osobą fizyczną, którego prawomocnie skazano za przestępstwo:</w:t>
      </w:r>
    </w:p>
    <w:p w14:paraId="65E28465"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udziału w zorganizowanej grupie przestępczej albo związku mającym na celu popełnienie przestępstwa lub przestępstwa skarbowego, o którym mowa w art. 258 Kodeksu karnego, </w:t>
      </w:r>
    </w:p>
    <w:p w14:paraId="3DFDFDCB"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 handlu ludźmi, o którym mowa w art. 189a Kodeksu karnego, </w:t>
      </w:r>
    </w:p>
    <w:p w14:paraId="53FE2C30"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o którym mowa w art. 228–230a, art. 250a Kodeksu karnego, w art. 46–48 ustawy z dnia 25 czerwca 2010 r. o sporcie (Dz. U. z 2023 poz. 2048 t.j.) lub w art. 54 ust. 1–4 ustawy z dnia 12 maja 2011 r. o refundacji leków, środków spożywczych specjalnego przeznaczenia żywieniowego oraz wyrobów medycznych (Dz. U. z 2023 r. poz. 826 t.j.), </w:t>
      </w:r>
    </w:p>
    <w:p w14:paraId="58F2064D"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7E8A225"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o charakterze terrorystycznym, o którym mowa w art. 115 § 20 Kodeksu karnego, lub mające na celu popełnienie tego przestępstwa, </w:t>
      </w:r>
    </w:p>
    <w:p w14:paraId="12A14E0B"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13BC55A"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D0EE0DD"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lastRenderedPageBreak/>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ED56FF4"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1D34AC40"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8C0C71B"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wobec którego prawomocnie orzeczono zakaz ubiegania się o zamówienia publiczne;</w:t>
      </w:r>
    </w:p>
    <w:p w14:paraId="66A2FE98"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60DF85E" w14:textId="47E6D16C"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w:t>
      </w:r>
      <w:r w:rsidR="00A712A4">
        <w:rPr>
          <w:rFonts w:ascii="Tahoma" w:eastAsia="Calibri" w:hAnsi="Tahoma" w:cs="Tahoma"/>
          <w:sz w:val="18"/>
          <w:szCs w:val="18"/>
          <w:lang w:eastAsia="ar-SA"/>
        </w:rPr>
        <w:t xml:space="preserve"> </w:t>
      </w:r>
      <w:r w:rsidRPr="00374EAC">
        <w:rPr>
          <w:rFonts w:ascii="Tahoma" w:eastAsia="Calibri" w:hAnsi="Tahoma" w:cs="Tahoma"/>
          <w:sz w:val="18"/>
          <w:szCs w:val="18"/>
          <w:lang w:eastAsia="ar-SA"/>
        </w:rPr>
        <w:t>inny sposób niż przez wykluczenie wykonawcy z udziału w postępowaniu o udzielenie zamówienia.</w:t>
      </w:r>
    </w:p>
    <w:p w14:paraId="30FDFE3F"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1B0F9766"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Wykonawca może zostać wykluczony przez Zamawiającego na każdym etapie postępowania o udzielenie zamówienia.</w:t>
      </w:r>
    </w:p>
    <w:p w14:paraId="402FD5BC"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Wykonawca nie podlega wykluczeniu w okolicznościach określonych w art. 108 ust. 1 pkt 1, 2 i 5 i art. 109 ust. 1 pkt 4 pzp, jeżeli udowodni zamawiającemu, że spełnił łącznie następujące przesłanki:</w:t>
      </w:r>
    </w:p>
    <w:p w14:paraId="06275130" w14:textId="77777777" w:rsidR="00374EAC" w:rsidRPr="00374EAC" w:rsidRDefault="00374EAC" w:rsidP="00F95A0A">
      <w:pPr>
        <w:numPr>
          <w:ilvl w:val="0"/>
          <w:numId w:val="84"/>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naprawił lub zobowiązał się do naprawienia szkody wyrządzonej przestępstwem, wykroczeniem lub swoim nieprawidłowym postępowaniem, w tym poprzez zadośćuczynienie pieniężne; </w:t>
      </w:r>
    </w:p>
    <w:p w14:paraId="2D624148" w14:textId="77777777" w:rsidR="00374EAC" w:rsidRPr="00374EAC" w:rsidRDefault="00374EAC" w:rsidP="00F95A0A">
      <w:pPr>
        <w:numPr>
          <w:ilvl w:val="0"/>
          <w:numId w:val="84"/>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D6F2C64" w14:textId="77777777" w:rsidR="00374EAC" w:rsidRPr="00374EAC" w:rsidRDefault="00374EAC" w:rsidP="00F95A0A">
      <w:pPr>
        <w:numPr>
          <w:ilvl w:val="0"/>
          <w:numId w:val="84"/>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podjął konkretne środki techniczne, organizacyjne i kadrowe, odpowiednie dla zapobiegania dalszym przestępstwom, wykroczeniom lub nieprawidłowemu postępowaniu, w szczególności: </w:t>
      </w:r>
    </w:p>
    <w:p w14:paraId="1D06CBE0"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zerwał wszelkie powiązania z osobami lub podmiotami odpowiedzialnymi za nieprawidłowe postępowanie wykonawcy, </w:t>
      </w:r>
    </w:p>
    <w:p w14:paraId="28C81828"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zreorganizował personel, </w:t>
      </w:r>
    </w:p>
    <w:p w14:paraId="1F5390D2"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wdrożył system sprawozdawczości i kontroli,</w:t>
      </w:r>
    </w:p>
    <w:p w14:paraId="63E79D68"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utworzył struktury audytu wewnętrznego do monitorowania przestrzegania przepisów, wewnętrznych regulacji lub standardów, </w:t>
      </w:r>
    </w:p>
    <w:p w14:paraId="478E85CF"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wprowadził wewnętrzne regulacje dotyczące odpowiedzialności i odszkodowań za nieprzestrzeganie przepisów, wewnętrznych regulacji lub standardów.</w:t>
      </w:r>
    </w:p>
    <w:p w14:paraId="41B026AC"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1DC87179"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2DB5F265"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374EAC">
          <w:rPr>
            <w:rFonts w:ascii="Tahoma" w:eastAsia="Calibri" w:hAnsi="Tahoma" w:cs="Tahoma"/>
            <w:sz w:val="18"/>
            <w:szCs w:val="18"/>
            <w:lang w:eastAsia="ar-SA"/>
          </w:rPr>
          <w:t>ustawy</w:t>
        </w:r>
      </w:hyperlink>
      <w:r w:rsidRPr="00374EAC">
        <w:rPr>
          <w:rFonts w:ascii="Tahoma" w:eastAsia="Calibri" w:hAnsi="Tahoma" w:cs="Tahoma"/>
          <w:sz w:val="18"/>
          <w:szCs w:val="18"/>
          <w:lang w:eastAsia="ar-SA"/>
        </w:rPr>
        <w:t xml:space="preserve"> z dnia 11 września 2019 r. - Prawo zamówień publicznych wyklucza się:</w:t>
      </w:r>
    </w:p>
    <w:p w14:paraId="3820D273" w14:textId="77777777" w:rsidR="00374EAC" w:rsidRPr="006C1A8E" w:rsidRDefault="00374EAC" w:rsidP="006C1A8E">
      <w:pPr>
        <w:numPr>
          <w:ilvl w:val="0"/>
          <w:numId w:val="86"/>
        </w:numPr>
        <w:shd w:val="clear" w:color="auto" w:fill="FFFFFF"/>
        <w:suppressAutoHyphens/>
        <w:ind w:left="1134" w:hanging="425"/>
        <w:jc w:val="both"/>
        <w:rPr>
          <w:rFonts w:ascii="Tahoma" w:hAnsi="Tahoma" w:cs="Tahoma"/>
          <w:sz w:val="18"/>
          <w:szCs w:val="18"/>
          <w:lang w:eastAsia="ar-SA"/>
        </w:rPr>
      </w:pPr>
      <w:r w:rsidRPr="006C1A8E">
        <w:rPr>
          <w:rFonts w:ascii="Tahoma" w:hAnsi="Tahoma" w:cs="Tahoma"/>
          <w:sz w:val="18"/>
          <w:szCs w:val="18"/>
          <w:lang w:eastAsia="ar-SA"/>
        </w:rPr>
        <w:t xml:space="preserve">wykonawcę oraz uczestnika konkursu wymienionego w wykazach określonych w </w:t>
      </w:r>
      <w:hyperlink w:anchor="/document/6760798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765/2006 i </w:t>
      </w:r>
      <w:hyperlink w:anchor="/document/6841086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269/2014 albo wpisanego na listę na podstawie decyzji w sprawie wpisu na listę rozstrzygającej o zastosowaniu środka, o którym mowa w art. 1 pkt 3;</w:t>
      </w:r>
    </w:p>
    <w:p w14:paraId="5E3663BC" w14:textId="77777777" w:rsidR="00374EAC" w:rsidRPr="006C1A8E" w:rsidRDefault="00374EAC" w:rsidP="006C1A8E">
      <w:pPr>
        <w:numPr>
          <w:ilvl w:val="0"/>
          <w:numId w:val="86"/>
        </w:numPr>
        <w:shd w:val="clear" w:color="auto" w:fill="FFFFFF"/>
        <w:suppressAutoHyphens/>
        <w:ind w:left="1134" w:hanging="425"/>
        <w:jc w:val="both"/>
        <w:rPr>
          <w:rFonts w:ascii="Tahoma" w:hAnsi="Tahoma" w:cs="Tahoma"/>
          <w:sz w:val="18"/>
          <w:szCs w:val="18"/>
          <w:lang w:eastAsia="ar-SA"/>
        </w:rPr>
      </w:pPr>
      <w:r w:rsidRPr="006C1A8E">
        <w:rPr>
          <w:rFonts w:ascii="Tahoma" w:hAnsi="Tahoma" w:cs="Tahoma"/>
          <w:sz w:val="18"/>
          <w:szCs w:val="18"/>
          <w:lang w:eastAsia="ar-SA"/>
        </w:rPr>
        <w:t xml:space="preserve">wykonawcę oraz uczestnika konkursu, którego beneficjentem rzeczywistym w rozumieniu </w:t>
      </w:r>
      <w:hyperlink w:anchor="/document/18708093?cm=DOCUMENT" w:history="1">
        <w:r w:rsidRPr="006C1A8E">
          <w:rPr>
            <w:rFonts w:ascii="Tahoma" w:eastAsia="Calibri" w:hAnsi="Tahoma" w:cs="Tahoma"/>
            <w:color w:val="0000FF"/>
            <w:sz w:val="18"/>
            <w:szCs w:val="18"/>
            <w:u w:val="single"/>
          </w:rPr>
          <w:t>ustawy</w:t>
        </w:r>
      </w:hyperlink>
      <w:r w:rsidRPr="006C1A8E">
        <w:rPr>
          <w:rFonts w:ascii="Tahoma" w:hAnsi="Tahoma" w:cs="Tahoma"/>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765/2006 i </w:t>
      </w:r>
      <w:hyperlink w:anchor="/document/6841086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679D1AF5" w14:textId="77777777" w:rsidR="00374EAC" w:rsidRPr="006C1A8E" w:rsidRDefault="00374EAC" w:rsidP="006C1A8E">
      <w:pPr>
        <w:numPr>
          <w:ilvl w:val="0"/>
          <w:numId w:val="86"/>
        </w:numPr>
        <w:shd w:val="clear" w:color="auto" w:fill="FFFFFF"/>
        <w:suppressAutoHyphens/>
        <w:ind w:left="1134" w:hanging="425"/>
        <w:jc w:val="both"/>
        <w:rPr>
          <w:rFonts w:ascii="Tahoma" w:eastAsia="Calibri" w:hAnsi="Tahoma" w:cs="Tahoma"/>
          <w:sz w:val="18"/>
          <w:szCs w:val="18"/>
          <w:lang w:eastAsia="ar-SA"/>
        </w:rPr>
      </w:pPr>
      <w:r w:rsidRPr="006C1A8E">
        <w:rPr>
          <w:rFonts w:ascii="Tahoma" w:hAnsi="Tahoma" w:cs="Tahoma"/>
          <w:sz w:val="18"/>
          <w:szCs w:val="18"/>
          <w:lang w:eastAsia="ar-SA"/>
        </w:rPr>
        <w:t xml:space="preserve">wykonawcę oraz uczestnika konkursu, którego jednostką dominującą w rozumieniu </w:t>
      </w:r>
      <w:hyperlink w:anchor="/document/16796295?unitId=art(3)ust(1)pkt(37)&amp;cm=DOCUMENT" w:history="1">
        <w:r w:rsidRPr="006C1A8E">
          <w:rPr>
            <w:rFonts w:ascii="Tahoma" w:eastAsia="Calibri" w:hAnsi="Tahoma" w:cs="Tahoma"/>
            <w:color w:val="0000FF"/>
            <w:sz w:val="18"/>
            <w:szCs w:val="18"/>
            <w:u w:val="single"/>
          </w:rPr>
          <w:t>art. 3 ust. 1 pkt 37</w:t>
        </w:r>
      </w:hyperlink>
      <w:r w:rsidRPr="006C1A8E">
        <w:rPr>
          <w:rFonts w:ascii="Tahoma" w:hAnsi="Tahoma" w:cs="Tahoma"/>
          <w:sz w:val="18"/>
          <w:szCs w:val="18"/>
          <w:lang w:eastAsia="ar-SA"/>
        </w:rPr>
        <w:t xml:space="preserve"> ustawy z dnia 29 września 1994 r. o rachunkowości (Dz. U. z 2021 r. poz. 217, 2105 i 2106) jest podmiot wymieniony w wykazach określonych w </w:t>
      </w:r>
      <w:hyperlink w:anchor="/document/6760798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765/2006 i </w:t>
      </w:r>
      <w:hyperlink w:anchor="/document/6841086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112005EB"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Wykluczenie, o którym mowa w ust. 6 następuje na okres trwania określonych w nim okoliczności.</w:t>
      </w:r>
    </w:p>
    <w:p w14:paraId="148FC4D7"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w:t>
      </w:r>
      <w:r w:rsidRPr="00374EAC">
        <w:rPr>
          <w:rFonts w:ascii="Tahoma" w:eastAsia="Calibri" w:hAnsi="Tahoma" w:cs="Tahoma"/>
          <w:sz w:val="18"/>
          <w:szCs w:val="18"/>
          <w:lang w:eastAsia="ar-SA"/>
        </w:rPr>
        <w:lastRenderedPageBreak/>
        <w:t>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A7F35FC"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D46E222" w14:textId="77777777" w:rsidR="00374EAC" w:rsidRPr="00374EAC" w:rsidRDefault="00374EAC" w:rsidP="00F95A0A">
      <w:pPr>
        <w:numPr>
          <w:ilvl w:val="0"/>
          <w:numId w:val="87"/>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obywateli rosyjskich lub osób fizycznych lub prawnych, podmiotów lub organów z siedzibą w Rosji;</w:t>
      </w:r>
    </w:p>
    <w:p w14:paraId="135E072C" w14:textId="77777777" w:rsidR="00374EAC" w:rsidRPr="00374EAC" w:rsidRDefault="00374EAC" w:rsidP="00F95A0A">
      <w:pPr>
        <w:numPr>
          <w:ilvl w:val="0"/>
          <w:numId w:val="87"/>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osób prawnych, podmiotów lub organów, do których prawa własności bezpośrednio lub pośrednio w ponad 50 % należą do podmiotu, o którym mowa w lit. a) niniejszego ustępu; lub</w:t>
      </w:r>
    </w:p>
    <w:p w14:paraId="1945EE24" w14:textId="77777777" w:rsidR="00374EAC" w:rsidRPr="00374EAC" w:rsidRDefault="00374EAC" w:rsidP="00F95A0A">
      <w:pPr>
        <w:numPr>
          <w:ilvl w:val="0"/>
          <w:numId w:val="87"/>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osób fizycznych lub prawnych, podmiotów lub organów działających w imieniu lub pod kierunkiem podmiotu, o którym mowa w lit. a) lub b) niniejszego ustępu,</w:t>
      </w:r>
    </w:p>
    <w:p w14:paraId="2ACD95AC" w14:textId="77777777" w:rsidR="00374EAC" w:rsidRPr="00374EAC" w:rsidRDefault="00374EAC" w:rsidP="00374EAC">
      <w:pPr>
        <w:shd w:val="clear" w:color="auto" w:fill="FFFFFF"/>
        <w:suppressAutoHyphens/>
        <w:ind w:left="426"/>
        <w:jc w:val="both"/>
        <w:rPr>
          <w:rFonts w:ascii="Tahoma" w:eastAsia="Calibri" w:hAnsi="Tahoma" w:cs="Tahoma"/>
          <w:sz w:val="18"/>
          <w:szCs w:val="18"/>
          <w:lang w:eastAsia="ar-SA"/>
        </w:rPr>
      </w:pPr>
      <w:r w:rsidRPr="00374EAC">
        <w:rPr>
          <w:rFonts w:ascii="Tahoma" w:eastAsia="Calibri" w:hAnsi="Tahoma" w:cs="Tahoma"/>
          <w:sz w:val="18"/>
          <w:szCs w:val="18"/>
          <w:lang w:eastAsia="ar-SA"/>
        </w:rPr>
        <w:t>w tym podwykonawców, dostawców lub podmiotów, na których zdolności polega się w rozumieniu dyrektyw w sprawie zamówień publicznych, w przypadku gdy przypada na nich ponad 10 % wartości zamówienia.</w:t>
      </w:r>
    </w:p>
    <w:p w14:paraId="172695A8" w14:textId="77777777" w:rsidR="001062E8" w:rsidRPr="00B21DC2" w:rsidRDefault="001062E8" w:rsidP="000924F9">
      <w:pPr>
        <w:tabs>
          <w:tab w:val="left" w:pos="993"/>
        </w:tabs>
        <w:ind w:left="709" w:hanging="283"/>
        <w:jc w:val="both"/>
        <w:rPr>
          <w:rFonts w:ascii="Tahoma" w:hAnsi="Tahoma" w:cs="Tahoma"/>
          <w:sz w:val="18"/>
          <w:szCs w:val="18"/>
        </w:rPr>
      </w:pPr>
    </w:p>
    <w:p w14:paraId="3E480C5F" w14:textId="77777777" w:rsidR="00746F91" w:rsidRPr="00B21DC2" w:rsidRDefault="00746F91" w:rsidP="000924F9">
      <w:pPr>
        <w:tabs>
          <w:tab w:val="left" w:pos="993"/>
        </w:tabs>
        <w:ind w:left="709" w:hanging="283"/>
        <w:jc w:val="both"/>
        <w:rPr>
          <w:rFonts w:ascii="Tahoma" w:hAnsi="Tahoma" w:cs="Tahoma"/>
          <w:sz w:val="18"/>
          <w:szCs w:val="18"/>
        </w:rPr>
      </w:pPr>
    </w:p>
    <w:p w14:paraId="032240B2" w14:textId="77777777" w:rsidR="00026AC1" w:rsidRPr="00B21DC2" w:rsidRDefault="00026AC1" w:rsidP="00026AC1">
      <w:pPr>
        <w:suppressAutoHyphens/>
        <w:jc w:val="both"/>
        <w:rPr>
          <w:rFonts w:ascii="Tahoma" w:hAnsi="Tahoma" w:cs="Tahoma"/>
          <w:b/>
          <w:bCs/>
          <w:sz w:val="20"/>
          <w:szCs w:val="20"/>
        </w:rPr>
      </w:pPr>
      <w:r w:rsidRPr="00B21DC2">
        <w:rPr>
          <w:rFonts w:ascii="Tahoma" w:hAnsi="Tahoma" w:cs="Tahoma"/>
          <w:b/>
          <w:bCs/>
          <w:sz w:val="20"/>
          <w:szCs w:val="20"/>
        </w:rPr>
        <w:t xml:space="preserve">VI. </w:t>
      </w:r>
      <w:r w:rsidR="00AF0D9F" w:rsidRPr="00B21DC2">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54189413" w14:textId="77777777" w:rsidR="00026AC1" w:rsidRPr="00B21DC2" w:rsidRDefault="00026AC1" w:rsidP="00026AC1">
      <w:pPr>
        <w:suppressAutoHyphens/>
        <w:jc w:val="both"/>
        <w:rPr>
          <w:rFonts w:ascii="Tahoma" w:hAnsi="Tahoma" w:cs="Tahoma"/>
          <w:b/>
          <w:bCs/>
          <w:sz w:val="20"/>
          <w:szCs w:val="20"/>
        </w:rPr>
      </w:pPr>
    </w:p>
    <w:p w14:paraId="4DF58B93" w14:textId="77777777" w:rsidR="00B602F3" w:rsidRPr="00B21DC2" w:rsidRDefault="00B602F3" w:rsidP="00F95A0A">
      <w:pPr>
        <w:numPr>
          <w:ilvl w:val="1"/>
          <w:numId w:val="79"/>
        </w:numPr>
        <w:suppressAutoHyphens/>
        <w:ind w:left="284"/>
        <w:jc w:val="both"/>
        <w:rPr>
          <w:rFonts w:ascii="Tahoma" w:hAnsi="Tahoma" w:cs="Tahoma"/>
          <w:sz w:val="18"/>
          <w:szCs w:val="18"/>
        </w:rPr>
      </w:pPr>
      <w:r w:rsidRPr="00B21DC2">
        <w:rPr>
          <w:rFonts w:ascii="Tahoma" w:hAnsi="Tahoma" w:cs="Tahoma"/>
          <w:b/>
          <w:bCs/>
          <w:sz w:val="18"/>
          <w:szCs w:val="18"/>
        </w:rPr>
        <w:t>Do oferty</w:t>
      </w:r>
      <w:r w:rsidRPr="00B21DC2">
        <w:rPr>
          <w:rFonts w:ascii="Tahoma" w:hAnsi="Tahoma" w:cs="Tahoma"/>
          <w:sz w:val="18"/>
          <w:szCs w:val="18"/>
        </w:rPr>
        <w:t xml:space="preserve"> </w:t>
      </w:r>
      <w:r w:rsidRPr="00B21DC2">
        <w:rPr>
          <w:rFonts w:ascii="Tahoma" w:hAnsi="Tahoma" w:cs="Tahoma"/>
          <w:b/>
          <w:sz w:val="18"/>
          <w:szCs w:val="18"/>
        </w:rPr>
        <w:t>Wykonawca</w:t>
      </w:r>
      <w:r w:rsidRPr="00B21DC2">
        <w:rPr>
          <w:rFonts w:ascii="Tahoma" w:hAnsi="Tahoma" w:cs="Tahoma"/>
          <w:sz w:val="18"/>
          <w:szCs w:val="18"/>
        </w:rPr>
        <w:t xml:space="preserve">, zgodnie z art. 125 ust. 1 Ustawy, </w:t>
      </w:r>
      <w:r w:rsidRPr="00B21DC2">
        <w:rPr>
          <w:rFonts w:ascii="Tahoma" w:hAnsi="Tahoma" w:cs="Tahoma"/>
          <w:b/>
          <w:sz w:val="18"/>
          <w:szCs w:val="18"/>
        </w:rPr>
        <w:t>dołącza:</w:t>
      </w:r>
    </w:p>
    <w:p w14:paraId="5FF85BBE" w14:textId="77777777" w:rsidR="00B602F3" w:rsidRPr="00B21DC2" w:rsidRDefault="00B602F3" w:rsidP="00F95A0A">
      <w:pPr>
        <w:numPr>
          <w:ilvl w:val="1"/>
          <w:numId w:val="80"/>
        </w:numPr>
        <w:suppressAutoHyphens/>
        <w:jc w:val="both"/>
        <w:rPr>
          <w:rFonts w:ascii="Tahoma" w:hAnsi="Tahoma" w:cs="Tahoma"/>
          <w:sz w:val="18"/>
          <w:szCs w:val="18"/>
        </w:rPr>
      </w:pPr>
      <w:r w:rsidRPr="00B21DC2">
        <w:rPr>
          <w:rFonts w:ascii="Tahoma" w:hAnsi="Tahoma" w:cs="Tahoma"/>
          <w:b/>
          <w:sz w:val="18"/>
          <w:szCs w:val="18"/>
        </w:rPr>
        <w:t>oświadczenie o niepodleganiu wykluczeniu, spełnianiu warunków udziału w postępowaniu w zakresie wskazanym przez Zamawiającego (Załącznik nr 3 do SWZ)</w:t>
      </w:r>
      <w:r w:rsidRPr="00B21DC2">
        <w:rPr>
          <w:rFonts w:ascii="Tahoma" w:hAnsi="Tahoma" w:cs="Tahoma"/>
          <w:sz w:val="18"/>
          <w:szCs w:val="18"/>
        </w:rPr>
        <w:t xml:space="preserve"> oraz </w:t>
      </w:r>
    </w:p>
    <w:p w14:paraId="55E483F4" w14:textId="77777777" w:rsidR="00B602F3" w:rsidRPr="00B21DC2" w:rsidRDefault="00B602F3" w:rsidP="00F95A0A">
      <w:pPr>
        <w:numPr>
          <w:ilvl w:val="1"/>
          <w:numId w:val="80"/>
        </w:numPr>
        <w:suppressAutoHyphens/>
        <w:jc w:val="both"/>
        <w:rPr>
          <w:rFonts w:ascii="Tahoma" w:hAnsi="Tahoma" w:cs="Tahoma"/>
          <w:sz w:val="18"/>
          <w:szCs w:val="18"/>
        </w:rPr>
      </w:pPr>
      <w:r w:rsidRPr="00B21DC2">
        <w:rPr>
          <w:rFonts w:ascii="Tahoma" w:eastAsia="Calibri" w:hAnsi="Tahoma" w:cs="Tahoma"/>
          <w:b/>
          <w:bCs/>
          <w:sz w:val="18"/>
          <w:szCs w:val="18"/>
          <w:lang w:eastAsia="en-US"/>
        </w:rPr>
        <w:t>w</w:t>
      </w:r>
      <w:r w:rsidRPr="00B21DC2">
        <w:rPr>
          <w:rFonts w:ascii="Tahoma" w:eastAsia="Calibri" w:hAnsi="Tahoma" w:cs="Tahoma"/>
          <w:b/>
          <w:bCs/>
          <w:sz w:val="18"/>
          <w:szCs w:val="18"/>
          <w:lang w:val="x-none" w:eastAsia="en-US"/>
        </w:rPr>
        <w:t xml:space="preserve"> celu potwierdzenia braku podstaw wykluczenia</w:t>
      </w:r>
      <w:r w:rsidRPr="00B21DC2">
        <w:rPr>
          <w:rFonts w:ascii="Tahoma" w:eastAsia="Calibri" w:hAnsi="Tahoma" w:cs="Tahoma"/>
          <w:b/>
          <w:bCs/>
          <w:sz w:val="18"/>
          <w:szCs w:val="18"/>
          <w:lang w:eastAsia="en-US"/>
        </w:rPr>
        <w:t xml:space="preserve"> i braku zakazu udzielenia zamówienia publicznego podmiotom związanych z Federacją Rosyjską</w:t>
      </w:r>
      <w:r w:rsidRPr="00B21DC2">
        <w:rPr>
          <w:rFonts w:ascii="Tahoma" w:eastAsia="Calibri" w:hAnsi="Tahoma" w:cs="Tahoma"/>
          <w:sz w:val="18"/>
          <w:szCs w:val="18"/>
          <w:lang w:eastAsia="en-US"/>
        </w:rPr>
        <w:t xml:space="preserve">, </w:t>
      </w:r>
      <w:r w:rsidRPr="00B21DC2">
        <w:rPr>
          <w:rFonts w:ascii="Tahoma" w:eastAsia="Calibri" w:hAnsi="Tahoma" w:cs="Tahoma"/>
          <w:sz w:val="18"/>
          <w:szCs w:val="18"/>
          <w:lang w:val="x-none" w:eastAsia="en-US"/>
        </w:rPr>
        <w:t xml:space="preserve"> Wykonawca</w:t>
      </w:r>
      <w:r w:rsidRPr="00B21DC2">
        <w:rPr>
          <w:rFonts w:ascii="Tahoma" w:eastAsia="Calibri" w:hAnsi="Tahoma" w:cs="Tahoma"/>
          <w:sz w:val="18"/>
          <w:szCs w:val="18"/>
          <w:lang w:eastAsia="en-US"/>
        </w:rPr>
        <w:t>/Wykonawca wspólnie ubiegający się o udzielenie zamówienia publicznego oraz jeżeli bierze udział w przedmiotowym postępowaniu - Podmiot udostępniający zasoby,</w:t>
      </w:r>
      <w:r w:rsidRPr="00B21DC2">
        <w:rPr>
          <w:rFonts w:ascii="Tahoma" w:eastAsia="Calibri" w:hAnsi="Tahoma" w:cs="Tahoma"/>
          <w:sz w:val="18"/>
          <w:szCs w:val="18"/>
          <w:lang w:val="x-none" w:eastAsia="en-US"/>
        </w:rPr>
        <w:t xml:space="preserve"> zobowiązany jest dołączyć do oferty aktualne na dzień składania ofert</w:t>
      </w:r>
      <w:r w:rsidRPr="00B21DC2">
        <w:rPr>
          <w:rFonts w:ascii="Tahoma" w:eastAsia="Calibri" w:hAnsi="Tahoma" w:cs="Tahoma"/>
          <w:sz w:val="18"/>
          <w:szCs w:val="18"/>
          <w:lang w:eastAsia="en-US"/>
        </w:rPr>
        <w:t>:</w:t>
      </w:r>
    </w:p>
    <w:p w14:paraId="3AA7121D" w14:textId="77777777" w:rsidR="00B602F3" w:rsidRPr="00B21DC2" w:rsidRDefault="00B602F3" w:rsidP="00F95A0A">
      <w:pPr>
        <w:numPr>
          <w:ilvl w:val="2"/>
          <w:numId w:val="79"/>
        </w:numPr>
        <w:suppressAutoHyphens/>
        <w:ind w:left="709" w:hanging="283"/>
        <w:jc w:val="both"/>
        <w:rPr>
          <w:rFonts w:ascii="Tahoma" w:hAnsi="Tahoma" w:cs="Tahoma"/>
          <w:b/>
          <w:bCs/>
          <w:sz w:val="18"/>
          <w:szCs w:val="18"/>
        </w:rPr>
      </w:pPr>
      <w:r w:rsidRPr="00B21DC2">
        <w:rPr>
          <w:rFonts w:ascii="Tahoma" w:eastAsia="Calibri" w:hAnsi="Tahoma" w:cs="Tahoma"/>
          <w:b/>
          <w:sz w:val="18"/>
          <w:szCs w:val="18"/>
          <w:lang w:eastAsia="en-US"/>
        </w:rPr>
        <w:t>Oświadczenie</w:t>
      </w:r>
      <w:r w:rsidRPr="00B21DC2">
        <w:rPr>
          <w:rFonts w:ascii="Tahoma" w:eastAsia="Calibri" w:hAnsi="Tahoma" w:cs="Tahoma"/>
          <w:sz w:val="18"/>
          <w:szCs w:val="18"/>
          <w:lang w:eastAsia="en-US"/>
        </w:rPr>
        <w:t xml:space="preserve"> </w:t>
      </w:r>
      <w:r w:rsidRPr="00B21DC2">
        <w:rPr>
          <w:rFonts w:ascii="Tahoma" w:eastAsia="Calibri" w:hAnsi="Tahoma" w:cs="Tahoma"/>
          <w:b/>
          <w:sz w:val="18"/>
          <w:szCs w:val="18"/>
          <w:lang w:eastAsia="en-US"/>
        </w:rPr>
        <w:t>dotyczące przesłanek wykluczenia z art. 5k Rozporządzenia 833/2014 oraz art. 7 ust.</w:t>
      </w:r>
      <w:r w:rsidRPr="00B21DC2">
        <w:rPr>
          <w:rFonts w:ascii="Tahoma" w:eastAsia="Calibri" w:hAnsi="Tahoma" w:cs="Tahoma"/>
          <w:sz w:val="18"/>
          <w:szCs w:val="18"/>
          <w:lang w:eastAsia="en-US"/>
        </w:rPr>
        <w:t xml:space="preserve"> </w:t>
      </w:r>
      <w:r w:rsidRPr="00B21DC2">
        <w:rPr>
          <w:rFonts w:ascii="Tahoma" w:eastAsia="Calibri" w:hAnsi="Tahoma" w:cs="Tahoma"/>
          <w:b/>
          <w:sz w:val="18"/>
          <w:szCs w:val="18"/>
          <w:lang w:eastAsia="en-US"/>
        </w:rPr>
        <w:t>1</w:t>
      </w:r>
      <w:r w:rsidRPr="00B21DC2">
        <w:rPr>
          <w:rFonts w:ascii="Tahoma" w:eastAsia="Calibri" w:hAnsi="Tahoma" w:cs="Tahoma"/>
          <w:sz w:val="18"/>
          <w:szCs w:val="18"/>
          <w:lang w:eastAsia="en-US"/>
        </w:rPr>
        <w:t xml:space="preserve"> Ustawy o szczególnych rozwiązaniach w zakresie przeciwdziałania wspieraniu agresji na Ukrainę oraz służących ochronie bezpieczeństwa narodowego</w:t>
      </w:r>
      <w:r w:rsidRPr="00B21DC2">
        <w:rPr>
          <w:rFonts w:ascii="Calibri" w:eastAsia="Calibri" w:hAnsi="Calibri"/>
          <w:sz w:val="18"/>
          <w:szCs w:val="18"/>
          <w:lang w:val="x-none" w:eastAsia="en-US"/>
        </w:rPr>
        <w:t xml:space="preserve"> </w:t>
      </w:r>
      <w:r w:rsidRPr="00B21DC2">
        <w:rPr>
          <w:rFonts w:ascii="Tahoma" w:eastAsia="Calibri" w:hAnsi="Tahoma" w:cs="Tahoma"/>
          <w:sz w:val="18"/>
          <w:szCs w:val="18"/>
          <w:lang w:eastAsia="en-US"/>
        </w:rPr>
        <w:t xml:space="preserve">przygotowane zgodnie ze wzorem podanym </w:t>
      </w:r>
      <w:r w:rsidRPr="00B21DC2">
        <w:rPr>
          <w:rFonts w:ascii="Tahoma" w:eastAsia="Calibri" w:hAnsi="Tahoma" w:cs="Tahoma"/>
          <w:b/>
          <w:sz w:val="18"/>
          <w:szCs w:val="18"/>
          <w:lang w:eastAsia="en-US"/>
        </w:rPr>
        <w:t>w Załączniku nr 3a do SWZ.</w:t>
      </w:r>
    </w:p>
    <w:p w14:paraId="366EC0A5" w14:textId="77777777" w:rsidR="00B602F3" w:rsidRPr="00A712A4" w:rsidRDefault="00B602F3" w:rsidP="00F95A0A">
      <w:pPr>
        <w:numPr>
          <w:ilvl w:val="2"/>
          <w:numId w:val="79"/>
        </w:numPr>
        <w:suppressAutoHyphens/>
        <w:ind w:left="709" w:hanging="283"/>
        <w:jc w:val="both"/>
        <w:rPr>
          <w:rFonts w:ascii="Tahoma" w:hAnsi="Tahoma" w:cs="Tahoma"/>
          <w:b/>
          <w:bCs/>
          <w:sz w:val="18"/>
          <w:szCs w:val="18"/>
        </w:rPr>
      </w:pPr>
      <w:r w:rsidRPr="00B21DC2">
        <w:rPr>
          <w:rFonts w:ascii="Tahoma" w:hAnsi="Tahoma" w:cs="Tahoma"/>
          <w:b/>
          <w:sz w:val="18"/>
          <w:szCs w:val="18"/>
        </w:rPr>
        <w:t>Oświadczenie</w:t>
      </w:r>
      <w:r w:rsidRPr="00B21DC2">
        <w:rPr>
          <w:rFonts w:ascii="Tahoma" w:hAnsi="Tahoma" w:cs="Tahoma"/>
          <w:sz w:val="18"/>
          <w:szCs w:val="18"/>
        </w:rPr>
        <w:t xml:space="preserve"> </w:t>
      </w:r>
      <w:r w:rsidRPr="00B21DC2">
        <w:rPr>
          <w:rFonts w:ascii="Tahoma" w:hAnsi="Tahoma" w:cs="Tahoma"/>
          <w:b/>
          <w:sz w:val="18"/>
          <w:szCs w:val="18"/>
        </w:rPr>
        <w:t>dotyczące przesłanek wykluczenia z art. 5k Rozporządzenia 833/2014 oraz art. 7 ust. 1</w:t>
      </w:r>
      <w:r w:rsidRPr="00B21DC2">
        <w:rPr>
          <w:rFonts w:ascii="Tahoma" w:hAnsi="Tahoma" w:cs="Tahoma"/>
          <w:sz w:val="18"/>
          <w:szCs w:val="18"/>
        </w:rPr>
        <w:t xml:space="preserve"> Ustawy o szczególnych rozwiązaniach w zakresie przeciwdziałania wspieraniu agresji na Ukrainę oraz służących ochronie bezpieczeństwa narodowego</w:t>
      </w:r>
      <w:r w:rsidRPr="00B21DC2">
        <w:rPr>
          <w:sz w:val="18"/>
          <w:szCs w:val="18"/>
        </w:rPr>
        <w:t xml:space="preserve"> </w:t>
      </w:r>
      <w:r w:rsidRPr="00B21DC2">
        <w:rPr>
          <w:rFonts w:ascii="Tahoma" w:hAnsi="Tahoma" w:cs="Tahoma"/>
          <w:sz w:val="18"/>
          <w:szCs w:val="18"/>
        </w:rPr>
        <w:t xml:space="preserve">przygotowane zgodnie ze wzorem podanym w </w:t>
      </w:r>
      <w:r w:rsidRPr="00B21DC2">
        <w:rPr>
          <w:rFonts w:ascii="Tahoma" w:hAnsi="Tahoma" w:cs="Tahoma"/>
          <w:b/>
          <w:sz w:val="18"/>
          <w:szCs w:val="18"/>
        </w:rPr>
        <w:t>Załączniku nr 3b do SWZ – dotyczy podmiotu udostępniającego zasoby.</w:t>
      </w:r>
    </w:p>
    <w:p w14:paraId="5F275EB0" w14:textId="779E9ADC" w:rsidR="00A712A4" w:rsidRPr="00A712A4" w:rsidRDefault="00A712A4" w:rsidP="00F95A0A">
      <w:pPr>
        <w:numPr>
          <w:ilvl w:val="2"/>
          <w:numId w:val="79"/>
        </w:numPr>
        <w:suppressAutoHyphens/>
        <w:ind w:left="709" w:hanging="283"/>
        <w:jc w:val="both"/>
        <w:rPr>
          <w:rFonts w:ascii="Tahoma" w:hAnsi="Tahoma" w:cs="Tahoma"/>
          <w:b/>
          <w:bCs/>
          <w:sz w:val="18"/>
          <w:szCs w:val="18"/>
        </w:rPr>
      </w:pPr>
      <w:r w:rsidRPr="00A712A4">
        <w:rPr>
          <w:rFonts w:ascii="Tahoma" w:hAnsi="Tahoma" w:cs="Tahoma"/>
          <w:b/>
          <w:bCs/>
          <w:sz w:val="18"/>
          <w:szCs w:val="18"/>
        </w:rPr>
        <w:t>Oświadczenie Wykonawcy z art 117 ust. 4 Ustawy, o którym mowa w rozdziale VII ust. 4 SWZ w przypadku Wykonawców wspólnie ubiegających się o udzielenie zamówienia - załącznik nr 7 do SWZ – jeżeli dotyczy</w:t>
      </w:r>
    </w:p>
    <w:p w14:paraId="51E1592D"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4D26E804" w14:textId="77777777" w:rsidR="00B602F3" w:rsidRPr="00B21DC2" w:rsidRDefault="00B602F3" w:rsidP="00B602F3">
      <w:pPr>
        <w:spacing w:after="40"/>
        <w:ind w:left="426"/>
        <w:jc w:val="both"/>
        <w:rPr>
          <w:rFonts w:ascii="Tahoma" w:hAnsi="Tahoma" w:cs="Tahoma"/>
          <w:b/>
          <w:sz w:val="18"/>
          <w:szCs w:val="18"/>
        </w:rPr>
      </w:pPr>
      <w:r w:rsidRPr="00B21DC2">
        <w:rPr>
          <w:rFonts w:ascii="Tahoma" w:hAnsi="Tahoma" w:cs="Tahoma"/>
          <w:b/>
          <w:sz w:val="18"/>
          <w:szCs w:val="18"/>
        </w:rPr>
        <w:t xml:space="preserve">UWAGA! W części IV Jednolitego Europejskiego Dokumentu Zamówienia (załącznik nr 3 do SWZ) Wykonawca może ograniczyć się do wypełnienia sekcji </w:t>
      </w:r>
      <w:r w:rsidRPr="00B21DC2">
        <w:rPr>
          <w:rFonts w:ascii="Tahoma" w:hAnsi="Tahoma" w:cs="Tahoma"/>
          <w:b/>
          <w:sz w:val="18"/>
          <w:szCs w:val="18"/>
        </w:rPr>
        <w:sym w:font="Symbol" w:char="F061"/>
      </w:r>
      <w:r w:rsidRPr="00B21DC2">
        <w:rPr>
          <w:rFonts w:ascii="Tahoma" w:hAnsi="Tahoma" w:cs="Tahoma"/>
          <w:b/>
          <w:sz w:val="18"/>
          <w:szCs w:val="18"/>
        </w:rPr>
        <w:t>: Ogólne oświadczenie dotyczące wszystkich kryteriów kwalifikacji i nie musi wypełniać żadnej z pozostałych sekcji (A-D) w części IV.</w:t>
      </w:r>
    </w:p>
    <w:p w14:paraId="689FC508" w14:textId="77777777" w:rsidR="00B602F3" w:rsidRPr="00B21DC2" w:rsidRDefault="00B602F3" w:rsidP="00B602F3">
      <w:pPr>
        <w:spacing w:after="40"/>
        <w:ind w:left="426"/>
        <w:jc w:val="both"/>
        <w:rPr>
          <w:rFonts w:ascii="Tahoma" w:hAnsi="Tahoma" w:cs="Tahoma"/>
          <w:sz w:val="18"/>
          <w:szCs w:val="18"/>
        </w:rPr>
      </w:pPr>
      <w:r w:rsidRPr="00B21DC2">
        <w:rPr>
          <w:rFonts w:ascii="Tahoma" w:hAnsi="Tahoma" w:cs="Tahoma"/>
          <w:sz w:val="18"/>
          <w:szCs w:val="18"/>
        </w:rPr>
        <w:t>W Jednolitym Europejskim Dokumencie Zamówienia Wykonawca nie wypełnia części / sekcji, które nie dotyczą niniejszego postępowania i zostały skreślone.</w:t>
      </w:r>
    </w:p>
    <w:p w14:paraId="5456AD1B" w14:textId="77777777" w:rsidR="00B602F3" w:rsidRPr="00B21DC2" w:rsidRDefault="00B602F3" w:rsidP="00B602F3">
      <w:pPr>
        <w:spacing w:after="40"/>
        <w:ind w:left="426"/>
        <w:jc w:val="both"/>
        <w:rPr>
          <w:rFonts w:ascii="Tahoma" w:hAnsi="Tahoma" w:cs="Tahoma"/>
          <w:sz w:val="18"/>
          <w:szCs w:val="18"/>
        </w:rPr>
      </w:pPr>
      <w:r w:rsidRPr="00B21DC2">
        <w:rPr>
          <w:rFonts w:ascii="Tahoma" w:hAnsi="Tahoma" w:cs="Tahoma"/>
          <w:sz w:val="18"/>
          <w:szCs w:val="18"/>
        </w:rPr>
        <w:t xml:space="preserve">Informujemy, że na stronie Urzędu Zamówień Publicznych znajduje się Instrukcja wypełniania Jednolitego Europejskiego Dokumentu Zamówienia pod adresem: </w:t>
      </w:r>
    </w:p>
    <w:p w14:paraId="1C3BBF8D" w14:textId="77777777" w:rsidR="00B602F3" w:rsidRPr="00B21DC2" w:rsidRDefault="00B602F3" w:rsidP="00B602F3">
      <w:pPr>
        <w:spacing w:after="40"/>
        <w:ind w:left="426"/>
        <w:jc w:val="both"/>
        <w:rPr>
          <w:rFonts w:ascii="Tahoma" w:hAnsi="Tahoma" w:cs="Tahoma"/>
          <w:sz w:val="18"/>
          <w:szCs w:val="18"/>
        </w:rPr>
      </w:pPr>
      <w:hyperlink r:id="rId17" w:history="1">
        <w:r w:rsidRPr="00B21DC2">
          <w:rPr>
            <w:rStyle w:val="Hipercze"/>
            <w:rFonts w:ascii="Tahoma" w:hAnsi="Tahoma" w:cs="Tahoma"/>
            <w:color w:val="auto"/>
            <w:sz w:val="18"/>
            <w:szCs w:val="18"/>
          </w:rPr>
          <w:t>https://www.uzp.gov.pl/__data/assets/pdf_file/0026/45557/Jednolity-Europejski-Dokument-Zamowienia-instrukcja-2021.01.20.pdf</w:t>
        </w:r>
      </w:hyperlink>
      <w:r w:rsidRPr="00B21DC2">
        <w:rPr>
          <w:rFonts w:ascii="Tahoma" w:hAnsi="Tahoma" w:cs="Tahoma"/>
          <w:sz w:val="18"/>
          <w:szCs w:val="18"/>
        </w:rPr>
        <w:t xml:space="preserve"> </w:t>
      </w:r>
    </w:p>
    <w:p w14:paraId="3B30366D"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b/>
          <w:sz w:val="18"/>
          <w:szCs w:val="18"/>
        </w:rPr>
        <w:t>W przypadku wspólnego ubiegania się</w:t>
      </w:r>
      <w:r w:rsidRPr="00B21DC2">
        <w:rPr>
          <w:rFonts w:ascii="Tahoma" w:hAnsi="Tahoma" w:cs="Tahoma"/>
          <w:sz w:val="18"/>
          <w:szCs w:val="18"/>
        </w:rPr>
        <w:t xml:space="preserve"> o zamówienie przez Wykonawców, </w:t>
      </w:r>
      <w:r w:rsidRPr="00B21DC2">
        <w:rPr>
          <w:rFonts w:ascii="Tahoma" w:hAnsi="Tahoma" w:cs="Tahoma"/>
          <w:b/>
          <w:sz w:val="18"/>
          <w:szCs w:val="18"/>
        </w:rPr>
        <w:t>oświadczenie, o którym mowa w ust. 1 składa każdy z Wykonawców</w:t>
      </w:r>
      <w:r w:rsidRPr="00B21DC2">
        <w:rPr>
          <w:rFonts w:ascii="Tahoma" w:hAnsi="Tahoma" w:cs="Tahoma"/>
          <w:sz w:val="18"/>
          <w:szCs w:val="18"/>
        </w:rPr>
        <w:t>. Oświadczenia te potwierdzają brak podstaw wykluczenia oraz spełnianie warunków udziału w postępowaniu, w jakim każdy z wykonawców wykazuje spełnianie warunków udziału.</w:t>
      </w:r>
    </w:p>
    <w:p w14:paraId="43A4C1E6"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Wykonawca może wykorzystać jednolity dokument złożony w odrębnym postępowaniu o udzielenie zamówienia, jeżeli potwierdzi, że informacje w nim zawarte pozostają prawidłowe.</w:t>
      </w:r>
    </w:p>
    <w:p w14:paraId="22AF6747"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b/>
          <w:sz w:val="18"/>
          <w:szCs w:val="18"/>
        </w:rPr>
        <w:t xml:space="preserve">Zamawiający przed wyborem najkorzystniejszej oferty </w:t>
      </w:r>
      <w:r w:rsidRPr="00B21DC2">
        <w:rPr>
          <w:rFonts w:ascii="Tahoma" w:hAnsi="Tahoma" w:cs="Tahoma"/>
          <w:b/>
          <w:bCs/>
          <w:sz w:val="18"/>
          <w:szCs w:val="18"/>
        </w:rPr>
        <w:t>wezwie Wykonawcę, którego oferta została najwyżej oceniona</w:t>
      </w:r>
      <w:r w:rsidRPr="00B21DC2">
        <w:rPr>
          <w:rFonts w:ascii="Tahoma" w:hAnsi="Tahoma" w:cs="Tahoma"/>
          <w:b/>
          <w:sz w:val="18"/>
          <w:szCs w:val="18"/>
        </w:rPr>
        <w:t>, do złożenia w wyznaczonym terminie, nie krótszym niż 10 dni, aktualnych na dzień złożenia niżej wymienionych podmiotowych środków dowodowych:</w:t>
      </w:r>
    </w:p>
    <w:p w14:paraId="3E19D6A6" w14:textId="77777777" w:rsidR="00B602F3" w:rsidRPr="00B21DC2" w:rsidRDefault="00B602F3" w:rsidP="00B602F3">
      <w:pPr>
        <w:pStyle w:val="Akapitzlist"/>
        <w:spacing w:after="0"/>
        <w:ind w:left="993" w:hanging="567"/>
        <w:jc w:val="both"/>
        <w:rPr>
          <w:rFonts w:ascii="Tahoma" w:hAnsi="Tahoma" w:cs="Tahoma"/>
          <w:b/>
          <w:sz w:val="18"/>
          <w:szCs w:val="18"/>
          <w:lang w:val="pl-PL"/>
        </w:rPr>
      </w:pPr>
      <w:r w:rsidRPr="00B21DC2">
        <w:rPr>
          <w:rFonts w:ascii="Tahoma" w:hAnsi="Tahoma" w:cs="Tahoma"/>
          <w:b/>
          <w:sz w:val="18"/>
          <w:szCs w:val="18"/>
          <w:lang w:val="pl-PL"/>
        </w:rPr>
        <w:t>5.1.</w:t>
      </w:r>
      <w:r w:rsidRPr="00B21DC2">
        <w:rPr>
          <w:rFonts w:ascii="Tahoma" w:hAnsi="Tahoma" w:cs="Tahoma"/>
          <w:b/>
          <w:sz w:val="18"/>
          <w:szCs w:val="18"/>
          <w:lang w:val="pl-PL"/>
        </w:rPr>
        <w:tab/>
        <w:t>W celu potwierdzenia braku podstaw wykluczenia Wykonawcy z udziału w postępowaniu o udzielenie zamówienia:</w:t>
      </w:r>
    </w:p>
    <w:p w14:paraId="004C7F91" w14:textId="77777777"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t xml:space="preserve">5.1.1.  </w:t>
      </w:r>
      <w:r w:rsidRPr="00B21DC2">
        <w:rPr>
          <w:rFonts w:ascii="Tahoma" w:hAnsi="Tahoma" w:cs="Tahoma"/>
          <w:b/>
          <w:sz w:val="18"/>
          <w:szCs w:val="18"/>
        </w:rPr>
        <w:t>Informacji z Krajowego Rejestru Karnego</w:t>
      </w:r>
      <w:r w:rsidRPr="00B21DC2">
        <w:rPr>
          <w:rFonts w:ascii="Tahoma" w:hAnsi="Tahoma" w:cs="Tahoma"/>
          <w:sz w:val="18"/>
          <w:szCs w:val="18"/>
        </w:rPr>
        <w:t xml:space="preserve"> </w:t>
      </w:r>
      <w:r w:rsidRPr="00B21DC2">
        <w:rPr>
          <w:rFonts w:ascii="Tahoma" w:hAnsi="Tahoma" w:cs="Tahoma"/>
          <w:b/>
          <w:sz w:val="18"/>
          <w:szCs w:val="18"/>
        </w:rPr>
        <w:t>sporządzonej nie wcześniej niż 6 miesięcy przed jej złożeniem</w:t>
      </w:r>
      <w:r w:rsidRPr="00B21DC2">
        <w:rPr>
          <w:rFonts w:ascii="Tahoma" w:hAnsi="Tahoma" w:cs="Tahoma"/>
          <w:sz w:val="18"/>
          <w:szCs w:val="18"/>
        </w:rPr>
        <w:t xml:space="preserve"> w zakresie:</w:t>
      </w:r>
    </w:p>
    <w:p w14:paraId="11C68850" w14:textId="77777777" w:rsidR="00B602F3" w:rsidRPr="00B21DC2" w:rsidRDefault="00B602F3" w:rsidP="00963EA4">
      <w:pPr>
        <w:pStyle w:val="BodyTextIndentZnak"/>
        <w:numPr>
          <w:ilvl w:val="2"/>
          <w:numId w:val="17"/>
        </w:numPr>
        <w:spacing w:line="240" w:lineRule="auto"/>
        <w:ind w:left="2127" w:hanging="426"/>
        <w:rPr>
          <w:rFonts w:ascii="Tahoma" w:hAnsi="Tahoma" w:cs="Tahoma"/>
          <w:sz w:val="18"/>
          <w:szCs w:val="18"/>
        </w:rPr>
      </w:pPr>
      <w:r w:rsidRPr="00B21DC2">
        <w:rPr>
          <w:rFonts w:ascii="Tahoma" w:hAnsi="Tahoma" w:cs="Tahoma"/>
          <w:sz w:val="18"/>
          <w:szCs w:val="18"/>
        </w:rPr>
        <w:t>art. 108 ust. 1 pkt 1 i 2 Ustawy;</w:t>
      </w:r>
    </w:p>
    <w:p w14:paraId="0868261B" w14:textId="77777777" w:rsidR="00B602F3" w:rsidRPr="00B21DC2" w:rsidRDefault="00B602F3" w:rsidP="00B602F3">
      <w:pPr>
        <w:pStyle w:val="BodyTextIndentZnak"/>
        <w:numPr>
          <w:ilvl w:val="2"/>
          <w:numId w:val="17"/>
        </w:numPr>
        <w:spacing w:line="240" w:lineRule="auto"/>
        <w:ind w:left="2127" w:hanging="426"/>
        <w:rPr>
          <w:rFonts w:ascii="Tahoma" w:hAnsi="Tahoma" w:cs="Tahoma"/>
          <w:sz w:val="18"/>
          <w:szCs w:val="18"/>
        </w:rPr>
      </w:pPr>
      <w:r w:rsidRPr="00B21DC2">
        <w:rPr>
          <w:rFonts w:ascii="Tahoma" w:hAnsi="Tahoma" w:cs="Tahoma"/>
          <w:sz w:val="18"/>
          <w:szCs w:val="18"/>
        </w:rPr>
        <w:t>art. 108 ust. 1 pkt 4 ustawy, dotyczącej orzeczenia zakazu ubiegania się o zamówienie publiczne tytułem środka  karnego;</w:t>
      </w:r>
    </w:p>
    <w:p w14:paraId="1E8A8EC4" w14:textId="46443602"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lastRenderedPageBreak/>
        <w:t xml:space="preserve">5.1.2. </w:t>
      </w:r>
      <w:r w:rsidRPr="00B21DC2">
        <w:rPr>
          <w:rFonts w:ascii="Tahoma" w:hAnsi="Tahoma" w:cs="Tahoma"/>
          <w:b/>
          <w:bCs/>
          <w:sz w:val="18"/>
          <w:szCs w:val="18"/>
        </w:rPr>
        <w:t>Oświadczenia Wykonawcy, w zakresie art. 108 ust. 1 pkt 5 ustawy PZP, o braku przynależności do tej samej grupy kapitałowej</w:t>
      </w:r>
      <w:r w:rsidRPr="00B21DC2">
        <w:rPr>
          <w:rFonts w:ascii="Tahoma" w:hAnsi="Tahoma" w:cs="Tahoma"/>
          <w:sz w:val="18"/>
          <w:szCs w:val="18"/>
        </w:rPr>
        <w:t>, w rozumieniu ustawy z dnia 16 lutego 2007 r. o ochronie konkurencji i konsumentów (Dz. U. z 202</w:t>
      </w:r>
      <w:r w:rsidR="00A712A4">
        <w:rPr>
          <w:rFonts w:ascii="Tahoma" w:hAnsi="Tahoma" w:cs="Tahoma"/>
          <w:sz w:val="18"/>
          <w:szCs w:val="18"/>
        </w:rPr>
        <w:t>3</w:t>
      </w:r>
      <w:r w:rsidRPr="00B21DC2">
        <w:rPr>
          <w:rFonts w:ascii="Tahoma" w:hAnsi="Tahoma" w:cs="Tahoma"/>
          <w:sz w:val="18"/>
          <w:szCs w:val="18"/>
        </w:rPr>
        <w:t xml:space="preserve"> r., poz. </w:t>
      </w:r>
      <w:r w:rsidR="00A712A4">
        <w:rPr>
          <w:rFonts w:ascii="Tahoma" w:hAnsi="Tahoma" w:cs="Tahoma"/>
          <w:sz w:val="18"/>
          <w:szCs w:val="18"/>
        </w:rPr>
        <w:t>1689</w:t>
      </w:r>
      <w:r w:rsidRPr="00B21DC2">
        <w:rPr>
          <w:rFonts w:ascii="Tahoma" w:hAnsi="Tahoma" w:cs="Tahoma"/>
          <w:sz w:val="18"/>
          <w:szCs w:val="18"/>
        </w:rPr>
        <w:t xml:space="preserve"> – j.t. ze zm.)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B21DC2">
        <w:rPr>
          <w:rFonts w:ascii="Tahoma" w:hAnsi="Tahoma" w:cs="Tahoma"/>
          <w:iCs/>
          <w:sz w:val="18"/>
          <w:szCs w:val="18"/>
          <w:bdr w:val="none" w:sz="0" w:space="0" w:color="auto" w:frame="1"/>
          <w:shd w:val="clear" w:color="auto" w:fill="FFFFFF"/>
        </w:rPr>
        <w:t>SWZ);</w:t>
      </w:r>
    </w:p>
    <w:p w14:paraId="4493C0A3" w14:textId="77777777"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t xml:space="preserve">5.1.3.  </w:t>
      </w:r>
      <w:r w:rsidRPr="00B21DC2">
        <w:rPr>
          <w:rFonts w:ascii="Tahoma" w:hAnsi="Tahoma" w:cs="Tahoma"/>
          <w:b/>
          <w:sz w:val="18"/>
          <w:szCs w:val="18"/>
        </w:rPr>
        <w:t>Odpisu lub informacji z Krajowego Rejestru Sądowego lub z Centralnej Ewidencji i Informacji o Działalności Gospodarczej</w:t>
      </w:r>
      <w:r w:rsidRPr="00B21DC2">
        <w:rPr>
          <w:rFonts w:ascii="Tahoma" w:hAnsi="Tahoma" w:cs="Tahoma"/>
          <w:sz w:val="18"/>
          <w:szCs w:val="18"/>
        </w:rPr>
        <w:t xml:space="preserve">, w zakresie art. 109 ust. 1 pkt. 4 Ustawy, </w:t>
      </w:r>
      <w:r w:rsidRPr="00B21DC2">
        <w:rPr>
          <w:rFonts w:ascii="Tahoma" w:hAnsi="Tahoma" w:cs="Tahoma"/>
          <w:b/>
          <w:sz w:val="18"/>
          <w:szCs w:val="18"/>
        </w:rPr>
        <w:t>sporządzonej nie wcześniej niż 3 miesiące przed jej złożeniem</w:t>
      </w:r>
      <w:r w:rsidRPr="00B21DC2">
        <w:rPr>
          <w:rFonts w:ascii="Tahoma" w:hAnsi="Tahoma" w:cs="Tahoma"/>
          <w:sz w:val="18"/>
          <w:szCs w:val="18"/>
        </w:rPr>
        <w:t>, jeżeli odrębne przepisy wymagają wpisu do rejestru lub ewidencji;</w:t>
      </w:r>
    </w:p>
    <w:p w14:paraId="73520B8C" w14:textId="77777777"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t xml:space="preserve">5.1.4. </w:t>
      </w:r>
      <w:r w:rsidRPr="00B21DC2">
        <w:rPr>
          <w:rFonts w:ascii="Tahoma" w:hAnsi="Tahoma" w:cs="Tahoma"/>
          <w:b/>
          <w:bCs/>
          <w:sz w:val="18"/>
          <w:szCs w:val="18"/>
        </w:rPr>
        <w:t xml:space="preserve">Oświadczenia Wykonawcy o aktualności informacji zawartych w oświadczeniu, </w:t>
      </w:r>
      <w:r w:rsidRPr="00B21DC2">
        <w:rPr>
          <w:rFonts w:ascii="Tahoma" w:hAnsi="Tahoma" w:cs="Tahoma"/>
          <w:b/>
          <w:bCs/>
          <w:sz w:val="18"/>
          <w:szCs w:val="18"/>
        </w:rPr>
        <w:br/>
        <w:t>o którym mowa w art. 125 ust. 1 Ustawy PZP</w:t>
      </w:r>
      <w:r w:rsidRPr="00B21DC2">
        <w:rPr>
          <w:rFonts w:ascii="Tahoma" w:hAnsi="Tahoma" w:cs="Tahoma"/>
          <w:sz w:val="18"/>
          <w:szCs w:val="18"/>
        </w:rPr>
        <w:t xml:space="preserve"> w zakresie podstaw wykluczenia z postępowania, o których mowa w:</w:t>
      </w:r>
    </w:p>
    <w:p w14:paraId="2D91EE00"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3 Ustawy</w:t>
      </w:r>
    </w:p>
    <w:p w14:paraId="52643E74"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4 ustawy, dotyczących orzeczenia zakazu ubiegania się o zamówienie publiczne tytułem środka zapobiegawczego,</w:t>
      </w:r>
    </w:p>
    <w:p w14:paraId="6ABCDAC7"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5 ustawy, dotyczących zawarcia z innymi wykonawcami porozumienia mającego na celu zakłócenie konkurencji,</w:t>
      </w:r>
    </w:p>
    <w:p w14:paraId="6A22010C"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6 Ustawy.</w:t>
      </w:r>
    </w:p>
    <w:p w14:paraId="358F13C2" w14:textId="77777777" w:rsidR="00B602F3" w:rsidRPr="00B21DC2" w:rsidRDefault="00B602F3" w:rsidP="00B602F3">
      <w:pPr>
        <w:pStyle w:val="BodyTextIndentZnak"/>
        <w:spacing w:line="240" w:lineRule="auto"/>
        <w:ind w:left="1701"/>
        <w:rPr>
          <w:rFonts w:ascii="Tahoma" w:hAnsi="Tahoma" w:cs="Tahoma"/>
          <w:iCs/>
          <w:sz w:val="18"/>
          <w:szCs w:val="18"/>
          <w:bdr w:val="none" w:sz="0" w:space="0" w:color="auto" w:frame="1"/>
          <w:shd w:val="clear" w:color="auto" w:fill="FFFFFF"/>
        </w:rPr>
      </w:pPr>
      <w:r w:rsidRPr="00B21DC2">
        <w:rPr>
          <w:rFonts w:ascii="Tahoma" w:hAnsi="Tahoma" w:cs="Tahoma"/>
          <w:sz w:val="18"/>
          <w:szCs w:val="18"/>
        </w:rPr>
        <w:t xml:space="preserve">Wzór oświadczenia stanowi załącznik nr 6 do </w:t>
      </w:r>
      <w:r w:rsidRPr="00B21DC2">
        <w:rPr>
          <w:rFonts w:ascii="Tahoma" w:hAnsi="Tahoma" w:cs="Tahoma"/>
          <w:iCs/>
          <w:sz w:val="18"/>
          <w:szCs w:val="18"/>
          <w:bdr w:val="none" w:sz="0" w:space="0" w:color="auto" w:frame="1"/>
          <w:shd w:val="clear" w:color="auto" w:fill="FFFFFF"/>
        </w:rPr>
        <w:t>SWZ.</w:t>
      </w:r>
    </w:p>
    <w:p w14:paraId="4CF5D09E" w14:textId="77777777" w:rsidR="00B602F3" w:rsidRPr="00B21DC2" w:rsidRDefault="00B602F3" w:rsidP="00B602F3">
      <w:pPr>
        <w:pStyle w:val="BodyTextIndentZnak"/>
        <w:spacing w:line="240" w:lineRule="auto"/>
        <w:ind w:left="426"/>
        <w:rPr>
          <w:rFonts w:ascii="Tahoma" w:hAnsi="Tahoma" w:cs="Tahoma"/>
          <w:sz w:val="18"/>
          <w:szCs w:val="18"/>
        </w:rPr>
      </w:pPr>
      <w:r w:rsidRPr="00B21DC2">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5.1.</w:t>
      </w:r>
    </w:p>
    <w:p w14:paraId="0D5120C2"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Jeżeli Wykonawca ma siedzibę lub miejsce zamieszkania poza granicami Rzeczypospolitej Polskiej, zamiast dokumentów, o których mowa:</w:t>
      </w:r>
    </w:p>
    <w:p w14:paraId="7C626067" w14:textId="0C2BAB33"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 xml:space="preserve">6.1. </w:t>
      </w:r>
      <w:r w:rsidRPr="00B21DC2">
        <w:rPr>
          <w:rFonts w:ascii="Tahoma" w:hAnsi="Tahoma" w:cs="Tahoma"/>
          <w:sz w:val="18"/>
          <w:szCs w:val="18"/>
        </w:rPr>
        <w:tab/>
        <w:t xml:space="preserve">w pkt. 5.1.1 niniejszego rozdziału składa informację z odpowiedniego rejestru, takiego jak rejestr sądowy, albo, w przypadku braku takiego rejestru, inny równoważny dokument wydany przez właściwy organ sądowy lub administracyjny kraju, w którym wykonawca ma siedzibę lub miejsce </w:t>
      </w:r>
      <w:r w:rsidRPr="009B1CF6">
        <w:rPr>
          <w:rFonts w:ascii="Tahoma" w:hAnsi="Tahoma" w:cs="Tahoma"/>
          <w:sz w:val="18"/>
          <w:szCs w:val="18"/>
        </w:rPr>
        <w:t xml:space="preserve">zamieszkania </w:t>
      </w:r>
      <w:r w:rsidR="00BB21CC" w:rsidRPr="0002222F">
        <w:rPr>
          <w:rFonts w:ascii="Tahoma" w:hAnsi="Tahoma" w:cs="Tahoma"/>
          <w:color w:val="333333"/>
          <w:sz w:val="18"/>
          <w:szCs w:val="18"/>
          <w:shd w:val="clear" w:color="auto" w:fill="FFFFFF"/>
        </w:rPr>
        <w:t xml:space="preserve">lub miejsce zamieszkania ma osoba, której dotyczy informacja albo dokument, </w:t>
      </w:r>
      <w:r w:rsidRPr="009B1CF6">
        <w:rPr>
          <w:rFonts w:ascii="Tahoma" w:hAnsi="Tahoma" w:cs="Tahoma"/>
          <w:sz w:val="18"/>
          <w:szCs w:val="18"/>
        </w:rPr>
        <w:t>w</w:t>
      </w:r>
      <w:r w:rsidRPr="00B21DC2">
        <w:rPr>
          <w:rFonts w:ascii="Tahoma" w:hAnsi="Tahoma" w:cs="Tahoma"/>
          <w:sz w:val="18"/>
          <w:szCs w:val="18"/>
        </w:rPr>
        <w:t> zakresie, o którym mowa w pkt. 5.1.1;</w:t>
      </w:r>
    </w:p>
    <w:p w14:paraId="65195CE1" w14:textId="0143E2E1"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 xml:space="preserve">6.2. </w:t>
      </w:r>
      <w:r w:rsidRPr="00B21DC2">
        <w:rPr>
          <w:rFonts w:ascii="Tahoma" w:hAnsi="Tahoma" w:cs="Tahoma"/>
          <w:sz w:val="18"/>
          <w:szCs w:val="18"/>
        </w:rPr>
        <w:tab/>
        <w:t>w pkt. 5.1.3. niniejszego rozdziału składa dokument lub dokumenty wystawione w kraju, w którym Wykonawca ma siedzibę lub miejsce zamieszkania, potwierdzające, że nie ot</w:t>
      </w:r>
      <w:r w:rsidR="00E6042E">
        <w:rPr>
          <w:rFonts w:ascii="Tahoma" w:hAnsi="Tahoma" w:cs="Tahoma"/>
          <w:sz w:val="18"/>
          <w:szCs w:val="18"/>
        </w:rPr>
        <w:t>w</w:t>
      </w:r>
      <w:r w:rsidRPr="00B21DC2">
        <w:rPr>
          <w:rFonts w:ascii="Tahoma" w:hAnsi="Tahoma" w:cs="Tahoma"/>
          <w:sz w:val="18"/>
          <w:szCs w:val="18"/>
        </w:rPr>
        <w:t>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90D218C"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27CCAA5D" w14:textId="4EC5E2D1"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Jeżeli w kraju, w którym Wykonawca ma siedzibę lub miejsce zamieszkania</w:t>
      </w:r>
      <w:r w:rsidR="0095060B" w:rsidRPr="0095060B">
        <w:rPr>
          <w:rFonts w:ascii="Open Sans" w:hAnsi="Open Sans" w:cs="Open Sans"/>
          <w:color w:val="333333"/>
          <w:shd w:val="clear" w:color="auto" w:fill="FFFFFF"/>
        </w:rPr>
        <w:t xml:space="preserve"> </w:t>
      </w:r>
      <w:r w:rsidR="0095060B" w:rsidRPr="0002222F">
        <w:rPr>
          <w:rFonts w:ascii="Tahoma" w:hAnsi="Tahoma" w:cs="Tahoma"/>
          <w:color w:val="333333"/>
          <w:sz w:val="18"/>
          <w:szCs w:val="18"/>
          <w:shd w:val="clear" w:color="auto" w:fill="FFFFFF"/>
        </w:rPr>
        <w:t>lub miejsce zamieszkania ma osoba, której dotyczy informacja albo dokument,</w:t>
      </w:r>
      <w:r w:rsidRPr="0095060B">
        <w:rPr>
          <w:rFonts w:ascii="Tahoma" w:hAnsi="Tahoma" w:cs="Tahoma"/>
          <w:sz w:val="18"/>
          <w:szCs w:val="18"/>
        </w:rPr>
        <w:t xml:space="preserve"> nie</w:t>
      </w:r>
      <w:r w:rsidRPr="00B21DC2">
        <w:rPr>
          <w:rFonts w:ascii="Tahoma" w:hAnsi="Tahoma" w:cs="Tahoma"/>
          <w:sz w:val="18"/>
          <w:szCs w:val="18"/>
        </w:rPr>
        <w:t xml:space="preserv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BA6C9C" w:rsidRPr="0002222F">
        <w:rPr>
          <w:rFonts w:ascii="Tahoma" w:hAnsi="Tahoma" w:cs="Tahoma"/>
          <w:color w:val="333333"/>
          <w:sz w:val="18"/>
          <w:szCs w:val="18"/>
          <w:shd w:val="clear" w:color="auto" w:fill="FFFFFF"/>
        </w:rPr>
        <w:t xml:space="preserve">lub miejsce zamieszkania ma osoba, której dokument miał dotyczyć, </w:t>
      </w:r>
      <w:r w:rsidRPr="00EA59AA">
        <w:rPr>
          <w:rFonts w:ascii="Tahoma" w:hAnsi="Tahoma" w:cs="Tahoma"/>
          <w:sz w:val="18"/>
          <w:szCs w:val="18"/>
        </w:rPr>
        <w:t>nie ma przepisów o oświadczeniu pod przysięgą, złożone przed organem sądowym lub administracyjnym, notariuszem, organem samorządu zawodowego lub gospodarczego, właściwym ze względu na siedzibę lub miejsce zamieszkania Wykonawcy</w:t>
      </w:r>
      <w:r w:rsidR="00EA59AA" w:rsidRPr="0002222F">
        <w:rPr>
          <w:rFonts w:ascii="Tahoma" w:hAnsi="Tahoma" w:cs="Tahoma"/>
          <w:color w:val="333333"/>
          <w:sz w:val="18"/>
          <w:szCs w:val="18"/>
          <w:shd w:val="clear" w:color="auto" w:fill="FFFFFF"/>
        </w:rPr>
        <w:t xml:space="preserve"> lub miejsce zamieszkania osoby, której dokument miał dotyczyć</w:t>
      </w:r>
      <w:r w:rsidRPr="00B21DC2">
        <w:rPr>
          <w:rFonts w:ascii="Tahoma" w:hAnsi="Tahoma" w:cs="Tahoma"/>
          <w:sz w:val="18"/>
          <w:szCs w:val="18"/>
        </w:rPr>
        <w:t>. Zapis pkt 7 zd. 2 powyżej stosuje się.</w:t>
      </w:r>
    </w:p>
    <w:p w14:paraId="71B07598"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99C30D2"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809B1A6"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Zamawiający nie będzie wzywał do złożenia podmiotowych środków dowodowych jeżeli:</w:t>
      </w:r>
    </w:p>
    <w:p w14:paraId="46F0DA1D" w14:textId="77777777"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11.1</w:t>
      </w:r>
      <w:r w:rsidRPr="00B21DC2">
        <w:rPr>
          <w:rFonts w:ascii="Tahoma" w:hAnsi="Tahoma" w:cs="Tahoma"/>
          <w:sz w:val="18"/>
          <w:szCs w:val="18"/>
        </w:rPr>
        <w:tab/>
        <w:t>będzie mógł je uzyskać za pomocą bezpłatnych i ogólnodostępnych baz danych, w szczególności rejestrów publicznych w rozumieniu ustawy z dnia 17 lutego 2005r o informatyzacji działalności podmiotów realizujących zadania publiczne, o ile wykonawca wskaże w JEDZ dane umożliwiające dostęp do tych środków,</w:t>
      </w:r>
    </w:p>
    <w:p w14:paraId="20EC55D7" w14:textId="77777777"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11.2.</w:t>
      </w:r>
      <w:r w:rsidRPr="00B21DC2">
        <w:rPr>
          <w:rFonts w:ascii="Tahoma" w:hAnsi="Tahoma" w:cs="Tahoma"/>
          <w:sz w:val="18"/>
          <w:szCs w:val="18"/>
        </w:rPr>
        <w:tab/>
        <w:t>podmiotowym środkiem dowodowym jest oświadczenie, którego treść odpowiada zakresowi oświadczenia, o którym mowa w art. 125 ust. 1 Ustawy.</w:t>
      </w:r>
    </w:p>
    <w:p w14:paraId="25A5E1A3"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67CDFD75"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64816A23"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 którym mowa w zdaniu pierwszym, aktualne na dzień ich złożenia.</w:t>
      </w:r>
    </w:p>
    <w:p w14:paraId="53D1AB7D"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lastRenderedPageBreak/>
        <w:t xml:space="preserve">Zamawiający może żądać od Wykonawców wyjaśnień dotyczących treści oświadczenia, o którym mowa w art. 125 ust.1 Ustawy, lub złożonych podmiotowych środków dowodowych lub innych dokumentów lub oświadczeń składanych w postępowaniu. </w:t>
      </w:r>
    </w:p>
    <w:p w14:paraId="2DACAE08" w14:textId="77777777" w:rsidR="00103E1E"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w:t>
      </w:r>
      <w:r w:rsidRPr="00B21DC2">
        <w:rPr>
          <w:rFonts w:ascii="Tahoma" w:hAnsi="Tahoma" w:cs="Tahoma"/>
          <w:smallCaps/>
          <w:sz w:val="18"/>
          <w:szCs w:val="18"/>
        </w:rPr>
        <w:t> </w:t>
      </w:r>
      <w:r w:rsidRPr="00B21DC2">
        <w:rPr>
          <w:rFonts w:ascii="Tahoma" w:hAnsi="Tahoma" w:cs="Tahoma"/>
          <w:smallCaps/>
          <w:sz w:val="18"/>
          <w:szCs w:val="18"/>
        </w:rPr>
        <w:t xml:space="preserve">30 </w:t>
      </w:r>
      <w:r w:rsidRPr="00B21DC2">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49D37A8" w14:textId="77777777" w:rsidR="00BA22C1" w:rsidRPr="00B21DC2" w:rsidRDefault="00BA22C1" w:rsidP="00F30920">
      <w:pPr>
        <w:jc w:val="both"/>
        <w:outlineLvl w:val="1"/>
        <w:rPr>
          <w:rFonts w:ascii="Tahoma" w:hAnsi="Tahoma" w:cs="Tahoma"/>
          <w:b/>
          <w:caps/>
          <w:sz w:val="20"/>
          <w:szCs w:val="20"/>
        </w:rPr>
      </w:pPr>
    </w:p>
    <w:p w14:paraId="2E6CFE33" w14:textId="77777777" w:rsidR="00F30920" w:rsidRPr="00B21DC2" w:rsidRDefault="00F30920" w:rsidP="00F30920">
      <w:pPr>
        <w:jc w:val="both"/>
        <w:outlineLvl w:val="1"/>
        <w:rPr>
          <w:rFonts w:ascii="Tahoma" w:hAnsi="Tahoma" w:cs="Tahoma"/>
          <w:b/>
          <w:caps/>
          <w:sz w:val="20"/>
          <w:szCs w:val="20"/>
        </w:rPr>
      </w:pPr>
      <w:r w:rsidRPr="00B21DC2">
        <w:rPr>
          <w:rFonts w:ascii="Tahoma" w:hAnsi="Tahoma" w:cs="Tahoma"/>
          <w:b/>
          <w:caps/>
          <w:sz w:val="20"/>
          <w:szCs w:val="20"/>
        </w:rPr>
        <w:t>VII. Informacja dla Wykonawców wspólnie ubiegających się o udzielenie zamówienia</w:t>
      </w:r>
    </w:p>
    <w:p w14:paraId="2660C006" w14:textId="77777777" w:rsidR="00F30920" w:rsidRPr="00B21DC2" w:rsidRDefault="00F30920" w:rsidP="00F30920">
      <w:pPr>
        <w:jc w:val="both"/>
        <w:outlineLvl w:val="1"/>
        <w:rPr>
          <w:rFonts w:ascii="Tahoma" w:hAnsi="Tahoma" w:cs="Tahoma"/>
          <w:b/>
          <w:caps/>
          <w:sz w:val="20"/>
          <w:szCs w:val="20"/>
        </w:rPr>
      </w:pPr>
    </w:p>
    <w:p w14:paraId="68B36352"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4F62305" w14:textId="77777777" w:rsidR="002F7246" w:rsidRPr="00B21DC2" w:rsidRDefault="002F7246"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Wykonawców wspólnie ubiegających się o udzielenie zamówienia, żaden z nich nie może podlegać wykluczeniu z powodu niespełniania warunków, o których mowa w art</w:t>
      </w:r>
      <w:r w:rsidR="00D76960" w:rsidRPr="00B21DC2">
        <w:rPr>
          <w:rFonts w:ascii="Tahoma" w:hAnsi="Tahoma" w:cs="Tahoma"/>
          <w:sz w:val="18"/>
          <w:szCs w:val="18"/>
        </w:rPr>
        <w:t>. 108 ust. 1 oraz art. 109 ust. </w:t>
      </w:r>
      <w:r w:rsidRPr="00B21DC2">
        <w:rPr>
          <w:rFonts w:ascii="Tahoma" w:hAnsi="Tahoma" w:cs="Tahoma"/>
          <w:sz w:val="18"/>
          <w:szCs w:val="18"/>
        </w:rPr>
        <w:t>1 pkt 4 Ustawy, natomiast spełnianie warunków udziału w postępowaniu Wykonawcy wykazują zgodnie z pkt. 2 rozdziału IV SWZ.</w:t>
      </w:r>
    </w:p>
    <w:p w14:paraId="31AA55AD"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Wykonawców wspólnie ubiegających się o udz</w:t>
      </w:r>
      <w:r w:rsidR="0079670F" w:rsidRPr="00B21DC2">
        <w:rPr>
          <w:rFonts w:ascii="Tahoma" w:hAnsi="Tahoma" w:cs="Tahoma"/>
          <w:sz w:val="18"/>
          <w:szCs w:val="18"/>
        </w:rPr>
        <w:t xml:space="preserve">ielenie zamówienia, </w:t>
      </w:r>
      <w:r w:rsidR="0079670F" w:rsidRPr="00B21DC2">
        <w:rPr>
          <w:rFonts w:ascii="Tahoma" w:hAnsi="Tahoma" w:cs="Tahoma"/>
          <w:b/>
          <w:sz w:val="18"/>
          <w:szCs w:val="18"/>
        </w:rPr>
        <w:t>oświadczenie</w:t>
      </w:r>
      <w:r w:rsidRPr="00B21DC2">
        <w:rPr>
          <w:rFonts w:ascii="Tahoma" w:hAnsi="Tahoma" w:cs="Tahoma"/>
          <w:b/>
          <w:sz w:val="18"/>
          <w:szCs w:val="18"/>
        </w:rPr>
        <w:t>, o który</w:t>
      </w:r>
      <w:r w:rsidR="00736799" w:rsidRPr="00B21DC2">
        <w:rPr>
          <w:rFonts w:ascii="Tahoma" w:hAnsi="Tahoma" w:cs="Tahoma"/>
          <w:b/>
          <w:sz w:val="18"/>
          <w:szCs w:val="18"/>
        </w:rPr>
        <w:t>ch</w:t>
      </w:r>
      <w:r w:rsidRPr="00B21DC2">
        <w:rPr>
          <w:rFonts w:ascii="Tahoma" w:hAnsi="Tahoma" w:cs="Tahoma"/>
          <w:b/>
          <w:sz w:val="18"/>
          <w:szCs w:val="18"/>
        </w:rPr>
        <w:t xml:space="preserve"> mowa w Rozdziale VI ust. 1 SWZ, składa każdy z Wykonawców</w:t>
      </w:r>
      <w:r w:rsidRPr="00B21DC2">
        <w:rPr>
          <w:rFonts w:ascii="Tahoma" w:hAnsi="Tahoma" w:cs="Tahoma"/>
          <w:sz w:val="18"/>
          <w:szCs w:val="18"/>
        </w:rPr>
        <w:t>. Oświadczenia te potwierdzają brak podstaw wykluczenia oraz spełnianie warunków udziału w postępowa</w:t>
      </w:r>
      <w:r w:rsidR="00D76960" w:rsidRPr="00B21DC2">
        <w:rPr>
          <w:rFonts w:ascii="Tahoma" w:hAnsi="Tahoma" w:cs="Tahoma"/>
          <w:sz w:val="18"/>
          <w:szCs w:val="18"/>
        </w:rPr>
        <w:t>niu w zakresie, w jakim każdy z W</w:t>
      </w:r>
      <w:r w:rsidRPr="00B21DC2">
        <w:rPr>
          <w:rFonts w:ascii="Tahoma" w:hAnsi="Tahoma" w:cs="Tahoma"/>
          <w:sz w:val="18"/>
          <w:szCs w:val="18"/>
        </w:rPr>
        <w:t>ykonawców wykazuje spełnianie warunków udziału w postępowaniu.</w:t>
      </w:r>
    </w:p>
    <w:p w14:paraId="6EA5A609" w14:textId="77777777" w:rsidR="002F7246" w:rsidRPr="00B21DC2" w:rsidRDefault="002F7246"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Podmiotowe środki dowodowe o których mowa w rozdziale VI</w:t>
      </w:r>
      <w:r w:rsidR="00736799" w:rsidRPr="00B21DC2">
        <w:rPr>
          <w:rFonts w:ascii="Tahoma" w:hAnsi="Tahoma" w:cs="Tahoma"/>
          <w:sz w:val="18"/>
          <w:szCs w:val="18"/>
        </w:rPr>
        <w:t xml:space="preserve"> </w:t>
      </w:r>
      <w:r w:rsidRPr="00B21DC2">
        <w:rPr>
          <w:rFonts w:ascii="Tahoma" w:hAnsi="Tahoma" w:cs="Tahoma"/>
          <w:sz w:val="18"/>
          <w:szCs w:val="18"/>
        </w:rPr>
        <w:t xml:space="preserve">składa </w:t>
      </w:r>
      <w:r w:rsidRPr="00B21DC2">
        <w:rPr>
          <w:rFonts w:ascii="Tahoma" w:hAnsi="Tahoma" w:cs="Tahoma"/>
          <w:b/>
          <w:bCs/>
          <w:sz w:val="18"/>
          <w:szCs w:val="18"/>
        </w:rPr>
        <w:t>na wezwanie Zamawiającego</w:t>
      </w:r>
      <w:r w:rsidRPr="00B21DC2">
        <w:rPr>
          <w:rFonts w:ascii="Tahoma" w:hAnsi="Tahoma" w:cs="Tahoma"/>
          <w:sz w:val="18"/>
          <w:szCs w:val="18"/>
        </w:rPr>
        <w:t xml:space="preserve"> każdy z Wykonawców wspólnie ubiegających się o udzielenie zamówienia.</w:t>
      </w:r>
    </w:p>
    <w:p w14:paraId="63DF9F74" w14:textId="77777777" w:rsidR="001E404B" w:rsidRPr="00B21DC2" w:rsidRDefault="001E404B"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Warunek dotyczący uprawnień do prowadzenia określonej działalności gospodarczej lub zawodowej, o którym mowa w art. 112 ust. 2 pkt 2</w:t>
      </w:r>
      <w:r w:rsidR="00EB3812" w:rsidRPr="00B21DC2">
        <w:rPr>
          <w:rFonts w:ascii="Tahoma" w:hAnsi="Tahoma" w:cs="Tahoma"/>
          <w:sz w:val="18"/>
          <w:szCs w:val="18"/>
        </w:rPr>
        <w:t xml:space="preserve"> </w:t>
      </w:r>
      <w:r w:rsidR="00B0539E" w:rsidRPr="00B21DC2">
        <w:rPr>
          <w:rFonts w:ascii="Tahoma" w:hAnsi="Tahoma" w:cs="Tahoma"/>
          <w:sz w:val="18"/>
          <w:szCs w:val="18"/>
        </w:rPr>
        <w:t>PZP</w:t>
      </w:r>
      <w:r w:rsidRPr="00B21DC2">
        <w:rPr>
          <w:rFonts w:ascii="Tahoma" w:hAnsi="Tahoma" w:cs="Tahoma"/>
          <w:sz w:val="18"/>
          <w:szCs w:val="18"/>
        </w:rPr>
        <w:t>, jest spełni</w:t>
      </w:r>
      <w:r w:rsidR="00EB3812" w:rsidRPr="00B21DC2">
        <w:rPr>
          <w:rFonts w:ascii="Tahoma" w:hAnsi="Tahoma" w:cs="Tahoma"/>
          <w:sz w:val="18"/>
          <w:szCs w:val="18"/>
        </w:rPr>
        <w:t>ony, jeżeli co najmniej jeden z W</w:t>
      </w:r>
      <w:r w:rsidRPr="00B21DC2">
        <w:rPr>
          <w:rFonts w:ascii="Tahoma" w:hAnsi="Tahoma" w:cs="Tahoma"/>
          <w:sz w:val="18"/>
          <w:szCs w:val="18"/>
        </w:rPr>
        <w:t>ykonawców wspólnie ubiegających się o udzielenie zamówienia posiada uprawnienia do prowadzenia określonej działalności gospodarczej lub zawodowej i zrealizuje dostawy, do których realizacji te uprawnienia są wymagane</w:t>
      </w:r>
      <w:r w:rsidR="00B0539E" w:rsidRPr="00B21DC2">
        <w:rPr>
          <w:rFonts w:ascii="Tahoma" w:hAnsi="Tahoma" w:cs="Tahoma"/>
          <w:sz w:val="18"/>
          <w:szCs w:val="18"/>
        </w:rPr>
        <w:t xml:space="preserve"> </w:t>
      </w:r>
      <w:r w:rsidR="00B0539E" w:rsidRPr="00B21DC2">
        <w:rPr>
          <w:rFonts w:ascii="Tahoma" w:hAnsi="Tahoma" w:cs="Tahoma"/>
          <w:b/>
          <w:sz w:val="18"/>
          <w:szCs w:val="18"/>
        </w:rPr>
        <w:t>– nie dotyczy przedmiotowego postępowania</w:t>
      </w:r>
      <w:r w:rsidR="00EB3812" w:rsidRPr="00B21DC2">
        <w:rPr>
          <w:rFonts w:ascii="Tahoma" w:hAnsi="Tahoma" w:cs="Tahoma"/>
          <w:sz w:val="18"/>
          <w:szCs w:val="18"/>
        </w:rPr>
        <w:t>.</w:t>
      </w:r>
    </w:p>
    <w:p w14:paraId="14F50C78"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odniesieniu do warunków dotyczących</w:t>
      </w:r>
      <w:r w:rsidR="001E404B" w:rsidRPr="00B21DC2">
        <w:rPr>
          <w:rFonts w:ascii="Tahoma" w:hAnsi="Tahoma" w:cs="Tahoma"/>
          <w:sz w:val="18"/>
          <w:szCs w:val="18"/>
        </w:rPr>
        <w:t xml:space="preserve"> wykształcenia,</w:t>
      </w:r>
      <w:r w:rsidRPr="00B21DC2">
        <w:rPr>
          <w:rFonts w:ascii="Tahoma" w:hAnsi="Tahoma" w:cs="Tahoma"/>
          <w:sz w:val="18"/>
          <w:szCs w:val="18"/>
        </w:rPr>
        <w:t xml:space="preserve"> kwalifikacji zawodowych lub doświadczenia </w:t>
      </w:r>
      <w:r w:rsidR="001E404B" w:rsidRPr="00B21DC2">
        <w:rPr>
          <w:rFonts w:ascii="Tahoma" w:hAnsi="Tahoma" w:cs="Tahoma"/>
          <w:sz w:val="18"/>
          <w:szCs w:val="18"/>
        </w:rPr>
        <w:t>W</w:t>
      </w:r>
      <w:r w:rsidRPr="00B21DC2">
        <w:rPr>
          <w:rFonts w:ascii="Tahoma" w:hAnsi="Tahoma" w:cs="Tahoma"/>
          <w:sz w:val="18"/>
          <w:szCs w:val="18"/>
        </w:rPr>
        <w:t>ykonawcy wspólnie ubiegający się o udzielenie zamówienia mogą polegać na zdolnościach tych z </w:t>
      </w:r>
      <w:r w:rsidR="001E404B" w:rsidRPr="00B21DC2">
        <w:rPr>
          <w:rFonts w:ascii="Tahoma" w:hAnsi="Tahoma" w:cs="Tahoma"/>
          <w:sz w:val="18"/>
          <w:szCs w:val="18"/>
        </w:rPr>
        <w:t>W</w:t>
      </w:r>
      <w:r w:rsidRPr="00B21DC2">
        <w:rPr>
          <w:rFonts w:ascii="Tahoma" w:hAnsi="Tahoma" w:cs="Tahoma"/>
          <w:sz w:val="18"/>
          <w:szCs w:val="18"/>
        </w:rPr>
        <w:t xml:space="preserve">ykonawców, którzy wykonają </w:t>
      </w:r>
      <w:r w:rsidR="001E404B" w:rsidRPr="00B21DC2">
        <w:rPr>
          <w:rFonts w:ascii="Tahoma" w:hAnsi="Tahoma" w:cs="Tahoma"/>
          <w:sz w:val="18"/>
          <w:szCs w:val="18"/>
        </w:rPr>
        <w:t xml:space="preserve">roboty budowlane lub </w:t>
      </w:r>
      <w:r w:rsidRPr="00B21DC2">
        <w:rPr>
          <w:rFonts w:ascii="Tahoma" w:hAnsi="Tahoma" w:cs="Tahoma"/>
          <w:sz w:val="18"/>
          <w:szCs w:val="18"/>
        </w:rPr>
        <w:t>usługi, do realizacji których te zdolności są wymagane</w:t>
      </w:r>
      <w:r w:rsidR="001E404B" w:rsidRPr="00B21DC2">
        <w:rPr>
          <w:rFonts w:ascii="Tahoma" w:hAnsi="Tahoma" w:cs="Tahoma"/>
          <w:sz w:val="18"/>
          <w:szCs w:val="18"/>
        </w:rPr>
        <w:t xml:space="preserve"> </w:t>
      </w:r>
      <w:r w:rsidR="001E404B" w:rsidRPr="00B21DC2">
        <w:rPr>
          <w:rFonts w:ascii="Tahoma" w:hAnsi="Tahoma" w:cs="Tahoma"/>
          <w:b/>
          <w:sz w:val="18"/>
          <w:szCs w:val="18"/>
        </w:rPr>
        <w:t>– nie dotyczy przedmiotowego postępowania</w:t>
      </w:r>
      <w:r w:rsidR="001E404B" w:rsidRPr="00B21DC2">
        <w:rPr>
          <w:rFonts w:ascii="Tahoma" w:hAnsi="Tahoma" w:cs="Tahoma"/>
          <w:sz w:val="18"/>
          <w:szCs w:val="18"/>
        </w:rPr>
        <w:t>.</w:t>
      </w:r>
    </w:p>
    <w:p w14:paraId="17EC1D94"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o którym mowa w ust.</w:t>
      </w:r>
      <w:r w:rsidR="0056261A" w:rsidRPr="00B21DC2">
        <w:rPr>
          <w:rFonts w:ascii="Tahoma" w:hAnsi="Tahoma" w:cs="Tahoma"/>
          <w:sz w:val="18"/>
          <w:szCs w:val="18"/>
        </w:rPr>
        <w:t xml:space="preserve"> 5 i</w:t>
      </w:r>
      <w:r w:rsidRPr="00B21DC2">
        <w:rPr>
          <w:rFonts w:ascii="Tahoma" w:hAnsi="Tahoma" w:cs="Tahoma"/>
          <w:sz w:val="18"/>
          <w:szCs w:val="18"/>
        </w:rPr>
        <w:t xml:space="preserve"> </w:t>
      </w:r>
      <w:r w:rsidR="002F04FF" w:rsidRPr="00B21DC2">
        <w:rPr>
          <w:rFonts w:ascii="Tahoma" w:hAnsi="Tahoma" w:cs="Tahoma"/>
          <w:sz w:val="18"/>
          <w:szCs w:val="18"/>
        </w:rPr>
        <w:t>6</w:t>
      </w:r>
      <w:r w:rsidRPr="00B21DC2">
        <w:rPr>
          <w:rFonts w:ascii="Tahoma" w:hAnsi="Tahoma" w:cs="Tahoma"/>
          <w:sz w:val="18"/>
          <w:szCs w:val="18"/>
        </w:rPr>
        <w:t xml:space="preserve">, </w:t>
      </w:r>
      <w:r w:rsidR="001E404B" w:rsidRPr="00B21DC2">
        <w:rPr>
          <w:rFonts w:ascii="Tahoma" w:hAnsi="Tahoma" w:cs="Tahoma"/>
          <w:sz w:val="18"/>
          <w:szCs w:val="18"/>
        </w:rPr>
        <w:t>W</w:t>
      </w:r>
      <w:r w:rsidRPr="00B21DC2">
        <w:rPr>
          <w:rFonts w:ascii="Tahoma" w:hAnsi="Tahoma" w:cs="Tahoma"/>
          <w:sz w:val="18"/>
          <w:szCs w:val="18"/>
        </w:rPr>
        <w:t xml:space="preserve">ykonawcy wspólnie ubiegający się o udzielenie zamówienia dołączają do oferty </w:t>
      </w:r>
      <w:r w:rsidRPr="00B21DC2">
        <w:rPr>
          <w:rFonts w:ascii="Tahoma" w:hAnsi="Tahoma" w:cs="Tahoma"/>
          <w:b/>
          <w:sz w:val="18"/>
          <w:szCs w:val="18"/>
        </w:rPr>
        <w:t>oświadczenie</w:t>
      </w:r>
      <w:r w:rsidRPr="00B21DC2">
        <w:rPr>
          <w:rFonts w:ascii="Tahoma" w:hAnsi="Tahoma" w:cs="Tahoma"/>
          <w:sz w:val="18"/>
          <w:szCs w:val="18"/>
        </w:rPr>
        <w:t>, z którego wynika, które</w:t>
      </w:r>
      <w:r w:rsidR="0056261A" w:rsidRPr="00B21DC2">
        <w:rPr>
          <w:rFonts w:ascii="Tahoma" w:hAnsi="Tahoma" w:cs="Tahoma"/>
          <w:sz w:val="18"/>
          <w:szCs w:val="18"/>
        </w:rPr>
        <w:t xml:space="preserve"> dostawy </w:t>
      </w:r>
      <w:r w:rsidRPr="00B21DC2">
        <w:rPr>
          <w:rFonts w:ascii="Tahoma" w:hAnsi="Tahoma" w:cs="Tahoma"/>
          <w:sz w:val="18"/>
          <w:szCs w:val="18"/>
        </w:rPr>
        <w:t xml:space="preserve">wykonają poszczególni </w:t>
      </w:r>
      <w:r w:rsidR="002F04FF" w:rsidRPr="00B21DC2">
        <w:rPr>
          <w:rFonts w:ascii="Tahoma" w:hAnsi="Tahoma" w:cs="Tahoma"/>
          <w:sz w:val="18"/>
          <w:szCs w:val="18"/>
        </w:rPr>
        <w:t>W</w:t>
      </w:r>
      <w:r w:rsidRPr="00B21DC2">
        <w:rPr>
          <w:rFonts w:ascii="Tahoma" w:hAnsi="Tahoma" w:cs="Tahoma"/>
          <w:sz w:val="18"/>
          <w:szCs w:val="18"/>
        </w:rPr>
        <w:t xml:space="preserve">ykonawcy </w:t>
      </w:r>
      <w:r w:rsidR="002F04FF" w:rsidRPr="00B21DC2">
        <w:rPr>
          <w:rFonts w:ascii="Tahoma" w:hAnsi="Tahoma" w:cs="Tahoma"/>
          <w:b/>
          <w:sz w:val="18"/>
          <w:szCs w:val="18"/>
        </w:rPr>
        <w:t>–</w:t>
      </w:r>
      <w:r w:rsidRPr="00B21DC2">
        <w:rPr>
          <w:rFonts w:ascii="Tahoma" w:hAnsi="Tahoma" w:cs="Tahoma"/>
          <w:sz w:val="18"/>
          <w:szCs w:val="18"/>
        </w:rPr>
        <w:t>(</w:t>
      </w:r>
      <w:r w:rsidRPr="00B21DC2">
        <w:rPr>
          <w:rFonts w:ascii="Tahoma" w:hAnsi="Tahoma" w:cs="Tahoma"/>
          <w:b/>
          <w:sz w:val="18"/>
          <w:szCs w:val="18"/>
        </w:rPr>
        <w:t xml:space="preserve">zgodnie z załącznikiem nr </w:t>
      </w:r>
      <w:r w:rsidR="00E647BB" w:rsidRPr="00B21DC2">
        <w:rPr>
          <w:rFonts w:ascii="Tahoma" w:hAnsi="Tahoma" w:cs="Tahoma"/>
          <w:b/>
          <w:sz w:val="18"/>
          <w:szCs w:val="18"/>
        </w:rPr>
        <w:t>7</w:t>
      </w:r>
      <w:r w:rsidRPr="00B21DC2">
        <w:rPr>
          <w:rFonts w:ascii="Tahoma" w:hAnsi="Tahoma" w:cs="Tahoma"/>
          <w:b/>
          <w:sz w:val="18"/>
          <w:szCs w:val="18"/>
        </w:rPr>
        <w:t xml:space="preserve"> do SWZ</w:t>
      </w:r>
      <w:r w:rsidRPr="00B21DC2">
        <w:rPr>
          <w:rFonts w:ascii="Tahoma" w:hAnsi="Tahoma" w:cs="Tahoma"/>
          <w:sz w:val="18"/>
          <w:szCs w:val="18"/>
        </w:rPr>
        <w:t>).</w:t>
      </w:r>
    </w:p>
    <w:p w14:paraId="58378344" w14:textId="5D598AC3" w:rsidR="005707AF" w:rsidRPr="00B21DC2" w:rsidRDefault="005707AF" w:rsidP="006F2682">
      <w:pPr>
        <w:suppressAutoHyphens/>
        <w:jc w:val="both"/>
        <w:rPr>
          <w:rFonts w:ascii="Tahoma" w:hAnsi="Tahoma" w:cs="Tahoma"/>
          <w:sz w:val="20"/>
          <w:szCs w:val="20"/>
        </w:rPr>
      </w:pPr>
    </w:p>
    <w:p w14:paraId="64B3B300" w14:textId="77777777" w:rsidR="000924F9" w:rsidRDefault="000924F9" w:rsidP="006F2682">
      <w:pPr>
        <w:suppressAutoHyphens/>
        <w:jc w:val="both"/>
        <w:rPr>
          <w:rFonts w:ascii="Tahoma" w:hAnsi="Tahoma" w:cs="Tahoma"/>
          <w:sz w:val="20"/>
          <w:szCs w:val="20"/>
        </w:rPr>
      </w:pPr>
    </w:p>
    <w:p w14:paraId="1ACD728B" w14:textId="77777777" w:rsidR="009D3882" w:rsidRPr="00B21DC2" w:rsidRDefault="009D3882" w:rsidP="006F2682">
      <w:pPr>
        <w:suppressAutoHyphens/>
        <w:jc w:val="both"/>
        <w:rPr>
          <w:rFonts w:ascii="Tahoma" w:hAnsi="Tahoma" w:cs="Tahoma"/>
          <w:sz w:val="20"/>
          <w:szCs w:val="20"/>
        </w:rPr>
      </w:pPr>
    </w:p>
    <w:p w14:paraId="5CE6E509" w14:textId="77777777" w:rsidR="00AB3639" w:rsidRPr="00B21DC2" w:rsidRDefault="00AB3639" w:rsidP="00AB3639">
      <w:pPr>
        <w:suppressAutoHyphens/>
        <w:jc w:val="both"/>
        <w:rPr>
          <w:rFonts w:ascii="Calibri" w:eastAsia="MS Mincho" w:hAnsi="Calibri"/>
          <w:b/>
          <w:bCs/>
          <w:sz w:val="20"/>
          <w:szCs w:val="20"/>
        </w:rPr>
      </w:pPr>
      <w:r w:rsidRPr="00B21DC2">
        <w:rPr>
          <w:rFonts w:ascii="Tahoma" w:hAnsi="Tahoma" w:cs="Tahoma"/>
          <w:b/>
          <w:bCs/>
          <w:sz w:val="20"/>
          <w:szCs w:val="20"/>
        </w:rPr>
        <w:t>VII</w:t>
      </w:r>
      <w:r w:rsidR="00E94BDA" w:rsidRPr="00B21DC2">
        <w:rPr>
          <w:rFonts w:ascii="Tahoma" w:hAnsi="Tahoma" w:cs="Tahoma"/>
          <w:b/>
          <w:bCs/>
          <w:sz w:val="20"/>
          <w:szCs w:val="20"/>
        </w:rPr>
        <w:t>I</w:t>
      </w:r>
      <w:r w:rsidRPr="00B21DC2">
        <w:rPr>
          <w:rFonts w:ascii="Tahoma" w:hAnsi="Tahoma" w:cs="Tahoma"/>
          <w:b/>
          <w:bCs/>
          <w:sz w:val="20"/>
          <w:szCs w:val="20"/>
        </w:rPr>
        <w:t xml:space="preserve">.  </w:t>
      </w:r>
      <w:r w:rsidR="008A6063" w:rsidRPr="00B21DC2">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20ED628A" w14:textId="77777777" w:rsidR="008A6063" w:rsidRPr="00B21DC2" w:rsidRDefault="008A6063" w:rsidP="008A6063">
      <w:pPr>
        <w:spacing w:after="40"/>
        <w:jc w:val="both"/>
        <w:rPr>
          <w:rFonts w:ascii="Tahoma" w:eastAsia="MS Mincho" w:hAnsi="Tahoma" w:cs="Tahoma"/>
          <w:sz w:val="20"/>
          <w:szCs w:val="20"/>
        </w:rPr>
      </w:pPr>
    </w:p>
    <w:p w14:paraId="4DE9FA8F" w14:textId="77777777" w:rsidR="000924F9" w:rsidRPr="00B21DC2" w:rsidRDefault="000924F9" w:rsidP="00F95A0A">
      <w:pPr>
        <w:numPr>
          <w:ilvl w:val="0"/>
          <w:numId w:val="39"/>
        </w:numPr>
        <w:autoSpaceDN w:val="0"/>
        <w:spacing w:after="160"/>
        <w:ind w:left="567" w:hanging="282"/>
        <w:contextualSpacing/>
        <w:textAlignment w:val="baseline"/>
        <w:rPr>
          <w:rFonts w:ascii="Tahoma" w:hAnsi="Tahoma" w:cs="Tahoma"/>
          <w:sz w:val="18"/>
          <w:szCs w:val="18"/>
          <w:lang w:eastAsia="en-US"/>
        </w:rPr>
      </w:pPr>
      <w:r w:rsidRPr="00B21DC2">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B21DC2">
        <w:rPr>
          <w:rFonts w:ascii="Tahoma" w:hAnsi="Tahoma" w:cs="Tahoma"/>
          <w:b/>
          <w:sz w:val="18"/>
          <w:szCs w:val="18"/>
          <w:u w:val="single"/>
          <w:lang w:eastAsia="en-US"/>
        </w:rPr>
        <w:t>https://platformazakupowa.pl/pn/barlicki</w:t>
      </w:r>
      <w:r w:rsidRPr="00B21DC2">
        <w:rPr>
          <w:rFonts w:ascii="Tahoma" w:hAnsi="Tahoma" w:cs="Tahoma"/>
          <w:sz w:val="18"/>
          <w:szCs w:val="18"/>
          <w:lang w:eastAsia="en-US"/>
        </w:rPr>
        <w:t>.</w:t>
      </w:r>
      <w:r w:rsidRPr="00B21DC2">
        <w:rPr>
          <w:rFonts w:ascii="Calibri" w:hAnsi="Calibri"/>
          <w:sz w:val="18"/>
          <w:szCs w:val="18"/>
          <w:lang w:eastAsia="en-US"/>
        </w:rPr>
        <w:t xml:space="preserve"> </w:t>
      </w:r>
      <w:r w:rsidRPr="00B21DC2">
        <w:rPr>
          <w:rFonts w:ascii="Arial" w:eastAsia="Tahoma" w:hAnsi="Arial" w:cs="Arial"/>
          <w:sz w:val="18"/>
          <w:szCs w:val="18"/>
          <w:lang w:eastAsia="zh-CN"/>
        </w:rPr>
        <w:t xml:space="preserve"> </w:t>
      </w:r>
    </w:p>
    <w:p w14:paraId="243E2328" w14:textId="77777777" w:rsidR="000924F9" w:rsidRPr="00B21DC2" w:rsidRDefault="000924F9" w:rsidP="00F95A0A">
      <w:pPr>
        <w:numPr>
          <w:ilvl w:val="0"/>
          <w:numId w:val="39"/>
        </w:numPr>
        <w:autoSpaceDN w:val="0"/>
        <w:ind w:left="567" w:hanging="282"/>
        <w:contextualSpacing/>
        <w:jc w:val="both"/>
        <w:textAlignment w:val="baseline"/>
        <w:rPr>
          <w:rFonts w:ascii="Tahoma" w:hAnsi="Tahoma" w:cs="Tahoma"/>
          <w:b/>
          <w:sz w:val="18"/>
          <w:szCs w:val="18"/>
          <w:lang w:eastAsia="en-US"/>
        </w:rPr>
      </w:pPr>
      <w:r w:rsidRPr="00B21DC2">
        <w:rPr>
          <w:rFonts w:ascii="Tahoma" w:hAnsi="Tahoma" w:cs="Tahoma"/>
          <w:b/>
          <w:sz w:val="18"/>
          <w:szCs w:val="18"/>
          <w:lang w:eastAsia="en-US"/>
        </w:rPr>
        <w:t>Zamawiający wyznacza następujące osoby do kontaktu z Wykonawcami:</w:t>
      </w:r>
    </w:p>
    <w:p w14:paraId="43C69379" w14:textId="4D31E261" w:rsidR="00921868" w:rsidRPr="00B21DC2" w:rsidRDefault="00AD6081" w:rsidP="00F95A0A">
      <w:pPr>
        <w:numPr>
          <w:ilvl w:val="1"/>
          <w:numId w:val="46"/>
        </w:numPr>
        <w:tabs>
          <w:tab w:val="left" w:pos="851"/>
        </w:tabs>
        <w:suppressAutoHyphens/>
        <w:autoSpaceDN w:val="0"/>
        <w:ind w:hanging="83"/>
        <w:textAlignment w:val="baseline"/>
        <w:rPr>
          <w:rFonts w:ascii="Tahoma" w:hAnsi="Tahoma" w:cs="Tahoma"/>
          <w:b/>
          <w:sz w:val="18"/>
          <w:szCs w:val="18"/>
          <w:lang w:eastAsia="en-US"/>
        </w:rPr>
      </w:pPr>
      <w:r w:rsidRPr="00B21DC2">
        <w:rPr>
          <w:rFonts w:ascii="Tahoma" w:hAnsi="Tahoma" w:cs="Tahoma"/>
          <w:b/>
          <w:sz w:val="18"/>
          <w:szCs w:val="18"/>
          <w:lang w:eastAsia="en-US"/>
        </w:rPr>
        <w:t>w sprawach merytorycznych:</w:t>
      </w:r>
    </w:p>
    <w:p w14:paraId="48389A6F" w14:textId="4093B9DF" w:rsidR="00374EAC" w:rsidRPr="00374EAC" w:rsidRDefault="00374EAC" w:rsidP="00374EAC">
      <w:pPr>
        <w:ind w:left="1276" w:hanging="142"/>
        <w:rPr>
          <w:rFonts w:ascii="Tahoma" w:hAnsi="Tahoma" w:cs="Tahoma"/>
          <w:sz w:val="18"/>
          <w:szCs w:val="18"/>
        </w:rPr>
      </w:pPr>
      <w:r w:rsidRPr="00374EAC">
        <w:rPr>
          <w:rFonts w:ascii="Tahoma" w:hAnsi="Tahoma" w:cs="Tahoma"/>
          <w:sz w:val="18"/>
          <w:szCs w:val="18"/>
        </w:rPr>
        <w:t>mgr</w:t>
      </w:r>
      <w:r>
        <w:rPr>
          <w:rFonts w:ascii="Tahoma" w:hAnsi="Tahoma" w:cs="Tahoma"/>
          <w:sz w:val="18"/>
          <w:szCs w:val="18"/>
        </w:rPr>
        <w:t xml:space="preserve"> Agnieszka Frontczak</w:t>
      </w:r>
    </w:p>
    <w:p w14:paraId="4D8EF87A" w14:textId="2E7B05A1" w:rsidR="00243A06" w:rsidRPr="00B21DC2" w:rsidRDefault="00374EAC" w:rsidP="00374EAC">
      <w:pPr>
        <w:ind w:left="1276" w:hanging="142"/>
        <w:rPr>
          <w:rFonts w:ascii="Tahoma" w:hAnsi="Tahoma" w:cs="Tahoma"/>
          <w:sz w:val="18"/>
          <w:szCs w:val="18"/>
        </w:rPr>
      </w:pPr>
      <w:r w:rsidRPr="00374EAC">
        <w:rPr>
          <w:rFonts w:ascii="Tahoma" w:hAnsi="Tahoma" w:cs="Tahoma"/>
          <w:sz w:val="18"/>
          <w:szCs w:val="18"/>
        </w:rPr>
        <w:t xml:space="preserve"> p. Aleksandra Kryśkiewicz Coskun</w:t>
      </w:r>
    </w:p>
    <w:p w14:paraId="7E368B79" w14:textId="77777777" w:rsidR="000924F9" w:rsidRPr="00B21DC2" w:rsidRDefault="000924F9" w:rsidP="00F95A0A">
      <w:pPr>
        <w:numPr>
          <w:ilvl w:val="1"/>
          <w:numId w:val="46"/>
        </w:numPr>
        <w:tabs>
          <w:tab w:val="left" w:pos="851"/>
        </w:tabs>
        <w:suppressAutoHyphens/>
        <w:autoSpaceDN w:val="0"/>
        <w:ind w:hanging="83"/>
        <w:textAlignment w:val="baseline"/>
        <w:rPr>
          <w:rFonts w:ascii="Tahoma" w:hAnsi="Tahoma" w:cs="Tahoma"/>
          <w:b/>
          <w:sz w:val="18"/>
          <w:szCs w:val="18"/>
          <w:lang w:eastAsia="en-US"/>
        </w:rPr>
      </w:pPr>
      <w:r w:rsidRPr="00B21DC2">
        <w:rPr>
          <w:rFonts w:ascii="Tahoma" w:hAnsi="Tahoma" w:cs="Tahoma"/>
          <w:b/>
          <w:sz w:val="18"/>
          <w:szCs w:val="18"/>
          <w:lang w:eastAsia="en-US"/>
        </w:rPr>
        <w:t>w sprawach formalno – prawnych:</w:t>
      </w:r>
      <w:r w:rsidRPr="00B21DC2">
        <w:rPr>
          <w:rFonts w:ascii="Tahoma" w:hAnsi="Tahoma" w:cs="Tahoma"/>
          <w:sz w:val="18"/>
          <w:szCs w:val="18"/>
          <w:lang w:eastAsia="en-US"/>
        </w:rPr>
        <w:t xml:space="preserve"> </w:t>
      </w:r>
    </w:p>
    <w:p w14:paraId="0D91AC1A" w14:textId="77777777" w:rsidR="000924F9" w:rsidRPr="00B21DC2" w:rsidRDefault="000924F9" w:rsidP="000924F9">
      <w:pPr>
        <w:tabs>
          <w:tab w:val="left" w:pos="851"/>
        </w:tabs>
        <w:autoSpaceDN w:val="0"/>
        <w:ind w:left="993"/>
        <w:textAlignment w:val="baseline"/>
        <w:rPr>
          <w:rFonts w:ascii="Tahoma" w:hAnsi="Tahoma" w:cs="Tahoma"/>
          <w:sz w:val="18"/>
          <w:szCs w:val="18"/>
          <w:lang w:eastAsia="en-US"/>
        </w:rPr>
      </w:pPr>
      <w:r w:rsidRPr="00B21DC2">
        <w:rPr>
          <w:rFonts w:ascii="Tahoma" w:hAnsi="Tahoma" w:cs="Tahoma"/>
          <w:sz w:val="18"/>
          <w:szCs w:val="18"/>
          <w:lang w:eastAsia="en-US"/>
        </w:rPr>
        <w:t xml:space="preserve">mgr </w:t>
      </w:r>
      <w:r w:rsidR="00807D71" w:rsidRPr="00B21DC2">
        <w:rPr>
          <w:rFonts w:ascii="Tahoma" w:hAnsi="Tahoma" w:cs="Tahoma"/>
          <w:sz w:val="18"/>
          <w:szCs w:val="18"/>
          <w:lang w:eastAsia="en-US"/>
        </w:rPr>
        <w:t>Marta Kieras</w:t>
      </w:r>
      <w:r w:rsidRPr="00B21DC2">
        <w:rPr>
          <w:rFonts w:ascii="Tahoma" w:hAnsi="Tahoma" w:cs="Tahoma"/>
          <w:sz w:val="18"/>
          <w:szCs w:val="18"/>
          <w:lang w:eastAsia="en-US"/>
        </w:rPr>
        <w:t xml:space="preserve">  – </w:t>
      </w:r>
      <w:r w:rsidR="00736799" w:rsidRPr="00B21DC2">
        <w:rPr>
          <w:rFonts w:ascii="Tahoma" w:hAnsi="Tahoma" w:cs="Tahoma"/>
          <w:sz w:val="18"/>
          <w:szCs w:val="18"/>
          <w:lang w:eastAsia="en-US"/>
        </w:rPr>
        <w:t>Z-ca Kierownika Sekcji Z</w:t>
      </w:r>
      <w:r w:rsidRPr="00B21DC2">
        <w:rPr>
          <w:rFonts w:ascii="Tahoma" w:hAnsi="Tahoma" w:cs="Tahoma"/>
          <w:sz w:val="18"/>
          <w:szCs w:val="18"/>
          <w:lang w:eastAsia="en-US"/>
        </w:rPr>
        <w:t>amówień Publicznych ; tel. 42 677-68-24</w:t>
      </w:r>
      <w:r w:rsidRPr="00B21DC2">
        <w:rPr>
          <w:rFonts w:ascii="Tahoma" w:hAnsi="Tahoma" w:cs="Tahoma"/>
          <w:sz w:val="18"/>
          <w:szCs w:val="18"/>
          <w:lang w:eastAsia="en-US"/>
        </w:rPr>
        <w:tab/>
        <w:t xml:space="preserve"> </w:t>
      </w:r>
      <w:r w:rsidRPr="00B21DC2">
        <w:rPr>
          <w:rFonts w:ascii="Tahoma" w:hAnsi="Tahoma" w:cs="Tahoma"/>
          <w:sz w:val="18"/>
          <w:szCs w:val="18"/>
          <w:lang w:eastAsia="en-US"/>
        </w:rPr>
        <w:br/>
        <w:t>mgr Anna Pietrzyk – p.o. Kierownika Działu Zamówień Publicznych; tel. 42 291-95-70</w:t>
      </w:r>
    </w:p>
    <w:p w14:paraId="288420C3" w14:textId="77777777" w:rsidR="000924F9" w:rsidRPr="00B21DC2" w:rsidRDefault="000924F9" w:rsidP="00F95A0A">
      <w:pPr>
        <w:numPr>
          <w:ilvl w:val="0"/>
          <w:numId w:val="39"/>
        </w:numPr>
        <w:tabs>
          <w:tab w:val="left"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B21DC2">
          <w:rPr>
            <w:rFonts w:ascii="Arial" w:hAnsi="Arial" w:cs="Arial"/>
            <w:b/>
            <w:sz w:val="20"/>
            <w:szCs w:val="20"/>
            <w:u w:val="single"/>
            <w:lang w:eastAsia="zh-CN"/>
          </w:rPr>
          <w:t>https://platformazakupowa.pl/strona/1-regulamin</w:t>
        </w:r>
      </w:hyperlink>
    </w:p>
    <w:p w14:paraId="6FE99EF8" w14:textId="77777777" w:rsidR="000924F9" w:rsidRPr="00B21DC2" w:rsidRDefault="000924F9" w:rsidP="00F95A0A">
      <w:pPr>
        <w:numPr>
          <w:ilvl w:val="0"/>
          <w:numId w:val="39"/>
        </w:numPr>
        <w:autoSpaceDN w:val="0"/>
        <w:spacing w:after="160"/>
        <w:ind w:left="709" w:hanging="424"/>
        <w:contextualSpacing/>
        <w:jc w:val="both"/>
        <w:textAlignment w:val="baseline"/>
        <w:rPr>
          <w:rFonts w:ascii="Tahoma" w:hAnsi="Tahoma" w:cs="Tahoma"/>
          <w:b/>
          <w:sz w:val="18"/>
          <w:szCs w:val="18"/>
          <w:lang w:eastAsia="en-US"/>
        </w:rPr>
      </w:pPr>
      <w:r w:rsidRPr="00B21DC2">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708490E5" w14:textId="77777777" w:rsidR="000924F9" w:rsidRPr="00B21DC2" w:rsidRDefault="000924F9" w:rsidP="00F95A0A">
      <w:pPr>
        <w:numPr>
          <w:ilvl w:val="0"/>
          <w:numId w:val="39"/>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Minimalne wymagania techniczne i informacje na temat kodowania i czasu odbioru danych są opisane na Stronie platformazakupowa.pl.</w:t>
      </w:r>
    </w:p>
    <w:p w14:paraId="28B78453" w14:textId="77777777" w:rsidR="000924F9" w:rsidRPr="00B21DC2" w:rsidRDefault="000924F9" w:rsidP="00F95A0A">
      <w:pPr>
        <w:numPr>
          <w:ilvl w:val="0"/>
          <w:numId w:val="39"/>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235C239E" w14:textId="77777777" w:rsidR="000924F9" w:rsidRPr="00B21DC2" w:rsidRDefault="000924F9" w:rsidP="00F95A0A">
      <w:pPr>
        <w:numPr>
          <w:ilvl w:val="0"/>
          <w:numId w:val="39"/>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B21DC2">
        <w:rPr>
          <w:rFonts w:ascii="Tahoma" w:hAnsi="Tahoma" w:cs="Tahoma"/>
          <w:sz w:val="18"/>
          <w:szCs w:val="18"/>
          <w:lang w:eastAsia="en-US"/>
        </w:rPr>
        <w:t>za pośrednictwem platformy zakupowej.</w:t>
      </w:r>
    </w:p>
    <w:p w14:paraId="20CF3878" w14:textId="77777777" w:rsidR="000924F9" w:rsidRPr="00B21DC2" w:rsidRDefault="000924F9" w:rsidP="00F95A0A">
      <w:pPr>
        <w:numPr>
          <w:ilvl w:val="0"/>
          <w:numId w:val="39"/>
        </w:numPr>
        <w:tabs>
          <w:tab w:val="num" w:pos="709"/>
        </w:tabs>
        <w:autoSpaceDN w:val="0"/>
        <w:ind w:left="709" w:hanging="425"/>
        <w:contextualSpacing/>
        <w:jc w:val="both"/>
        <w:textAlignment w:val="baseline"/>
        <w:rPr>
          <w:rFonts w:ascii="Tahoma" w:hAnsi="Tahoma" w:cs="Tahoma"/>
          <w:sz w:val="18"/>
          <w:szCs w:val="18"/>
          <w:lang w:eastAsia="en-US"/>
        </w:rPr>
      </w:pPr>
      <w:r w:rsidRPr="00B21DC2">
        <w:rPr>
          <w:rFonts w:ascii="Tahoma" w:eastAsia="Tahoma" w:hAnsi="Tahoma" w:cs="Tahoma"/>
          <w:b/>
          <w:sz w:val="18"/>
          <w:szCs w:val="18"/>
          <w:lang w:eastAsia="en-US"/>
        </w:rPr>
        <w:t>W korespondencji kierowanej do Zamawiającego Wykonawca winien posługiwać się numerem sprawy określonym w SWZ.</w:t>
      </w:r>
    </w:p>
    <w:p w14:paraId="48B625CA" w14:textId="77777777" w:rsidR="000924F9" w:rsidRPr="00B21DC2" w:rsidRDefault="000924F9" w:rsidP="00F95A0A">
      <w:pPr>
        <w:numPr>
          <w:ilvl w:val="0"/>
          <w:numId w:val="39"/>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4" w:name="_Ref530396341"/>
      <w:r w:rsidRPr="00B21DC2">
        <w:rPr>
          <w:rFonts w:ascii="Tahoma" w:eastAsia="Tahoma" w:hAnsi="Tahoma" w:cs="Tahoma"/>
          <w:sz w:val="18"/>
          <w:szCs w:val="18"/>
          <w:lang w:eastAsia="en-US"/>
        </w:rPr>
        <w:lastRenderedPageBreak/>
        <w:t>W kwestiach budzących wątpliwości odnośnie zapisów SWZ Wykonawcom przysługuje prawo do wnoszenia wniosków o wyjaśnienie jej treści.</w:t>
      </w:r>
      <w:bookmarkEnd w:id="4"/>
      <w:r w:rsidRPr="00B21DC2">
        <w:rPr>
          <w:rFonts w:ascii="Tahoma" w:eastAsia="Tahoma" w:hAnsi="Tahoma" w:cs="Tahoma"/>
          <w:sz w:val="18"/>
          <w:szCs w:val="18"/>
          <w:lang w:eastAsia="en-US"/>
        </w:rPr>
        <w:t xml:space="preserve"> </w:t>
      </w:r>
    </w:p>
    <w:p w14:paraId="0ED49A31" w14:textId="77777777" w:rsidR="000924F9" w:rsidRPr="00B21DC2" w:rsidRDefault="000924F9" w:rsidP="00F95A0A">
      <w:pPr>
        <w:numPr>
          <w:ilvl w:val="0"/>
          <w:numId w:val="39"/>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B21DC2">
        <w:rPr>
          <w:rFonts w:ascii="Tahoma" w:eastAsia="Tahoma" w:hAnsi="Tahoma" w:cs="Tahoma"/>
          <w:i/>
          <w:sz w:val="18"/>
          <w:szCs w:val="18"/>
          <w:lang w:eastAsia="en-US"/>
        </w:rPr>
        <w:t>(prawy dolny róg strony)</w:t>
      </w:r>
      <w:r w:rsidRPr="00B21DC2">
        <w:rPr>
          <w:rFonts w:ascii="Tahoma" w:eastAsia="Tahoma" w:hAnsi="Tahoma" w:cs="Tahoma"/>
          <w:sz w:val="18"/>
          <w:szCs w:val="18"/>
          <w:lang w:eastAsia="en-US"/>
        </w:rPr>
        <w:t>.</w:t>
      </w:r>
    </w:p>
    <w:p w14:paraId="0D2BFB2F" w14:textId="77777777" w:rsidR="000924F9" w:rsidRPr="00B21DC2" w:rsidRDefault="000924F9" w:rsidP="00F95A0A">
      <w:pPr>
        <w:numPr>
          <w:ilvl w:val="0"/>
          <w:numId w:val="39"/>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B21DC2">
        <w:rPr>
          <w:rFonts w:ascii="Tahoma" w:eastAsia="Tahoma" w:hAnsi="Tahoma" w:cs="Tahoma"/>
          <w:b/>
          <w:sz w:val="18"/>
          <w:szCs w:val="18"/>
          <w:u w:val="single"/>
          <w:lang w:eastAsia="en-US"/>
        </w:rPr>
        <w:t>Zamawiający zwraca się z prośbą, aby zapytania zostały również przesłane drogą elektroniczną w dokumencie edytowalnym (np. word)</w:t>
      </w:r>
    </w:p>
    <w:p w14:paraId="6B4FE215"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Wyjaśnienia SWZ udzielane będą z zachowaniem zasad określonych w art. 135 PZP</w:t>
      </w:r>
    </w:p>
    <w:p w14:paraId="72A13FAE" w14:textId="5763FBD7" w:rsidR="000924F9" w:rsidRPr="00514B1F"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 xml:space="preserve">Zamawiający udzieli niezwłocznie odpowiedzi, </w:t>
      </w:r>
      <w:r w:rsidRPr="00514B1F">
        <w:rPr>
          <w:rFonts w:ascii="Tahoma" w:eastAsia="Tahoma" w:hAnsi="Tahoma" w:cs="Tahoma"/>
          <w:sz w:val="18"/>
          <w:szCs w:val="18"/>
          <w:lang w:eastAsia="en-US"/>
        </w:rPr>
        <w:t xml:space="preserve">najpóźniej na </w:t>
      </w:r>
      <w:r w:rsidR="000E0928" w:rsidRPr="00514B1F">
        <w:rPr>
          <w:rFonts w:ascii="Tahoma" w:eastAsia="Tahoma" w:hAnsi="Tahoma" w:cs="Tahoma"/>
          <w:sz w:val="18"/>
          <w:szCs w:val="18"/>
          <w:lang w:eastAsia="en-US"/>
        </w:rPr>
        <w:t>4</w:t>
      </w:r>
      <w:r w:rsidRPr="00514B1F">
        <w:rPr>
          <w:rFonts w:ascii="Tahoma" w:eastAsia="Tahoma" w:hAnsi="Tahoma" w:cs="Tahoma"/>
          <w:sz w:val="18"/>
          <w:szCs w:val="18"/>
          <w:lang w:eastAsia="en-US"/>
        </w:rPr>
        <w:t xml:space="preserve"> dni przed upływem terminu składania ofert, pod warunkiem, że wniosek o wyjaśnienie treści SWZ wpłynął do Zamawiającego nie później niż </w:t>
      </w:r>
      <w:r w:rsidR="000E0928" w:rsidRPr="00514B1F">
        <w:rPr>
          <w:rFonts w:ascii="Tahoma" w:eastAsia="Tahoma" w:hAnsi="Tahoma" w:cs="Tahoma"/>
          <w:sz w:val="18"/>
          <w:szCs w:val="18"/>
          <w:lang w:eastAsia="en-US"/>
        </w:rPr>
        <w:t>7</w:t>
      </w:r>
      <w:r w:rsidRPr="00514B1F">
        <w:rPr>
          <w:rFonts w:ascii="Tahoma" w:eastAsia="Tahoma" w:hAnsi="Tahoma" w:cs="Tahoma"/>
          <w:sz w:val="18"/>
          <w:szCs w:val="18"/>
          <w:lang w:eastAsia="en-US"/>
        </w:rPr>
        <w:t xml:space="preserve"> dni przed upływem wyznaczonego terminu składania ofert.</w:t>
      </w:r>
    </w:p>
    <w:p w14:paraId="2F14E063"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514B1F">
        <w:rPr>
          <w:rFonts w:ascii="Tahoma" w:eastAsia="Tahoma" w:hAnsi="Tahoma" w:cs="Tahoma"/>
          <w:sz w:val="18"/>
          <w:szCs w:val="18"/>
          <w:lang w:eastAsia="en-US"/>
        </w:rPr>
        <w:t>Jeżeli wniosek o wyjaśnienie treści specyfikacji warunków zamówienia nie wpłynął w terminie wskazanym</w:t>
      </w:r>
      <w:r w:rsidRPr="00B21DC2">
        <w:rPr>
          <w:rFonts w:ascii="Tahoma" w:eastAsia="Tahoma" w:hAnsi="Tahoma" w:cs="Tahoma"/>
          <w:sz w:val="18"/>
          <w:szCs w:val="18"/>
          <w:lang w:eastAsia="en-US"/>
        </w:rPr>
        <w:t xml:space="preserve"> wyżej zamawiający nie ma obowiązku udzielania wyjaśnień SWZ.</w:t>
      </w:r>
    </w:p>
    <w:p w14:paraId="4EF0F847"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0D718C1F"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581929F2"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86B1AF4"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1FF5EE04"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38B8CE18" w14:textId="77777777" w:rsidR="000E3A43" w:rsidRPr="00B21DC2" w:rsidRDefault="000E3A43" w:rsidP="000E3A43">
      <w:pPr>
        <w:rPr>
          <w:rFonts w:ascii="Tahoma" w:hAnsi="Tahoma" w:cs="Tahoma"/>
          <w:sz w:val="20"/>
          <w:szCs w:val="20"/>
        </w:rPr>
      </w:pPr>
    </w:p>
    <w:p w14:paraId="24C742DD" w14:textId="77777777" w:rsidR="000924F9" w:rsidRPr="00B21DC2" w:rsidRDefault="000924F9" w:rsidP="000E3A43">
      <w:pPr>
        <w:rPr>
          <w:rFonts w:ascii="Tahoma" w:hAnsi="Tahoma" w:cs="Tahoma"/>
          <w:sz w:val="20"/>
          <w:szCs w:val="20"/>
        </w:rPr>
      </w:pPr>
    </w:p>
    <w:p w14:paraId="0B5CF174" w14:textId="77777777" w:rsidR="000E3A43" w:rsidRPr="00B21DC2" w:rsidRDefault="000E3A43" w:rsidP="000E3A43">
      <w:pPr>
        <w:pStyle w:val="Nagwek2"/>
        <w:spacing w:before="0" w:after="0"/>
        <w:jc w:val="both"/>
        <w:rPr>
          <w:rFonts w:ascii="Tahoma" w:hAnsi="Tahoma" w:cs="Tahoma"/>
          <w:i w:val="0"/>
          <w:iCs w:val="0"/>
          <w:caps/>
          <w:sz w:val="20"/>
          <w:szCs w:val="20"/>
        </w:rPr>
      </w:pPr>
      <w:r w:rsidRPr="00B21DC2">
        <w:rPr>
          <w:rFonts w:ascii="Tahoma" w:hAnsi="Tahoma" w:cs="Tahoma"/>
          <w:i w:val="0"/>
          <w:iCs w:val="0"/>
          <w:caps/>
          <w:sz w:val="20"/>
          <w:szCs w:val="20"/>
        </w:rPr>
        <w:t>IX. Opis sposobu przygotowania ofert oraz dokumentów wymaganych przez Zamawiającego w SWZ</w:t>
      </w:r>
    </w:p>
    <w:p w14:paraId="07A7A877" w14:textId="77777777" w:rsidR="000E3A43" w:rsidRPr="00B21DC2" w:rsidRDefault="000E3A43" w:rsidP="000E3A43">
      <w:pPr>
        <w:rPr>
          <w:rFonts w:ascii="Tahoma" w:hAnsi="Tahoma" w:cs="Tahoma"/>
          <w:sz w:val="20"/>
          <w:szCs w:val="20"/>
        </w:rPr>
      </w:pPr>
    </w:p>
    <w:p w14:paraId="258349C8" w14:textId="5625B487" w:rsidR="002E16E2" w:rsidRPr="00B21DC2" w:rsidRDefault="000E3A43" w:rsidP="002E16E2">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 xml:space="preserve">Oferta oraz przedmiotowe środki dowodowe (jeżeli były wymagane)  muszą być składane elektronicznie i muszą zostać podpisane </w:t>
      </w:r>
      <w:r w:rsidRPr="00B21DC2">
        <w:rPr>
          <w:rFonts w:ascii="Tahoma" w:hAnsi="Tahoma" w:cs="Tahoma"/>
          <w:b/>
          <w:sz w:val="18"/>
          <w:szCs w:val="18"/>
        </w:rPr>
        <w:t>elektronicznym kwalifikowanym podpisem</w:t>
      </w:r>
      <w:r w:rsidRPr="00B21DC2">
        <w:rPr>
          <w:rFonts w:ascii="Tahoma" w:hAnsi="Tahoma" w:cs="Tahoma"/>
          <w:sz w:val="18"/>
          <w:szCs w:val="18"/>
        </w:rPr>
        <w:t xml:space="preserve">. W procesie składania oferty w tym przedmiotowych środków dowodowych na platformie, </w:t>
      </w:r>
      <w:r w:rsidRPr="00B21DC2">
        <w:rPr>
          <w:rFonts w:ascii="Tahoma" w:hAnsi="Tahoma" w:cs="Tahoma"/>
          <w:b/>
          <w:sz w:val="18"/>
          <w:szCs w:val="18"/>
        </w:rPr>
        <w:t>kwalifikowany podpis elektroniczny</w:t>
      </w:r>
      <w:r w:rsidRPr="00B21DC2">
        <w:rPr>
          <w:rFonts w:ascii="Tahoma" w:hAnsi="Tahoma" w:cs="Tahoma"/>
          <w:sz w:val="18"/>
          <w:szCs w:val="18"/>
        </w:rPr>
        <w:t xml:space="preserve"> Wykonawca składa bezpośrednio na dokumencie, który następnie przesyła do systemu.</w:t>
      </w:r>
    </w:p>
    <w:p w14:paraId="1ED82467" w14:textId="77777777" w:rsidR="0050105C" w:rsidRPr="00B21DC2" w:rsidRDefault="000E3A43" w:rsidP="0093460E">
      <w:pPr>
        <w:keepNext/>
        <w:keepLines/>
        <w:numPr>
          <w:ilvl w:val="0"/>
          <w:numId w:val="23"/>
        </w:numPr>
        <w:ind w:left="426" w:hanging="426"/>
        <w:jc w:val="both"/>
        <w:rPr>
          <w:rFonts w:ascii="Tahoma" w:hAnsi="Tahoma" w:cs="Tahoma"/>
          <w:sz w:val="18"/>
          <w:szCs w:val="18"/>
        </w:rPr>
      </w:pPr>
      <w:r w:rsidRPr="00B21DC2">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5" w:name="_21eeoojwb3nb" w:colFirst="0" w:colLast="0"/>
      <w:bookmarkEnd w:id="5"/>
    </w:p>
    <w:p w14:paraId="64F94880" w14:textId="77777777" w:rsidR="000E3A43" w:rsidRPr="00B21DC2" w:rsidRDefault="000E3A43" w:rsidP="0093460E">
      <w:pPr>
        <w:keepNext/>
        <w:keepLines/>
        <w:numPr>
          <w:ilvl w:val="0"/>
          <w:numId w:val="23"/>
        </w:numPr>
        <w:ind w:left="426" w:hanging="426"/>
        <w:jc w:val="both"/>
        <w:rPr>
          <w:rFonts w:ascii="Tahoma" w:hAnsi="Tahoma" w:cs="Tahoma"/>
          <w:sz w:val="18"/>
          <w:szCs w:val="18"/>
        </w:rPr>
      </w:pPr>
      <w:r w:rsidRPr="00B21DC2">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w:t>
      </w:r>
      <w:r w:rsidR="00D53CC5" w:rsidRPr="00B21DC2">
        <w:rPr>
          <w:rFonts w:ascii="Tahoma" w:hAnsi="Tahoma" w:cs="Tahoma"/>
          <w:sz w:val="18"/>
          <w:szCs w:val="18"/>
        </w:rPr>
        <w:t xml:space="preserve">owanym podpisem elektronicznym </w:t>
      </w:r>
      <w:r w:rsidRPr="00B21DC2">
        <w:rPr>
          <w:rFonts w:ascii="Tahoma" w:hAnsi="Tahoma" w:cs="Tahoma"/>
          <w:sz w:val="18"/>
          <w:szCs w:val="18"/>
        </w:rPr>
        <w:t>przez osobę/osoby upoważnioną/upoważnione. Poświadczenie za zgodność z oryginałem następuje w formie elektronicznej podpisane kwalifik</w:t>
      </w:r>
      <w:r w:rsidR="00D53CC5" w:rsidRPr="00B21DC2">
        <w:rPr>
          <w:rFonts w:ascii="Tahoma" w:hAnsi="Tahoma" w:cs="Tahoma"/>
          <w:sz w:val="18"/>
          <w:szCs w:val="18"/>
        </w:rPr>
        <w:t xml:space="preserve">owanym podpisem elektronicznym </w:t>
      </w:r>
      <w:r w:rsidRPr="00B21DC2">
        <w:rPr>
          <w:rFonts w:ascii="Tahoma" w:hAnsi="Tahoma" w:cs="Tahoma"/>
          <w:sz w:val="18"/>
          <w:szCs w:val="18"/>
        </w:rPr>
        <w:t xml:space="preserve">przez osobę/osoby upoważnioną/upoważnione. </w:t>
      </w:r>
      <w:r w:rsidRPr="00B21DC2">
        <w:rPr>
          <w:rFonts w:ascii="Tahoma" w:hAnsi="Tahoma" w:cs="Tahoma"/>
          <w:i/>
          <w:sz w:val="18"/>
          <w:szCs w:val="18"/>
          <w:vertAlign w:val="superscript"/>
        </w:rPr>
        <w:footnoteReference w:id="1"/>
      </w:r>
    </w:p>
    <w:p w14:paraId="4A5F4279"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b/>
          <w:sz w:val="18"/>
          <w:szCs w:val="18"/>
          <w:u w:val="single"/>
        </w:rPr>
      </w:pPr>
      <w:r w:rsidRPr="00B21DC2">
        <w:rPr>
          <w:rFonts w:ascii="Tahoma" w:hAnsi="Tahoma" w:cs="Tahoma"/>
          <w:b/>
          <w:sz w:val="18"/>
          <w:szCs w:val="18"/>
          <w:u w:val="single"/>
        </w:rPr>
        <w:t>Oferta musi być:</w:t>
      </w:r>
    </w:p>
    <w:p w14:paraId="4385EBFB" w14:textId="77777777" w:rsidR="000E3A43" w:rsidRPr="00B21DC2" w:rsidRDefault="000E3A43" w:rsidP="0093460E">
      <w:pPr>
        <w:numPr>
          <w:ilvl w:val="1"/>
          <w:numId w:val="22"/>
        </w:numPr>
        <w:tabs>
          <w:tab w:val="left" w:pos="851"/>
        </w:tabs>
        <w:ind w:left="851" w:hanging="425"/>
        <w:jc w:val="both"/>
        <w:rPr>
          <w:rFonts w:ascii="Tahoma" w:hAnsi="Tahoma" w:cs="Tahoma"/>
          <w:sz w:val="18"/>
          <w:szCs w:val="18"/>
        </w:rPr>
      </w:pPr>
      <w:r w:rsidRPr="00B21DC2">
        <w:rPr>
          <w:rFonts w:ascii="Tahoma" w:hAnsi="Tahoma" w:cs="Tahoma"/>
          <w:sz w:val="18"/>
          <w:szCs w:val="18"/>
        </w:rPr>
        <w:t>sporządzona na podstawie załączników niniejszej SWZ w języku polskim,</w:t>
      </w:r>
    </w:p>
    <w:p w14:paraId="03BAD5BA" w14:textId="77777777" w:rsidR="000E3A43" w:rsidRPr="00B21DC2" w:rsidRDefault="000E3A43" w:rsidP="0093460E">
      <w:pPr>
        <w:numPr>
          <w:ilvl w:val="1"/>
          <w:numId w:val="22"/>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złożona przy użyciu środków komunikacji elektronicznej tzn. za pośrednictwem </w:t>
      </w:r>
      <w:hyperlink r:id="rId19">
        <w:r w:rsidRPr="00B21DC2">
          <w:rPr>
            <w:rFonts w:ascii="Tahoma" w:hAnsi="Tahoma" w:cs="Tahoma"/>
            <w:sz w:val="18"/>
            <w:szCs w:val="18"/>
            <w:u w:val="single"/>
          </w:rPr>
          <w:t>platformazakupowa.pl</w:t>
        </w:r>
      </w:hyperlink>
      <w:r w:rsidRPr="00B21DC2">
        <w:rPr>
          <w:rFonts w:ascii="Tahoma" w:hAnsi="Tahoma" w:cs="Tahoma"/>
          <w:sz w:val="18"/>
          <w:szCs w:val="18"/>
        </w:rPr>
        <w:t>,</w:t>
      </w:r>
    </w:p>
    <w:p w14:paraId="31A5F65F" w14:textId="77777777" w:rsidR="000E3A43" w:rsidRPr="00B21DC2" w:rsidRDefault="000E3A43" w:rsidP="0093460E">
      <w:pPr>
        <w:numPr>
          <w:ilvl w:val="1"/>
          <w:numId w:val="22"/>
        </w:numPr>
        <w:tabs>
          <w:tab w:val="left" w:pos="851"/>
        </w:tabs>
        <w:ind w:left="851" w:hanging="425"/>
        <w:jc w:val="both"/>
        <w:rPr>
          <w:rFonts w:ascii="Tahoma" w:eastAsia="Calibri" w:hAnsi="Tahoma" w:cs="Tahoma"/>
          <w:sz w:val="18"/>
          <w:szCs w:val="18"/>
        </w:rPr>
      </w:pPr>
      <w:r w:rsidRPr="00B21DC2">
        <w:rPr>
          <w:rFonts w:ascii="Tahoma" w:hAnsi="Tahoma" w:cs="Tahoma"/>
          <w:sz w:val="18"/>
          <w:szCs w:val="18"/>
        </w:rPr>
        <w:t xml:space="preserve">podpisana </w:t>
      </w:r>
      <w:hyperlink r:id="rId20">
        <w:r w:rsidRPr="00B21DC2">
          <w:rPr>
            <w:rFonts w:ascii="Tahoma" w:hAnsi="Tahoma" w:cs="Tahoma"/>
            <w:b/>
            <w:sz w:val="18"/>
            <w:szCs w:val="18"/>
            <w:u w:val="single"/>
          </w:rPr>
          <w:t>kwalifikowanym podpisem elektronicznym</w:t>
        </w:r>
      </w:hyperlink>
      <w:r w:rsidRPr="00B21DC2">
        <w:rPr>
          <w:rFonts w:ascii="Tahoma" w:hAnsi="Tahoma" w:cs="Tahoma"/>
          <w:sz w:val="18"/>
          <w:szCs w:val="18"/>
        </w:rPr>
        <w:t xml:space="preserve"> przez osobę/osoby upoważnioną</w:t>
      </w:r>
      <w:r w:rsidR="00332623" w:rsidRPr="00B21DC2">
        <w:rPr>
          <w:rFonts w:ascii="Tahoma" w:hAnsi="Tahoma" w:cs="Tahoma"/>
          <w:sz w:val="18"/>
          <w:szCs w:val="18"/>
        </w:rPr>
        <w:t xml:space="preserve"> </w:t>
      </w:r>
      <w:r w:rsidRPr="00B21DC2">
        <w:rPr>
          <w:rFonts w:ascii="Tahoma" w:hAnsi="Tahoma" w:cs="Tahoma"/>
          <w:sz w:val="18"/>
          <w:szCs w:val="18"/>
        </w:rPr>
        <w:t>/</w:t>
      </w:r>
      <w:r w:rsidR="00332623" w:rsidRPr="00B21DC2">
        <w:rPr>
          <w:rFonts w:ascii="Tahoma" w:hAnsi="Tahoma" w:cs="Tahoma"/>
          <w:sz w:val="18"/>
          <w:szCs w:val="18"/>
        </w:rPr>
        <w:t xml:space="preserve"> </w:t>
      </w:r>
      <w:r w:rsidRPr="00B21DC2">
        <w:rPr>
          <w:rFonts w:ascii="Tahoma" w:hAnsi="Tahoma" w:cs="Tahoma"/>
          <w:sz w:val="18"/>
          <w:szCs w:val="18"/>
        </w:rPr>
        <w:t>upoważnione.</w:t>
      </w:r>
    </w:p>
    <w:p w14:paraId="46E95E06"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(eIDAS) (UE) nr 910/2014 - od 1 lipca 2016 roku”.</w:t>
      </w:r>
    </w:p>
    <w:p w14:paraId="01C8D8E9"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W przypadku wykorzystania f</w:t>
      </w:r>
      <w:r w:rsidR="00FF3D68" w:rsidRPr="00B21DC2">
        <w:rPr>
          <w:rFonts w:ascii="Tahoma" w:hAnsi="Tahoma" w:cs="Tahoma"/>
          <w:sz w:val="18"/>
          <w:szCs w:val="18"/>
        </w:rPr>
        <w:t>ormatu podpisu XAdES zewnętrzny</w:t>
      </w:r>
      <w:r w:rsidRPr="00B21DC2">
        <w:rPr>
          <w:rFonts w:ascii="Tahoma" w:hAnsi="Tahoma" w:cs="Tahoma"/>
          <w:sz w:val="18"/>
          <w:szCs w:val="18"/>
        </w:rPr>
        <w:t xml:space="preserve"> Zamawiający wymaga dołączenia odpowiedniej ilości plików tj. podpisywanych plików z danymi oraz plików XAdES.</w:t>
      </w:r>
    </w:p>
    <w:p w14:paraId="11361620"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B27449" w:rsidRPr="00B21DC2">
        <w:rPr>
          <w:rFonts w:ascii="Tahoma" w:hAnsi="Tahoma" w:cs="Tahoma"/>
          <w:sz w:val="18"/>
          <w:szCs w:val="18"/>
        </w:rPr>
        <w:t xml:space="preserve"> i dowody</w:t>
      </w:r>
      <w:r w:rsidRPr="00B21DC2">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62FB74EF"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lastRenderedPageBreak/>
        <w:t xml:space="preserve">Wykonawca, za pośrednictwem </w:t>
      </w:r>
      <w:hyperlink r:id="rId21">
        <w:r w:rsidRPr="00B21DC2">
          <w:rPr>
            <w:rFonts w:ascii="Tahoma" w:hAnsi="Tahoma" w:cs="Tahoma"/>
            <w:sz w:val="18"/>
            <w:szCs w:val="18"/>
            <w:u w:val="single"/>
          </w:rPr>
          <w:t>platformazakupowa.pl</w:t>
        </w:r>
      </w:hyperlink>
      <w:r w:rsidRPr="00B21DC2">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63C1E537" w14:textId="77777777" w:rsidR="000E3A43" w:rsidRPr="00B21DC2" w:rsidRDefault="000E3A43" w:rsidP="000E3A43">
      <w:pPr>
        <w:ind w:left="720"/>
        <w:jc w:val="both"/>
        <w:rPr>
          <w:rFonts w:ascii="Tahoma" w:hAnsi="Tahoma" w:cs="Tahoma"/>
          <w:sz w:val="18"/>
          <w:szCs w:val="18"/>
        </w:rPr>
      </w:pPr>
      <w:hyperlink r:id="rId22">
        <w:r w:rsidRPr="00B21DC2">
          <w:rPr>
            <w:rFonts w:ascii="Tahoma" w:hAnsi="Tahoma" w:cs="Tahoma"/>
            <w:sz w:val="18"/>
            <w:szCs w:val="18"/>
            <w:u w:val="single"/>
          </w:rPr>
          <w:t>https://platformazakupowa.pl/strona/45-instrukcje</w:t>
        </w:r>
      </w:hyperlink>
    </w:p>
    <w:p w14:paraId="20835A81"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Każdy z Wykonawców może złożyć tylko jedną ofertę. Złożenie większej liczby ofert lub oferty zawierającej propozycje wariantowe skutkować będzie ich odrzuceniem.</w:t>
      </w:r>
    </w:p>
    <w:p w14:paraId="6A33D370"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Ceny oferty muszą zawierać wszystkie koszty, jakie musi ponieść Wykonawca, aby zrealizować zamówienie z najwyższą starannością oraz ewentualne rabaty.</w:t>
      </w:r>
    </w:p>
    <w:p w14:paraId="614361F4"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7111A78D"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D55CB3A"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6F624569" w14:textId="77777777" w:rsidR="000E3A43" w:rsidRPr="00B21DC2" w:rsidRDefault="000E3A43" w:rsidP="0093460E">
      <w:pPr>
        <w:numPr>
          <w:ilvl w:val="0"/>
          <w:numId w:val="23"/>
        </w:numPr>
        <w:ind w:left="426" w:hanging="426"/>
        <w:jc w:val="both"/>
        <w:rPr>
          <w:rFonts w:ascii="Tahoma" w:eastAsia="Calibri" w:hAnsi="Tahoma" w:cs="Tahoma"/>
          <w:sz w:val="18"/>
          <w:szCs w:val="18"/>
        </w:rPr>
      </w:pPr>
      <w:r w:rsidRPr="00B21DC2">
        <w:rPr>
          <w:rFonts w:ascii="Tahoma" w:hAnsi="Tahoma" w:cs="Tahoma"/>
          <w:b/>
          <w:sz w:val="18"/>
          <w:szCs w:val="18"/>
        </w:rPr>
        <w:t>Rozszerzenia plików wykorzystywanych przez Wykonawców powinny być zgodne z</w:t>
      </w:r>
      <w:r w:rsidRPr="00B21DC2">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80DC914" w14:textId="77777777" w:rsidR="000E3A43" w:rsidRPr="00B21DC2" w:rsidRDefault="000E3A43" w:rsidP="0093460E">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 xml:space="preserve">Zamawiający rekomenduje wykorzystanie formatów: .pdf .doc .docx .xls .xlsx .jpg (.jpeg) </w:t>
      </w:r>
      <w:r w:rsidRPr="00B21DC2">
        <w:rPr>
          <w:rFonts w:ascii="Tahoma" w:hAnsi="Tahoma" w:cs="Tahoma"/>
          <w:b/>
          <w:sz w:val="18"/>
          <w:szCs w:val="18"/>
          <w:u w:val="single"/>
        </w:rPr>
        <w:t>ze szczególnym wskazaniem na .pdf</w:t>
      </w:r>
    </w:p>
    <w:p w14:paraId="33E7C887"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W celu ewentualnej kompresji danych Zamawiający rekomenduje wykorzystanie jednego z rozszerzeń:</w:t>
      </w:r>
    </w:p>
    <w:p w14:paraId="5E04A8BA" w14:textId="77777777" w:rsidR="000E3A43" w:rsidRPr="00B21DC2" w:rsidRDefault="000E3A43" w:rsidP="0093460E">
      <w:pPr>
        <w:numPr>
          <w:ilvl w:val="1"/>
          <w:numId w:val="21"/>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.zip </w:t>
      </w:r>
    </w:p>
    <w:p w14:paraId="73C9BE8F" w14:textId="77777777" w:rsidR="000E3A43" w:rsidRPr="00B21DC2" w:rsidRDefault="000E3A43" w:rsidP="0093460E">
      <w:pPr>
        <w:numPr>
          <w:ilvl w:val="1"/>
          <w:numId w:val="21"/>
        </w:numPr>
        <w:tabs>
          <w:tab w:val="left" w:pos="851"/>
        </w:tabs>
        <w:ind w:left="851" w:hanging="425"/>
        <w:jc w:val="both"/>
        <w:rPr>
          <w:rFonts w:ascii="Tahoma" w:hAnsi="Tahoma" w:cs="Tahoma"/>
          <w:sz w:val="18"/>
          <w:szCs w:val="18"/>
        </w:rPr>
      </w:pPr>
      <w:r w:rsidRPr="00B21DC2">
        <w:rPr>
          <w:rFonts w:ascii="Tahoma" w:hAnsi="Tahoma" w:cs="Tahoma"/>
          <w:sz w:val="18"/>
          <w:szCs w:val="18"/>
        </w:rPr>
        <w:t>.7Z</w:t>
      </w:r>
    </w:p>
    <w:p w14:paraId="1DA06FBC" w14:textId="77777777" w:rsidR="000E3A43" w:rsidRPr="00B21DC2" w:rsidRDefault="000E3A43" w:rsidP="0093460E">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 xml:space="preserve">Wśród rozszerzeń powszechnych a </w:t>
      </w:r>
      <w:r w:rsidRPr="00B21DC2">
        <w:rPr>
          <w:rFonts w:ascii="Tahoma" w:hAnsi="Tahoma" w:cs="Tahoma"/>
          <w:b/>
          <w:sz w:val="18"/>
          <w:szCs w:val="18"/>
        </w:rPr>
        <w:t>niewystępujących</w:t>
      </w:r>
      <w:r w:rsidRPr="00B21DC2">
        <w:rPr>
          <w:rFonts w:ascii="Tahoma" w:hAnsi="Tahoma" w:cs="Tahoma"/>
          <w:sz w:val="18"/>
          <w:szCs w:val="18"/>
        </w:rPr>
        <w:t xml:space="preserve"> w Rozporządzeniu KRI występują: .rar .gif .bmp .numbers .pages. </w:t>
      </w:r>
      <w:r w:rsidRPr="00B21DC2">
        <w:rPr>
          <w:rFonts w:ascii="Tahoma" w:hAnsi="Tahoma" w:cs="Tahoma"/>
          <w:b/>
          <w:sz w:val="18"/>
          <w:szCs w:val="18"/>
        </w:rPr>
        <w:t>Dokumenty złożone w takich plikach zostaną uznane za złożone nieskutecznie.</w:t>
      </w:r>
    </w:p>
    <w:p w14:paraId="2EEB3579"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W przypadku stosowania przez wykonawcę kwalifikowanego podpisu elektronicznego:</w:t>
      </w:r>
    </w:p>
    <w:p w14:paraId="106F22F3" w14:textId="77777777" w:rsidR="000E3A43" w:rsidRPr="00B21DC2" w:rsidRDefault="000E3A43" w:rsidP="0093460E">
      <w:pPr>
        <w:numPr>
          <w:ilvl w:val="0"/>
          <w:numId w:val="20"/>
        </w:numPr>
        <w:tabs>
          <w:tab w:val="left" w:pos="851"/>
        </w:tabs>
        <w:ind w:left="851" w:hanging="425"/>
        <w:jc w:val="both"/>
        <w:rPr>
          <w:rFonts w:ascii="Tahoma" w:eastAsia="Calibri" w:hAnsi="Tahoma" w:cs="Tahoma"/>
          <w:sz w:val="18"/>
          <w:szCs w:val="18"/>
        </w:rPr>
      </w:pPr>
      <w:r w:rsidRPr="00B21DC2">
        <w:rPr>
          <w:rFonts w:ascii="Tahoma" w:hAnsi="Tahoma" w:cs="Tahoma"/>
          <w:sz w:val="18"/>
          <w:szCs w:val="18"/>
        </w:rPr>
        <w:t xml:space="preserve">Ze względu na niskie ryzyko naruszenia integralności pliku oraz łatwiejszą weryfikację podpisu zamawiający zaleca, w miarę możliwości, </w:t>
      </w:r>
      <w:r w:rsidRPr="00B21DC2">
        <w:rPr>
          <w:rFonts w:ascii="Tahoma" w:hAnsi="Tahoma" w:cs="Tahoma"/>
          <w:b/>
          <w:sz w:val="18"/>
          <w:szCs w:val="18"/>
        </w:rPr>
        <w:t xml:space="preserve">przekonwertowanie plików składających się na ofertę na rozszerzenie .pdf  i opatrzenie ich podpisem kwalifikowanym w formacie PAdES. </w:t>
      </w:r>
    </w:p>
    <w:p w14:paraId="129C7C67" w14:textId="77777777" w:rsidR="000E3A43" w:rsidRPr="00B21DC2" w:rsidRDefault="000E3A43" w:rsidP="0093460E">
      <w:pPr>
        <w:numPr>
          <w:ilvl w:val="0"/>
          <w:numId w:val="20"/>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Pliki w innych formatach niż PDF </w:t>
      </w:r>
      <w:r w:rsidRPr="00B21DC2">
        <w:rPr>
          <w:rFonts w:ascii="Tahoma" w:hAnsi="Tahoma" w:cs="Tahoma"/>
          <w:b/>
          <w:sz w:val="18"/>
          <w:szCs w:val="18"/>
        </w:rPr>
        <w:t>zaleca się opatrzyć podpisem w formacie XAdES o typie zewnętrznym</w:t>
      </w:r>
      <w:r w:rsidRPr="00B21DC2">
        <w:rPr>
          <w:rFonts w:ascii="Tahoma" w:hAnsi="Tahoma" w:cs="Tahoma"/>
          <w:sz w:val="18"/>
          <w:szCs w:val="18"/>
        </w:rPr>
        <w:t>. Wykonawca powinien pamiętać, aby plik z podpisem przekazywać łącznie z dokumentem podpisywanym.</w:t>
      </w:r>
    </w:p>
    <w:p w14:paraId="185D30C5" w14:textId="77777777" w:rsidR="000E3A43" w:rsidRPr="00B21DC2" w:rsidRDefault="000E3A43" w:rsidP="0093460E">
      <w:pPr>
        <w:numPr>
          <w:ilvl w:val="0"/>
          <w:numId w:val="20"/>
        </w:numPr>
        <w:tabs>
          <w:tab w:val="left" w:pos="851"/>
        </w:tabs>
        <w:ind w:left="851" w:hanging="425"/>
        <w:jc w:val="both"/>
        <w:rPr>
          <w:rFonts w:ascii="Tahoma" w:hAnsi="Tahoma" w:cs="Tahoma"/>
          <w:sz w:val="18"/>
          <w:szCs w:val="18"/>
        </w:rPr>
      </w:pPr>
      <w:r w:rsidRPr="00B21DC2">
        <w:rPr>
          <w:rFonts w:ascii="Tahoma" w:hAnsi="Tahoma" w:cs="Tahoma"/>
          <w:sz w:val="18"/>
          <w:szCs w:val="18"/>
        </w:rPr>
        <w:t>Zamawiający rekomenduje wykorzystanie podpisu z kwalifikowanym znacznikiem czasu.</w:t>
      </w:r>
    </w:p>
    <w:p w14:paraId="4A24B5A1"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Zamawiający zaleca aby</w:t>
      </w:r>
      <w:r w:rsidRPr="00B21DC2">
        <w:rPr>
          <w:rFonts w:ascii="Tahoma" w:hAnsi="Tahoma" w:cs="Tahoma"/>
          <w:b/>
          <w:sz w:val="18"/>
          <w:szCs w:val="18"/>
        </w:rPr>
        <w:t xml:space="preserve"> w przypadku podpisywania pliku przez kilka osób, stosować podpisy tego samego rodzaju.</w:t>
      </w:r>
      <w:r w:rsidRPr="00B21DC2">
        <w:rPr>
          <w:rFonts w:ascii="Tahoma" w:hAnsi="Tahoma" w:cs="Tahoma"/>
          <w:sz w:val="18"/>
          <w:szCs w:val="18"/>
        </w:rPr>
        <w:t xml:space="preserve"> Podpisywanie różnymi rodzajami podpisów może doprowadzić do problemów w weryfikacji plików. </w:t>
      </w:r>
    </w:p>
    <w:p w14:paraId="7D58C6F0"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Zamawiający zaleca, aby Wykonawca z odpowiednim wyprzedzeniem przetestował możliwość prawidłowego wykorzystania wybranej metody podpisania plików oferty.</w:t>
      </w:r>
    </w:p>
    <w:p w14:paraId="51D4E324"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Osobą składającą ofertę powinna być osoba kontaktowa podawana w dokumentacji.</w:t>
      </w:r>
    </w:p>
    <w:p w14:paraId="6F1AC2F4"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70B5F38A"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Jeśli Wykonawca pakuje dokumenty np. w plik o rozszerzeniu .zip, zaleca się wcześniejsze podpisanie każdego ze skompresowanych plików. </w:t>
      </w:r>
    </w:p>
    <w:p w14:paraId="0F4CDA5D"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Zamawiający zaleca aby </w:t>
      </w:r>
      <w:r w:rsidRPr="00B21DC2">
        <w:rPr>
          <w:rFonts w:ascii="Tahoma" w:hAnsi="Tahoma" w:cs="Tahoma"/>
          <w:b/>
          <w:sz w:val="18"/>
          <w:szCs w:val="18"/>
          <w:u w:val="single"/>
        </w:rPr>
        <w:t>nie</w:t>
      </w:r>
      <w:r w:rsidRPr="00B21DC2">
        <w:rPr>
          <w:rFonts w:ascii="Tahoma" w:hAnsi="Tahoma" w:cs="Tahoma"/>
          <w:b/>
          <w:sz w:val="18"/>
          <w:szCs w:val="18"/>
        </w:rPr>
        <w:t xml:space="preserve"> </w:t>
      </w:r>
      <w:r w:rsidRPr="00B21DC2">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1261E48D"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b/>
          <w:sz w:val="18"/>
          <w:szCs w:val="18"/>
        </w:rPr>
        <w:t>Na ofertę składają się następujące dokumenty:</w:t>
      </w:r>
    </w:p>
    <w:p w14:paraId="5089A2A1" w14:textId="77777777" w:rsidR="000E3A43" w:rsidRPr="00B21DC2" w:rsidRDefault="000E3A43"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„Formularz Oferty”</w:t>
      </w:r>
      <w:r w:rsidRPr="00B21DC2">
        <w:rPr>
          <w:rFonts w:ascii="Tahoma" w:hAnsi="Tahoma" w:cs="Tahoma"/>
          <w:sz w:val="18"/>
          <w:szCs w:val="18"/>
        </w:rPr>
        <w:t xml:space="preserve"> przygotowany zgodnie ze wzorem podanym w Załączniku nr 1 do SWZ.</w:t>
      </w:r>
    </w:p>
    <w:p w14:paraId="4B30D72D" w14:textId="36CCD062" w:rsidR="00E958BD" w:rsidRPr="00B21DC2" w:rsidRDefault="00E958BD"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 xml:space="preserve">„Parametry techniczne” </w:t>
      </w:r>
      <w:r w:rsidRPr="00B21DC2">
        <w:rPr>
          <w:rFonts w:ascii="Tahoma" w:hAnsi="Tahoma" w:cs="Tahoma"/>
          <w:sz w:val="18"/>
          <w:szCs w:val="18"/>
        </w:rPr>
        <w:t xml:space="preserve">przygotowane zgodnie ze wzorem podanym w Załączniku nr </w:t>
      </w:r>
      <w:r w:rsidR="00BC5CE4" w:rsidRPr="00B21DC2">
        <w:rPr>
          <w:rFonts w:ascii="Tahoma" w:hAnsi="Tahoma" w:cs="Tahoma"/>
          <w:sz w:val="18"/>
          <w:szCs w:val="18"/>
        </w:rPr>
        <w:t>1a</w:t>
      </w:r>
      <w:r w:rsidR="00553D25" w:rsidRPr="00B21DC2">
        <w:rPr>
          <w:rFonts w:ascii="Tahoma" w:hAnsi="Tahoma" w:cs="Tahoma"/>
          <w:sz w:val="18"/>
          <w:szCs w:val="18"/>
        </w:rPr>
        <w:t>1</w:t>
      </w:r>
      <w:r w:rsidR="000E0928">
        <w:rPr>
          <w:rFonts w:ascii="Tahoma" w:hAnsi="Tahoma" w:cs="Tahoma"/>
          <w:sz w:val="18"/>
          <w:szCs w:val="18"/>
        </w:rPr>
        <w:t xml:space="preserve"> </w:t>
      </w:r>
      <w:r w:rsidRPr="00B21DC2">
        <w:rPr>
          <w:rFonts w:ascii="Tahoma" w:hAnsi="Tahoma" w:cs="Tahoma"/>
          <w:sz w:val="18"/>
          <w:szCs w:val="18"/>
        </w:rPr>
        <w:t>do SWZ</w:t>
      </w:r>
    </w:p>
    <w:p w14:paraId="2BBBA746" w14:textId="77777777" w:rsidR="000E3A43" w:rsidRPr="00B21DC2" w:rsidRDefault="000E3A43"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w:t>
      </w:r>
      <w:r w:rsidRPr="00B21DC2">
        <w:rPr>
          <w:rFonts w:ascii="Tahoma" w:eastAsia="Calibri" w:hAnsi="Tahoma" w:cs="Tahoma"/>
          <w:b/>
          <w:bCs/>
          <w:sz w:val="18"/>
          <w:szCs w:val="18"/>
        </w:rPr>
        <w:t xml:space="preserve">Formularz </w:t>
      </w:r>
      <w:r w:rsidR="00F3717A" w:rsidRPr="00B21DC2">
        <w:rPr>
          <w:rFonts w:ascii="Tahoma" w:eastAsia="Calibri" w:hAnsi="Tahoma" w:cs="Tahoma"/>
          <w:b/>
          <w:bCs/>
          <w:sz w:val="18"/>
          <w:szCs w:val="18"/>
        </w:rPr>
        <w:t>asortymentowo-</w:t>
      </w:r>
      <w:r w:rsidRPr="00B21DC2">
        <w:rPr>
          <w:rFonts w:ascii="Tahoma" w:eastAsia="Calibri" w:hAnsi="Tahoma" w:cs="Tahoma"/>
          <w:b/>
          <w:bCs/>
          <w:sz w:val="18"/>
          <w:szCs w:val="18"/>
        </w:rPr>
        <w:t>cenowy”</w:t>
      </w:r>
      <w:r w:rsidRPr="00B21DC2">
        <w:rPr>
          <w:rFonts w:ascii="Tahoma" w:eastAsia="Calibri" w:hAnsi="Tahoma" w:cs="Tahoma"/>
          <w:sz w:val="18"/>
          <w:szCs w:val="18"/>
        </w:rPr>
        <w:t xml:space="preserve"> </w:t>
      </w:r>
      <w:r w:rsidRPr="00B21DC2">
        <w:rPr>
          <w:rFonts w:ascii="Tahoma" w:eastAsia="Calibri" w:hAnsi="Tahoma" w:cs="Tahoma"/>
          <w:sz w:val="18"/>
          <w:szCs w:val="18"/>
          <w:lang w:eastAsia="en-US"/>
        </w:rPr>
        <w:t>przygotowany zgodnie ze wzorem podanym w Załączniku nr 2 do SWZ.</w:t>
      </w:r>
    </w:p>
    <w:p w14:paraId="590CFEAC" w14:textId="77777777" w:rsidR="000E3A43" w:rsidRPr="00B21DC2" w:rsidRDefault="0090498B"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Jednolity Europejski Dokument Zamówienia</w:t>
      </w:r>
      <w:r w:rsidR="00B502C5" w:rsidRPr="00B21DC2">
        <w:rPr>
          <w:rFonts w:ascii="Tahoma" w:hAnsi="Tahoma" w:cs="Tahoma"/>
          <w:b/>
          <w:bCs/>
          <w:sz w:val="18"/>
          <w:szCs w:val="18"/>
        </w:rPr>
        <w:t>,</w:t>
      </w:r>
      <w:r w:rsidR="00B502C5" w:rsidRPr="00B21DC2">
        <w:rPr>
          <w:rFonts w:ascii="Tahoma" w:hAnsi="Tahoma" w:cs="Tahoma"/>
          <w:bCs/>
          <w:sz w:val="18"/>
          <w:szCs w:val="18"/>
        </w:rPr>
        <w:t xml:space="preserve"> o którym mowa w rozdziale VI ust. 1-</w:t>
      </w:r>
      <w:r w:rsidR="004348EA" w:rsidRPr="00B21DC2">
        <w:rPr>
          <w:rFonts w:ascii="Tahoma" w:hAnsi="Tahoma" w:cs="Tahoma"/>
          <w:bCs/>
          <w:sz w:val="18"/>
          <w:szCs w:val="18"/>
        </w:rPr>
        <w:t>4</w:t>
      </w:r>
      <w:r w:rsidR="00B502C5" w:rsidRPr="00B21DC2">
        <w:rPr>
          <w:rFonts w:ascii="Tahoma" w:hAnsi="Tahoma" w:cs="Tahoma"/>
          <w:bCs/>
          <w:sz w:val="18"/>
          <w:szCs w:val="18"/>
        </w:rPr>
        <w:t>,</w:t>
      </w:r>
      <w:r w:rsidRPr="00B21DC2">
        <w:rPr>
          <w:rFonts w:ascii="Tahoma" w:hAnsi="Tahoma" w:cs="Tahoma"/>
          <w:sz w:val="18"/>
          <w:szCs w:val="18"/>
        </w:rPr>
        <w:t xml:space="preserve"> przygotowany zgodnie ze wzorem podanym w Załączniku nr 3 do SWZ</w:t>
      </w:r>
      <w:r w:rsidR="000E3A43" w:rsidRPr="00B21DC2">
        <w:rPr>
          <w:rFonts w:ascii="Tahoma" w:hAnsi="Tahoma" w:cs="Tahoma"/>
          <w:bCs/>
          <w:sz w:val="18"/>
          <w:szCs w:val="18"/>
        </w:rPr>
        <w:t>.</w:t>
      </w:r>
    </w:p>
    <w:p w14:paraId="6292E8F2" w14:textId="77777777" w:rsidR="007D7C80" w:rsidRPr="00B21DC2" w:rsidRDefault="007D7C80" w:rsidP="007D7C80">
      <w:pPr>
        <w:numPr>
          <w:ilvl w:val="1"/>
          <w:numId w:val="23"/>
        </w:numPr>
        <w:tabs>
          <w:tab w:val="left" w:pos="851"/>
        </w:tabs>
        <w:ind w:left="851" w:hanging="425"/>
        <w:jc w:val="both"/>
        <w:rPr>
          <w:rFonts w:ascii="Tahoma" w:hAnsi="Tahoma" w:cs="Tahoma"/>
          <w:sz w:val="18"/>
          <w:szCs w:val="18"/>
        </w:rPr>
      </w:pPr>
      <w:r w:rsidRPr="00B21DC2">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38FF6B4C" w14:textId="77777777" w:rsidR="000B65EB" w:rsidRPr="00B21DC2" w:rsidRDefault="000B65EB"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Zobowiązanie podmiotu udostępniającego zasoby</w:t>
      </w:r>
      <w:r w:rsidRPr="00B21DC2">
        <w:rPr>
          <w:rFonts w:ascii="Tahoma" w:hAnsi="Tahoma" w:cs="Tahoma"/>
          <w:sz w:val="18"/>
          <w:szCs w:val="18"/>
        </w:rPr>
        <w:t xml:space="preserve"> do oddania mu do dyspozycji niezbędnych zasobów na potrzeby realizacji danego zamówienia </w:t>
      </w:r>
      <w:r w:rsidRPr="00B21DC2">
        <w:rPr>
          <w:rFonts w:ascii="Tahoma" w:hAnsi="Tahoma" w:cs="Tahoma"/>
          <w:b/>
          <w:sz w:val="18"/>
          <w:szCs w:val="18"/>
        </w:rPr>
        <w:t>lub inny podmiotowy środek dowodowy</w:t>
      </w:r>
      <w:r w:rsidRPr="00B21DC2">
        <w:rPr>
          <w:rFonts w:ascii="Tahoma" w:hAnsi="Tahoma" w:cs="Tahoma"/>
          <w:sz w:val="18"/>
          <w:szCs w:val="18"/>
        </w:rPr>
        <w:t xml:space="preserve"> potwierdzający, że wykonawca realizując zamówienie, będzie dysponował niezbędnymi zasobami tych podmiotów, zgodnie z ust. 5 i 6 rozdziału IV SWZ </w:t>
      </w:r>
      <w:r w:rsidRPr="00B21DC2">
        <w:rPr>
          <w:rFonts w:ascii="Tahoma" w:hAnsi="Tahoma" w:cs="Tahoma"/>
          <w:b/>
          <w:sz w:val="18"/>
          <w:szCs w:val="18"/>
        </w:rPr>
        <w:t>(o ile dotyczy)</w:t>
      </w:r>
      <w:r w:rsidRPr="00B21DC2">
        <w:rPr>
          <w:rFonts w:ascii="Tahoma" w:hAnsi="Tahoma" w:cs="Tahoma"/>
          <w:sz w:val="18"/>
          <w:szCs w:val="18"/>
        </w:rPr>
        <w:t>.</w:t>
      </w:r>
    </w:p>
    <w:p w14:paraId="39C42537" w14:textId="77777777" w:rsidR="000E3A43" w:rsidRPr="00B21DC2" w:rsidRDefault="000E3A43" w:rsidP="0093460E">
      <w:pPr>
        <w:numPr>
          <w:ilvl w:val="1"/>
          <w:numId w:val="23"/>
        </w:numPr>
        <w:tabs>
          <w:tab w:val="left" w:pos="851"/>
        </w:tabs>
        <w:ind w:left="851" w:hanging="425"/>
        <w:jc w:val="both"/>
        <w:rPr>
          <w:rFonts w:ascii="Tahoma" w:hAnsi="Tahoma" w:cs="Tahoma"/>
          <w:b/>
          <w:sz w:val="18"/>
          <w:szCs w:val="18"/>
        </w:rPr>
      </w:pPr>
      <w:r w:rsidRPr="00B21DC2">
        <w:rPr>
          <w:rFonts w:ascii="Tahoma" w:hAnsi="Tahoma" w:cs="Tahoma"/>
          <w:b/>
          <w:sz w:val="18"/>
          <w:szCs w:val="18"/>
        </w:rPr>
        <w:t>Oświadczenie Wykonawcy z art 117 ust. 4</w:t>
      </w:r>
      <w:r w:rsidR="00B27449" w:rsidRPr="00B21DC2">
        <w:rPr>
          <w:rFonts w:ascii="Tahoma" w:hAnsi="Tahoma" w:cs="Tahoma"/>
          <w:b/>
          <w:sz w:val="18"/>
          <w:szCs w:val="18"/>
        </w:rPr>
        <w:t xml:space="preserve"> Ustawy</w:t>
      </w:r>
      <w:r w:rsidRPr="00B21DC2">
        <w:rPr>
          <w:rFonts w:ascii="Tahoma" w:hAnsi="Tahoma" w:cs="Tahoma"/>
          <w:sz w:val="18"/>
          <w:szCs w:val="18"/>
        </w:rPr>
        <w:t xml:space="preserve">, o którym mowa w rozdziale VII ust. 4 SWZ w przypadku Wykonawców wspólnie ubiegających się o udzielenie zamówienia - załącznik nr </w:t>
      </w:r>
      <w:r w:rsidR="00E647BB" w:rsidRPr="00B21DC2">
        <w:rPr>
          <w:rFonts w:ascii="Tahoma" w:hAnsi="Tahoma" w:cs="Tahoma"/>
          <w:sz w:val="18"/>
          <w:szCs w:val="18"/>
        </w:rPr>
        <w:t>7</w:t>
      </w:r>
      <w:r w:rsidRPr="00B21DC2">
        <w:rPr>
          <w:rFonts w:ascii="Tahoma" w:hAnsi="Tahoma" w:cs="Tahoma"/>
          <w:sz w:val="18"/>
          <w:szCs w:val="18"/>
        </w:rPr>
        <w:t xml:space="preserve"> do SWZ.</w:t>
      </w:r>
    </w:p>
    <w:p w14:paraId="34D48A52" w14:textId="16427D1A" w:rsidR="00E958BD" w:rsidRPr="00B21DC2" w:rsidRDefault="00E958BD" w:rsidP="00E958BD">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Przedmiotowe środki dowodowe</w:t>
      </w:r>
      <w:r w:rsidRPr="00B21DC2">
        <w:rPr>
          <w:rFonts w:ascii="Tahoma" w:hAnsi="Tahoma" w:cs="Tahoma"/>
          <w:sz w:val="18"/>
          <w:szCs w:val="18"/>
        </w:rPr>
        <w:t xml:space="preserve"> wskazane w rozdziale II.</w:t>
      </w:r>
      <w:r w:rsidR="002D1270" w:rsidRPr="00B21DC2">
        <w:rPr>
          <w:rFonts w:ascii="Tahoma" w:hAnsi="Tahoma" w:cs="Tahoma"/>
          <w:sz w:val="18"/>
          <w:szCs w:val="18"/>
        </w:rPr>
        <w:t>A</w:t>
      </w:r>
      <w:r w:rsidRPr="00B21DC2">
        <w:rPr>
          <w:rFonts w:ascii="Tahoma" w:hAnsi="Tahoma" w:cs="Tahoma"/>
          <w:sz w:val="18"/>
          <w:szCs w:val="18"/>
        </w:rPr>
        <w:t xml:space="preserve"> SWZ</w:t>
      </w:r>
    </w:p>
    <w:p w14:paraId="58CB2F60" w14:textId="77777777" w:rsidR="00632EB4" w:rsidRPr="00B21DC2" w:rsidRDefault="00632EB4" w:rsidP="00E958BD">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Potwierdzenie wniesienia wadium”-</w:t>
      </w:r>
      <w:r w:rsidRPr="00B21DC2">
        <w:rPr>
          <w:rFonts w:ascii="Tahoma" w:hAnsi="Tahoma" w:cs="Tahoma"/>
          <w:sz w:val="18"/>
          <w:szCs w:val="18"/>
        </w:rPr>
        <w:t xml:space="preserve"> nie dotyczy wadium wnoszonego w formie pieniądza.  – jako Załącznik do oferty;</w:t>
      </w:r>
    </w:p>
    <w:p w14:paraId="05E54993" w14:textId="77777777" w:rsidR="000E3A43" w:rsidRPr="00B21DC2" w:rsidRDefault="000E3A43"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Pełnomocnictwo</w:t>
      </w:r>
      <w:r w:rsidRPr="00B21DC2">
        <w:rPr>
          <w:rFonts w:ascii="Tahoma" w:hAnsi="Tahoma" w:cs="Tahoma"/>
          <w:sz w:val="18"/>
          <w:szCs w:val="18"/>
        </w:rPr>
        <w:t xml:space="preserve"> do podpisania oferty, oświadczeń i dokumentów składających się na ofertę, o ile upoważnienie to nie wynika z innych dokumentów dołączonych do oferty.</w:t>
      </w:r>
    </w:p>
    <w:p w14:paraId="48443BC2" w14:textId="77777777" w:rsidR="000E3A43" w:rsidRPr="00B21DC2" w:rsidRDefault="000E3A43" w:rsidP="0093460E">
      <w:pPr>
        <w:numPr>
          <w:ilvl w:val="1"/>
          <w:numId w:val="23"/>
        </w:numPr>
        <w:tabs>
          <w:tab w:val="left" w:pos="851"/>
        </w:tabs>
        <w:suppressAutoHyphens/>
        <w:ind w:left="851" w:hanging="425"/>
        <w:jc w:val="both"/>
        <w:rPr>
          <w:rFonts w:ascii="Tahoma" w:hAnsi="Tahoma" w:cs="Tahoma"/>
          <w:b/>
          <w:bCs/>
          <w:sz w:val="18"/>
          <w:szCs w:val="18"/>
        </w:rPr>
      </w:pPr>
      <w:r w:rsidRPr="00B21DC2">
        <w:rPr>
          <w:rFonts w:ascii="Tahoma" w:hAnsi="Tahoma" w:cs="Tahoma"/>
          <w:sz w:val="18"/>
          <w:szCs w:val="18"/>
        </w:rPr>
        <w:t xml:space="preserve">W przypadku oferty składanej przez Wykonawców wspólnie ubiegających się o udzielenie zamówienia (np. konsorcjum), do oferty powinno zostać załączone </w:t>
      </w:r>
      <w:r w:rsidRPr="00B21DC2">
        <w:rPr>
          <w:rFonts w:ascii="Tahoma" w:hAnsi="Tahoma" w:cs="Tahoma"/>
          <w:b/>
          <w:sz w:val="18"/>
          <w:szCs w:val="18"/>
        </w:rPr>
        <w:t>pełnomocnictwo</w:t>
      </w:r>
      <w:r w:rsidRPr="00B21DC2">
        <w:rPr>
          <w:rFonts w:ascii="Tahoma" w:hAnsi="Tahoma" w:cs="Tahoma"/>
          <w:sz w:val="18"/>
          <w:szCs w:val="18"/>
        </w:rPr>
        <w:t xml:space="preserve"> dla Osoby Uprawnionej do reprezentowania ich w postępowaniu albo do reprezentowania ich w postępowaniu i zawarcia umowy. </w:t>
      </w:r>
    </w:p>
    <w:p w14:paraId="7CB55385"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b/>
          <w:sz w:val="18"/>
          <w:szCs w:val="18"/>
        </w:rPr>
        <w:lastRenderedPageBreak/>
        <w:t>Podmiotowe środki dowodowe oraz inne dokumenty lub oświadczenia, o których mowa w SWZ, składa się w formie elektronicznej,  w zakresie i w sposób określony w przepisach wydanych na podstawie art. 70 ustawy PZP</w:t>
      </w:r>
      <w:r w:rsidR="000158CB" w:rsidRPr="00B21DC2">
        <w:rPr>
          <w:rFonts w:ascii="Tahoma" w:hAnsi="Tahoma" w:cs="Tahoma"/>
          <w:b/>
          <w:sz w:val="18"/>
          <w:szCs w:val="18"/>
        </w:rPr>
        <w:t xml:space="preserve">, tj. </w:t>
      </w:r>
      <w:r w:rsidR="000158CB" w:rsidRPr="00B21DC2">
        <w:rPr>
          <w:rFonts w:ascii="Tahoma" w:hAnsi="Tahoma" w:cs="Tahoma"/>
          <w:sz w:val="18"/>
          <w:szCs w:val="18"/>
        </w:rPr>
        <w:t xml:space="preserve">rozporządzenia Prezesa Rady Ministrów z dnia </w:t>
      </w:r>
      <w:r w:rsidR="000158CB" w:rsidRPr="00B21DC2">
        <w:rPr>
          <w:rFonts w:ascii="Tahoma" w:hAnsi="Tahoma" w:cs="Tahoma"/>
          <w:smallCaps/>
          <w:sz w:val="18"/>
          <w:szCs w:val="18"/>
        </w:rPr>
        <w:t> </w:t>
      </w:r>
      <w:r w:rsidR="000158CB" w:rsidRPr="00B21DC2">
        <w:rPr>
          <w:rFonts w:ascii="Tahoma" w:hAnsi="Tahoma" w:cs="Tahoma"/>
          <w:smallCaps/>
          <w:sz w:val="18"/>
          <w:szCs w:val="18"/>
        </w:rPr>
        <w:t xml:space="preserve">30 </w:t>
      </w:r>
      <w:r w:rsidR="000158CB" w:rsidRPr="00B21DC2">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352118C"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0E7807FF"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2DD776D6" w14:textId="77777777" w:rsidR="000E3A43" w:rsidRPr="00B21DC2" w:rsidRDefault="000E3A43" w:rsidP="000E3A43">
      <w:pPr>
        <w:suppressAutoHyphens/>
        <w:rPr>
          <w:rFonts w:ascii="Tahoma" w:hAnsi="Tahoma" w:cs="Tahoma"/>
          <w:b/>
          <w:bCs/>
          <w:sz w:val="20"/>
          <w:szCs w:val="20"/>
        </w:rPr>
      </w:pPr>
    </w:p>
    <w:p w14:paraId="2A887C69" w14:textId="77777777" w:rsidR="000B1834" w:rsidRPr="00B21DC2" w:rsidRDefault="000B1834" w:rsidP="000E3A43">
      <w:pPr>
        <w:suppressAutoHyphens/>
        <w:rPr>
          <w:rFonts w:ascii="Tahoma" w:hAnsi="Tahoma" w:cs="Tahoma"/>
          <w:b/>
          <w:bCs/>
          <w:sz w:val="20"/>
          <w:szCs w:val="20"/>
        </w:rPr>
      </w:pPr>
    </w:p>
    <w:p w14:paraId="3DF6C83C" w14:textId="77777777" w:rsidR="00AA7CC1" w:rsidRPr="00B21DC2" w:rsidRDefault="00E8069E" w:rsidP="00AA7CC1">
      <w:pPr>
        <w:suppressAutoHyphens/>
        <w:rPr>
          <w:rFonts w:ascii="Tahoma" w:hAnsi="Tahoma" w:cs="Tahoma"/>
          <w:b/>
          <w:sz w:val="20"/>
          <w:szCs w:val="20"/>
        </w:rPr>
      </w:pPr>
      <w:r w:rsidRPr="00B21DC2">
        <w:rPr>
          <w:rFonts w:ascii="Tahoma" w:hAnsi="Tahoma" w:cs="Tahoma"/>
          <w:b/>
          <w:sz w:val="20"/>
          <w:szCs w:val="20"/>
        </w:rPr>
        <w:t>X</w:t>
      </w:r>
      <w:r w:rsidR="00AA7CC1" w:rsidRPr="00B21DC2">
        <w:rPr>
          <w:rFonts w:ascii="Tahoma" w:hAnsi="Tahoma" w:cs="Tahoma"/>
          <w:b/>
          <w:sz w:val="20"/>
          <w:szCs w:val="20"/>
        </w:rPr>
        <w:t>. DODATKOWE ZOBOWIĄZANIA WYKONAWCY</w:t>
      </w:r>
    </w:p>
    <w:p w14:paraId="3F6C6D21" w14:textId="77777777" w:rsidR="00820AA5" w:rsidRPr="00B21DC2" w:rsidRDefault="00820AA5" w:rsidP="00AA7CC1">
      <w:pPr>
        <w:suppressAutoHyphens/>
        <w:rPr>
          <w:rFonts w:ascii="Tahoma" w:hAnsi="Tahoma" w:cs="Tahoma"/>
          <w:b/>
          <w:sz w:val="18"/>
          <w:szCs w:val="18"/>
        </w:rPr>
      </w:pPr>
    </w:p>
    <w:p w14:paraId="3DA361D5" w14:textId="1466E47D" w:rsidR="00B72D35" w:rsidRPr="00B21DC2" w:rsidRDefault="00B72D35" w:rsidP="000478A2">
      <w:pPr>
        <w:numPr>
          <w:ilvl w:val="0"/>
          <w:numId w:val="3"/>
        </w:numPr>
        <w:tabs>
          <w:tab w:val="clear" w:pos="720"/>
          <w:tab w:val="num" w:pos="426"/>
        </w:tabs>
        <w:ind w:left="426" w:hanging="426"/>
        <w:jc w:val="both"/>
        <w:rPr>
          <w:rFonts w:ascii="Tahoma" w:hAnsi="Tahoma" w:cs="Tahoma"/>
          <w:sz w:val="18"/>
          <w:szCs w:val="18"/>
        </w:rPr>
      </w:pPr>
      <w:r w:rsidRPr="00AA620D">
        <w:rPr>
          <w:rFonts w:ascii="Tahoma" w:hAnsi="Tahoma" w:cs="Tahoma"/>
          <w:sz w:val="18"/>
          <w:szCs w:val="18"/>
        </w:rPr>
        <w:t xml:space="preserve">Wymagany przez Zamawiającego </w:t>
      </w:r>
      <w:r w:rsidRPr="00AA620D">
        <w:rPr>
          <w:rFonts w:ascii="Tahoma" w:hAnsi="Tahoma" w:cs="Tahoma"/>
          <w:b/>
          <w:sz w:val="18"/>
          <w:szCs w:val="18"/>
        </w:rPr>
        <w:t xml:space="preserve">termin płatności </w:t>
      </w:r>
      <w:r w:rsidR="000E0928" w:rsidRPr="00AA620D">
        <w:rPr>
          <w:rFonts w:ascii="Tahoma" w:hAnsi="Tahoma" w:cs="Tahoma"/>
          <w:b/>
          <w:sz w:val="18"/>
          <w:szCs w:val="18"/>
        </w:rPr>
        <w:t xml:space="preserve">do </w:t>
      </w:r>
      <w:r w:rsidR="00BE11B7" w:rsidRPr="00AA620D">
        <w:rPr>
          <w:rFonts w:ascii="Tahoma" w:hAnsi="Tahoma" w:cs="Tahoma"/>
          <w:b/>
          <w:sz w:val="18"/>
          <w:szCs w:val="18"/>
        </w:rPr>
        <w:t>30</w:t>
      </w:r>
      <w:r w:rsidR="00E958BD" w:rsidRPr="00AA620D">
        <w:rPr>
          <w:rFonts w:ascii="Tahoma" w:hAnsi="Tahoma" w:cs="Tahoma"/>
          <w:b/>
          <w:sz w:val="18"/>
          <w:szCs w:val="18"/>
        </w:rPr>
        <w:t xml:space="preserve"> </w:t>
      </w:r>
      <w:r w:rsidRPr="00AA620D">
        <w:rPr>
          <w:rFonts w:ascii="Tahoma" w:hAnsi="Tahoma" w:cs="Tahoma"/>
          <w:b/>
          <w:sz w:val="18"/>
          <w:szCs w:val="18"/>
        </w:rPr>
        <w:t>dni</w:t>
      </w:r>
      <w:r w:rsidRPr="00AA620D">
        <w:rPr>
          <w:rFonts w:ascii="Tahoma" w:hAnsi="Tahoma" w:cs="Tahoma"/>
          <w:sz w:val="18"/>
          <w:szCs w:val="18"/>
        </w:rPr>
        <w:t xml:space="preserve"> od</w:t>
      </w:r>
      <w:r w:rsidRPr="00B21DC2">
        <w:rPr>
          <w:rFonts w:ascii="Tahoma" w:hAnsi="Tahoma" w:cs="Tahoma"/>
          <w:sz w:val="18"/>
          <w:szCs w:val="18"/>
        </w:rPr>
        <w:t xml:space="preserve"> dnia otrzymania przez Zamawiającego prawidłowo wystawionej faktury, na warunkach i zgodnie z postanowieniami </w:t>
      </w:r>
      <w:r w:rsidR="007D5BA2" w:rsidRPr="00B21DC2">
        <w:rPr>
          <w:rFonts w:ascii="Tahoma" w:hAnsi="Tahoma" w:cs="Tahoma"/>
          <w:sz w:val="18"/>
          <w:szCs w:val="18"/>
        </w:rPr>
        <w:t>projektowanych postanowień umowy</w:t>
      </w:r>
      <w:r w:rsidRPr="00B21DC2">
        <w:rPr>
          <w:rFonts w:ascii="Tahoma" w:hAnsi="Tahoma" w:cs="Tahoma"/>
          <w:sz w:val="18"/>
          <w:szCs w:val="18"/>
        </w:rPr>
        <w:t>, po dostawie potwierdzonej protokołem odbioru bez zastrzeżeń.</w:t>
      </w:r>
    </w:p>
    <w:p w14:paraId="3FECEFDC" w14:textId="77777777" w:rsidR="008E02E3" w:rsidRPr="00B21DC2" w:rsidRDefault="00A12B41" w:rsidP="000478A2">
      <w:pPr>
        <w:numPr>
          <w:ilvl w:val="0"/>
          <w:numId w:val="3"/>
        </w:numPr>
        <w:tabs>
          <w:tab w:val="clear" w:pos="720"/>
          <w:tab w:val="num" w:pos="426"/>
        </w:tabs>
        <w:ind w:left="426" w:hanging="426"/>
        <w:jc w:val="both"/>
        <w:rPr>
          <w:rFonts w:ascii="Tahoma" w:hAnsi="Tahoma" w:cs="Tahoma"/>
          <w:b/>
          <w:bCs/>
          <w:sz w:val="18"/>
          <w:szCs w:val="18"/>
        </w:rPr>
      </w:pPr>
      <w:r w:rsidRPr="00B21DC2">
        <w:rPr>
          <w:rFonts w:ascii="Tahoma" w:hAnsi="Tahoma" w:cs="Tahoma"/>
          <w:sz w:val="18"/>
          <w:szCs w:val="18"/>
        </w:rPr>
        <w:t>W przypadku wystąpienia okoliczności skutkujących zwłoką w dostarczeniu zamówione</w:t>
      </w:r>
      <w:r w:rsidR="001F64A7" w:rsidRPr="00B21DC2">
        <w:rPr>
          <w:rFonts w:ascii="Tahoma" w:hAnsi="Tahoma" w:cs="Tahoma"/>
          <w:sz w:val="18"/>
          <w:szCs w:val="18"/>
        </w:rPr>
        <w:t>go</w:t>
      </w:r>
      <w:r w:rsidRPr="00B21DC2">
        <w:rPr>
          <w:rFonts w:ascii="Tahoma" w:hAnsi="Tahoma" w:cs="Tahoma"/>
          <w:sz w:val="18"/>
          <w:szCs w:val="18"/>
        </w:rPr>
        <w:t xml:space="preserve"> towaru, Wykonawca zobowiązuje się każdorazowo informować Zamawiającego </w:t>
      </w:r>
      <w:r w:rsidR="00DF7D29" w:rsidRPr="00B21DC2">
        <w:rPr>
          <w:rFonts w:ascii="Tahoma" w:hAnsi="Tahoma" w:cs="Tahoma"/>
          <w:sz w:val="18"/>
          <w:szCs w:val="18"/>
        </w:rPr>
        <w:t xml:space="preserve">e-mailem </w:t>
      </w:r>
      <w:r w:rsidRPr="00B21DC2">
        <w:rPr>
          <w:rFonts w:ascii="Tahoma" w:hAnsi="Tahoma" w:cs="Tahoma"/>
          <w:sz w:val="18"/>
          <w:szCs w:val="18"/>
        </w:rPr>
        <w:t xml:space="preserve">o niedostarczeniu zamówionego towaru przed terminem realizacji zamówienia </w:t>
      </w:r>
      <w:r w:rsidR="00DF7D29" w:rsidRPr="00B21DC2">
        <w:rPr>
          <w:rFonts w:ascii="Tahoma" w:hAnsi="Tahoma" w:cs="Tahoma"/>
          <w:sz w:val="18"/>
          <w:szCs w:val="18"/>
        </w:rPr>
        <w:t xml:space="preserve">– e-mail </w:t>
      </w:r>
      <w:r w:rsidRPr="00B21DC2">
        <w:rPr>
          <w:rFonts w:ascii="Tahoma" w:hAnsi="Tahoma" w:cs="Tahoma"/>
          <w:sz w:val="18"/>
          <w:szCs w:val="18"/>
        </w:rPr>
        <w:t xml:space="preserve"> </w:t>
      </w:r>
      <w:hyperlink r:id="rId23" w:history="1">
        <w:r w:rsidR="008E3ED0" w:rsidRPr="00B21DC2">
          <w:rPr>
            <w:rStyle w:val="Hipercze"/>
            <w:rFonts w:ascii="Tahoma" w:hAnsi="Tahoma" w:cs="Tahoma"/>
            <w:b/>
            <w:bCs/>
            <w:color w:val="auto"/>
            <w:sz w:val="18"/>
            <w:szCs w:val="18"/>
          </w:rPr>
          <w:t>sekcja.aparatury@barlicki.pl</w:t>
        </w:r>
      </w:hyperlink>
    </w:p>
    <w:p w14:paraId="37F34BA2" w14:textId="3C89CE4B" w:rsidR="008E3ED0" w:rsidRPr="00B21DC2" w:rsidRDefault="008E3ED0" w:rsidP="00EC4FBF">
      <w:pPr>
        <w:numPr>
          <w:ilvl w:val="0"/>
          <w:numId w:val="3"/>
        </w:numPr>
        <w:tabs>
          <w:tab w:val="clear" w:pos="720"/>
          <w:tab w:val="num" w:pos="426"/>
        </w:tabs>
        <w:ind w:left="426" w:hanging="426"/>
        <w:jc w:val="both"/>
        <w:rPr>
          <w:rFonts w:ascii="Tahoma" w:hAnsi="Tahoma" w:cs="Tahoma"/>
          <w:sz w:val="18"/>
          <w:szCs w:val="18"/>
        </w:rPr>
      </w:pPr>
      <w:bookmarkStart w:id="6" w:name="_Hlk113362975"/>
      <w:r w:rsidRPr="00B21DC2">
        <w:rPr>
          <w:rFonts w:ascii="Tahoma" w:hAnsi="Tahoma" w:cs="Tahoma"/>
          <w:sz w:val="18"/>
          <w:szCs w:val="18"/>
        </w:rPr>
        <w:t xml:space="preserve">Szkolenie personelu  w  siedzibie Zamawiającego, minimum </w:t>
      </w:r>
      <w:r w:rsidR="003B5664">
        <w:rPr>
          <w:rFonts w:ascii="Tahoma" w:hAnsi="Tahoma" w:cs="Tahoma"/>
          <w:sz w:val="18"/>
          <w:szCs w:val="18"/>
        </w:rPr>
        <w:t>1</w:t>
      </w:r>
      <w:r w:rsidR="003B5664" w:rsidRPr="00B21DC2">
        <w:rPr>
          <w:rFonts w:ascii="Tahoma" w:hAnsi="Tahoma" w:cs="Tahoma"/>
          <w:sz w:val="18"/>
          <w:szCs w:val="18"/>
        </w:rPr>
        <w:t xml:space="preserve"> </w:t>
      </w:r>
      <w:r w:rsidRPr="00B21DC2">
        <w:rPr>
          <w:rFonts w:ascii="Tahoma" w:hAnsi="Tahoma" w:cs="Tahoma"/>
          <w:sz w:val="18"/>
          <w:szCs w:val="18"/>
        </w:rPr>
        <w:t>spotkani</w:t>
      </w:r>
      <w:r w:rsidR="003B5664">
        <w:rPr>
          <w:rFonts w:ascii="Tahoma" w:hAnsi="Tahoma" w:cs="Tahoma"/>
          <w:sz w:val="18"/>
          <w:szCs w:val="18"/>
        </w:rPr>
        <w:t>e</w:t>
      </w:r>
      <w:r w:rsidRPr="00B21DC2">
        <w:rPr>
          <w:rFonts w:ascii="Tahoma" w:hAnsi="Tahoma" w:cs="Tahoma"/>
          <w:sz w:val="18"/>
          <w:szCs w:val="18"/>
        </w:rPr>
        <w:t>, szkolenie personelu z zakresu mycia, dezynfekcji i sterylizacji sprzętu</w:t>
      </w:r>
      <w:r w:rsidR="00EC4FBF" w:rsidRPr="00B21DC2">
        <w:rPr>
          <w:rFonts w:ascii="Tahoma" w:hAnsi="Tahoma" w:cs="Tahoma"/>
          <w:sz w:val="18"/>
          <w:szCs w:val="18"/>
        </w:rPr>
        <w:t>.</w:t>
      </w:r>
    </w:p>
    <w:p w14:paraId="0BA94505" w14:textId="3A9A4287" w:rsidR="00425F73" w:rsidRPr="00B21DC2" w:rsidRDefault="0022212C" w:rsidP="00BA32AE">
      <w:pPr>
        <w:numPr>
          <w:ilvl w:val="0"/>
          <w:numId w:val="3"/>
        </w:numPr>
        <w:tabs>
          <w:tab w:val="clear" w:pos="720"/>
          <w:tab w:val="num" w:pos="426"/>
        </w:tabs>
        <w:ind w:left="426" w:hanging="426"/>
        <w:jc w:val="both"/>
        <w:rPr>
          <w:rFonts w:ascii="Tahoma" w:hAnsi="Tahoma" w:cs="Tahoma"/>
          <w:sz w:val="18"/>
          <w:szCs w:val="18"/>
        </w:rPr>
      </w:pPr>
      <w:r w:rsidRPr="00B21DC2">
        <w:rPr>
          <w:rFonts w:ascii="Tahoma" w:hAnsi="Tahoma" w:cs="Tahoma"/>
          <w:sz w:val="18"/>
          <w:szCs w:val="18"/>
        </w:rPr>
        <w:t>G</w:t>
      </w:r>
      <w:r w:rsidR="00BA32AE" w:rsidRPr="00B21DC2">
        <w:rPr>
          <w:rFonts w:ascii="Tahoma" w:hAnsi="Tahoma" w:cs="Tahoma"/>
          <w:sz w:val="18"/>
          <w:szCs w:val="18"/>
        </w:rPr>
        <w:t>warancj</w:t>
      </w:r>
      <w:r w:rsidRPr="00B21DC2">
        <w:rPr>
          <w:rFonts w:ascii="Tahoma" w:hAnsi="Tahoma" w:cs="Tahoma"/>
          <w:sz w:val="18"/>
          <w:szCs w:val="18"/>
        </w:rPr>
        <w:t>a</w:t>
      </w:r>
      <w:r w:rsidR="00BA32AE" w:rsidRPr="00B21DC2">
        <w:rPr>
          <w:rFonts w:ascii="Tahoma" w:hAnsi="Tahoma" w:cs="Tahoma"/>
          <w:sz w:val="18"/>
          <w:szCs w:val="18"/>
        </w:rPr>
        <w:t xml:space="preserve"> na zasadach określonych we wzorze umowy</w:t>
      </w:r>
      <w:bookmarkEnd w:id="6"/>
      <w:r w:rsidR="00EC4FBF" w:rsidRPr="00B21DC2">
        <w:rPr>
          <w:rFonts w:ascii="Tahoma" w:hAnsi="Tahoma" w:cs="Tahoma"/>
          <w:sz w:val="18"/>
          <w:szCs w:val="18"/>
        </w:rPr>
        <w:t>.</w:t>
      </w:r>
    </w:p>
    <w:p w14:paraId="77C98902" w14:textId="77777777" w:rsidR="008E3ED0" w:rsidRPr="00B21DC2" w:rsidRDefault="008E3ED0" w:rsidP="00AA7CC1">
      <w:pPr>
        <w:suppressAutoHyphens/>
        <w:jc w:val="both"/>
        <w:rPr>
          <w:rFonts w:ascii="Tahoma" w:hAnsi="Tahoma" w:cs="Tahoma"/>
          <w:b/>
          <w:sz w:val="20"/>
          <w:szCs w:val="20"/>
        </w:rPr>
      </w:pPr>
    </w:p>
    <w:p w14:paraId="7801D9F2" w14:textId="77777777" w:rsidR="00B91B69" w:rsidRPr="00B21DC2" w:rsidRDefault="00B91B69" w:rsidP="00AA7CC1">
      <w:pPr>
        <w:suppressAutoHyphens/>
        <w:jc w:val="both"/>
        <w:rPr>
          <w:rFonts w:ascii="Tahoma" w:hAnsi="Tahoma" w:cs="Tahoma"/>
          <w:b/>
          <w:sz w:val="20"/>
          <w:szCs w:val="20"/>
        </w:rPr>
      </w:pPr>
    </w:p>
    <w:p w14:paraId="7A1305B5" w14:textId="77777777" w:rsidR="00AA7CC1" w:rsidRPr="00B21DC2" w:rsidRDefault="00AA7CC1" w:rsidP="00AA7CC1">
      <w:pPr>
        <w:jc w:val="both"/>
        <w:rPr>
          <w:rFonts w:ascii="Tahoma" w:hAnsi="Tahoma" w:cs="Tahoma"/>
          <w:b/>
          <w:sz w:val="20"/>
          <w:szCs w:val="20"/>
        </w:rPr>
      </w:pPr>
      <w:r w:rsidRPr="00B21DC2">
        <w:rPr>
          <w:rFonts w:ascii="Tahoma" w:hAnsi="Tahoma" w:cs="Tahoma"/>
          <w:b/>
          <w:sz w:val="20"/>
          <w:szCs w:val="20"/>
        </w:rPr>
        <w:t>X</w:t>
      </w:r>
      <w:r w:rsidR="00EF740C" w:rsidRPr="00B21DC2">
        <w:rPr>
          <w:rFonts w:ascii="Tahoma" w:hAnsi="Tahoma" w:cs="Tahoma"/>
          <w:b/>
          <w:sz w:val="20"/>
          <w:szCs w:val="20"/>
        </w:rPr>
        <w:t>I</w:t>
      </w:r>
      <w:r w:rsidRPr="00B21DC2">
        <w:rPr>
          <w:rFonts w:ascii="Tahoma" w:hAnsi="Tahoma" w:cs="Tahoma"/>
          <w:b/>
          <w:sz w:val="20"/>
          <w:szCs w:val="20"/>
        </w:rPr>
        <w:t>.  WYMAGANIA DOTYCZĄCE</w:t>
      </w:r>
      <w:r w:rsidR="007A6945" w:rsidRPr="00B21DC2">
        <w:rPr>
          <w:rFonts w:ascii="Tahoma" w:hAnsi="Tahoma" w:cs="Tahoma"/>
          <w:b/>
          <w:sz w:val="20"/>
          <w:szCs w:val="20"/>
        </w:rPr>
        <w:t xml:space="preserve"> </w:t>
      </w:r>
      <w:r w:rsidRPr="00B21DC2">
        <w:rPr>
          <w:rFonts w:ascii="Tahoma" w:hAnsi="Tahoma" w:cs="Tahoma"/>
          <w:b/>
          <w:sz w:val="20"/>
          <w:szCs w:val="20"/>
        </w:rPr>
        <w:t>WADIUM</w:t>
      </w:r>
    </w:p>
    <w:p w14:paraId="46CEE711" w14:textId="77777777" w:rsidR="00AA7CC1" w:rsidRPr="00B21DC2" w:rsidRDefault="00AA7CC1" w:rsidP="00AA7CC1">
      <w:pPr>
        <w:jc w:val="both"/>
        <w:rPr>
          <w:rFonts w:ascii="Tahoma" w:hAnsi="Tahoma" w:cs="Tahoma"/>
          <w:b/>
          <w:sz w:val="20"/>
          <w:szCs w:val="20"/>
        </w:rPr>
      </w:pPr>
    </w:p>
    <w:p w14:paraId="2DF3D852" w14:textId="3F19252D" w:rsidR="003831D2" w:rsidRPr="000E0928" w:rsidRDefault="003831D2" w:rsidP="000E0928">
      <w:pPr>
        <w:numPr>
          <w:ilvl w:val="0"/>
          <w:numId w:val="74"/>
        </w:numPr>
        <w:suppressAutoHyphens/>
        <w:autoSpaceDN w:val="0"/>
        <w:jc w:val="both"/>
        <w:textAlignment w:val="baseline"/>
        <w:rPr>
          <w:rFonts w:ascii="Tahoma" w:hAnsi="Tahoma" w:cs="Tahoma"/>
          <w:b/>
          <w:sz w:val="20"/>
          <w:szCs w:val="20"/>
        </w:rPr>
      </w:pPr>
      <w:r w:rsidRPr="00B21DC2">
        <w:rPr>
          <w:rFonts w:ascii="Tahoma" w:hAnsi="Tahoma" w:cs="Tahoma"/>
          <w:b/>
          <w:sz w:val="18"/>
          <w:szCs w:val="18"/>
          <w:lang w:eastAsia="en-US"/>
        </w:rPr>
        <w:t xml:space="preserve">Przystępując do przetargu wykonawca obowiązany jest wnieść wadium w łącznej wysokości </w:t>
      </w:r>
      <w:r w:rsidR="008B0451">
        <w:rPr>
          <w:rFonts w:ascii="Tahoma" w:hAnsi="Tahoma" w:cs="Tahoma"/>
          <w:b/>
          <w:sz w:val="18"/>
          <w:szCs w:val="18"/>
          <w:lang w:eastAsia="en-US"/>
        </w:rPr>
        <w:t>20 000,00</w:t>
      </w:r>
      <w:r w:rsidRPr="00B21DC2">
        <w:rPr>
          <w:rFonts w:ascii="Tahoma" w:hAnsi="Tahoma" w:cs="Tahoma"/>
          <w:b/>
          <w:sz w:val="18"/>
          <w:szCs w:val="18"/>
          <w:lang w:eastAsia="en-US"/>
        </w:rPr>
        <w:t xml:space="preserve"> zł (</w:t>
      </w:r>
      <w:r w:rsidRPr="008B0451">
        <w:rPr>
          <w:rFonts w:ascii="Tahoma" w:hAnsi="Tahoma" w:cs="Tahoma"/>
          <w:b/>
          <w:sz w:val="18"/>
          <w:szCs w:val="18"/>
          <w:lang w:eastAsia="en-US"/>
        </w:rPr>
        <w:t xml:space="preserve">słownie: </w:t>
      </w:r>
      <w:r w:rsidR="008B0451" w:rsidRPr="008B0451">
        <w:rPr>
          <w:rFonts w:ascii="Tahoma" w:hAnsi="Tahoma" w:cs="Tahoma"/>
          <w:b/>
          <w:sz w:val="18"/>
          <w:szCs w:val="18"/>
          <w:lang w:eastAsia="en-US"/>
        </w:rPr>
        <w:t>dwadzieścia tysięcy zł 00/100</w:t>
      </w:r>
      <w:r w:rsidRPr="008B0451">
        <w:rPr>
          <w:rFonts w:ascii="Tahoma" w:hAnsi="Tahoma" w:cs="Tahoma"/>
          <w:b/>
          <w:sz w:val="18"/>
          <w:szCs w:val="18"/>
          <w:lang w:eastAsia="en-US"/>
        </w:rPr>
        <w:t>)</w:t>
      </w:r>
    </w:p>
    <w:p w14:paraId="7EBE922F"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Wadium może być wniesione w następujących formach: </w:t>
      </w:r>
    </w:p>
    <w:p w14:paraId="6FFB1174" w14:textId="45BBA49B"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B21DC2">
        <w:rPr>
          <w:rFonts w:ascii="Tahoma" w:eastAsia="Tahoma" w:hAnsi="Tahoma" w:cs="Tahoma"/>
          <w:sz w:val="18"/>
          <w:szCs w:val="18"/>
          <w:lang w:eastAsia="en-US"/>
        </w:rPr>
        <w:t xml:space="preserve">A) W </w:t>
      </w:r>
      <w:r w:rsidRPr="00B21DC2">
        <w:rPr>
          <w:rFonts w:ascii="Tahoma" w:hAnsi="Tahoma" w:cs="Tahoma"/>
          <w:sz w:val="18"/>
          <w:szCs w:val="18"/>
          <w:lang w:eastAsia="en-US"/>
        </w:rPr>
        <w:t>pieniądzu</w:t>
      </w:r>
      <w:r w:rsidRPr="00B21DC2">
        <w:rPr>
          <w:rFonts w:ascii="Tahoma" w:eastAsia="Tahoma" w:hAnsi="Tahoma" w:cs="Tahoma"/>
          <w:sz w:val="18"/>
          <w:szCs w:val="18"/>
          <w:lang w:eastAsia="en-US"/>
        </w:rPr>
        <w:t xml:space="preserve"> – przelewem na konto: </w:t>
      </w:r>
      <w:r w:rsidRPr="00B21DC2">
        <w:rPr>
          <w:rFonts w:ascii="Tahoma" w:hAnsi="Tahoma" w:cs="Tahoma"/>
          <w:b/>
          <w:sz w:val="18"/>
          <w:szCs w:val="18"/>
          <w:lang w:eastAsia="en-US"/>
        </w:rPr>
        <w:t>BGK S.A. nr: 41 1130 1163 0014 7138 1320 0007</w:t>
      </w:r>
      <w:r w:rsidRPr="00B21DC2">
        <w:rPr>
          <w:rFonts w:ascii="Tahoma" w:eastAsia="Tahoma" w:hAnsi="Tahoma" w:cs="Tahoma"/>
          <w:sz w:val="18"/>
          <w:szCs w:val="18"/>
          <w:lang w:eastAsia="en-US"/>
        </w:rPr>
        <w:t xml:space="preserve"> z zaznaczeniem: „</w:t>
      </w:r>
      <w:r w:rsidRPr="00B21DC2">
        <w:rPr>
          <w:rFonts w:ascii="Tahoma" w:hAnsi="Tahoma" w:cs="Tahoma"/>
          <w:b/>
          <w:sz w:val="18"/>
          <w:szCs w:val="18"/>
          <w:lang w:eastAsia="en-US"/>
        </w:rPr>
        <w:t xml:space="preserve">Wadium – </w:t>
      </w:r>
      <w:r w:rsidR="000E0928">
        <w:rPr>
          <w:rFonts w:ascii="Tahoma" w:hAnsi="Tahoma" w:cs="Tahoma"/>
          <w:b/>
          <w:sz w:val="18"/>
          <w:szCs w:val="18"/>
          <w:lang w:eastAsia="en-US"/>
        </w:rPr>
        <w:t>13</w:t>
      </w:r>
      <w:r w:rsidR="00514B1F">
        <w:rPr>
          <w:rFonts w:ascii="Tahoma" w:hAnsi="Tahoma" w:cs="Tahoma"/>
          <w:b/>
          <w:sz w:val="18"/>
          <w:szCs w:val="18"/>
          <w:lang w:eastAsia="en-US"/>
        </w:rPr>
        <w:t>2</w:t>
      </w:r>
      <w:r w:rsidRPr="00B21DC2">
        <w:rPr>
          <w:rFonts w:ascii="Tahoma" w:hAnsi="Tahoma" w:cs="Tahoma"/>
          <w:b/>
          <w:sz w:val="18"/>
          <w:szCs w:val="18"/>
          <w:lang w:eastAsia="en-US"/>
        </w:rPr>
        <w:t>/PN/ZP/D/202</w:t>
      </w:r>
      <w:r w:rsidR="00C00A4F">
        <w:rPr>
          <w:rFonts w:ascii="Tahoma" w:hAnsi="Tahoma" w:cs="Tahoma"/>
          <w:b/>
          <w:sz w:val="18"/>
          <w:szCs w:val="18"/>
          <w:lang w:eastAsia="en-US"/>
        </w:rPr>
        <w:t>4</w:t>
      </w:r>
      <w:r w:rsidRPr="00B21DC2">
        <w:rPr>
          <w:rFonts w:ascii="Tahoma" w:hAnsi="Tahoma" w:cs="Tahoma"/>
          <w:b/>
          <w:sz w:val="18"/>
          <w:szCs w:val="18"/>
          <w:lang w:eastAsia="en-US"/>
        </w:rPr>
        <w:t xml:space="preserve"> „</w:t>
      </w:r>
      <w:r w:rsidR="00691FF2">
        <w:rPr>
          <w:rFonts w:ascii="Tahoma" w:hAnsi="Tahoma" w:cs="Tahoma"/>
          <w:b/>
          <w:sz w:val="18"/>
          <w:szCs w:val="18"/>
          <w:lang w:eastAsia="en-US"/>
        </w:rPr>
        <w:t>Zakup</w:t>
      </w:r>
      <w:r w:rsidR="00136E59" w:rsidRPr="00136E59">
        <w:rPr>
          <w:rFonts w:ascii="Tahoma" w:hAnsi="Tahoma" w:cs="Tahoma"/>
          <w:b/>
          <w:sz w:val="18"/>
          <w:szCs w:val="18"/>
          <w:lang w:eastAsia="en-US"/>
        </w:rPr>
        <w:t xml:space="preserve"> </w:t>
      </w:r>
      <w:r w:rsidR="00514B1F">
        <w:rPr>
          <w:rFonts w:ascii="Tahoma" w:hAnsi="Tahoma" w:cs="Tahoma"/>
          <w:b/>
          <w:sz w:val="18"/>
          <w:szCs w:val="18"/>
          <w:lang w:eastAsia="en-US"/>
        </w:rPr>
        <w:t>aparatu do znieczul</w:t>
      </w:r>
      <w:r w:rsidR="00BF2E34">
        <w:rPr>
          <w:rFonts w:ascii="Tahoma" w:hAnsi="Tahoma" w:cs="Tahoma"/>
          <w:b/>
          <w:sz w:val="18"/>
          <w:szCs w:val="18"/>
          <w:lang w:eastAsia="en-US"/>
        </w:rPr>
        <w:t>e</w:t>
      </w:r>
      <w:r w:rsidR="00514B1F">
        <w:rPr>
          <w:rFonts w:ascii="Tahoma" w:hAnsi="Tahoma" w:cs="Tahoma"/>
          <w:b/>
          <w:sz w:val="18"/>
          <w:szCs w:val="18"/>
          <w:lang w:eastAsia="en-US"/>
        </w:rPr>
        <w:t>nia</w:t>
      </w:r>
      <w:r w:rsidRPr="00B21DC2">
        <w:rPr>
          <w:rFonts w:ascii="Tahoma" w:hAnsi="Tahoma" w:cs="Tahoma"/>
          <w:b/>
          <w:sz w:val="18"/>
          <w:szCs w:val="18"/>
          <w:lang w:eastAsia="en-US"/>
        </w:rPr>
        <w:t xml:space="preserve">” – </w:t>
      </w:r>
      <w:r w:rsidRPr="00B21DC2">
        <w:rPr>
          <w:rFonts w:ascii="Tahoma" w:hAnsi="Tahoma" w:cs="Tahoma"/>
          <w:sz w:val="18"/>
          <w:szCs w:val="18"/>
          <w:lang w:eastAsia="en-US"/>
        </w:rPr>
        <w:t xml:space="preserve">w terminie do </w:t>
      </w:r>
      <w:r w:rsidRPr="00DB4CF7">
        <w:rPr>
          <w:rFonts w:ascii="Tahoma" w:hAnsi="Tahoma" w:cs="Tahoma"/>
          <w:sz w:val="18"/>
          <w:szCs w:val="18"/>
          <w:lang w:eastAsia="en-US"/>
        </w:rPr>
        <w:t xml:space="preserve">dnia </w:t>
      </w:r>
      <w:r w:rsidR="000E0928">
        <w:rPr>
          <w:rFonts w:ascii="Tahoma" w:hAnsi="Tahoma" w:cs="Tahoma"/>
          <w:b/>
          <w:sz w:val="18"/>
          <w:szCs w:val="18"/>
          <w:lang w:eastAsia="en-US"/>
        </w:rPr>
        <w:t>26</w:t>
      </w:r>
      <w:r w:rsidR="00DB4CF7" w:rsidRPr="00DB4CF7">
        <w:rPr>
          <w:rFonts w:ascii="Tahoma" w:hAnsi="Tahoma" w:cs="Tahoma"/>
          <w:b/>
          <w:sz w:val="18"/>
          <w:szCs w:val="18"/>
          <w:lang w:eastAsia="en-US"/>
        </w:rPr>
        <w:t>.</w:t>
      </w:r>
      <w:r w:rsidR="000E0928">
        <w:rPr>
          <w:rFonts w:ascii="Tahoma" w:hAnsi="Tahoma" w:cs="Tahoma"/>
          <w:b/>
          <w:sz w:val="18"/>
          <w:szCs w:val="18"/>
          <w:lang w:eastAsia="en-US"/>
        </w:rPr>
        <w:t>11</w:t>
      </w:r>
      <w:r w:rsidR="00DB4CF7" w:rsidRPr="00DB4CF7">
        <w:rPr>
          <w:rFonts w:ascii="Tahoma" w:hAnsi="Tahoma" w:cs="Tahoma"/>
          <w:b/>
          <w:sz w:val="18"/>
          <w:szCs w:val="18"/>
          <w:lang w:eastAsia="en-US"/>
        </w:rPr>
        <w:t>.2024</w:t>
      </w:r>
      <w:r w:rsidRPr="00DB4CF7">
        <w:rPr>
          <w:rFonts w:ascii="Tahoma" w:hAnsi="Tahoma" w:cs="Tahoma"/>
          <w:b/>
          <w:sz w:val="18"/>
          <w:szCs w:val="18"/>
          <w:lang w:eastAsia="en-US"/>
        </w:rPr>
        <w:t xml:space="preserve"> r. do</w:t>
      </w:r>
      <w:r w:rsidRPr="00A01BB4">
        <w:rPr>
          <w:rFonts w:ascii="Tahoma" w:hAnsi="Tahoma" w:cs="Tahoma"/>
          <w:b/>
          <w:sz w:val="18"/>
          <w:szCs w:val="18"/>
          <w:lang w:eastAsia="en-US"/>
        </w:rPr>
        <w:t xml:space="preserve"> godz</w:t>
      </w:r>
      <w:r w:rsidRPr="00B21DC2">
        <w:rPr>
          <w:rFonts w:ascii="Tahoma" w:hAnsi="Tahoma" w:cs="Tahoma"/>
          <w:b/>
          <w:sz w:val="18"/>
          <w:szCs w:val="18"/>
          <w:lang w:eastAsia="en-US"/>
        </w:rPr>
        <w:t>. 0</w:t>
      </w:r>
      <w:r w:rsidR="000E0928">
        <w:rPr>
          <w:rFonts w:ascii="Tahoma" w:hAnsi="Tahoma" w:cs="Tahoma"/>
          <w:b/>
          <w:sz w:val="18"/>
          <w:szCs w:val="18"/>
          <w:lang w:eastAsia="en-US"/>
        </w:rPr>
        <w:t>8</w:t>
      </w:r>
      <w:r w:rsidRPr="00B21DC2">
        <w:rPr>
          <w:rFonts w:ascii="Tahoma" w:hAnsi="Tahoma" w:cs="Tahoma"/>
          <w:b/>
          <w:sz w:val="18"/>
          <w:szCs w:val="18"/>
          <w:lang w:eastAsia="en-US"/>
        </w:rPr>
        <w:t>:00.</w:t>
      </w:r>
      <w:r w:rsidRPr="00B21DC2">
        <w:rPr>
          <w:rFonts w:ascii="Tahoma" w:eastAsia="Tahoma" w:hAnsi="Tahoma" w:cs="Tahoma"/>
          <w:b/>
          <w:bCs/>
          <w:sz w:val="18"/>
          <w:szCs w:val="18"/>
          <w:lang w:eastAsia="en-US"/>
        </w:rPr>
        <w:t>”</w:t>
      </w:r>
    </w:p>
    <w:p w14:paraId="0DD97D10" w14:textId="77777777"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B21DC2">
        <w:rPr>
          <w:rFonts w:ascii="Tahoma" w:eastAsia="Tahoma" w:hAnsi="Tahoma" w:cs="Tahoma"/>
          <w:sz w:val="18"/>
          <w:szCs w:val="18"/>
          <w:lang w:eastAsia="en-US"/>
        </w:rPr>
        <w:t>B) W gwarancjach bankowych</w:t>
      </w:r>
    </w:p>
    <w:p w14:paraId="6B9F9445" w14:textId="77777777"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B21DC2">
        <w:rPr>
          <w:rFonts w:ascii="Tahoma" w:eastAsia="Tahoma" w:hAnsi="Tahoma" w:cs="Tahoma"/>
          <w:bCs/>
          <w:sz w:val="18"/>
          <w:szCs w:val="18"/>
          <w:lang w:eastAsia="en-US"/>
        </w:rPr>
        <w:t>C) W gwarancjach ubezpieczeniowych</w:t>
      </w:r>
    </w:p>
    <w:p w14:paraId="64080384" w14:textId="77777777"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B21DC2">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227BC0E3"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Wadium wnosi się przed upływem terminu składania ofert i utrzymuje nieprzerwanie do dnia upływu terminu związania ofertą.</w:t>
      </w:r>
    </w:p>
    <w:p w14:paraId="00A38774"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eastAsia="Tahoma" w:hAnsi="Tahoma" w:cs="Tahoma"/>
          <w:sz w:val="18"/>
          <w:szCs w:val="18"/>
          <w:lang w:eastAsia="en-US"/>
        </w:rPr>
        <w:t xml:space="preserve">Z </w:t>
      </w:r>
      <w:r w:rsidRPr="00B21DC2">
        <w:rPr>
          <w:rFonts w:ascii="Tahoma" w:hAnsi="Tahoma" w:cs="Tahoma"/>
          <w:sz w:val="18"/>
          <w:szCs w:val="18"/>
          <w:lang w:eastAsia="en-US"/>
        </w:rPr>
        <w:t>treści</w:t>
      </w:r>
      <w:r w:rsidRPr="00B21DC2">
        <w:rPr>
          <w:rFonts w:ascii="Tahoma" w:eastAsia="Tahoma" w:hAnsi="Tahoma" w:cs="Tahoma"/>
          <w:sz w:val="18"/>
          <w:szCs w:val="18"/>
          <w:lang w:eastAsia="en-US"/>
        </w:rPr>
        <w:t xml:space="preserve"> </w:t>
      </w:r>
      <w:r w:rsidRPr="00B21DC2">
        <w:rPr>
          <w:rFonts w:ascii="Tahoma" w:hAnsi="Tahoma" w:cs="Tahoma"/>
          <w:sz w:val="18"/>
          <w:szCs w:val="18"/>
          <w:lang w:eastAsia="en-US"/>
        </w:rPr>
        <w:t>gwarancji</w:t>
      </w:r>
      <w:r w:rsidRPr="00B21DC2">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1C902F74" w14:textId="77777777" w:rsidR="003831D2" w:rsidRPr="00B21DC2" w:rsidRDefault="003831D2" w:rsidP="00F95A0A">
      <w:pPr>
        <w:numPr>
          <w:ilvl w:val="0"/>
          <w:numId w:val="74"/>
        </w:numPr>
        <w:suppressAutoHyphens/>
        <w:autoSpaceDN w:val="0"/>
        <w:jc w:val="both"/>
        <w:textAlignment w:val="baseline"/>
        <w:rPr>
          <w:rFonts w:ascii="Tahoma" w:hAnsi="Tahoma" w:cs="Tahoma"/>
          <w:b/>
          <w:sz w:val="18"/>
          <w:szCs w:val="18"/>
          <w:lang w:eastAsia="en-US"/>
        </w:rPr>
      </w:pPr>
      <w:r w:rsidRPr="00B21DC2">
        <w:rPr>
          <w:rFonts w:ascii="Tahoma" w:hAnsi="Tahoma" w:cs="Tahoma"/>
          <w:sz w:val="18"/>
          <w:szCs w:val="18"/>
          <w:lang w:eastAsia="en-US"/>
        </w:rPr>
        <w:t>Za termin wniesienia wadium w formie pieniężnej przyjmuje się termin uznania rachunku bankowego Zamawiającego.</w:t>
      </w:r>
    </w:p>
    <w:p w14:paraId="62794577" w14:textId="41D6E070"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Wadium wniesione w sposób, o którym mowa w pkt </w:t>
      </w:r>
      <w:r w:rsidRPr="00B21DC2">
        <w:rPr>
          <w:rFonts w:ascii="Tahoma" w:hAnsi="Tahoma" w:cs="Tahoma"/>
          <w:b/>
          <w:sz w:val="18"/>
          <w:szCs w:val="18"/>
          <w:lang w:eastAsia="en-US"/>
        </w:rPr>
        <w:t>XI.</w:t>
      </w:r>
      <w:r w:rsidR="000E0928">
        <w:rPr>
          <w:rFonts w:ascii="Tahoma" w:hAnsi="Tahoma" w:cs="Tahoma"/>
          <w:b/>
          <w:sz w:val="18"/>
          <w:szCs w:val="18"/>
          <w:lang w:eastAsia="en-US"/>
        </w:rPr>
        <w:t>2</w:t>
      </w:r>
      <w:r w:rsidRPr="00B21DC2">
        <w:rPr>
          <w:rFonts w:ascii="Tahoma" w:hAnsi="Tahoma" w:cs="Tahoma"/>
          <w:b/>
          <w:sz w:val="18"/>
          <w:szCs w:val="18"/>
          <w:lang w:eastAsia="en-US"/>
        </w:rPr>
        <w:t>B,C,D</w:t>
      </w:r>
      <w:r w:rsidRPr="00B21DC2">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616AC0C8"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Zarówno</w:t>
      </w:r>
      <w:r w:rsidRPr="00B21DC2">
        <w:rPr>
          <w:rFonts w:ascii="Tahoma" w:hAnsi="Tahoma" w:cs="Tahoma"/>
          <w:b/>
          <w:sz w:val="18"/>
          <w:szCs w:val="18"/>
          <w:lang w:eastAsia="en-US"/>
        </w:rPr>
        <w:t xml:space="preserve"> gwarancje jak i poręczenia</w:t>
      </w:r>
      <w:r w:rsidRPr="00B21DC2">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57729305" w14:textId="77777777" w:rsidR="003831D2" w:rsidRPr="00B21DC2" w:rsidRDefault="003831D2" w:rsidP="00F95A0A">
      <w:pPr>
        <w:numPr>
          <w:ilvl w:val="0"/>
          <w:numId w:val="74"/>
        </w:numPr>
        <w:suppressAutoHyphens/>
        <w:autoSpaceDN w:val="0"/>
        <w:jc w:val="both"/>
        <w:textAlignment w:val="baseline"/>
        <w:rPr>
          <w:rFonts w:ascii="Tahoma" w:hAnsi="Tahoma" w:cs="Tahoma"/>
          <w:b/>
          <w:sz w:val="18"/>
          <w:szCs w:val="18"/>
          <w:lang w:eastAsia="en-US"/>
        </w:rPr>
      </w:pPr>
      <w:r w:rsidRPr="00B21DC2">
        <w:rPr>
          <w:rFonts w:ascii="Tahoma" w:hAnsi="Tahoma" w:cs="Tahoma"/>
          <w:sz w:val="18"/>
          <w:szCs w:val="18"/>
          <w:lang w:eastAsia="en-US"/>
        </w:rPr>
        <w:t>Zamawiający zobowiązany jest zwrócić wadium na warunkach określonych w art. 98 ustawy Prawo zamówień publicznych.</w:t>
      </w:r>
    </w:p>
    <w:p w14:paraId="617F02E7" w14:textId="77777777" w:rsidR="003831D2" w:rsidRPr="00B21DC2" w:rsidRDefault="003831D2" w:rsidP="003831D2">
      <w:pPr>
        <w:jc w:val="both"/>
        <w:rPr>
          <w:rFonts w:ascii="Tahoma" w:hAnsi="Tahoma" w:cs="Tahoma"/>
          <w:b/>
          <w:sz w:val="20"/>
          <w:szCs w:val="20"/>
        </w:rPr>
      </w:pPr>
      <w:r w:rsidRPr="00B21DC2">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18ED9D8B" w14:textId="77777777" w:rsidR="00DF7D29" w:rsidRPr="00B21DC2" w:rsidRDefault="00DF7D29" w:rsidP="00AA7CC1">
      <w:pPr>
        <w:jc w:val="both"/>
        <w:rPr>
          <w:rFonts w:ascii="Tahoma" w:hAnsi="Tahoma" w:cs="Tahoma"/>
          <w:b/>
          <w:sz w:val="20"/>
          <w:szCs w:val="20"/>
        </w:rPr>
      </w:pPr>
    </w:p>
    <w:p w14:paraId="6EC1A65D" w14:textId="77777777" w:rsidR="00DF7D29" w:rsidRPr="00B21DC2" w:rsidRDefault="00DF7D29" w:rsidP="00AA7CC1">
      <w:pPr>
        <w:jc w:val="both"/>
        <w:rPr>
          <w:rFonts w:ascii="Tahoma" w:hAnsi="Tahoma" w:cs="Tahoma"/>
          <w:b/>
          <w:sz w:val="20"/>
          <w:szCs w:val="20"/>
        </w:rPr>
      </w:pPr>
    </w:p>
    <w:p w14:paraId="16181D36" w14:textId="77777777" w:rsidR="00AA7CC1" w:rsidRPr="00B21DC2" w:rsidRDefault="00AA7CC1" w:rsidP="00AA7CC1">
      <w:pPr>
        <w:suppressAutoHyphens/>
        <w:jc w:val="both"/>
        <w:rPr>
          <w:rFonts w:ascii="Tahoma" w:hAnsi="Tahoma" w:cs="Tahoma"/>
          <w:b/>
          <w:sz w:val="20"/>
          <w:szCs w:val="20"/>
        </w:rPr>
      </w:pPr>
      <w:r w:rsidRPr="00B21DC2">
        <w:rPr>
          <w:rFonts w:ascii="Tahoma" w:hAnsi="Tahoma" w:cs="Tahoma"/>
          <w:b/>
          <w:sz w:val="20"/>
          <w:szCs w:val="20"/>
        </w:rPr>
        <w:t>X</w:t>
      </w:r>
      <w:r w:rsidR="00B9541C" w:rsidRPr="00B21DC2">
        <w:rPr>
          <w:rFonts w:ascii="Tahoma" w:hAnsi="Tahoma" w:cs="Tahoma"/>
          <w:b/>
          <w:sz w:val="20"/>
          <w:szCs w:val="20"/>
        </w:rPr>
        <w:t>II</w:t>
      </w:r>
      <w:r w:rsidRPr="00B21DC2">
        <w:rPr>
          <w:rFonts w:ascii="Tahoma" w:hAnsi="Tahoma" w:cs="Tahoma"/>
          <w:b/>
          <w:sz w:val="20"/>
          <w:szCs w:val="20"/>
        </w:rPr>
        <w:t>. TERMIN ZWIĄZANIA OFERTĄ</w:t>
      </w:r>
    </w:p>
    <w:p w14:paraId="36254D33" w14:textId="77777777" w:rsidR="00AA7CC1" w:rsidRPr="00B21DC2" w:rsidRDefault="00AA7CC1" w:rsidP="003831D2">
      <w:pPr>
        <w:suppressAutoHyphens/>
        <w:jc w:val="both"/>
        <w:rPr>
          <w:rFonts w:ascii="Tahoma" w:hAnsi="Tahoma" w:cs="Tahoma"/>
          <w:sz w:val="20"/>
          <w:szCs w:val="20"/>
        </w:rPr>
      </w:pPr>
    </w:p>
    <w:p w14:paraId="500F7A4A" w14:textId="31BF9567" w:rsidR="00DA4D09" w:rsidRPr="00DB4CF7" w:rsidRDefault="00DA4D09" w:rsidP="003831D2">
      <w:pPr>
        <w:numPr>
          <w:ilvl w:val="0"/>
          <w:numId w:val="7"/>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Wykonawca związany jest złożoną ofertą do </w:t>
      </w:r>
      <w:r w:rsidRPr="00DB4CF7">
        <w:rPr>
          <w:rFonts w:ascii="Tahoma" w:hAnsi="Tahoma" w:cs="Tahoma"/>
          <w:sz w:val="18"/>
          <w:szCs w:val="18"/>
        </w:rPr>
        <w:t xml:space="preserve">dnia </w:t>
      </w:r>
      <w:r w:rsidR="000E0928">
        <w:rPr>
          <w:rFonts w:ascii="Tahoma" w:hAnsi="Tahoma" w:cs="Tahoma"/>
          <w:b/>
          <w:sz w:val="18"/>
          <w:szCs w:val="18"/>
        </w:rPr>
        <w:t>23</w:t>
      </w:r>
      <w:r w:rsidR="00DB4CF7" w:rsidRPr="00DB4CF7">
        <w:rPr>
          <w:rFonts w:ascii="Tahoma" w:hAnsi="Tahoma" w:cs="Tahoma"/>
          <w:b/>
          <w:sz w:val="18"/>
          <w:szCs w:val="18"/>
        </w:rPr>
        <w:t>.0</w:t>
      </w:r>
      <w:r w:rsidR="000E0928">
        <w:rPr>
          <w:rFonts w:ascii="Tahoma" w:hAnsi="Tahoma" w:cs="Tahoma"/>
          <w:b/>
          <w:sz w:val="18"/>
          <w:szCs w:val="18"/>
        </w:rPr>
        <w:t>2</w:t>
      </w:r>
      <w:r w:rsidR="00DB4CF7" w:rsidRPr="00DB4CF7">
        <w:rPr>
          <w:rFonts w:ascii="Tahoma" w:hAnsi="Tahoma" w:cs="Tahoma"/>
          <w:b/>
          <w:sz w:val="18"/>
          <w:szCs w:val="18"/>
        </w:rPr>
        <w:t>.</w:t>
      </w:r>
      <w:r w:rsidR="00EF27C0" w:rsidRPr="00DB4CF7">
        <w:rPr>
          <w:rFonts w:ascii="Tahoma" w:hAnsi="Tahoma" w:cs="Tahoma"/>
          <w:b/>
          <w:sz w:val="18"/>
          <w:szCs w:val="18"/>
        </w:rPr>
        <w:t>202</w:t>
      </w:r>
      <w:r w:rsidR="000E0928">
        <w:rPr>
          <w:rFonts w:ascii="Tahoma" w:hAnsi="Tahoma" w:cs="Tahoma"/>
          <w:b/>
          <w:sz w:val="18"/>
          <w:szCs w:val="18"/>
        </w:rPr>
        <w:t>5</w:t>
      </w:r>
      <w:r w:rsidRPr="00DB4CF7">
        <w:rPr>
          <w:rFonts w:ascii="Tahoma" w:hAnsi="Tahoma" w:cs="Tahoma"/>
          <w:b/>
          <w:sz w:val="18"/>
          <w:szCs w:val="18"/>
        </w:rPr>
        <w:t xml:space="preserve"> r.</w:t>
      </w:r>
      <w:r w:rsidRPr="00DB4CF7">
        <w:rPr>
          <w:rFonts w:ascii="Tahoma" w:hAnsi="Tahoma" w:cs="Tahoma"/>
          <w:sz w:val="18"/>
          <w:szCs w:val="18"/>
        </w:rPr>
        <w:t xml:space="preserve"> </w:t>
      </w:r>
    </w:p>
    <w:p w14:paraId="7CD33DC6" w14:textId="77777777" w:rsidR="00A80DB5" w:rsidRPr="00B21DC2" w:rsidRDefault="00DA4D09" w:rsidP="003831D2">
      <w:pPr>
        <w:numPr>
          <w:ilvl w:val="0"/>
          <w:numId w:val="7"/>
        </w:numPr>
        <w:tabs>
          <w:tab w:val="clear" w:pos="720"/>
          <w:tab w:val="num" w:pos="360"/>
        </w:tabs>
        <w:ind w:left="360"/>
        <w:jc w:val="both"/>
        <w:rPr>
          <w:rFonts w:ascii="Tahoma" w:hAnsi="Tahoma" w:cs="Tahoma"/>
          <w:sz w:val="18"/>
          <w:szCs w:val="18"/>
        </w:rPr>
      </w:pPr>
      <w:r w:rsidRPr="00B21DC2">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14:paraId="4EF5CD6A" w14:textId="77777777" w:rsidR="00A80DB5" w:rsidRPr="00B21DC2" w:rsidRDefault="00DA4D09" w:rsidP="003831D2">
      <w:pPr>
        <w:numPr>
          <w:ilvl w:val="0"/>
          <w:numId w:val="7"/>
        </w:numPr>
        <w:tabs>
          <w:tab w:val="clear" w:pos="720"/>
        </w:tabs>
        <w:ind w:left="284" w:hanging="284"/>
        <w:jc w:val="both"/>
        <w:rPr>
          <w:rFonts w:ascii="Tahoma" w:hAnsi="Tahoma" w:cs="Tahoma"/>
          <w:bCs/>
          <w:sz w:val="18"/>
          <w:szCs w:val="18"/>
        </w:rPr>
      </w:pPr>
      <w:r w:rsidRPr="00B21DC2">
        <w:rPr>
          <w:rFonts w:ascii="Tahoma" w:hAnsi="Tahoma" w:cs="Tahoma"/>
          <w:bCs/>
          <w:sz w:val="18"/>
          <w:szCs w:val="18"/>
        </w:rPr>
        <w:t xml:space="preserve"> </w:t>
      </w:r>
      <w:r w:rsidR="00A80DB5" w:rsidRPr="00B21DC2">
        <w:rPr>
          <w:rFonts w:ascii="Tahoma" w:hAnsi="Tahoma" w:cs="Tahoma"/>
          <w:bCs/>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202DC1D0" w14:textId="77777777" w:rsidR="00C0738E" w:rsidRDefault="00C0738E" w:rsidP="00C0738E">
      <w:pPr>
        <w:rPr>
          <w:rFonts w:ascii="Tahoma" w:hAnsi="Tahoma" w:cs="Tahoma"/>
          <w:bCs/>
          <w:sz w:val="18"/>
          <w:szCs w:val="18"/>
        </w:rPr>
      </w:pPr>
    </w:p>
    <w:p w14:paraId="07DEB0D9" w14:textId="77777777" w:rsidR="00514B1F" w:rsidRPr="00B21DC2" w:rsidRDefault="00514B1F" w:rsidP="00C0738E">
      <w:pPr>
        <w:rPr>
          <w:rFonts w:ascii="Tahoma" w:hAnsi="Tahoma" w:cs="Tahoma"/>
          <w:bCs/>
          <w:sz w:val="18"/>
          <w:szCs w:val="18"/>
        </w:rPr>
      </w:pPr>
    </w:p>
    <w:p w14:paraId="5ECEB061" w14:textId="77777777" w:rsidR="002A566B" w:rsidRPr="00B21DC2" w:rsidRDefault="002A566B" w:rsidP="002A566B">
      <w:pPr>
        <w:tabs>
          <w:tab w:val="left" w:pos="426"/>
        </w:tabs>
        <w:suppressAutoHyphens/>
        <w:ind w:left="426" w:hanging="426"/>
        <w:jc w:val="both"/>
        <w:rPr>
          <w:rFonts w:ascii="Tahoma" w:hAnsi="Tahoma" w:cs="Tahoma"/>
          <w:b/>
          <w:sz w:val="20"/>
          <w:szCs w:val="20"/>
        </w:rPr>
      </w:pPr>
      <w:r w:rsidRPr="00B21DC2">
        <w:rPr>
          <w:rFonts w:ascii="Tahoma" w:hAnsi="Tahoma" w:cs="Tahoma"/>
          <w:b/>
          <w:sz w:val="20"/>
          <w:szCs w:val="20"/>
        </w:rPr>
        <w:lastRenderedPageBreak/>
        <w:t xml:space="preserve">XIII. MIEJSCE I TERMIN SKŁADANIA OFERT </w:t>
      </w:r>
    </w:p>
    <w:p w14:paraId="3A515673" w14:textId="77777777" w:rsidR="002A566B" w:rsidRPr="00B21DC2" w:rsidRDefault="002A566B" w:rsidP="002A566B">
      <w:pPr>
        <w:suppressAutoHyphens/>
        <w:ind w:left="360"/>
        <w:jc w:val="both"/>
        <w:rPr>
          <w:rFonts w:ascii="Tahoma" w:hAnsi="Tahoma" w:cs="Tahoma"/>
          <w:b/>
          <w:sz w:val="20"/>
          <w:szCs w:val="20"/>
        </w:rPr>
      </w:pPr>
    </w:p>
    <w:p w14:paraId="5D6E521E" w14:textId="1C1390B7" w:rsidR="002A566B" w:rsidRPr="002540EA"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 xml:space="preserve">Ofertę wraz z wymaganymi dokumentami należy złożyć (umieścić) na </w:t>
      </w:r>
      <w:hyperlink r:id="rId24" w:history="1">
        <w:r w:rsidRPr="00B21DC2">
          <w:rPr>
            <w:rFonts w:ascii="Tahoma" w:hAnsi="Tahoma" w:cs="Tahoma"/>
            <w:bCs/>
            <w:sz w:val="18"/>
            <w:szCs w:val="18"/>
          </w:rPr>
          <w:t>platformazakupowa.pl</w:t>
        </w:r>
      </w:hyperlink>
      <w:r w:rsidRPr="00B21DC2">
        <w:rPr>
          <w:rFonts w:ascii="Tahoma" w:hAnsi="Tahoma" w:cs="Tahoma"/>
          <w:bCs/>
          <w:sz w:val="18"/>
          <w:szCs w:val="18"/>
        </w:rPr>
        <w:t xml:space="preserve"> pod adresem: </w:t>
      </w:r>
      <w:hyperlink r:id="rId25" w:history="1">
        <w:r w:rsidR="00DF7D29" w:rsidRPr="00B21DC2">
          <w:rPr>
            <w:rStyle w:val="Hipercze"/>
            <w:rFonts w:ascii="Tahoma" w:hAnsi="Tahoma" w:cs="Tahoma"/>
            <w:b/>
            <w:color w:val="auto"/>
            <w:sz w:val="18"/>
            <w:szCs w:val="18"/>
          </w:rPr>
          <w:t>https://platformazakupowa.pl/pn/barlicki</w:t>
        </w:r>
      </w:hyperlink>
      <w:r w:rsidR="00DF7D29" w:rsidRPr="00B21DC2">
        <w:rPr>
          <w:rFonts w:ascii="Tahoma" w:hAnsi="Tahoma" w:cs="Tahoma"/>
          <w:sz w:val="18"/>
          <w:szCs w:val="18"/>
        </w:rPr>
        <w:t xml:space="preserve"> </w:t>
      </w:r>
      <w:r w:rsidRPr="00B21DC2">
        <w:rPr>
          <w:rFonts w:ascii="Tahoma" w:hAnsi="Tahoma" w:cs="Tahoma"/>
          <w:bCs/>
          <w:sz w:val="18"/>
          <w:szCs w:val="18"/>
        </w:rPr>
        <w:t>w myśl Ustawy PZP na stronie internetowej prowadzonego postępowania </w:t>
      </w:r>
      <w:r w:rsidRPr="00B21DC2">
        <w:rPr>
          <w:rFonts w:ascii="Tahoma" w:hAnsi="Tahoma" w:cs="Tahoma"/>
          <w:b/>
          <w:bCs/>
          <w:sz w:val="18"/>
          <w:szCs w:val="18"/>
        </w:rPr>
        <w:t xml:space="preserve">do </w:t>
      </w:r>
      <w:r w:rsidRPr="00DB4CF7">
        <w:rPr>
          <w:rFonts w:ascii="Tahoma" w:hAnsi="Tahoma" w:cs="Tahoma"/>
          <w:b/>
          <w:bCs/>
          <w:sz w:val="18"/>
          <w:szCs w:val="18"/>
        </w:rPr>
        <w:t xml:space="preserve">dnia </w:t>
      </w:r>
      <w:r w:rsidR="00F952E1">
        <w:rPr>
          <w:rFonts w:ascii="Tahoma" w:hAnsi="Tahoma" w:cs="Tahoma"/>
          <w:b/>
          <w:bCs/>
          <w:sz w:val="18"/>
          <w:szCs w:val="18"/>
        </w:rPr>
        <w:t>26</w:t>
      </w:r>
      <w:r w:rsidR="00DB4CF7" w:rsidRPr="00DB4CF7">
        <w:rPr>
          <w:rFonts w:ascii="Tahoma" w:hAnsi="Tahoma" w:cs="Tahoma"/>
          <w:b/>
          <w:bCs/>
          <w:sz w:val="18"/>
          <w:szCs w:val="18"/>
        </w:rPr>
        <w:t>.</w:t>
      </w:r>
      <w:r w:rsidR="00F952E1">
        <w:rPr>
          <w:rFonts w:ascii="Tahoma" w:hAnsi="Tahoma" w:cs="Tahoma"/>
          <w:b/>
          <w:bCs/>
          <w:sz w:val="18"/>
          <w:szCs w:val="18"/>
        </w:rPr>
        <w:t>11</w:t>
      </w:r>
      <w:r w:rsidR="002540EA" w:rsidRPr="00DB4CF7">
        <w:rPr>
          <w:rFonts w:ascii="Tahoma" w:hAnsi="Tahoma" w:cs="Tahoma"/>
          <w:b/>
          <w:bCs/>
          <w:sz w:val="18"/>
          <w:szCs w:val="18"/>
        </w:rPr>
        <w:t>.</w:t>
      </w:r>
      <w:r w:rsidR="00A72E36" w:rsidRPr="00DB4CF7">
        <w:rPr>
          <w:rFonts w:ascii="Tahoma" w:hAnsi="Tahoma" w:cs="Tahoma"/>
          <w:b/>
          <w:bCs/>
          <w:sz w:val="18"/>
          <w:szCs w:val="18"/>
        </w:rPr>
        <w:t>202</w:t>
      </w:r>
      <w:r w:rsidR="00C00A4F" w:rsidRPr="00DB4CF7">
        <w:rPr>
          <w:rFonts w:ascii="Tahoma" w:hAnsi="Tahoma" w:cs="Tahoma"/>
          <w:b/>
          <w:bCs/>
          <w:sz w:val="18"/>
          <w:szCs w:val="18"/>
        </w:rPr>
        <w:t>4</w:t>
      </w:r>
      <w:r w:rsidRPr="00DB4CF7">
        <w:rPr>
          <w:rFonts w:ascii="Tahoma" w:hAnsi="Tahoma" w:cs="Tahoma"/>
          <w:b/>
          <w:bCs/>
          <w:sz w:val="18"/>
          <w:szCs w:val="18"/>
        </w:rPr>
        <w:t xml:space="preserve"> r. do godziny </w:t>
      </w:r>
      <w:r w:rsidR="00B70CC3" w:rsidRPr="00DB4CF7">
        <w:rPr>
          <w:rFonts w:ascii="Tahoma" w:hAnsi="Tahoma" w:cs="Tahoma"/>
          <w:b/>
          <w:bCs/>
          <w:sz w:val="18"/>
          <w:szCs w:val="18"/>
        </w:rPr>
        <w:t>0</w:t>
      </w:r>
      <w:r w:rsidR="00F952E1">
        <w:rPr>
          <w:rFonts w:ascii="Tahoma" w:hAnsi="Tahoma" w:cs="Tahoma"/>
          <w:b/>
          <w:bCs/>
          <w:sz w:val="18"/>
          <w:szCs w:val="18"/>
        </w:rPr>
        <w:t>8</w:t>
      </w:r>
      <w:r w:rsidR="00B70CC3" w:rsidRPr="002540EA">
        <w:rPr>
          <w:rFonts w:ascii="Tahoma" w:hAnsi="Tahoma" w:cs="Tahoma"/>
          <w:b/>
          <w:bCs/>
          <w:sz w:val="18"/>
          <w:szCs w:val="18"/>
        </w:rPr>
        <w:t>:00</w:t>
      </w:r>
    </w:p>
    <w:p w14:paraId="6C5128A8"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2540EA">
        <w:rPr>
          <w:rFonts w:ascii="Tahoma" w:hAnsi="Tahoma" w:cs="Tahoma"/>
          <w:bCs/>
          <w:sz w:val="18"/>
          <w:szCs w:val="18"/>
        </w:rPr>
        <w:t>Do oferty należy dołączyć wszystkie wymagane w SWZ</w:t>
      </w:r>
      <w:r w:rsidRPr="00B21DC2">
        <w:rPr>
          <w:rFonts w:ascii="Tahoma" w:hAnsi="Tahoma" w:cs="Tahoma"/>
          <w:bCs/>
          <w:sz w:val="18"/>
          <w:szCs w:val="18"/>
        </w:rPr>
        <w:t xml:space="preserve"> dokumenty.</w:t>
      </w:r>
    </w:p>
    <w:p w14:paraId="0091941F"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Po wypełnieniu Formularza składania oferty i dołączenia  wszystkich wymaganych załączników należy kliknąć przycisk „Przejdź do podsumowania”.</w:t>
      </w:r>
    </w:p>
    <w:p w14:paraId="6BEC09B4"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
          <w:bCs/>
          <w:sz w:val="18"/>
          <w:szCs w:val="18"/>
        </w:rPr>
        <w:t>Oferta składana elektronicznie musi zostać podpisana elektro</w:t>
      </w:r>
      <w:r w:rsidR="002F531A" w:rsidRPr="00B21DC2">
        <w:rPr>
          <w:rFonts w:ascii="Tahoma" w:hAnsi="Tahoma" w:cs="Tahoma"/>
          <w:b/>
          <w:bCs/>
          <w:sz w:val="18"/>
          <w:szCs w:val="18"/>
        </w:rPr>
        <w:t>nicznym podpisem kwalifikowanym</w:t>
      </w:r>
      <w:r w:rsidRPr="00B21DC2">
        <w:rPr>
          <w:rFonts w:ascii="Tahoma" w:hAnsi="Tahoma" w:cs="Tahoma"/>
          <w:b/>
          <w:bCs/>
          <w:sz w:val="18"/>
          <w:szCs w:val="18"/>
        </w:rPr>
        <w:t>.</w:t>
      </w:r>
      <w:r w:rsidRPr="00B21DC2">
        <w:rPr>
          <w:rFonts w:ascii="Tahoma" w:hAnsi="Tahoma" w:cs="Tahoma"/>
          <w:bCs/>
          <w:sz w:val="18"/>
          <w:szCs w:val="18"/>
        </w:rPr>
        <w:t xml:space="preserve"> W procesie składania oferty za pośrednictwem </w:t>
      </w:r>
      <w:hyperlink r:id="rId26" w:history="1">
        <w:r w:rsidRPr="00B21DC2">
          <w:rPr>
            <w:rFonts w:ascii="Tahoma" w:hAnsi="Tahoma" w:cs="Tahoma"/>
            <w:b/>
            <w:bCs/>
            <w:sz w:val="18"/>
            <w:szCs w:val="18"/>
          </w:rPr>
          <w:t>platformazakupowa.pl</w:t>
        </w:r>
      </w:hyperlink>
      <w:r w:rsidRPr="00B21DC2">
        <w:rPr>
          <w:rFonts w:ascii="Tahoma" w:hAnsi="Tahoma" w:cs="Tahoma"/>
          <w:bCs/>
          <w:sz w:val="18"/>
          <w:szCs w:val="18"/>
        </w:rPr>
        <w:t xml:space="preserve">, Wykonawca powinien złożyć podpis bezpośrednio na dokumentach przesłanych za pośrednictwem </w:t>
      </w:r>
      <w:hyperlink r:id="rId27" w:history="1">
        <w:r w:rsidRPr="00B21DC2">
          <w:rPr>
            <w:rFonts w:ascii="Tahoma" w:hAnsi="Tahoma" w:cs="Tahoma"/>
            <w:b/>
            <w:bCs/>
            <w:sz w:val="18"/>
            <w:szCs w:val="18"/>
          </w:rPr>
          <w:t>platformazakupowa.pl</w:t>
        </w:r>
      </w:hyperlink>
      <w:r w:rsidRPr="00B21DC2">
        <w:rPr>
          <w:rFonts w:ascii="Tahoma" w:hAnsi="Tahoma" w:cs="Tahoma"/>
          <w:bCs/>
          <w:sz w:val="18"/>
          <w:szCs w:val="18"/>
        </w:rPr>
        <w:t xml:space="preserve"> Zalecamy stosowanie podpisu na każdym załączonym pliku osobno, w szczególności wskazanych w art. 63 ust.1  </w:t>
      </w:r>
      <w:r w:rsidR="00146A41" w:rsidRPr="00B21DC2">
        <w:rPr>
          <w:rFonts w:ascii="Tahoma" w:hAnsi="Tahoma" w:cs="Tahoma"/>
          <w:bCs/>
          <w:sz w:val="18"/>
          <w:szCs w:val="18"/>
        </w:rPr>
        <w:t>PZP</w:t>
      </w:r>
      <w:r w:rsidRPr="00B21DC2">
        <w:rPr>
          <w:rFonts w:ascii="Tahoma" w:hAnsi="Tahoma" w:cs="Tahoma"/>
          <w:bCs/>
          <w:sz w:val="18"/>
          <w:szCs w:val="18"/>
        </w:rPr>
        <w:t>, gdzie zaznaczono, iż oferty oraz oświadczenie, o którym mowa w art. 125 ust.1</w:t>
      </w:r>
      <w:r w:rsidR="00146A41" w:rsidRPr="00B21DC2">
        <w:rPr>
          <w:rFonts w:ascii="Tahoma" w:hAnsi="Tahoma" w:cs="Tahoma"/>
          <w:bCs/>
          <w:sz w:val="18"/>
          <w:szCs w:val="18"/>
        </w:rPr>
        <w:t xml:space="preserve"> Ustawy</w:t>
      </w:r>
      <w:r w:rsidRPr="00B21DC2">
        <w:rPr>
          <w:rFonts w:ascii="Tahoma" w:hAnsi="Tahoma" w:cs="Tahoma"/>
          <w:bCs/>
          <w:sz w:val="18"/>
          <w:szCs w:val="18"/>
        </w:rPr>
        <w:t xml:space="preserve"> sporządza się, pod rygorem nieważności, w formie elektronicznej</w:t>
      </w:r>
      <w:r w:rsidR="00146A41" w:rsidRPr="00B21DC2">
        <w:rPr>
          <w:rFonts w:ascii="Tahoma" w:hAnsi="Tahoma" w:cs="Tahoma"/>
          <w:bCs/>
          <w:sz w:val="18"/>
          <w:szCs w:val="18"/>
        </w:rPr>
        <w:t xml:space="preserve"> i opatruje się kwalifikowanym podpisem elektronicznym</w:t>
      </w:r>
      <w:r w:rsidRPr="00B21DC2">
        <w:rPr>
          <w:rFonts w:ascii="Tahoma" w:hAnsi="Tahoma" w:cs="Tahoma"/>
          <w:bCs/>
          <w:sz w:val="18"/>
          <w:szCs w:val="18"/>
        </w:rPr>
        <w:t>.</w:t>
      </w:r>
    </w:p>
    <w:p w14:paraId="593D312E"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1B94A195"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 xml:space="preserve">Szczegółowa instrukcja dla Wykonawców dotycząca złożenia, zmiany i wycofania oferty znajduje się na stronie internetowej pod adresem:  </w:t>
      </w:r>
      <w:hyperlink r:id="rId28" w:history="1">
        <w:r w:rsidRPr="00B21DC2">
          <w:rPr>
            <w:rFonts w:ascii="Tahoma" w:hAnsi="Tahoma" w:cs="Tahoma"/>
            <w:b/>
            <w:bCs/>
            <w:sz w:val="18"/>
            <w:szCs w:val="18"/>
          </w:rPr>
          <w:t>https://platformazakupowa.pl/strona/45-instrukcje</w:t>
        </w:r>
      </w:hyperlink>
      <w:r w:rsidRPr="00B21DC2">
        <w:rPr>
          <w:rFonts w:ascii="Tahoma" w:hAnsi="Tahoma" w:cs="Tahoma"/>
          <w:b/>
          <w:bCs/>
          <w:sz w:val="18"/>
          <w:szCs w:val="18"/>
        </w:rPr>
        <w:t>.</w:t>
      </w:r>
    </w:p>
    <w:p w14:paraId="30078BE0" w14:textId="77777777" w:rsidR="000A0336" w:rsidRPr="00B21DC2" w:rsidRDefault="000A0336" w:rsidP="00AA7CC1">
      <w:pPr>
        <w:suppressAutoHyphens/>
        <w:jc w:val="both"/>
        <w:rPr>
          <w:rFonts w:ascii="Tahoma" w:hAnsi="Tahoma" w:cs="Tahoma"/>
          <w:b/>
          <w:sz w:val="20"/>
          <w:szCs w:val="20"/>
        </w:rPr>
      </w:pPr>
    </w:p>
    <w:p w14:paraId="2C8DD370" w14:textId="77777777" w:rsidR="000A0336" w:rsidRPr="00B21DC2" w:rsidRDefault="000A0336" w:rsidP="000A0336">
      <w:pPr>
        <w:suppressAutoHyphens/>
        <w:rPr>
          <w:rFonts w:ascii="Tahoma" w:hAnsi="Tahoma" w:cs="Tahoma"/>
          <w:b/>
          <w:bCs/>
          <w:caps/>
          <w:sz w:val="20"/>
          <w:szCs w:val="20"/>
        </w:rPr>
      </w:pPr>
      <w:r w:rsidRPr="00B21DC2">
        <w:rPr>
          <w:rFonts w:ascii="Tahoma" w:hAnsi="Tahoma" w:cs="Tahoma"/>
          <w:b/>
          <w:bCs/>
          <w:sz w:val="20"/>
          <w:szCs w:val="20"/>
        </w:rPr>
        <w:t xml:space="preserve">XIV. </w:t>
      </w:r>
      <w:r w:rsidRPr="00B21DC2">
        <w:rPr>
          <w:rFonts w:ascii="Tahoma" w:hAnsi="Tahoma" w:cs="Tahoma"/>
          <w:b/>
          <w:bCs/>
          <w:caps/>
          <w:sz w:val="20"/>
          <w:szCs w:val="20"/>
        </w:rPr>
        <w:t>Otwarcie ofert</w:t>
      </w:r>
    </w:p>
    <w:p w14:paraId="57F538F7" w14:textId="77777777" w:rsidR="000A0336" w:rsidRPr="00B21DC2" w:rsidRDefault="000A0336" w:rsidP="000A0336">
      <w:pPr>
        <w:suppressAutoHyphens/>
        <w:rPr>
          <w:rFonts w:ascii="Tahoma" w:hAnsi="Tahoma" w:cs="Tahoma"/>
          <w:b/>
          <w:bCs/>
          <w:sz w:val="20"/>
          <w:szCs w:val="20"/>
        </w:rPr>
      </w:pPr>
    </w:p>
    <w:p w14:paraId="75974E4B"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Otwarcie ofert następuje niezwłocznie po upływie terminu składania ofert, nie później niż następnego dnia po dniu, w którym upłynął termin składania ofert.</w:t>
      </w:r>
    </w:p>
    <w:p w14:paraId="48A38908" w14:textId="6B3E7F76" w:rsidR="000A0336" w:rsidRPr="002540EA" w:rsidRDefault="000A0336" w:rsidP="0093460E">
      <w:pPr>
        <w:numPr>
          <w:ilvl w:val="0"/>
          <w:numId w:val="25"/>
        </w:numPr>
        <w:tabs>
          <w:tab w:val="clear" w:pos="720"/>
          <w:tab w:val="num" w:pos="426"/>
        </w:tabs>
        <w:ind w:left="426" w:hanging="426"/>
        <w:jc w:val="both"/>
        <w:textAlignment w:val="baseline"/>
        <w:rPr>
          <w:rFonts w:ascii="Tahoma" w:hAnsi="Tahoma" w:cs="Tahoma"/>
          <w:b/>
          <w:sz w:val="18"/>
          <w:szCs w:val="18"/>
        </w:rPr>
      </w:pPr>
      <w:r w:rsidRPr="00B21DC2">
        <w:rPr>
          <w:rFonts w:ascii="Tahoma" w:hAnsi="Tahoma" w:cs="Tahoma"/>
          <w:b/>
          <w:sz w:val="18"/>
          <w:szCs w:val="18"/>
        </w:rPr>
        <w:t xml:space="preserve">Otwarcie ofert nastąpi </w:t>
      </w:r>
      <w:r w:rsidRPr="002540EA">
        <w:rPr>
          <w:rFonts w:ascii="Tahoma" w:hAnsi="Tahoma" w:cs="Tahoma"/>
          <w:b/>
          <w:sz w:val="18"/>
          <w:szCs w:val="18"/>
        </w:rPr>
        <w:t xml:space="preserve">dnia </w:t>
      </w:r>
      <w:r w:rsidR="00F952E1">
        <w:rPr>
          <w:rFonts w:ascii="Tahoma" w:hAnsi="Tahoma" w:cs="Tahoma"/>
          <w:b/>
          <w:sz w:val="18"/>
          <w:szCs w:val="18"/>
        </w:rPr>
        <w:t>26</w:t>
      </w:r>
      <w:r w:rsidR="00DB4CF7" w:rsidRPr="00DB4CF7">
        <w:rPr>
          <w:rFonts w:ascii="Tahoma" w:hAnsi="Tahoma" w:cs="Tahoma"/>
          <w:b/>
          <w:sz w:val="18"/>
          <w:szCs w:val="18"/>
        </w:rPr>
        <w:t>.</w:t>
      </w:r>
      <w:r w:rsidR="00F952E1">
        <w:rPr>
          <w:rFonts w:ascii="Tahoma" w:hAnsi="Tahoma" w:cs="Tahoma"/>
          <w:b/>
          <w:sz w:val="18"/>
          <w:szCs w:val="18"/>
        </w:rPr>
        <w:t>11</w:t>
      </w:r>
      <w:r w:rsidR="00DB4CF7" w:rsidRPr="00DB4CF7">
        <w:rPr>
          <w:rFonts w:ascii="Tahoma" w:hAnsi="Tahoma" w:cs="Tahoma"/>
          <w:b/>
          <w:sz w:val="18"/>
          <w:szCs w:val="18"/>
        </w:rPr>
        <w:t>.</w:t>
      </w:r>
      <w:r w:rsidR="00A72E36" w:rsidRPr="00DB4CF7">
        <w:rPr>
          <w:rFonts w:ascii="Tahoma" w:hAnsi="Tahoma" w:cs="Tahoma"/>
          <w:b/>
          <w:sz w:val="18"/>
          <w:szCs w:val="18"/>
        </w:rPr>
        <w:t>202</w:t>
      </w:r>
      <w:r w:rsidR="00C00A4F" w:rsidRPr="00DB4CF7">
        <w:rPr>
          <w:rFonts w:ascii="Tahoma" w:hAnsi="Tahoma" w:cs="Tahoma"/>
          <w:b/>
          <w:sz w:val="18"/>
          <w:szCs w:val="18"/>
        </w:rPr>
        <w:t>4</w:t>
      </w:r>
      <w:r w:rsidRPr="00DB4CF7">
        <w:rPr>
          <w:rFonts w:ascii="Tahoma" w:hAnsi="Tahoma" w:cs="Tahoma"/>
          <w:b/>
          <w:sz w:val="18"/>
          <w:szCs w:val="18"/>
        </w:rPr>
        <w:t xml:space="preserve"> r. godz</w:t>
      </w:r>
      <w:r w:rsidRPr="002540EA">
        <w:rPr>
          <w:rFonts w:ascii="Tahoma" w:hAnsi="Tahoma" w:cs="Tahoma"/>
          <w:b/>
          <w:sz w:val="18"/>
          <w:szCs w:val="18"/>
        </w:rPr>
        <w:t xml:space="preserve">. </w:t>
      </w:r>
      <w:r w:rsidR="00F952E1">
        <w:rPr>
          <w:rFonts w:ascii="Tahoma" w:hAnsi="Tahoma" w:cs="Tahoma"/>
          <w:b/>
          <w:sz w:val="18"/>
          <w:szCs w:val="18"/>
        </w:rPr>
        <w:t>9</w:t>
      </w:r>
      <w:r w:rsidR="00B70CC3" w:rsidRPr="002540EA">
        <w:rPr>
          <w:rFonts w:ascii="Tahoma" w:hAnsi="Tahoma" w:cs="Tahoma"/>
          <w:b/>
          <w:sz w:val="18"/>
          <w:szCs w:val="18"/>
        </w:rPr>
        <w:t>:00</w:t>
      </w:r>
    </w:p>
    <w:p w14:paraId="44CCE66D" w14:textId="77777777" w:rsidR="000A0336" w:rsidRPr="00B21DC2" w:rsidRDefault="00907F73"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2540EA">
        <w:rPr>
          <w:rFonts w:ascii="Tahoma" w:hAnsi="Tahoma" w:cs="Tahoma"/>
          <w:sz w:val="18"/>
          <w:szCs w:val="18"/>
        </w:rPr>
        <w:t>O</w:t>
      </w:r>
      <w:r w:rsidR="000A0336" w:rsidRPr="002540EA">
        <w:rPr>
          <w:rFonts w:ascii="Tahoma" w:hAnsi="Tahoma" w:cs="Tahoma"/>
          <w:sz w:val="18"/>
          <w:szCs w:val="18"/>
        </w:rPr>
        <w:t>twarcie ofert następuje przy użyciu systemu teleinformatycznego</w:t>
      </w:r>
      <w:r w:rsidRPr="002540EA">
        <w:rPr>
          <w:rFonts w:ascii="Tahoma" w:hAnsi="Tahoma" w:cs="Tahoma"/>
          <w:sz w:val="18"/>
          <w:szCs w:val="18"/>
        </w:rPr>
        <w:t>.</w:t>
      </w:r>
      <w:r w:rsidR="000A0336" w:rsidRPr="002540EA">
        <w:rPr>
          <w:rFonts w:ascii="Tahoma" w:hAnsi="Tahoma" w:cs="Tahoma"/>
          <w:sz w:val="18"/>
          <w:szCs w:val="18"/>
        </w:rPr>
        <w:t xml:space="preserve"> </w:t>
      </w:r>
      <w:r w:rsidRPr="002540EA">
        <w:rPr>
          <w:rFonts w:ascii="Tahoma" w:hAnsi="Tahoma" w:cs="Tahoma"/>
          <w:sz w:val="18"/>
          <w:szCs w:val="18"/>
        </w:rPr>
        <w:t>W</w:t>
      </w:r>
      <w:r w:rsidR="000A0336" w:rsidRPr="002540EA">
        <w:rPr>
          <w:rFonts w:ascii="Tahoma" w:hAnsi="Tahoma" w:cs="Tahoma"/>
          <w:sz w:val="18"/>
          <w:szCs w:val="18"/>
        </w:rPr>
        <w:t xml:space="preserve"> przypadku</w:t>
      </w:r>
      <w:r w:rsidR="000A0336" w:rsidRPr="00B21DC2">
        <w:rPr>
          <w:rFonts w:ascii="Tahoma" w:hAnsi="Tahoma" w:cs="Tahoma"/>
          <w:sz w:val="18"/>
          <w:szCs w:val="18"/>
        </w:rPr>
        <w:t xml:space="preserve"> awarii tego systemu, która powoduje brak możliwości otwarcia ofert w terminie określonym przez zamawiającego, otwarcie ofert następuje niezwłocznie po usunięciu awarii.</w:t>
      </w:r>
    </w:p>
    <w:p w14:paraId="03B0BA5E"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poinformuje o zmianie terminu otwarcia ofert na stronie internetowej prowadzonego postępowania.</w:t>
      </w:r>
    </w:p>
    <w:p w14:paraId="2DEA68AA"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14BE044C"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niezwłocznie po otwarciu ofert, udostępnia na stronie internetowej prowadzonego postępowania informacje o:</w:t>
      </w:r>
    </w:p>
    <w:p w14:paraId="58B79679" w14:textId="77777777" w:rsidR="000A0336" w:rsidRPr="00B21DC2" w:rsidRDefault="000A0336" w:rsidP="0093460E">
      <w:pPr>
        <w:numPr>
          <w:ilvl w:val="0"/>
          <w:numId w:val="26"/>
        </w:numPr>
        <w:shd w:val="clear" w:color="auto" w:fill="FFFFFF"/>
        <w:tabs>
          <w:tab w:val="left" w:pos="851"/>
        </w:tabs>
        <w:ind w:left="851" w:hanging="425"/>
        <w:jc w:val="both"/>
        <w:rPr>
          <w:rFonts w:ascii="Tahoma" w:hAnsi="Tahoma" w:cs="Tahoma"/>
          <w:sz w:val="18"/>
          <w:szCs w:val="18"/>
        </w:rPr>
      </w:pPr>
      <w:r w:rsidRPr="00B21DC2">
        <w:rPr>
          <w:rFonts w:ascii="Tahoma" w:hAnsi="Tahoma" w:cs="Tahoma"/>
          <w:sz w:val="18"/>
          <w:szCs w:val="18"/>
        </w:rPr>
        <w:t>nazwach albo imionach i nazwiskach oraz siedzibach lub miejscach prowadzonej działalności gospodarczej albo miejscach zamieszkania Wykonawców, których oferty zostały otwarte;</w:t>
      </w:r>
    </w:p>
    <w:p w14:paraId="16148902" w14:textId="77777777" w:rsidR="000A0336" w:rsidRPr="00B21DC2" w:rsidRDefault="000A0336" w:rsidP="0093460E">
      <w:pPr>
        <w:numPr>
          <w:ilvl w:val="0"/>
          <w:numId w:val="26"/>
        </w:numPr>
        <w:shd w:val="clear" w:color="auto" w:fill="FFFFFF"/>
        <w:tabs>
          <w:tab w:val="left" w:pos="851"/>
        </w:tabs>
        <w:ind w:left="851" w:hanging="425"/>
        <w:jc w:val="both"/>
        <w:rPr>
          <w:rFonts w:ascii="Tahoma" w:hAnsi="Tahoma" w:cs="Tahoma"/>
          <w:sz w:val="18"/>
          <w:szCs w:val="18"/>
        </w:rPr>
      </w:pPr>
      <w:r w:rsidRPr="00B21DC2">
        <w:rPr>
          <w:rFonts w:ascii="Tahoma" w:hAnsi="Tahoma" w:cs="Tahoma"/>
          <w:sz w:val="18"/>
          <w:szCs w:val="18"/>
        </w:rPr>
        <w:t>cenach lub kosztach zawartych w ofertach.</w:t>
      </w:r>
    </w:p>
    <w:p w14:paraId="2CD8DE88" w14:textId="77777777" w:rsidR="000A0336" w:rsidRPr="00B21DC2" w:rsidRDefault="000A0336" w:rsidP="000A0336">
      <w:pPr>
        <w:shd w:val="clear" w:color="auto" w:fill="FFFFFF"/>
        <w:ind w:left="426"/>
        <w:jc w:val="both"/>
        <w:rPr>
          <w:rFonts w:ascii="Tahoma" w:hAnsi="Tahoma" w:cs="Tahoma"/>
          <w:sz w:val="18"/>
          <w:szCs w:val="18"/>
        </w:rPr>
      </w:pPr>
      <w:r w:rsidRPr="00B21DC2">
        <w:rPr>
          <w:rFonts w:ascii="Tahoma" w:hAnsi="Tahoma" w:cs="Tahoma"/>
          <w:sz w:val="18"/>
          <w:szCs w:val="18"/>
        </w:rPr>
        <w:t xml:space="preserve">Informacja zostanie opublikowana na stronie postępowania na </w:t>
      </w:r>
      <w:r w:rsidRPr="00B21DC2">
        <w:rPr>
          <w:rFonts w:ascii="Tahoma" w:hAnsi="Tahoma" w:cs="Tahoma"/>
          <w:b/>
          <w:sz w:val="18"/>
          <w:szCs w:val="18"/>
        </w:rPr>
        <w:t>platformazakupowa.pl</w:t>
      </w:r>
      <w:r w:rsidRPr="00B21DC2">
        <w:rPr>
          <w:rFonts w:ascii="Tahoma" w:hAnsi="Tahoma" w:cs="Tahoma"/>
          <w:sz w:val="18"/>
          <w:szCs w:val="18"/>
        </w:rPr>
        <w:t xml:space="preserve">  w sekcji ,,Komunikaty”.</w:t>
      </w:r>
    </w:p>
    <w:p w14:paraId="16DDC1DA"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b/>
          <w:sz w:val="18"/>
          <w:szCs w:val="18"/>
        </w:rPr>
      </w:pPr>
      <w:r w:rsidRPr="00B21DC2">
        <w:rPr>
          <w:rFonts w:ascii="Tahoma" w:hAnsi="Tahoma" w:cs="Tahoma"/>
          <w:b/>
          <w:sz w:val="18"/>
          <w:szCs w:val="18"/>
        </w:rPr>
        <w:t>Sesja otwarcia ofert nie będzie przeprowadzona z udziałem Wykonawców oraz nie będzie transmitowania sesji otwarcia za pośrednictwem elektronicznych narzędzi.</w:t>
      </w:r>
    </w:p>
    <w:p w14:paraId="5C6232FA" w14:textId="77777777" w:rsidR="00487432" w:rsidRDefault="00487432" w:rsidP="00AA7CC1">
      <w:pPr>
        <w:suppressAutoHyphens/>
        <w:jc w:val="both"/>
        <w:rPr>
          <w:rFonts w:ascii="Tahoma" w:hAnsi="Tahoma" w:cs="Tahoma"/>
          <w:b/>
          <w:sz w:val="20"/>
          <w:szCs w:val="20"/>
        </w:rPr>
      </w:pPr>
    </w:p>
    <w:p w14:paraId="503B3205" w14:textId="77777777" w:rsidR="00C00A4F" w:rsidRDefault="00C00A4F" w:rsidP="00AA7CC1">
      <w:pPr>
        <w:suppressAutoHyphens/>
        <w:jc w:val="both"/>
        <w:rPr>
          <w:rFonts w:ascii="Tahoma" w:hAnsi="Tahoma" w:cs="Tahoma"/>
          <w:b/>
          <w:sz w:val="20"/>
          <w:szCs w:val="20"/>
        </w:rPr>
      </w:pPr>
    </w:p>
    <w:p w14:paraId="7467733E" w14:textId="77777777" w:rsidR="00C00A4F" w:rsidRPr="00B21DC2" w:rsidRDefault="00C00A4F" w:rsidP="00AA7CC1">
      <w:pPr>
        <w:suppressAutoHyphens/>
        <w:jc w:val="both"/>
        <w:rPr>
          <w:rFonts w:ascii="Tahoma" w:hAnsi="Tahoma" w:cs="Tahoma"/>
          <w:b/>
          <w:sz w:val="20"/>
          <w:szCs w:val="20"/>
        </w:rPr>
      </w:pPr>
    </w:p>
    <w:p w14:paraId="65179A26" w14:textId="77777777" w:rsidR="00AA7CC1" w:rsidRPr="00B21DC2" w:rsidRDefault="000A0336" w:rsidP="00AA7CC1">
      <w:pPr>
        <w:suppressAutoHyphens/>
        <w:jc w:val="both"/>
        <w:rPr>
          <w:rFonts w:ascii="Tahoma" w:hAnsi="Tahoma" w:cs="Tahoma"/>
          <w:b/>
          <w:sz w:val="20"/>
          <w:szCs w:val="20"/>
        </w:rPr>
      </w:pPr>
      <w:r w:rsidRPr="00B21DC2">
        <w:rPr>
          <w:rFonts w:ascii="Tahoma" w:hAnsi="Tahoma" w:cs="Tahoma"/>
          <w:b/>
          <w:caps/>
          <w:sz w:val="20"/>
          <w:szCs w:val="20"/>
        </w:rPr>
        <w:t>XV. Sposób obliczania ceny oferty</w:t>
      </w:r>
    </w:p>
    <w:p w14:paraId="558194DF" w14:textId="77777777" w:rsidR="00AA7CC1" w:rsidRPr="00B21DC2" w:rsidRDefault="00AA7CC1" w:rsidP="00AA7CC1">
      <w:pPr>
        <w:suppressAutoHyphens/>
        <w:jc w:val="both"/>
        <w:rPr>
          <w:rFonts w:ascii="Tahoma" w:hAnsi="Tahoma" w:cs="Tahoma"/>
          <w:sz w:val="20"/>
          <w:szCs w:val="20"/>
        </w:rPr>
      </w:pPr>
    </w:p>
    <w:p w14:paraId="67390C85" w14:textId="77777777" w:rsidR="00E420C9" w:rsidRPr="00B21DC2" w:rsidRDefault="00AA7CC1" w:rsidP="00E379BE">
      <w:pPr>
        <w:numPr>
          <w:ilvl w:val="0"/>
          <w:numId w:val="1"/>
        </w:numPr>
        <w:jc w:val="both"/>
        <w:rPr>
          <w:rFonts w:ascii="Tahoma" w:hAnsi="Tahoma" w:cs="Tahoma"/>
          <w:sz w:val="18"/>
          <w:szCs w:val="18"/>
        </w:rPr>
      </w:pPr>
      <w:r w:rsidRPr="00B21DC2">
        <w:rPr>
          <w:rFonts w:ascii="Tahoma" w:hAnsi="Tahoma" w:cs="Tahoma"/>
          <w:sz w:val="18"/>
          <w:szCs w:val="18"/>
        </w:rPr>
        <w:t xml:space="preserve">Wykonawca określi cenę </w:t>
      </w:r>
      <w:r w:rsidR="00EF19DD" w:rsidRPr="00B21DC2">
        <w:rPr>
          <w:rFonts w:ascii="Tahoma" w:hAnsi="Tahoma" w:cs="Tahoma"/>
          <w:sz w:val="18"/>
          <w:szCs w:val="18"/>
        </w:rPr>
        <w:t xml:space="preserve">netto i </w:t>
      </w:r>
      <w:r w:rsidRPr="00B21DC2">
        <w:rPr>
          <w:rFonts w:ascii="Tahoma" w:hAnsi="Tahoma" w:cs="Tahoma"/>
          <w:sz w:val="18"/>
          <w:szCs w:val="18"/>
        </w:rPr>
        <w:t xml:space="preserve">brutto (zawierającą należny podatek VAT) w złotych polskich wg załączonego Formularza </w:t>
      </w:r>
      <w:r w:rsidR="00AA3C8E" w:rsidRPr="00B21DC2">
        <w:rPr>
          <w:rFonts w:ascii="Tahoma" w:hAnsi="Tahoma" w:cs="Tahoma"/>
          <w:sz w:val="18"/>
          <w:szCs w:val="18"/>
        </w:rPr>
        <w:t>Asortymentowo-</w:t>
      </w:r>
      <w:r w:rsidRPr="00B21DC2">
        <w:rPr>
          <w:rFonts w:ascii="Tahoma" w:hAnsi="Tahoma" w:cs="Tahoma"/>
          <w:sz w:val="18"/>
          <w:szCs w:val="18"/>
        </w:rPr>
        <w:t>Cenowego (załącznik nr 2).</w:t>
      </w:r>
    </w:p>
    <w:p w14:paraId="12A23E89" w14:textId="77777777" w:rsidR="001E2D7E" w:rsidRPr="00B21DC2" w:rsidRDefault="001E2D7E" w:rsidP="001E2D7E">
      <w:pPr>
        <w:numPr>
          <w:ilvl w:val="0"/>
          <w:numId w:val="1"/>
        </w:numPr>
        <w:jc w:val="both"/>
        <w:rPr>
          <w:rFonts w:ascii="Tahoma" w:hAnsi="Tahoma" w:cs="Tahoma"/>
          <w:sz w:val="18"/>
          <w:szCs w:val="18"/>
        </w:rPr>
      </w:pPr>
      <w:r w:rsidRPr="00B21DC2">
        <w:rPr>
          <w:rFonts w:ascii="Tahoma" w:hAnsi="Tahoma" w:cs="Tahoma"/>
          <w:sz w:val="18"/>
          <w:szCs w:val="18"/>
        </w:rPr>
        <w:t>Towar dostarczony będzie do Zamawiającego w opakowaniu producenta na koszt i ryzyko Wykonawcy.</w:t>
      </w:r>
    </w:p>
    <w:p w14:paraId="7545B6AD" w14:textId="77777777" w:rsidR="001E2D7E" w:rsidRPr="00B21DC2" w:rsidRDefault="00FC4206" w:rsidP="001E2D7E">
      <w:pPr>
        <w:ind w:left="360"/>
        <w:jc w:val="both"/>
        <w:rPr>
          <w:rFonts w:ascii="Tahoma" w:hAnsi="Tahoma" w:cs="Tahoma"/>
          <w:i/>
          <w:sz w:val="18"/>
          <w:szCs w:val="18"/>
        </w:rPr>
      </w:pPr>
      <w:r w:rsidRPr="00B21DC2">
        <w:rPr>
          <w:rFonts w:ascii="Tahoma" w:hAnsi="Tahoma" w:cs="Tahoma"/>
          <w:sz w:val="18"/>
          <w:szCs w:val="18"/>
        </w:rPr>
        <w:t>Opłata za opakowanie powinna być wliczona w cenę towaru. Cena powinna obejmować: koszty transportu krajowego i zagranicznego loco Zamawiający, rozładunku, załadunku, koszty ubezpieczenia w kraju i za granicą, opłaty celne i graniczne, wszelkie rabaty, upusty, podatki oraz wszelk</w:t>
      </w:r>
      <w:r w:rsidR="000B786C" w:rsidRPr="00B21DC2">
        <w:rPr>
          <w:rFonts w:ascii="Tahoma" w:hAnsi="Tahoma" w:cs="Tahoma"/>
          <w:sz w:val="18"/>
          <w:szCs w:val="18"/>
        </w:rPr>
        <w:t>ie inne koszty niewymienione, a </w:t>
      </w:r>
      <w:r w:rsidRPr="00B21DC2">
        <w:rPr>
          <w:rFonts w:ascii="Tahoma" w:hAnsi="Tahoma" w:cs="Tahoma"/>
          <w:sz w:val="18"/>
          <w:szCs w:val="18"/>
        </w:rPr>
        <w:t>konieczne do wykonania zamówienia</w:t>
      </w:r>
      <w:r w:rsidR="00413E63" w:rsidRPr="00B21DC2">
        <w:rPr>
          <w:rFonts w:ascii="Tahoma" w:hAnsi="Tahoma" w:cs="Tahoma"/>
          <w:sz w:val="18"/>
          <w:szCs w:val="18"/>
        </w:rPr>
        <w:t>.</w:t>
      </w:r>
    </w:p>
    <w:p w14:paraId="0E7E11CC" w14:textId="77777777" w:rsidR="00AA7CC1" w:rsidRPr="00B21DC2" w:rsidRDefault="00AA7CC1" w:rsidP="00E379BE">
      <w:pPr>
        <w:numPr>
          <w:ilvl w:val="0"/>
          <w:numId w:val="1"/>
        </w:numPr>
        <w:jc w:val="both"/>
        <w:rPr>
          <w:rFonts w:ascii="Tahoma" w:hAnsi="Tahoma" w:cs="Tahoma"/>
          <w:sz w:val="18"/>
          <w:szCs w:val="18"/>
        </w:rPr>
      </w:pPr>
      <w:r w:rsidRPr="00B21DC2">
        <w:rPr>
          <w:rFonts w:ascii="Tahoma" w:hAnsi="Tahoma" w:cs="Tahoma"/>
          <w:sz w:val="18"/>
          <w:szCs w:val="18"/>
        </w:rPr>
        <w:t xml:space="preserve">Cena winna być określona przez </w:t>
      </w:r>
      <w:r w:rsidR="006D61CC" w:rsidRPr="00B21DC2">
        <w:rPr>
          <w:rFonts w:ascii="Tahoma" w:hAnsi="Tahoma" w:cs="Tahoma"/>
          <w:sz w:val="18"/>
          <w:szCs w:val="18"/>
        </w:rPr>
        <w:t>Wykonawcę</w:t>
      </w:r>
      <w:r w:rsidRPr="00B21DC2">
        <w:rPr>
          <w:rFonts w:ascii="Tahoma" w:hAnsi="Tahoma" w:cs="Tahoma"/>
          <w:sz w:val="18"/>
          <w:szCs w:val="18"/>
        </w:rPr>
        <w:t xml:space="preserve"> z uwzględnieniem wszystkich upustów cenowych (rabatów), jakie </w:t>
      </w:r>
      <w:r w:rsidR="00F43DAF" w:rsidRPr="00B21DC2">
        <w:rPr>
          <w:rFonts w:ascii="Tahoma" w:hAnsi="Tahoma" w:cs="Tahoma"/>
          <w:sz w:val="18"/>
          <w:szCs w:val="18"/>
        </w:rPr>
        <w:t>Wykonawca</w:t>
      </w:r>
      <w:r w:rsidRPr="00B21DC2">
        <w:rPr>
          <w:rFonts w:ascii="Tahoma" w:hAnsi="Tahoma" w:cs="Tahoma"/>
          <w:sz w:val="18"/>
          <w:szCs w:val="18"/>
        </w:rPr>
        <w:t xml:space="preserve"> oferuje.</w:t>
      </w:r>
    </w:p>
    <w:p w14:paraId="157D77D5" w14:textId="77777777" w:rsidR="00E420C9" w:rsidRPr="00B21DC2" w:rsidRDefault="00E420C9" w:rsidP="00E379BE">
      <w:pPr>
        <w:numPr>
          <w:ilvl w:val="0"/>
          <w:numId w:val="1"/>
        </w:numPr>
        <w:jc w:val="both"/>
        <w:rPr>
          <w:rFonts w:ascii="Tahoma" w:hAnsi="Tahoma" w:cs="Tahoma"/>
          <w:sz w:val="18"/>
          <w:szCs w:val="18"/>
        </w:rPr>
      </w:pPr>
      <w:r w:rsidRPr="00B21DC2">
        <w:rPr>
          <w:rFonts w:ascii="Tahoma" w:hAnsi="Tahoma" w:cs="Tahoma"/>
          <w:sz w:val="18"/>
          <w:szCs w:val="18"/>
        </w:rPr>
        <w:t>Rozliczenia pomiędzy Zamawiającym a Wykonawcą będą prowadzone w złotych polskich.</w:t>
      </w:r>
    </w:p>
    <w:p w14:paraId="096AED1D" w14:textId="77777777" w:rsidR="008E498C" w:rsidRPr="00B21DC2" w:rsidRDefault="008E498C" w:rsidP="00E379BE">
      <w:pPr>
        <w:numPr>
          <w:ilvl w:val="0"/>
          <w:numId w:val="1"/>
        </w:numPr>
        <w:jc w:val="both"/>
        <w:rPr>
          <w:rFonts w:ascii="Tahoma" w:hAnsi="Tahoma" w:cs="Tahoma"/>
          <w:b/>
          <w:sz w:val="18"/>
          <w:szCs w:val="18"/>
        </w:rPr>
      </w:pPr>
      <w:r w:rsidRPr="00B21DC2">
        <w:rPr>
          <w:rFonts w:ascii="Tahoma" w:hAnsi="Tahoma" w:cs="Tahoma"/>
          <w:b/>
          <w:sz w:val="18"/>
          <w:szCs w:val="18"/>
        </w:rPr>
        <w:t>Do obliczenia ceny oferty należy zastosować następujący sposób oddzielnie dla każdej części zamówienia:</w:t>
      </w:r>
    </w:p>
    <w:p w14:paraId="661736FE"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Podać jednostkową cenę netto dla każdej pozycji z dokładnością do dwóch miejsc po przecinku.</w:t>
      </w:r>
    </w:p>
    <w:p w14:paraId="23A596BA"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229418FE"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netto każdej pozycji, mnożąc podaną cenę jednostkową netto przez ilość.</w:t>
      </w:r>
      <w:r w:rsidR="00416BB1" w:rsidRPr="00B21DC2">
        <w:rPr>
          <w:rFonts w:ascii="Tahoma" w:hAnsi="Tahoma" w:cs="Tahoma"/>
          <w:sz w:val="18"/>
          <w:szCs w:val="18"/>
        </w:rPr>
        <w:t xml:space="preserve">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68F7D53"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Podać stawkę VAT (w %) dla każdej pozycji.</w:t>
      </w:r>
    </w:p>
    <w:p w14:paraId="69C7A3B4"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AE02654"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netto/brutto pakietu poprzez zsumowanie wartości netto/ brutto poszczególnych pozycji w ramach danego pakietu (o ile dotyczy).</w:t>
      </w:r>
    </w:p>
    <w:p w14:paraId="742B3A9B" w14:textId="77777777" w:rsidR="00BE2551" w:rsidRPr="00B21DC2" w:rsidRDefault="002809CA" w:rsidP="00E379BE">
      <w:pPr>
        <w:numPr>
          <w:ilvl w:val="0"/>
          <w:numId w:val="1"/>
        </w:numPr>
        <w:jc w:val="both"/>
        <w:rPr>
          <w:rFonts w:ascii="Tahoma" w:hAnsi="Tahoma" w:cs="Tahoma"/>
          <w:sz w:val="18"/>
          <w:szCs w:val="18"/>
        </w:rPr>
      </w:pPr>
      <w:r w:rsidRPr="00B21DC2">
        <w:rPr>
          <w:rFonts w:ascii="Tahoma" w:hAnsi="Tahoma" w:cs="Tahoma"/>
          <w:sz w:val="18"/>
          <w:szCs w:val="18"/>
        </w:rPr>
        <w:lastRenderedPageBreak/>
        <w:t>Określenie właściwej stawki VAT należy do Wykonawcy. Należy podać stawkę VAT obowiązującą na dzień otwarcia ofert.</w:t>
      </w:r>
    </w:p>
    <w:p w14:paraId="39744133" w14:textId="77777777" w:rsidR="004138AE" w:rsidRPr="00B21DC2" w:rsidRDefault="004138AE" w:rsidP="004138AE">
      <w:pPr>
        <w:numPr>
          <w:ilvl w:val="0"/>
          <w:numId w:val="1"/>
        </w:numPr>
        <w:jc w:val="both"/>
        <w:rPr>
          <w:rFonts w:ascii="Tahoma" w:hAnsi="Tahoma" w:cs="Tahoma"/>
          <w:sz w:val="18"/>
          <w:szCs w:val="18"/>
        </w:rPr>
      </w:pPr>
      <w:r w:rsidRPr="00B21DC2">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3BF602CA" w14:textId="77777777" w:rsidR="00933B53" w:rsidRPr="00B21DC2" w:rsidRDefault="00933B53" w:rsidP="002338B9">
      <w:pPr>
        <w:numPr>
          <w:ilvl w:val="0"/>
          <w:numId w:val="1"/>
        </w:numPr>
        <w:jc w:val="both"/>
        <w:rPr>
          <w:rFonts w:ascii="Tahoma" w:hAnsi="Tahoma" w:cs="Tahoma"/>
          <w:sz w:val="18"/>
          <w:szCs w:val="18"/>
        </w:rPr>
      </w:pPr>
      <w:r w:rsidRPr="00B21DC2">
        <w:rPr>
          <w:rFonts w:ascii="Tahoma" w:hAnsi="Tahoma" w:cs="Tahoma"/>
          <w:sz w:val="18"/>
          <w:szCs w:val="18"/>
        </w:rPr>
        <w:t>Jeżeli została złożona oferta, której wybór prowadziłby do powstania u zamawiającego obowiązku podatkowego zgodnie z ustawą z dnia 11 marca 2004 r. o podatku od towarów i usług (Dz. U. z 202</w:t>
      </w:r>
      <w:r w:rsidR="00D022EC" w:rsidRPr="00B21DC2">
        <w:rPr>
          <w:rFonts w:ascii="Tahoma" w:hAnsi="Tahoma" w:cs="Tahoma"/>
          <w:sz w:val="18"/>
          <w:szCs w:val="18"/>
        </w:rPr>
        <w:t>1</w:t>
      </w:r>
      <w:r w:rsidRPr="00B21DC2">
        <w:rPr>
          <w:rFonts w:ascii="Tahoma" w:hAnsi="Tahoma" w:cs="Tahoma"/>
          <w:sz w:val="18"/>
          <w:szCs w:val="18"/>
        </w:rPr>
        <w:t xml:space="preserve"> r. poz. </w:t>
      </w:r>
      <w:r w:rsidR="00D022EC" w:rsidRPr="00B21DC2">
        <w:rPr>
          <w:rFonts w:ascii="Tahoma" w:hAnsi="Tahoma" w:cs="Tahoma"/>
          <w:sz w:val="18"/>
          <w:szCs w:val="18"/>
        </w:rPr>
        <w:t>685</w:t>
      </w:r>
      <w:r w:rsidRPr="00B21DC2">
        <w:rPr>
          <w:rFonts w:ascii="Tahoma" w:hAnsi="Tahoma" w:cs="Tahoma"/>
          <w:sz w:val="18"/>
          <w:szCs w:val="18"/>
        </w:rPr>
        <w:t xml:space="preserve"> t.j., z późn. zm.), dla celów zastosowania kryterium ceny lub kosztu zamawiający dolicza do przedstawionej w tej ofercie ceny kwotę podatku od towarów i usług, którą miałby obowiązek rozliczyć. W ofercie, o której mowa w ust. 1, Wykonawca ma obowiązek:</w:t>
      </w:r>
    </w:p>
    <w:p w14:paraId="67D5E13D"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poinformowania zamawiającego, że wybór jego oferty będzie prowadził do powstania u zamawiającego obowiązku podatkowego;</w:t>
      </w:r>
    </w:p>
    <w:p w14:paraId="132EC38B"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 xml:space="preserve"> wskazania nazwy (rodzaju) towaru lub usługi, których dostawa lub świadczenie będą prowadziły do powstania obowiązku podatkowego;</w:t>
      </w:r>
    </w:p>
    <w:p w14:paraId="041071EF"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wskazania wartości towaru lub usługi objętego obowiązkiem podatkowym zamawiającego, bez kwoty podatku;</w:t>
      </w:r>
    </w:p>
    <w:p w14:paraId="05EF876A"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wskazania stawki podatku od towarów i usług, która zgodnie z wiedzą wykonawcy, będzie miała zastosowanie.</w:t>
      </w:r>
    </w:p>
    <w:p w14:paraId="512A99B7" w14:textId="77777777" w:rsidR="004138AE" w:rsidRPr="00B21DC2" w:rsidRDefault="004138AE" w:rsidP="004138AE">
      <w:pPr>
        <w:numPr>
          <w:ilvl w:val="0"/>
          <w:numId w:val="1"/>
        </w:numPr>
        <w:jc w:val="both"/>
        <w:rPr>
          <w:rFonts w:ascii="Tahoma" w:hAnsi="Tahoma" w:cs="Tahoma"/>
          <w:sz w:val="18"/>
          <w:szCs w:val="18"/>
        </w:rPr>
      </w:pPr>
      <w:r w:rsidRPr="00B21DC2">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6A57E1C3" w14:textId="680E6D7E" w:rsidR="00A20231" w:rsidRPr="00B21DC2" w:rsidRDefault="00A20231" w:rsidP="00AA7CC1">
      <w:pPr>
        <w:suppressAutoHyphens/>
        <w:jc w:val="both"/>
        <w:rPr>
          <w:rFonts w:ascii="Tahoma" w:hAnsi="Tahoma" w:cs="Tahoma"/>
          <w:b/>
          <w:sz w:val="20"/>
          <w:szCs w:val="20"/>
        </w:rPr>
      </w:pPr>
    </w:p>
    <w:p w14:paraId="2261B7A6" w14:textId="77777777" w:rsidR="003948E1" w:rsidRPr="00B21DC2" w:rsidRDefault="003948E1" w:rsidP="00AA7CC1">
      <w:pPr>
        <w:suppressAutoHyphens/>
        <w:jc w:val="both"/>
        <w:rPr>
          <w:rFonts w:ascii="Tahoma" w:hAnsi="Tahoma" w:cs="Tahoma"/>
          <w:b/>
          <w:sz w:val="20"/>
          <w:szCs w:val="20"/>
        </w:rPr>
      </w:pPr>
    </w:p>
    <w:p w14:paraId="7DADF284" w14:textId="77777777" w:rsidR="0098420A" w:rsidRPr="00B21DC2" w:rsidRDefault="0098420A" w:rsidP="00AA7CC1">
      <w:pPr>
        <w:suppressAutoHyphens/>
        <w:jc w:val="both"/>
        <w:rPr>
          <w:rFonts w:ascii="Tahoma" w:hAnsi="Tahoma" w:cs="Tahoma"/>
          <w:b/>
          <w:sz w:val="20"/>
          <w:szCs w:val="20"/>
        </w:rPr>
      </w:pPr>
    </w:p>
    <w:p w14:paraId="457585A4" w14:textId="77777777" w:rsidR="00403EC8" w:rsidRPr="00B21DC2" w:rsidRDefault="00403EC8" w:rsidP="00403EC8">
      <w:pPr>
        <w:suppressAutoHyphens/>
        <w:jc w:val="both"/>
        <w:rPr>
          <w:rFonts w:ascii="Tahoma" w:hAnsi="Tahoma" w:cs="Tahoma"/>
          <w:b/>
          <w:bCs/>
          <w:caps/>
          <w:sz w:val="20"/>
          <w:szCs w:val="20"/>
        </w:rPr>
      </w:pPr>
      <w:r w:rsidRPr="00B21DC2">
        <w:rPr>
          <w:rFonts w:ascii="Tahoma" w:hAnsi="Tahoma" w:cs="Tahoma"/>
          <w:b/>
          <w:bCs/>
          <w:sz w:val="20"/>
          <w:szCs w:val="20"/>
        </w:rPr>
        <w:t xml:space="preserve">XVI. OPIS KRYTERIÓW OCENY OFERT </w:t>
      </w:r>
      <w:r w:rsidRPr="00B21DC2">
        <w:rPr>
          <w:rFonts w:ascii="Tahoma" w:hAnsi="Tahoma" w:cs="Tahoma"/>
          <w:b/>
          <w:bCs/>
          <w:caps/>
          <w:sz w:val="20"/>
          <w:szCs w:val="20"/>
        </w:rPr>
        <w:t xml:space="preserve">wraz z podaniem wag tych kryteriów i sposobu </w:t>
      </w:r>
      <w:r w:rsidRPr="00B21DC2">
        <w:rPr>
          <w:rFonts w:ascii="Tahoma" w:hAnsi="Tahoma" w:cs="Tahoma"/>
          <w:b/>
          <w:bCs/>
          <w:caps/>
          <w:sz w:val="20"/>
          <w:szCs w:val="20"/>
        </w:rPr>
        <w:br/>
        <w:t xml:space="preserve">         oceny ofert </w:t>
      </w:r>
    </w:p>
    <w:p w14:paraId="4894B487" w14:textId="77777777" w:rsidR="00AA7CC1" w:rsidRPr="00B21DC2" w:rsidRDefault="00AA7CC1" w:rsidP="00AA7CC1">
      <w:pPr>
        <w:suppressAutoHyphens/>
        <w:jc w:val="both"/>
        <w:rPr>
          <w:rFonts w:ascii="Tahoma" w:hAnsi="Tahoma" w:cs="Tahoma"/>
          <w:b/>
          <w:sz w:val="16"/>
          <w:szCs w:val="16"/>
        </w:rPr>
      </w:pPr>
    </w:p>
    <w:p w14:paraId="0BDE719E" w14:textId="77777777" w:rsidR="00AA7CC1" w:rsidRPr="00B21DC2" w:rsidRDefault="00AA7CC1" w:rsidP="005D4B8B">
      <w:pPr>
        <w:suppressAutoHyphens/>
        <w:ind w:left="284" w:hanging="284"/>
        <w:jc w:val="both"/>
        <w:rPr>
          <w:rFonts w:ascii="Tahoma" w:hAnsi="Tahoma" w:cs="Tahoma"/>
          <w:sz w:val="18"/>
          <w:szCs w:val="18"/>
        </w:rPr>
      </w:pPr>
      <w:r w:rsidRPr="00B21DC2">
        <w:rPr>
          <w:rFonts w:ascii="Tahoma" w:hAnsi="Tahoma" w:cs="Tahoma"/>
          <w:sz w:val="18"/>
          <w:szCs w:val="18"/>
        </w:rPr>
        <w:t>1. Przy wyborze oferty Zamawiający będzie się kierował następującymi kryteriami (odrębnie dla każdego z pakietów):</w:t>
      </w:r>
    </w:p>
    <w:p w14:paraId="6FB97451" w14:textId="77777777" w:rsidR="00AA7CC1" w:rsidRPr="00B21DC2" w:rsidRDefault="00AA7CC1" w:rsidP="00AA7CC1">
      <w:pPr>
        <w:numPr>
          <w:ilvl w:val="12"/>
          <w:numId w:val="0"/>
        </w:numPr>
        <w:suppressAutoHyphens/>
        <w:ind w:left="283" w:hanging="283"/>
        <w:jc w:val="both"/>
        <w:rPr>
          <w:rFonts w:ascii="Tahoma" w:hAnsi="Tahoma" w:cs="Tahoma"/>
          <w:b/>
          <w:sz w:val="18"/>
          <w:szCs w:val="18"/>
        </w:rPr>
      </w:pPr>
    </w:p>
    <w:p w14:paraId="66693DCA" w14:textId="77777777" w:rsidR="0098420A" w:rsidRDefault="0098420A" w:rsidP="00B65E42">
      <w:pPr>
        <w:tabs>
          <w:tab w:val="left" w:pos="5760"/>
        </w:tabs>
        <w:suppressAutoHyphens/>
        <w:jc w:val="both"/>
        <w:rPr>
          <w:rFonts w:ascii="Tahoma" w:hAnsi="Tahoma" w:cs="Tahoma"/>
          <w:b/>
          <w:bCs/>
          <w:sz w:val="18"/>
          <w:szCs w:val="18"/>
        </w:rPr>
      </w:pPr>
    </w:p>
    <w:p w14:paraId="7D96302E" w14:textId="77777777" w:rsidR="001D1E9B" w:rsidRPr="000D7C04" w:rsidRDefault="001D1E9B" w:rsidP="001D1E9B">
      <w:pPr>
        <w:numPr>
          <w:ilvl w:val="12"/>
          <w:numId w:val="0"/>
        </w:numPr>
        <w:suppressAutoHyphens/>
        <w:ind w:left="283" w:hanging="283"/>
        <w:jc w:val="both"/>
        <w:rPr>
          <w:rFonts w:ascii="Tahoma" w:hAnsi="Tahoma" w:cs="Tahoma"/>
          <w:b/>
          <w:bCs/>
          <w:sz w:val="18"/>
          <w:szCs w:val="18"/>
        </w:rPr>
      </w:pPr>
      <w:r w:rsidRPr="000D7C04">
        <w:rPr>
          <w:rFonts w:ascii="Tahoma" w:hAnsi="Tahoma" w:cs="Tahoma"/>
          <w:b/>
          <w:bCs/>
          <w:sz w:val="18"/>
          <w:szCs w:val="18"/>
        </w:rPr>
        <w:t>kryterium</w:t>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t>ranga</w:t>
      </w:r>
    </w:p>
    <w:p w14:paraId="05C3542B" w14:textId="77777777" w:rsidR="001D1E9B" w:rsidRPr="000D7C04" w:rsidRDefault="001D1E9B" w:rsidP="001D1E9B">
      <w:pPr>
        <w:numPr>
          <w:ilvl w:val="0"/>
          <w:numId w:val="6"/>
        </w:numPr>
        <w:suppressAutoHyphens/>
        <w:jc w:val="both"/>
        <w:rPr>
          <w:rFonts w:ascii="Tahoma" w:hAnsi="Tahoma" w:cs="Tahoma"/>
          <w:b/>
          <w:bCs/>
          <w:sz w:val="20"/>
          <w:szCs w:val="20"/>
        </w:rPr>
      </w:pPr>
      <w:r w:rsidRPr="000D7C04">
        <w:rPr>
          <w:rFonts w:ascii="Tahoma" w:hAnsi="Tahoma" w:cs="Tahoma"/>
          <w:b/>
          <w:bCs/>
          <w:sz w:val="18"/>
          <w:szCs w:val="18"/>
        </w:rPr>
        <w:t>Cena</w:t>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20"/>
          <w:szCs w:val="20"/>
        </w:rPr>
        <w:t xml:space="preserve">60% </w:t>
      </w:r>
    </w:p>
    <w:p w14:paraId="3180A80D" w14:textId="77777777" w:rsidR="001D1E9B" w:rsidRPr="000D7C04" w:rsidRDefault="001D1E9B" w:rsidP="001D1E9B">
      <w:pPr>
        <w:numPr>
          <w:ilvl w:val="0"/>
          <w:numId w:val="6"/>
        </w:numPr>
        <w:suppressAutoHyphens/>
        <w:jc w:val="both"/>
        <w:rPr>
          <w:rFonts w:ascii="Tahoma" w:hAnsi="Tahoma" w:cs="Tahoma"/>
          <w:b/>
          <w:bCs/>
          <w:sz w:val="20"/>
          <w:szCs w:val="20"/>
        </w:rPr>
      </w:pPr>
      <w:r w:rsidRPr="000D7C04">
        <w:rPr>
          <w:rFonts w:ascii="Tahoma" w:hAnsi="Tahoma" w:cs="Tahoma"/>
          <w:b/>
          <w:bCs/>
          <w:sz w:val="18"/>
          <w:szCs w:val="18"/>
        </w:rPr>
        <w:t>Jakość</w:t>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t xml:space="preserve">                           </w:t>
      </w:r>
      <w:r w:rsidRPr="000D7C04">
        <w:rPr>
          <w:rFonts w:ascii="Tahoma" w:hAnsi="Tahoma" w:cs="Tahoma"/>
          <w:b/>
          <w:bCs/>
          <w:sz w:val="18"/>
          <w:szCs w:val="18"/>
        </w:rPr>
        <w:tab/>
      </w:r>
      <w:r w:rsidRPr="000D7C04">
        <w:rPr>
          <w:rFonts w:ascii="Tahoma" w:hAnsi="Tahoma" w:cs="Tahoma"/>
          <w:b/>
          <w:bCs/>
          <w:sz w:val="20"/>
          <w:szCs w:val="20"/>
        </w:rPr>
        <w:t>20%</w:t>
      </w:r>
    </w:p>
    <w:p w14:paraId="2FBBB791" w14:textId="52555D07" w:rsidR="001D1E9B" w:rsidRPr="000D7C04" w:rsidRDefault="001D1E9B" w:rsidP="001D1E9B">
      <w:pPr>
        <w:numPr>
          <w:ilvl w:val="0"/>
          <w:numId w:val="6"/>
        </w:numPr>
        <w:suppressAutoHyphens/>
        <w:jc w:val="both"/>
        <w:rPr>
          <w:rFonts w:ascii="Tahoma" w:hAnsi="Tahoma" w:cs="Tahoma"/>
          <w:b/>
          <w:bCs/>
          <w:sz w:val="20"/>
          <w:szCs w:val="20"/>
        </w:rPr>
      </w:pPr>
      <w:r>
        <w:rPr>
          <w:rFonts w:ascii="Tahoma" w:hAnsi="Tahoma" w:cs="Tahoma"/>
          <w:b/>
          <w:bCs/>
          <w:sz w:val="18"/>
          <w:szCs w:val="18"/>
        </w:rPr>
        <w:t>Okres</w:t>
      </w:r>
      <w:r w:rsidRPr="000D7C04">
        <w:rPr>
          <w:rFonts w:ascii="Tahoma" w:hAnsi="Tahoma" w:cs="Tahoma"/>
          <w:b/>
          <w:bCs/>
          <w:sz w:val="18"/>
          <w:szCs w:val="18"/>
        </w:rPr>
        <w:t xml:space="preserve"> gwarancji                                                 </w:t>
      </w:r>
      <w:r w:rsidR="00F952E1">
        <w:rPr>
          <w:rFonts w:ascii="Tahoma" w:hAnsi="Tahoma" w:cs="Tahoma"/>
          <w:b/>
          <w:bCs/>
          <w:sz w:val="18"/>
          <w:szCs w:val="18"/>
        </w:rPr>
        <w:t xml:space="preserve">  </w:t>
      </w:r>
      <w:r w:rsidRPr="000D7C04">
        <w:rPr>
          <w:rFonts w:ascii="Tahoma" w:hAnsi="Tahoma" w:cs="Tahoma"/>
          <w:b/>
          <w:bCs/>
          <w:sz w:val="18"/>
          <w:szCs w:val="18"/>
        </w:rPr>
        <w:t xml:space="preserve">   </w:t>
      </w:r>
      <w:r w:rsidR="00F952E1">
        <w:rPr>
          <w:rFonts w:ascii="Tahoma" w:hAnsi="Tahoma" w:cs="Tahoma"/>
          <w:b/>
          <w:bCs/>
          <w:sz w:val="18"/>
          <w:szCs w:val="18"/>
        </w:rPr>
        <w:t xml:space="preserve">  </w:t>
      </w:r>
      <w:r w:rsidRPr="000D7C04">
        <w:rPr>
          <w:rFonts w:ascii="Tahoma" w:hAnsi="Tahoma" w:cs="Tahoma"/>
          <w:b/>
          <w:bCs/>
          <w:sz w:val="18"/>
          <w:szCs w:val="18"/>
        </w:rPr>
        <w:t xml:space="preserve">   </w:t>
      </w:r>
      <w:r w:rsidRPr="00F952E1">
        <w:rPr>
          <w:rFonts w:ascii="Tahoma" w:hAnsi="Tahoma" w:cs="Tahoma"/>
          <w:b/>
          <w:bCs/>
          <w:sz w:val="20"/>
          <w:szCs w:val="20"/>
        </w:rPr>
        <w:t>20%</w:t>
      </w:r>
    </w:p>
    <w:p w14:paraId="4F7DFC08" w14:textId="77777777" w:rsidR="001D1E9B" w:rsidRPr="000D7C04" w:rsidRDefault="001D1E9B" w:rsidP="001D1E9B">
      <w:pPr>
        <w:jc w:val="both"/>
        <w:rPr>
          <w:rFonts w:ascii="Tahoma" w:hAnsi="Tahoma" w:cs="Tahoma"/>
          <w:b/>
          <w:sz w:val="18"/>
          <w:szCs w:val="18"/>
          <w:u w:val="single"/>
        </w:rPr>
      </w:pPr>
    </w:p>
    <w:p w14:paraId="2F3AAE40" w14:textId="77777777" w:rsidR="001D1E9B" w:rsidRPr="000D7C04" w:rsidRDefault="001D1E9B" w:rsidP="001D1E9B">
      <w:pPr>
        <w:jc w:val="both"/>
        <w:rPr>
          <w:rFonts w:ascii="Tahoma" w:hAnsi="Tahoma" w:cs="Tahoma"/>
          <w:b/>
          <w:sz w:val="18"/>
          <w:szCs w:val="18"/>
          <w:u w:val="single"/>
        </w:rPr>
      </w:pPr>
      <w:r w:rsidRPr="000D7C04">
        <w:rPr>
          <w:rFonts w:ascii="Tahoma" w:hAnsi="Tahoma" w:cs="Tahoma"/>
          <w:b/>
          <w:sz w:val="18"/>
          <w:szCs w:val="18"/>
          <w:u w:val="single"/>
        </w:rPr>
        <w:t>Sposób obliczania kryteriów:</w:t>
      </w:r>
    </w:p>
    <w:p w14:paraId="793BA3F0" w14:textId="77777777" w:rsidR="001D1E9B" w:rsidRPr="000D7C04" w:rsidRDefault="001D1E9B" w:rsidP="001D1E9B">
      <w:pPr>
        <w:jc w:val="both"/>
        <w:rPr>
          <w:rFonts w:ascii="Tahoma" w:hAnsi="Tahoma" w:cs="Tahoma"/>
          <w:sz w:val="18"/>
          <w:szCs w:val="18"/>
        </w:rPr>
      </w:pPr>
    </w:p>
    <w:p w14:paraId="000D3477" w14:textId="77777777" w:rsidR="001D1E9B" w:rsidRPr="000D7C04" w:rsidRDefault="001D1E9B" w:rsidP="00F95A0A">
      <w:pPr>
        <w:pStyle w:val="Akapitzlist"/>
        <w:numPr>
          <w:ilvl w:val="3"/>
          <w:numId w:val="88"/>
        </w:numPr>
        <w:jc w:val="both"/>
        <w:rPr>
          <w:rFonts w:ascii="Tahoma" w:hAnsi="Tahoma" w:cs="Tahoma"/>
          <w:b/>
          <w:sz w:val="18"/>
          <w:szCs w:val="18"/>
        </w:rPr>
      </w:pPr>
      <w:r w:rsidRPr="000D7C04">
        <w:rPr>
          <w:rFonts w:ascii="Tahoma" w:hAnsi="Tahoma" w:cs="Tahoma"/>
          <w:b/>
          <w:bCs/>
          <w:sz w:val="18"/>
          <w:szCs w:val="18"/>
          <w:u w:val="single"/>
        </w:rPr>
        <w:t>Cena</w:t>
      </w:r>
      <w:r w:rsidRPr="000D7C04">
        <w:rPr>
          <w:rFonts w:ascii="Tahoma" w:hAnsi="Tahoma" w:cs="Tahoma"/>
          <w:sz w:val="18"/>
          <w:szCs w:val="18"/>
        </w:rPr>
        <w:t xml:space="preserve"> – </w:t>
      </w:r>
      <w:r w:rsidRPr="000D7C04">
        <w:rPr>
          <w:rFonts w:ascii="Tahoma" w:hAnsi="Tahoma" w:cs="Tahoma"/>
          <w:b/>
          <w:sz w:val="18"/>
          <w:szCs w:val="18"/>
        </w:rPr>
        <w:t>obliczana jest wg wzoru:</w:t>
      </w:r>
    </w:p>
    <w:p w14:paraId="15A25987" w14:textId="77777777" w:rsidR="001D1E9B" w:rsidRPr="000D7C04" w:rsidRDefault="001D1E9B" w:rsidP="001D1E9B">
      <w:pPr>
        <w:ind w:left="709"/>
        <w:jc w:val="both"/>
        <w:rPr>
          <w:rFonts w:ascii="Tahoma" w:hAnsi="Tahoma" w:cs="Tahoma"/>
          <w:b/>
          <w:sz w:val="18"/>
          <w:szCs w:val="18"/>
          <w:vertAlign w:val="subscript"/>
          <w:lang w:val="de-DE"/>
        </w:rPr>
      </w:pPr>
      <w:r w:rsidRPr="000D7C04">
        <w:rPr>
          <w:rFonts w:ascii="Tahoma" w:hAnsi="Tahoma" w:cs="Tahoma"/>
          <w:b/>
          <w:sz w:val="18"/>
          <w:szCs w:val="18"/>
          <w:lang w:val="de-DE"/>
        </w:rPr>
        <w:t>C=(C min / C n) x 100 x ranga</w:t>
      </w:r>
    </w:p>
    <w:p w14:paraId="10514E8A" w14:textId="77777777" w:rsidR="001D1E9B" w:rsidRPr="000D7C04" w:rsidRDefault="001D1E9B" w:rsidP="001D1E9B">
      <w:pPr>
        <w:ind w:left="709"/>
        <w:jc w:val="both"/>
        <w:rPr>
          <w:rFonts w:ascii="Tahoma" w:hAnsi="Tahoma" w:cs="Tahoma"/>
          <w:sz w:val="18"/>
          <w:szCs w:val="18"/>
        </w:rPr>
      </w:pPr>
      <w:r w:rsidRPr="000D7C04">
        <w:rPr>
          <w:rFonts w:ascii="Tahoma" w:hAnsi="Tahoma" w:cs="Tahoma"/>
          <w:sz w:val="18"/>
          <w:szCs w:val="18"/>
        </w:rPr>
        <w:t>C min – cena minimalna, C n – cena oferty badanej</w:t>
      </w:r>
    </w:p>
    <w:p w14:paraId="1A3EB1A3" w14:textId="77777777" w:rsidR="001D1E9B" w:rsidRPr="000D7C04" w:rsidRDefault="001D1E9B" w:rsidP="001D1E9B">
      <w:pPr>
        <w:ind w:left="709"/>
        <w:jc w:val="both"/>
        <w:rPr>
          <w:rFonts w:ascii="Tahoma" w:hAnsi="Tahoma" w:cs="Tahoma"/>
          <w:sz w:val="18"/>
          <w:szCs w:val="18"/>
        </w:rPr>
      </w:pPr>
      <w:r w:rsidRPr="000D7C04">
        <w:rPr>
          <w:rFonts w:ascii="Tahoma" w:hAnsi="Tahoma" w:cs="Tahoma"/>
          <w:sz w:val="18"/>
          <w:szCs w:val="18"/>
        </w:rPr>
        <w:t>Zamawiający przyjmie do oceny podane przez wykonawców ceny brutto.</w:t>
      </w:r>
    </w:p>
    <w:p w14:paraId="72316FA8" w14:textId="77777777" w:rsidR="001D1E9B" w:rsidRPr="000D7C04" w:rsidRDefault="001D1E9B" w:rsidP="001D1E9B">
      <w:pPr>
        <w:ind w:left="709"/>
        <w:jc w:val="both"/>
        <w:rPr>
          <w:rFonts w:ascii="Tahoma" w:hAnsi="Tahoma" w:cs="Tahoma"/>
          <w:sz w:val="18"/>
          <w:szCs w:val="18"/>
        </w:rPr>
      </w:pPr>
    </w:p>
    <w:p w14:paraId="6D956593" w14:textId="77777777" w:rsidR="001D1E9B" w:rsidRPr="000D7C04" w:rsidRDefault="001D1E9B" w:rsidP="00F95A0A">
      <w:pPr>
        <w:pStyle w:val="Akapitzlist"/>
        <w:numPr>
          <w:ilvl w:val="3"/>
          <w:numId w:val="88"/>
        </w:numPr>
        <w:rPr>
          <w:rFonts w:ascii="Tahoma" w:hAnsi="Tahoma" w:cs="Tahoma"/>
          <w:b/>
          <w:sz w:val="18"/>
          <w:szCs w:val="18"/>
        </w:rPr>
      </w:pPr>
      <w:r w:rsidRPr="000D7C04">
        <w:rPr>
          <w:rFonts w:ascii="Tahoma" w:hAnsi="Tahoma" w:cs="Tahoma"/>
          <w:b/>
          <w:bCs/>
          <w:sz w:val="18"/>
          <w:szCs w:val="18"/>
          <w:u w:val="single"/>
        </w:rPr>
        <w:t xml:space="preserve">Jakość </w:t>
      </w:r>
      <w:r w:rsidRPr="000D7C04">
        <w:rPr>
          <w:rFonts w:ascii="Tahoma" w:hAnsi="Tahoma" w:cs="Tahoma"/>
          <w:bCs/>
          <w:sz w:val="18"/>
          <w:szCs w:val="18"/>
        </w:rPr>
        <w:t>obliczana jest wg wzoru:</w:t>
      </w:r>
    </w:p>
    <w:p w14:paraId="1766B59C" w14:textId="77777777" w:rsidR="001D1E9B" w:rsidRPr="00FF36D3" w:rsidRDefault="001D1E9B" w:rsidP="001D1E9B">
      <w:pPr>
        <w:ind w:left="851"/>
        <w:jc w:val="both"/>
        <w:rPr>
          <w:rFonts w:ascii="Tahoma" w:hAnsi="Tahoma" w:cs="Tahoma"/>
          <w:bCs/>
          <w:sz w:val="18"/>
          <w:szCs w:val="18"/>
          <w:lang w:val="en-US"/>
        </w:rPr>
      </w:pPr>
      <w:r w:rsidRPr="00FF36D3">
        <w:rPr>
          <w:rFonts w:ascii="Tahoma" w:hAnsi="Tahoma" w:cs="Tahoma"/>
          <w:bCs/>
          <w:sz w:val="18"/>
          <w:szCs w:val="18"/>
          <w:lang w:val="en-US"/>
        </w:rPr>
        <w:t>J=(J of. bad. / J n) x 100 x ranga</w:t>
      </w:r>
    </w:p>
    <w:p w14:paraId="5A51E93A" w14:textId="77777777" w:rsidR="001D1E9B" w:rsidRPr="000D7C04" w:rsidRDefault="001D1E9B" w:rsidP="001D1E9B">
      <w:pPr>
        <w:ind w:left="851"/>
        <w:jc w:val="both"/>
        <w:rPr>
          <w:rFonts w:ascii="Tahoma" w:hAnsi="Tahoma" w:cs="Tahoma"/>
          <w:bCs/>
          <w:sz w:val="18"/>
          <w:szCs w:val="18"/>
        </w:rPr>
      </w:pPr>
      <w:r w:rsidRPr="000D7C04">
        <w:rPr>
          <w:rFonts w:ascii="Tahoma" w:hAnsi="Tahoma" w:cs="Tahoma"/>
          <w:bCs/>
          <w:sz w:val="18"/>
          <w:szCs w:val="18"/>
        </w:rPr>
        <w:t>C of. bad. – ilość punktów przyznanych ofercie, J max – maksymalna ilość punktów możliwa do uzyskania</w:t>
      </w:r>
    </w:p>
    <w:p w14:paraId="136D41D2" w14:textId="77777777" w:rsidR="001D1E9B" w:rsidRPr="000D7C04" w:rsidRDefault="001D1E9B" w:rsidP="001D1E9B">
      <w:pPr>
        <w:ind w:left="851"/>
        <w:jc w:val="both"/>
        <w:rPr>
          <w:rFonts w:ascii="Tahoma" w:hAnsi="Tahoma" w:cs="Tahoma"/>
          <w:bCs/>
          <w:sz w:val="18"/>
          <w:szCs w:val="18"/>
        </w:rPr>
      </w:pPr>
    </w:p>
    <w:p w14:paraId="6182D068" w14:textId="111C5AA4" w:rsidR="001D1E9B" w:rsidRPr="000D7C04" w:rsidRDefault="001D1E9B" w:rsidP="001D1E9B">
      <w:pPr>
        <w:ind w:left="357"/>
        <w:jc w:val="both"/>
        <w:rPr>
          <w:rFonts w:ascii="Tahoma" w:hAnsi="Tahoma" w:cs="Tahoma"/>
          <w:sz w:val="18"/>
          <w:szCs w:val="18"/>
        </w:rPr>
      </w:pPr>
      <w:r w:rsidRPr="000D7C04">
        <w:rPr>
          <w:rFonts w:ascii="Tahoma" w:hAnsi="Tahoma" w:cs="Tahoma"/>
          <w:sz w:val="18"/>
          <w:szCs w:val="18"/>
        </w:rPr>
        <w:t xml:space="preserve">Punkty za jakość (ocenę techniczną) będą przyznawane na podstawie danych podanych w tabelach parametrów ocenianych aparatów zawartych w załączniku </w:t>
      </w:r>
      <w:r w:rsidRPr="000D7C04">
        <w:rPr>
          <w:rFonts w:ascii="Tahoma" w:hAnsi="Tahoma" w:cs="Tahoma"/>
          <w:b/>
          <w:sz w:val="18"/>
          <w:szCs w:val="18"/>
        </w:rPr>
        <w:t>1a</w:t>
      </w:r>
      <w:r w:rsidR="00F952E1">
        <w:rPr>
          <w:rFonts w:ascii="Tahoma" w:hAnsi="Tahoma" w:cs="Tahoma"/>
          <w:b/>
          <w:sz w:val="18"/>
          <w:szCs w:val="18"/>
        </w:rPr>
        <w:t>1</w:t>
      </w:r>
      <w:r w:rsidRPr="000D7C04">
        <w:rPr>
          <w:rFonts w:ascii="Tahoma" w:hAnsi="Tahoma" w:cs="Tahoma"/>
          <w:sz w:val="18"/>
          <w:szCs w:val="18"/>
        </w:rPr>
        <w:t xml:space="preserve">. </w:t>
      </w:r>
    </w:p>
    <w:p w14:paraId="72820BAE" w14:textId="77777777" w:rsidR="001D1E9B" w:rsidRPr="000D7C04" w:rsidRDefault="001D1E9B" w:rsidP="001D1E9B">
      <w:pPr>
        <w:tabs>
          <w:tab w:val="left" w:pos="5760"/>
        </w:tabs>
        <w:suppressAutoHyphens/>
        <w:jc w:val="both"/>
        <w:rPr>
          <w:rFonts w:ascii="Tahoma" w:hAnsi="Tahoma" w:cs="Tahoma"/>
          <w:b/>
          <w:bCs/>
          <w:sz w:val="18"/>
          <w:szCs w:val="18"/>
        </w:rPr>
      </w:pPr>
    </w:p>
    <w:p w14:paraId="3351EB7F" w14:textId="77777777" w:rsidR="001D1E9B" w:rsidRPr="00B21DC2" w:rsidRDefault="001D1E9B" w:rsidP="00F95A0A">
      <w:pPr>
        <w:pStyle w:val="Akapitzlist"/>
        <w:numPr>
          <w:ilvl w:val="3"/>
          <w:numId w:val="88"/>
        </w:numPr>
        <w:rPr>
          <w:rFonts w:ascii="Tahoma" w:hAnsi="Tahoma" w:cs="Tahoma"/>
          <w:b/>
          <w:sz w:val="18"/>
          <w:szCs w:val="18"/>
        </w:rPr>
      </w:pPr>
      <w:r>
        <w:rPr>
          <w:rFonts w:ascii="Tahoma" w:hAnsi="Tahoma" w:cs="Tahoma"/>
          <w:b/>
          <w:bCs/>
          <w:sz w:val="18"/>
          <w:szCs w:val="18"/>
          <w:u w:val="single"/>
        </w:rPr>
        <w:t>Okres</w:t>
      </w:r>
      <w:r w:rsidRPr="00B21DC2">
        <w:rPr>
          <w:rFonts w:ascii="Tahoma" w:hAnsi="Tahoma" w:cs="Tahoma"/>
          <w:b/>
          <w:bCs/>
          <w:sz w:val="18"/>
          <w:szCs w:val="18"/>
          <w:u w:val="single"/>
        </w:rPr>
        <w:t xml:space="preserve"> gwarancji będ</w:t>
      </w:r>
      <w:r>
        <w:rPr>
          <w:rFonts w:ascii="Tahoma" w:hAnsi="Tahoma" w:cs="Tahoma"/>
          <w:b/>
          <w:bCs/>
          <w:sz w:val="18"/>
          <w:szCs w:val="18"/>
          <w:u w:val="single"/>
        </w:rPr>
        <w:t>zie</w:t>
      </w:r>
      <w:r w:rsidRPr="00B21DC2">
        <w:rPr>
          <w:rFonts w:ascii="Tahoma" w:hAnsi="Tahoma" w:cs="Tahoma"/>
          <w:b/>
          <w:bCs/>
          <w:sz w:val="18"/>
          <w:szCs w:val="18"/>
          <w:u w:val="single"/>
        </w:rPr>
        <w:t xml:space="preserve"> ocenian</w:t>
      </w:r>
      <w:r>
        <w:rPr>
          <w:rFonts w:ascii="Tahoma" w:hAnsi="Tahoma" w:cs="Tahoma"/>
          <w:b/>
          <w:bCs/>
          <w:sz w:val="18"/>
          <w:szCs w:val="18"/>
          <w:u w:val="single"/>
        </w:rPr>
        <w:t>y</w:t>
      </w:r>
      <w:r w:rsidRPr="00B21DC2">
        <w:rPr>
          <w:rFonts w:ascii="Tahoma" w:hAnsi="Tahoma" w:cs="Tahoma"/>
          <w:b/>
          <w:bCs/>
          <w:sz w:val="18"/>
          <w:szCs w:val="18"/>
          <w:u w:val="single"/>
        </w:rPr>
        <w:t xml:space="preserve"> następująco:</w:t>
      </w:r>
      <w:r w:rsidRPr="00B21DC2">
        <w:rPr>
          <w:rFonts w:ascii="Tahoma" w:hAnsi="Tahoma" w:cs="Tahoma"/>
          <w:b/>
          <w:bCs/>
          <w:sz w:val="18"/>
          <w:szCs w:val="18"/>
          <w:u w:val="single"/>
        </w:rPr>
        <w:br/>
      </w:r>
      <w:r w:rsidRPr="00B21DC2">
        <w:rPr>
          <w:rFonts w:ascii="Tahoma" w:hAnsi="Tahoma" w:cs="Tahoma"/>
          <w:b/>
          <w:sz w:val="18"/>
          <w:szCs w:val="18"/>
        </w:rPr>
        <w:t>Punkty za gwarancję:</w:t>
      </w:r>
    </w:p>
    <w:p w14:paraId="68C43D74" w14:textId="77777777" w:rsidR="001D1E9B" w:rsidRPr="00F80D1A" w:rsidRDefault="001D1E9B" w:rsidP="001D1E9B">
      <w:pPr>
        <w:ind w:left="709"/>
        <w:rPr>
          <w:rFonts w:ascii="Tahoma" w:hAnsi="Tahoma" w:cs="Tahoma"/>
          <w:b/>
          <w:sz w:val="18"/>
          <w:szCs w:val="18"/>
        </w:rPr>
      </w:pPr>
      <w:r w:rsidRPr="00F80D1A">
        <w:rPr>
          <w:rFonts w:ascii="Tahoma" w:hAnsi="Tahoma" w:cs="Tahoma"/>
          <w:b/>
          <w:sz w:val="18"/>
          <w:szCs w:val="18"/>
        </w:rPr>
        <w:t>12 miesięcy - 0 pkt</w:t>
      </w:r>
    </w:p>
    <w:p w14:paraId="197CB24E" w14:textId="185E9E19" w:rsidR="001D1E9B" w:rsidRPr="00F80D1A" w:rsidRDefault="001D1E9B" w:rsidP="001D1E9B">
      <w:pPr>
        <w:ind w:left="709"/>
        <w:rPr>
          <w:rFonts w:ascii="Tahoma" w:hAnsi="Tahoma" w:cs="Tahoma"/>
          <w:b/>
          <w:sz w:val="18"/>
          <w:szCs w:val="18"/>
        </w:rPr>
      </w:pPr>
      <w:r w:rsidRPr="00F80D1A">
        <w:rPr>
          <w:rFonts w:ascii="Tahoma" w:hAnsi="Tahoma" w:cs="Tahoma"/>
          <w:b/>
          <w:sz w:val="18"/>
          <w:szCs w:val="18"/>
        </w:rPr>
        <w:t xml:space="preserve">36 miesięcy – </w:t>
      </w:r>
      <w:r>
        <w:rPr>
          <w:rFonts w:ascii="Tahoma" w:hAnsi="Tahoma" w:cs="Tahoma"/>
          <w:b/>
          <w:sz w:val="18"/>
          <w:szCs w:val="18"/>
        </w:rPr>
        <w:t>2</w:t>
      </w:r>
      <w:r w:rsidRPr="00F80D1A">
        <w:rPr>
          <w:rFonts w:ascii="Tahoma" w:hAnsi="Tahoma" w:cs="Tahoma"/>
          <w:b/>
          <w:sz w:val="18"/>
          <w:szCs w:val="18"/>
        </w:rPr>
        <w:t>0 pkt</w:t>
      </w:r>
    </w:p>
    <w:p w14:paraId="5FD116F4" w14:textId="77777777" w:rsidR="001D1E9B" w:rsidRPr="00F80D1A" w:rsidRDefault="001D1E9B" w:rsidP="001D1E9B">
      <w:pPr>
        <w:rPr>
          <w:rFonts w:ascii="Tahoma" w:hAnsi="Tahoma" w:cs="Tahoma"/>
          <w:sz w:val="18"/>
          <w:szCs w:val="18"/>
        </w:rPr>
      </w:pPr>
    </w:p>
    <w:p w14:paraId="736A6674" w14:textId="77777777" w:rsidR="001D1E9B" w:rsidRPr="00B21DC2" w:rsidRDefault="001D1E9B" w:rsidP="001D1E9B">
      <w:pPr>
        <w:ind w:left="709"/>
        <w:rPr>
          <w:rFonts w:ascii="Tahoma" w:hAnsi="Tahoma" w:cs="Tahoma"/>
          <w:sz w:val="18"/>
          <w:szCs w:val="18"/>
        </w:rPr>
      </w:pPr>
      <w:r w:rsidRPr="00F80D1A">
        <w:rPr>
          <w:rFonts w:ascii="Tahoma" w:hAnsi="Tahoma" w:cs="Tahoma"/>
          <w:sz w:val="18"/>
          <w:szCs w:val="18"/>
        </w:rPr>
        <w:t>Oferty z gwarancją poniżej 12 miesięcy podlegają odrzuceniu.</w:t>
      </w:r>
      <w:r w:rsidRPr="00F80D1A">
        <w:rPr>
          <w:rFonts w:ascii="Tahoma" w:hAnsi="Tahoma" w:cs="Tahoma"/>
          <w:sz w:val="18"/>
          <w:szCs w:val="18"/>
        </w:rPr>
        <w:br/>
        <w:t>Gwarancja liczona jest od daty uruchomienia</w:t>
      </w:r>
    </w:p>
    <w:p w14:paraId="7C8BDBCC" w14:textId="77777777" w:rsidR="001D1E9B" w:rsidRDefault="001D1E9B" w:rsidP="00B65E42">
      <w:pPr>
        <w:tabs>
          <w:tab w:val="left" w:pos="5760"/>
        </w:tabs>
        <w:suppressAutoHyphens/>
        <w:jc w:val="both"/>
        <w:rPr>
          <w:rFonts w:ascii="Tahoma" w:hAnsi="Tahoma" w:cs="Tahoma"/>
          <w:b/>
          <w:bCs/>
          <w:sz w:val="18"/>
          <w:szCs w:val="18"/>
        </w:rPr>
      </w:pPr>
    </w:p>
    <w:p w14:paraId="6189C6A2" w14:textId="77777777" w:rsidR="001D1E9B" w:rsidRPr="00B21DC2" w:rsidRDefault="001D1E9B" w:rsidP="00B65E42">
      <w:pPr>
        <w:tabs>
          <w:tab w:val="left" w:pos="5760"/>
        </w:tabs>
        <w:suppressAutoHyphens/>
        <w:jc w:val="both"/>
        <w:rPr>
          <w:rFonts w:ascii="Tahoma" w:hAnsi="Tahoma" w:cs="Tahoma"/>
          <w:b/>
          <w:bCs/>
          <w:sz w:val="18"/>
          <w:szCs w:val="18"/>
        </w:rPr>
      </w:pPr>
    </w:p>
    <w:p w14:paraId="58D97791" w14:textId="77777777" w:rsidR="00474039" w:rsidRPr="00B21DC2" w:rsidRDefault="00474039" w:rsidP="00474039">
      <w:pPr>
        <w:jc w:val="both"/>
        <w:rPr>
          <w:rFonts w:ascii="Tahoma" w:hAnsi="Tahoma" w:cs="Tahoma"/>
          <w:sz w:val="18"/>
          <w:szCs w:val="18"/>
        </w:rPr>
      </w:pPr>
      <w:r w:rsidRPr="00B21DC2">
        <w:rPr>
          <w:rFonts w:ascii="Tahoma" w:hAnsi="Tahoma" w:cs="Tahoma"/>
          <w:sz w:val="18"/>
          <w:szCs w:val="18"/>
        </w:rPr>
        <w:t xml:space="preserve">2. Ocena końcowa jest sumą punktów uzyskanych za wszystkie kryteria. </w:t>
      </w:r>
    </w:p>
    <w:p w14:paraId="29CCCFE4" w14:textId="77777777" w:rsidR="00474039" w:rsidRPr="00B21DC2" w:rsidRDefault="00474039" w:rsidP="00474039">
      <w:pPr>
        <w:rPr>
          <w:rFonts w:ascii="Tahoma" w:hAnsi="Tahoma" w:cs="Tahoma"/>
          <w:sz w:val="18"/>
          <w:szCs w:val="18"/>
        </w:rPr>
      </w:pPr>
      <w:r w:rsidRPr="00B21DC2">
        <w:rPr>
          <w:rFonts w:ascii="Tahoma" w:hAnsi="Tahoma" w:cs="Tahoma"/>
          <w:sz w:val="18"/>
          <w:szCs w:val="18"/>
        </w:rPr>
        <w:t>3. Najkorzystniejsza oferta to oferta z najwyższą ilością punktów.</w:t>
      </w:r>
    </w:p>
    <w:p w14:paraId="31502BFB" w14:textId="77777777" w:rsidR="00734027" w:rsidRPr="00B21DC2" w:rsidRDefault="00474039" w:rsidP="00734027">
      <w:pPr>
        <w:rPr>
          <w:rFonts w:ascii="Tahoma" w:hAnsi="Tahoma" w:cs="Tahoma"/>
          <w:sz w:val="18"/>
          <w:szCs w:val="18"/>
        </w:rPr>
      </w:pPr>
      <w:r w:rsidRPr="00B21DC2">
        <w:rPr>
          <w:rFonts w:ascii="Tahoma" w:hAnsi="Tahoma" w:cs="Tahoma"/>
          <w:sz w:val="18"/>
          <w:szCs w:val="18"/>
        </w:rPr>
        <w:t>4</w:t>
      </w:r>
      <w:r w:rsidR="00734027" w:rsidRPr="00B21DC2">
        <w:rPr>
          <w:rFonts w:ascii="Tahoma" w:hAnsi="Tahoma" w:cs="Tahoma"/>
          <w:sz w:val="18"/>
          <w:szCs w:val="18"/>
        </w:rPr>
        <w:t>. Przy wyborze najkorzystniejszej oferty Zamawiający nie przewiduje zastosowania aukcji elektronicznej.</w:t>
      </w:r>
    </w:p>
    <w:p w14:paraId="444767B2" w14:textId="77777777" w:rsidR="00E22BF6" w:rsidRPr="00B21DC2" w:rsidRDefault="00E22BF6" w:rsidP="00CB0391">
      <w:pPr>
        <w:jc w:val="both"/>
        <w:outlineLvl w:val="1"/>
        <w:rPr>
          <w:rFonts w:ascii="Tahoma" w:hAnsi="Tahoma" w:cs="Tahoma"/>
          <w:b/>
          <w:bCs/>
          <w:caps/>
          <w:sz w:val="20"/>
          <w:szCs w:val="20"/>
        </w:rPr>
      </w:pPr>
    </w:p>
    <w:p w14:paraId="5BAC0A62" w14:textId="77777777" w:rsidR="00DF7D29" w:rsidRPr="00B21DC2" w:rsidRDefault="00DF7D29" w:rsidP="00CB0391">
      <w:pPr>
        <w:jc w:val="both"/>
        <w:outlineLvl w:val="1"/>
        <w:rPr>
          <w:rFonts w:ascii="Tahoma" w:hAnsi="Tahoma" w:cs="Tahoma"/>
          <w:b/>
          <w:bCs/>
          <w:caps/>
          <w:sz w:val="20"/>
          <w:szCs w:val="20"/>
        </w:rPr>
      </w:pPr>
    </w:p>
    <w:p w14:paraId="721730AF" w14:textId="77777777" w:rsidR="00CB0391" w:rsidRPr="00B21DC2" w:rsidRDefault="00CB0391" w:rsidP="00CB0391">
      <w:pPr>
        <w:jc w:val="both"/>
        <w:outlineLvl w:val="1"/>
        <w:rPr>
          <w:rFonts w:ascii="Tahoma" w:hAnsi="Tahoma" w:cs="Tahoma"/>
          <w:b/>
          <w:bCs/>
          <w:caps/>
          <w:sz w:val="20"/>
          <w:szCs w:val="20"/>
        </w:rPr>
      </w:pPr>
      <w:r w:rsidRPr="00B21DC2">
        <w:rPr>
          <w:rFonts w:ascii="Tahoma" w:hAnsi="Tahoma" w:cs="Tahoma"/>
          <w:b/>
          <w:bCs/>
          <w:caps/>
          <w:sz w:val="20"/>
          <w:szCs w:val="20"/>
        </w:rPr>
        <w:t>XVII. Informacje o formalnościach, jakie powinny być dopełnione po wyborze oferty w celu zawarcia umowy</w:t>
      </w:r>
    </w:p>
    <w:p w14:paraId="7EB396AB" w14:textId="77777777" w:rsidR="000C02D7" w:rsidRPr="00B21DC2" w:rsidRDefault="000C02D7" w:rsidP="00AA7CC1">
      <w:pPr>
        <w:suppressAutoHyphens/>
        <w:jc w:val="both"/>
        <w:rPr>
          <w:rFonts w:ascii="Tahoma" w:hAnsi="Tahoma" w:cs="Tahoma"/>
          <w:b/>
          <w:sz w:val="20"/>
          <w:szCs w:val="20"/>
        </w:rPr>
      </w:pPr>
    </w:p>
    <w:p w14:paraId="4AA809F1" w14:textId="77777777" w:rsidR="00F62294" w:rsidRPr="00B21DC2" w:rsidRDefault="00F62294"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Niezwłocznie po wyb</w:t>
      </w:r>
      <w:r w:rsidR="00127EE2" w:rsidRPr="00B21DC2">
        <w:rPr>
          <w:rFonts w:ascii="Tahoma" w:hAnsi="Tahoma" w:cs="Tahoma"/>
          <w:sz w:val="18"/>
          <w:szCs w:val="18"/>
        </w:rPr>
        <w:t>orze najkorzystniejszej oferty Z</w:t>
      </w:r>
      <w:r w:rsidRPr="00B21DC2">
        <w:rPr>
          <w:rFonts w:ascii="Tahoma" w:hAnsi="Tahoma" w:cs="Tahoma"/>
          <w:sz w:val="18"/>
          <w:szCs w:val="18"/>
        </w:rPr>
        <w:t xml:space="preserve">amawiający informuje równocześnie </w:t>
      </w:r>
      <w:r w:rsidR="00127EE2" w:rsidRPr="00B21DC2">
        <w:rPr>
          <w:rFonts w:ascii="Tahoma" w:hAnsi="Tahoma" w:cs="Tahoma"/>
          <w:sz w:val="18"/>
          <w:szCs w:val="18"/>
        </w:rPr>
        <w:t>W</w:t>
      </w:r>
      <w:r w:rsidRPr="00B21DC2">
        <w:rPr>
          <w:rFonts w:ascii="Tahoma" w:hAnsi="Tahoma" w:cs="Tahoma"/>
          <w:sz w:val="18"/>
          <w:szCs w:val="18"/>
        </w:rPr>
        <w:t>ykonawców, którzy złożyli oferty, o:</w:t>
      </w:r>
    </w:p>
    <w:p w14:paraId="2B924B14" w14:textId="77777777" w:rsidR="00F62294" w:rsidRPr="00B21DC2" w:rsidRDefault="00F62294" w:rsidP="00ED7338">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B21DC2">
        <w:rPr>
          <w:rFonts w:ascii="Tahoma" w:hAnsi="Tahoma" w:cs="Tahoma"/>
          <w:sz w:val="18"/>
          <w:szCs w:val="18"/>
        </w:rPr>
        <w:lastRenderedPageBreak/>
        <w:t>wyborze najkorzystniejszej oferty, podając nazwę albo imię i nazwisko, siedzibę albo miejsce zamieszkania, jeżeli jest mie</w:t>
      </w:r>
      <w:r w:rsidR="00127EE2" w:rsidRPr="00B21DC2">
        <w:rPr>
          <w:rFonts w:ascii="Tahoma" w:hAnsi="Tahoma" w:cs="Tahoma"/>
          <w:sz w:val="18"/>
          <w:szCs w:val="18"/>
        </w:rPr>
        <w:t>jscem wykonywania działalności W</w:t>
      </w:r>
      <w:r w:rsidRPr="00B21DC2">
        <w:rPr>
          <w:rFonts w:ascii="Tahoma" w:hAnsi="Tahoma" w:cs="Tahoma"/>
          <w:sz w:val="18"/>
          <w:szCs w:val="18"/>
        </w:rPr>
        <w:t xml:space="preserve">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65700A7" w14:textId="77777777" w:rsidR="00F62294" w:rsidRPr="00B21DC2" w:rsidRDefault="00127EE2" w:rsidP="00ED7338">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B21DC2">
        <w:rPr>
          <w:rFonts w:ascii="Tahoma" w:hAnsi="Tahoma" w:cs="Tahoma"/>
          <w:sz w:val="18"/>
          <w:szCs w:val="18"/>
        </w:rPr>
        <w:t>W</w:t>
      </w:r>
      <w:r w:rsidR="00F62294" w:rsidRPr="00B21DC2">
        <w:rPr>
          <w:rFonts w:ascii="Tahoma" w:hAnsi="Tahoma" w:cs="Tahoma"/>
          <w:sz w:val="18"/>
          <w:szCs w:val="18"/>
        </w:rPr>
        <w:t>ykonawcach, których oferty zostały odrzucone</w:t>
      </w:r>
    </w:p>
    <w:p w14:paraId="72C0DDF5" w14:textId="77777777" w:rsidR="00F62294" w:rsidRPr="00B21DC2" w:rsidRDefault="00F62294" w:rsidP="00F62294">
      <w:pPr>
        <w:pStyle w:val="Tekstpodstawowy"/>
        <w:tabs>
          <w:tab w:val="left" w:pos="1134"/>
        </w:tabs>
        <w:spacing w:line="276" w:lineRule="auto"/>
        <w:ind w:left="1134" w:hanging="567"/>
        <w:rPr>
          <w:rFonts w:ascii="Tahoma" w:hAnsi="Tahoma" w:cs="Tahoma"/>
          <w:sz w:val="18"/>
          <w:szCs w:val="18"/>
        </w:rPr>
      </w:pPr>
      <w:r w:rsidRPr="00B21DC2">
        <w:rPr>
          <w:rFonts w:ascii="Tahoma" w:hAnsi="Tahoma" w:cs="Tahoma"/>
          <w:sz w:val="18"/>
          <w:szCs w:val="18"/>
        </w:rPr>
        <w:t>– podając uzasadnienie faktyczne i prawne.</w:t>
      </w:r>
    </w:p>
    <w:p w14:paraId="6C0FF14B" w14:textId="77777777" w:rsidR="00F62294" w:rsidRPr="00B21DC2" w:rsidRDefault="00F62294"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udostępnia niezwłocznie informacje, o których mowa w </w:t>
      </w:r>
      <w:r w:rsidR="00127EE2" w:rsidRPr="00B21DC2">
        <w:rPr>
          <w:rFonts w:ascii="Tahoma" w:hAnsi="Tahoma" w:cs="Tahoma"/>
          <w:sz w:val="18"/>
          <w:szCs w:val="18"/>
        </w:rPr>
        <w:t xml:space="preserve">ust. 1 </w:t>
      </w:r>
      <w:r w:rsidRPr="00B21DC2">
        <w:rPr>
          <w:rFonts w:ascii="Tahoma" w:hAnsi="Tahoma" w:cs="Tahoma"/>
          <w:sz w:val="18"/>
          <w:szCs w:val="18"/>
        </w:rPr>
        <w:t>pkt</w:t>
      </w:r>
      <w:r w:rsidR="00127EE2" w:rsidRPr="00B21DC2">
        <w:rPr>
          <w:rFonts w:ascii="Tahoma" w:hAnsi="Tahoma" w:cs="Tahoma"/>
          <w:sz w:val="18"/>
          <w:szCs w:val="18"/>
        </w:rPr>
        <w:t>.</w:t>
      </w:r>
      <w:r w:rsidRPr="00B21DC2">
        <w:rPr>
          <w:rFonts w:ascii="Tahoma" w:hAnsi="Tahoma" w:cs="Tahoma"/>
          <w:sz w:val="18"/>
          <w:szCs w:val="18"/>
        </w:rPr>
        <w:t xml:space="preserve"> 1), na stronie internetowej prowadzonego postępowania.</w:t>
      </w:r>
    </w:p>
    <w:p w14:paraId="3AA8BCAA" w14:textId="77777777" w:rsidR="00F62294" w:rsidRPr="00B21DC2" w:rsidRDefault="00F62294"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może nie ujawniać informacji, o których mowa w </w:t>
      </w:r>
      <w:r w:rsidR="00127EE2" w:rsidRPr="00B21DC2">
        <w:rPr>
          <w:rFonts w:ascii="Tahoma" w:hAnsi="Tahoma" w:cs="Tahoma"/>
          <w:sz w:val="18"/>
          <w:szCs w:val="18"/>
        </w:rPr>
        <w:t xml:space="preserve">ust. </w:t>
      </w:r>
      <w:r w:rsidRPr="00B21DC2">
        <w:rPr>
          <w:rFonts w:ascii="Tahoma" w:hAnsi="Tahoma" w:cs="Tahoma"/>
          <w:sz w:val="18"/>
          <w:szCs w:val="18"/>
        </w:rPr>
        <w:t>1, jeżeli ic</w:t>
      </w:r>
      <w:r w:rsidR="00127EE2" w:rsidRPr="00B21DC2">
        <w:rPr>
          <w:rFonts w:ascii="Tahoma" w:hAnsi="Tahoma" w:cs="Tahoma"/>
          <w:sz w:val="18"/>
          <w:szCs w:val="18"/>
        </w:rPr>
        <w:t>h ujawnienie byłoby sprzeczne z </w:t>
      </w:r>
      <w:r w:rsidRPr="00B21DC2">
        <w:rPr>
          <w:rFonts w:ascii="Tahoma" w:hAnsi="Tahoma" w:cs="Tahoma"/>
          <w:sz w:val="18"/>
          <w:szCs w:val="18"/>
        </w:rPr>
        <w:t>ważnym interesem publicznym.</w:t>
      </w:r>
    </w:p>
    <w:p w14:paraId="765A8751" w14:textId="77777777" w:rsidR="000C02D7" w:rsidRPr="00B21DC2" w:rsidRDefault="000C02D7"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zawiera umowę w sprawie zamówienia publicznego w terminie nie krótszym niż </w:t>
      </w:r>
      <w:r w:rsidR="00B738D5" w:rsidRPr="00B21DC2">
        <w:rPr>
          <w:rFonts w:ascii="Tahoma" w:hAnsi="Tahoma" w:cs="Tahoma"/>
          <w:sz w:val="18"/>
          <w:szCs w:val="18"/>
        </w:rPr>
        <w:t>10</w:t>
      </w:r>
      <w:r w:rsidRPr="00B21DC2">
        <w:rPr>
          <w:rFonts w:ascii="Tahoma" w:hAnsi="Tahoma" w:cs="Tahoma"/>
          <w:sz w:val="18"/>
          <w:szCs w:val="18"/>
        </w:rPr>
        <w:t xml:space="preserve"> dni od dnia przesłania zawiadomienia o wyborze najkorzystniejszej oferty</w:t>
      </w:r>
      <w:r w:rsidR="00B738D5" w:rsidRPr="00B21DC2">
        <w:rPr>
          <w:rFonts w:ascii="Tahoma" w:hAnsi="Tahoma" w:cs="Tahoma"/>
          <w:sz w:val="18"/>
          <w:szCs w:val="18"/>
        </w:rPr>
        <w:t>, jeżeli zawiadomienie to zostało przesłane przy użyciu środków komunikacji elektronicznej, albo 15 dni – jeżeli zostało przesłane w inny sposób</w:t>
      </w:r>
      <w:r w:rsidRPr="00B21DC2">
        <w:rPr>
          <w:rFonts w:ascii="Tahoma" w:hAnsi="Tahoma" w:cs="Tahoma"/>
          <w:sz w:val="18"/>
          <w:szCs w:val="18"/>
        </w:rPr>
        <w:t>.</w:t>
      </w:r>
    </w:p>
    <w:p w14:paraId="0A062C29" w14:textId="77777777" w:rsidR="000C02D7" w:rsidRPr="00B21DC2" w:rsidRDefault="000C02D7"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Zamawiający może zawrzeć umowę w sprawie zamówienia publicznego przed upływem</w:t>
      </w:r>
      <w:r w:rsidR="00B738D5" w:rsidRPr="00B21DC2">
        <w:rPr>
          <w:rFonts w:ascii="Tahoma" w:hAnsi="Tahoma" w:cs="Tahoma"/>
          <w:sz w:val="18"/>
          <w:szCs w:val="18"/>
        </w:rPr>
        <w:t xml:space="preserve"> terminu, o którym mowa w ust. 4</w:t>
      </w:r>
      <w:r w:rsidRPr="00B21DC2">
        <w:rPr>
          <w:rFonts w:ascii="Tahoma" w:hAnsi="Tahoma" w:cs="Tahoma"/>
          <w:sz w:val="18"/>
          <w:szCs w:val="18"/>
        </w:rPr>
        <w:t>, jeżeli w postępowaniu złożono tylko jedną ofertę.</w:t>
      </w:r>
    </w:p>
    <w:p w14:paraId="29D8CC94" w14:textId="77777777" w:rsidR="003A59CE" w:rsidRPr="00B21DC2" w:rsidRDefault="003A59CE"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w:t>
      </w:r>
      <w:r w:rsidR="00984252" w:rsidRPr="00B21DC2">
        <w:rPr>
          <w:rFonts w:ascii="Tahoma" w:hAnsi="Tahoma" w:cs="Tahoma"/>
          <w:sz w:val="18"/>
          <w:szCs w:val="18"/>
        </w:rPr>
        <w:t xml:space="preserve"> (o ile dotyczy)</w:t>
      </w:r>
      <w:r w:rsidRPr="00B21DC2">
        <w:rPr>
          <w:rFonts w:ascii="Tahoma" w:hAnsi="Tahoma" w:cs="Tahoma"/>
          <w:sz w:val="18"/>
          <w:szCs w:val="18"/>
        </w:rPr>
        <w:t>, Zamawiający może dokonać ponownego badania i oceny ofert spośród ofert pozostałych w postępowaniu Wykonawców oraz wybrać najkorzystniejszą ofertę albo unieważnić postępowanie.</w:t>
      </w:r>
    </w:p>
    <w:p w14:paraId="7D2D1FA1" w14:textId="77777777" w:rsidR="000C02D7" w:rsidRPr="00B21DC2" w:rsidRDefault="000C02D7"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72369D6" w14:textId="6F7B0D0F" w:rsidR="000C02D7" w:rsidRDefault="000C02D7" w:rsidP="0093460E">
      <w:pPr>
        <w:numPr>
          <w:ilvl w:val="0"/>
          <w:numId w:val="28"/>
        </w:numPr>
        <w:ind w:left="426" w:hanging="426"/>
        <w:jc w:val="both"/>
        <w:textAlignment w:val="baseline"/>
        <w:rPr>
          <w:rFonts w:ascii="Tahoma" w:hAnsi="Tahoma" w:cs="Tahoma"/>
          <w:sz w:val="20"/>
          <w:szCs w:val="20"/>
        </w:rPr>
      </w:pPr>
      <w:r w:rsidRPr="00B21DC2">
        <w:rPr>
          <w:rFonts w:ascii="Tahoma" w:hAnsi="Tahoma" w:cs="Tahoma"/>
          <w:sz w:val="18"/>
          <w:szCs w:val="18"/>
        </w:rPr>
        <w:t>Wykonawca będzie zobowiązany do podpisania umowy w miejscu i terminie wskazanym przez Zamawiającego</w:t>
      </w:r>
      <w:r w:rsidR="003A59CE" w:rsidRPr="00B21DC2">
        <w:rPr>
          <w:rFonts w:ascii="Tahoma" w:hAnsi="Tahoma" w:cs="Tahoma"/>
          <w:sz w:val="20"/>
          <w:szCs w:val="20"/>
        </w:rPr>
        <w:t>.</w:t>
      </w:r>
    </w:p>
    <w:p w14:paraId="34A00472" w14:textId="77777777" w:rsidR="00C07CCB" w:rsidRPr="00B21DC2" w:rsidRDefault="00C07CCB" w:rsidP="00C07CCB">
      <w:pPr>
        <w:suppressAutoHyphens/>
        <w:jc w:val="both"/>
        <w:rPr>
          <w:rFonts w:ascii="Tahoma" w:hAnsi="Tahoma" w:cs="Tahoma"/>
          <w:sz w:val="20"/>
          <w:szCs w:val="20"/>
        </w:rPr>
      </w:pPr>
    </w:p>
    <w:p w14:paraId="79D74AC0" w14:textId="77777777" w:rsidR="00066B22" w:rsidRPr="00B21DC2" w:rsidRDefault="00066B22" w:rsidP="00AA7CC1">
      <w:pPr>
        <w:suppressAutoHyphens/>
        <w:jc w:val="both"/>
        <w:rPr>
          <w:rFonts w:ascii="Tahoma" w:hAnsi="Tahoma" w:cs="Tahoma"/>
          <w:b/>
          <w:sz w:val="20"/>
          <w:szCs w:val="20"/>
        </w:rPr>
      </w:pPr>
    </w:p>
    <w:p w14:paraId="535B9093" w14:textId="77777777" w:rsidR="00AA7CC1" w:rsidRPr="00B21DC2" w:rsidRDefault="00AA7CC1" w:rsidP="00AA7CC1">
      <w:pPr>
        <w:suppressAutoHyphens/>
        <w:jc w:val="both"/>
        <w:rPr>
          <w:rFonts w:ascii="Tahoma" w:hAnsi="Tahoma" w:cs="Tahoma"/>
          <w:b/>
          <w:sz w:val="20"/>
          <w:szCs w:val="20"/>
        </w:rPr>
      </w:pPr>
      <w:r w:rsidRPr="00B21DC2">
        <w:rPr>
          <w:rFonts w:ascii="Tahoma" w:hAnsi="Tahoma" w:cs="Tahoma"/>
          <w:b/>
          <w:sz w:val="20"/>
          <w:szCs w:val="20"/>
        </w:rPr>
        <w:t>XV</w:t>
      </w:r>
      <w:r w:rsidR="00761B60" w:rsidRPr="00B21DC2">
        <w:rPr>
          <w:rFonts w:ascii="Tahoma" w:hAnsi="Tahoma" w:cs="Tahoma"/>
          <w:b/>
          <w:sz w:val="20"/>
          <w:szCs w:val="20"/>
        </w:rPr>
        <w:t>II</w:t>
      </w:r>
      <w:r w:rsidRPr="00B21DC2">
        <w:rPr>
          <w:rFonts w:ascii="Tahoma" w:hAnsi="Tahoma" w:cs="Tahoma"/>
          <w:b/>
          <w:sz w:val="20"/>
          <w:szCs w:val="20"/>
        </w:rPr>
        <w:t>I. WYMAGANIA DOTYCZĄCE ZABEZPIECZENIA NALE</w:t>
      </w:r>
      <w:r w:rsidR="00E730D4" w:rsidRPr="00B21DC2">
        <w:rPr>
          <w:rFonts w:ascii="Tahoma" w:hAnsi="Tahoma" w:cs="Tahoma"/>
          <w:b/>
          <w:sz w:val="20"/>
          <w:szCs w:val="20"/>
        </w:rPr>
        <w:t>Ż</w:t>
      </w:r>
      <w:r w:rsidRPr="00B21DC2">
        <w:rPr>
          <w:rFonts w:ascii="Tahoma" w:hAnsi="Tahoma" w:cs="Tahoma"/>
          <w:b/>
          <w:sz w:val="20"/>
          <w:szCs w:val="20"/>
        </w:rPr>
        <w:t>YTEGO WYKONANIA UMOWY</w:t>
      </w:r>
    </w:p>
    <w:p w14:paraId="7AC635BC" w14:textId="77777777" w:rsidR="00AA7CC1" w:rsidRPr="00B21DC2" w:rsidRDefault="00AA7CC1" w:rsidP="00AA7CC1">
      <w:pPr>
        <w:suppressAutoHyphens/>
        <w:rPr>
          <w:rFonts w:ascii="Tahoma" w:hAnsi="Tahoma" w:cs="Tahoma"/>
          <w:b/>
          <w:sz w:val="18"/>
          <w:szCs w:val="18"/>
        </w:rPr>
      </w:pPr>
    </w:p>
    <w:p w14:paraId="21086170" w14:textId="77777777" w:rsidR="00AA7CC1" w:rsidRPr="00B21DC2" w:rsidRDefault="00AA7CC1" w:rsidP="00AA7CC1">
      <w:pPr>
        <w:suppressAutoHyphens/>
        <w:jc w:val="both"/>
        <w:rPr>
          <w:rFonts w:ascii="Tahoma" w:hAnsi="Tahoma" w:cs="Tahoma"/>
          <w:sz w:val="18"/>
          <w:szCs w:val="18"/>
        </w:rPr>
      </w:pPr>
      <w:r w:rsidRPr="00B21DC2">
        <w:rPr>
          <w:rFonts w:ascii="Tahoma" w:hAnsi="Tahoma" w:cs="Tahoma"/>
          <w:sz w:val="18"/>
          <w:szCs w:val="18"/>
        </w:rPr>
        <w:t>Zamawiający nie wymaga wniesienia zabezpieczenia należytego wykonania umowy w przedmiotowym Postępowaniu.</w:t>
      </w:r>
    </w:p>
    <w:p w14:paraId="46D708C9" w14:textId="77777777" w:rsidR="00F458B6" w:rsidRPr="00B21DC2" w:rsidRDefault="00F458B6" w:rsidP="00AA7CC1">
      <w:pPr>
        <w:suppressAutoHyphens/>
        <w:jc w:val="both"/>
        <w:rPr>
          <w:rFonts w:ascii="Tahoma" w:hAnsi="Tahoma" w:cs="Tahoma"/>
          <w:sz w:val="18"/>
          <w:szCs w:val="18"/>
        </w:rPr>
      </w:pPr>
    </w:p>
    <w:p w14:paraId="35200986" w14:textId="77777777" w:rsidR="00F458B6" w:rsidRPr="00B21DC2" w:rsidRDefault="00F458B6" w:rsidP="00AA7CC1">
      <w:pPr>
        <w:suppressAutoHyphens/>
        <w:jc w:val="both"/>
        <w:rPr>
          <w:rFonts w:ascii="Tahoma" w:hAnsi="Tahoma" w:cs="Tahoma"/>
          <w:sz w:val="18"/>
          <w:szCs w:val="18"/>
        </w:rPr>
      </w:pPr>
    </w:p>
    <w:p w14:paraId="56872DB8" w14:textId="77777777" w:rsidR="00761B60" w:rsidRPr="00B21DC2" w:rsidRDefault="00761B60" w:rsidP="00761B60">
      <w:pPr>
        <w:suppressAutoHyphens/>
        <w:rPr>
          <w:rFonts w:ascii="Tahoma" w:hAnsi="Tahoma" w:cs="Tahoma"/>
          <w:b/>
          <w:bCs/>
          <w:caps/>
          <w:sz w:val="20"/>
          <w:szCs w:val="20"/>
        </w:rPr>
      </w:pPr>
      <w:r w:rsidRPr="00B21DC2">
        <w:rPr>
          <w:rFonts w:ascii="Tahoma" w:hAnsi="Tahoma" w:cs="Tahoma"/>
          <w:b/>
          <w:bCs/>
          <w:sz w:val="20"/>
          <w:szCs w:val="20"/>
        </w:rPr>
        <w:t xml:space="preserve">XIX. </w:t>
      </w:r>
      <w:r w:rsidRPr="00B21DC2">
        <w:rPr>
          <w:rFonts w:ascii="Tahoma" w:hAnsi="Tahoma" w:cs="Tahoma"/>
          <w:b/>
          <w:bCs/>
          <w:caps/>
          <w:sz w:val="20"/>
          <w:szCs w:val="20"/>
        </w:rPr>
        <w:t>Informacje o treści zawieranej umowy oraz O możliwości jej zmiany </w:t>
      </w:r>
    </w:p>
    <w:p w14:paraId="1AF1C23D" w14:textId="77777777" w:rsidR="00AA7CC1" w:rsidRPr="00B21DC2" w:rsidRDefault="00AA7CC1" w:rsidP="00AA7CC1">
      <w:pPr>
        <w:suppressAutoHyphens/>
        <w:rPr>
          <w:rFonts w:ascii="Tahoma" w:hAnsi="Tahoma" w:cs="Tahoma"/>
          <w:b/>
          <w:sz w:val="8"/>
          <w:szCs w:val="8"/>
        </w:rPr>
      </w:pPr>
    </w:p>
    <w:p w14:paraId="47B56232" w14:textId="77777777" w:rsidR="00AA7CC1" w:rsidRPr="00B21DC2" w:rsidRDefault="00A608AB" w:rsidP="000478A2">
      <w:pPr>
        <w:numPr>
          <w:ilvl w:val="0"/>
          <w:numId w:val="4"/>
        </w:numPr>
        <w:jc w:val="both"/>
        <w:rPr>
          <w:rFonts w:ascii="Tahoma" w:hAnsi="Tahoma" w:cs="Tahoma"/>
          <w:sz w:val="18"/>
          <w:szCs w:val="18"/>
        </w:rPr>
      </w:pPr>
      <w:r w:rsidRPr="00B21DC2">
        <w:rPr>
          <w:rFonts w:ascii="Tahoma" w:hAnsi="Tahoma" w:cs="Tahoma"/>
          <w:sz w:val="20"/>
          <w:szCs w:val="20"/>
        </w:rPr>
        <w:t xml:space="preserve">Wykonawca, który przedstawił najkorzystniejszą ofertę, będzie zobowiązany </w:t>
      </w:r>
      <w:r w:rsidR="006E14C8" w:rsidRPr="00B21DC2">
        <w:rPr>
          <w:rFonts w:ascii="Tahoma" w:hAnsi="Tahoma" w:cs="Tahoma"/>
          <w:sz w:val="20"/>
          <w:szCs w:val="20"/>
        </w:rPr>
        <w:t xml:space="preserve">do zawarcia umowy w sprawie </w:t>
      </w:r>
      <w:r w:rsidR="006E14C8" w:rsidRPr="00B21DC2">
        <w:rPr>
          <w:rFonts w:ascii="Tahoma" w:hAnsi="Tahoma" w:cs="Tahoma"/>
          <w:sz w:val="18"/>
          <w:szCs w:val="18"/>
        </w:rPr>
        <w:t xml:space="preserve">zamówienia publicznego na warunkach określonych w Projektowanych postanowieniach umowy w sprawie zamówienia publicznego, które zostaną wprowadzone do umowy </w:t>
      </w:r>
      <w:r w:rsidR="006E14C8" w:rsidRPr="00B21DC2" w:rsidDel="006F1CF4">
        <w:rPr>
          <w:rFonts w:ascii="Tahoma" w:hAnsi="Tahoma" w:cs="Tahoma"/>
          <w:sz w:val="18"/>
          <w:szCs w:val="18"/>
        </w:rPr>
        <w:t xml:space="preserve"> </w:t>
      </w:r>
      <w:r w:rsidR="006E14C8" w:rsidRPr="00B21DC2">
        <w:rPr>
          <w:rFonts w:ascii="Tahoma" w:hAnsi="Tahoma" w:cs="Tahoma"/>
          <w:sz w:val="18"/>
          <w:szCs w:val="18"/>
        </w:rPr>
        <w:t xml:space="preserve">- </w:t>
      </w:r>
      <w:r w:rsidR="006E14C8" w:rsidRPr="00B21DC2">
        <w:rPr>
          <w:rFonts w:ascii="Tahoma" w:hAnsi="Tahoma" w:cs="Tahoma"/>
          <w:b/>
          <w:sz w:val="18"/>
          <w:szCs w:val="18"/>
        </w:rPr>
        <w:t>załącznik Nr 4</w:t>
      </w:r>
      <w:r w:rsidR="009E0F28" w:rsidRPr="00B21DC2">
        <w:rPr>
          <w:rFonts w:ascii="Tahoma" w:hAnsi="Tahoma" w:cs="Tahoma"/>
          <w:b/>
          <w:sz w:val="18"/>
          <w:szCs w:val="18"/>
        </w:rPr>
        <w:t>, 4A</w:t>
      </w:r>
      <w:r w:rsidR="006E14C8" w:rsidRPr="00B21DC2">
        <w:rPr>
          <w:rFonts w:ascii="Tahoma" w:hAnsi="Tahoma" w:cs="Tahoma"/>
          <w:b/>
          <w:sz w:val="18"/>
          <w:szCs w:val="18"/>
        </w:rPr>
        <w:t xml:space="preserve"> do SWZ</w:t>
      </w:r>
      <w:r w:rsidR="006E14C8" w:rsidRPr="00B21DC2">
        <w:rPr>
          <w:rFonts w:ascii="Tahoma" w:hAnsi="Tahoma" w:cs="Tahoma"/>
          <w:sz w:val="18"/>
          <w:szCs w:val="18"/>
        </w:rPr>
        <w:t xml:space="preserve"> </w:t>
      </w:r>
      <w:r w:rsidR="006E14C8" w:rsidRPr="00B21DC2">
        <w:rPr>
          <w:rFonts w:ascii="Tahoma" w:hAnsi="Tahoma" w:cs="Tahoma"/>
          <w:b/>
          <w:bCs/>
          <w:sz w:val="18"/>
          <w:szCs w:val="18"/>
        </w:rPr>
        <w:t>(</w:t>
      </w:r>
      <w:r w:rsidR="001624B2" w:rsidRPr="00B21DC2">
        <w:rPr>
          <w:rFonts w:ascii="Tahoma" w:hAnsi="Tahoma" w:cs="Tahoma"/>
          <w:b/>
          <w:bCs/>
          <w:sz w:val="18"/>
          <w:szCs w:val="18"/>
        </w:rPr>
        <w:t>zwany</w:t>
      </w:r>
      <w:r w:rsidR="006E14C8" w:rsidRPr="00B21DC2">
        <w:rPr>
          <w:rFonts w:ascii="Tahoma" w:hAnsi="Tahoma" w:cs="Tahoma"/>
          <w:b/>
          <w:bCs/>
          <w:sz w:val="18"/>
          <w:szCs w:val="18"/>
        </w:rPr>
        <w:t xml:space="preserve"> także Wzorem Umowy) </w:t>
      </w:r>
      <w:r w:rsidR="00B850FD" w:rsidRPr="00B21DC2">
        <w:rPr>
          <w:rFonts w:ascii="Tahoma" w:hAnsi="Tahoma" w:cs="Tahoma"/>
          <w:sz w:val="18"/>
          <w:szCs w:val="18"/>
        </w:rPr>
        <w:t>.</w:t>
      </w:r>
    </w:p>
    <w:p w14:paraId="1484EF4F" w14:textId="77777777" w:rsidR="00D73048" w:rsidRPr="00B21DC2" w:rsidRDefault="00D73048" w:rsidP="000478A2">
      <w:pPr>
        <w:numPr>
          <w:ilvl w:val="0"/>
          <w:numId w:val="4"/>
        </w:numPr>
        <w:jc w:val="both"/>
        <w:textAlignment w:val="baseline"/>
        <w:rPr>
          <w:rFonts w:ascii="Tahoma" w:hAnsi="Tahoma" w:cs="Tahoma"/>
          <w:sz w:val="18"/>
          <w:szCs w:val="18"/>
        </w:rPr>
      </w:pPr>
      <w:r w:rsidRPr="00B21DC2">
        <w:rPr>
          <w:rFonts w:ascii="Tahoma" w:hAnsi="Tahoma" w:cs="Tahoma"/>
          <w:sz w:val="18"/>
          <w:szCs w:val="18"/>
        </w:rPr>
        <w:t>Zakres świadczenia Wykonawcy wynikający z umowy jest tożsamy z jego zobowiązaniem zawartym w ofercie.</w:t>
      </w:r>
    </w:p>
    <w:p w14:paraId="4ADD66B1" w14:textId="77777777" w:rsidR="00D73048" w:rsidRPr="00B21DC2" w:rsidRDefault="00D73048" w:rsidP="000478A2">
      <w:pPr>
        <w:numPr>
          <w:ilvl w:val="0"/>
          <w:numId w:val="4"/>
        </w:numPr>
        <w:jc w:val="both"/>
        <w:textAlignment w:val="baseline"/>
        <w:rPr>
          <w:rFonts w:ascii="Tahoma" w:hAnsi="Tahoma" w:cs="Tahoma"/>
          <w:sz w:val="18"/>
          <w:szCs w:val="18"/>
        </w:rPr>
      </w:pPr>
      <w:r w:rsidRPr="00B21DC2">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B21DC2">
        <w:rPr>
          <w:rFonts w:ascii="Tahoma" w:hAnsi="Tahoma" w:cs="Tahoma"/>
          <w:b/>
          <w:bCs/>
          <w:sz w:val="18"/>
          <w:szCs w:val="18"/>
        </w:rPr>
        <w:t>Załącznik nr 4 do SWZ</w:t>
      </w:r>
      <w:r w:rsidRPr="00B21DC2">
        <w:rPr>
          <w:rFonts w:ascii="Tahoma" w:hAnsi="Tahoma" w:cs="Tahoma"/>
          <w:sz w:val="18"/>
          <w:szCs w:val="18"/>
        </w:rPr>
        <w:t>.</w:t>
      </w:r>
    </w:p>
    <w:p w14:paraId="2AB96899" w14:textId="77777777" w:rsidR="00D73048" w:rsidRPr="00B21DC2" w:rsidRDefault="00D73048" w:rsidP="000478A2">
      <w:pPr>
        <w:numPr>
          <w:ilvl w:val="0"/>
          <w:numId w:val="4"/>
        </w:numPr>
        <w:jc w:val="both"/>
        <w:textAlignment w:val="baseline"/>
        <w:rPr>
          <w:rFonts w:ascii="Tahoma" w:hAnsi="Tahoma" w:cs="Tahoma"/>
          <w:sz w:val="18"/>
          <w:szCs w:val="18"/>
        </w:rPr>
      </w:pPr>
      <w:r w:rsidRPr="00B21DC2">
        <w:rPr>
          <w:rFonts w:ascii="Tahoma" w:hAnsi="Tahoma" w:cs="Tahoma"/>
          <w:sz w:val="18"/>
          <w:szCs w:val="18"/>
        </w:rPr>
        <w:t>Zmiana umowy wymaga dla swej ważności, pod rygorem nieważności, zachowania formy pisemnej.</w:t>
      </w:r>
    </w:p>
    <w:p w14:paraId="25EE7652" w14:textId="7075F077" w:rsidR="00AA7CC1" w:rsidRPr="00B21DC2" w:rsidRDefault="001C658C" w:rsidP="000478A2">
      <w:pPr>
        <w:numPr>
          <w:ilvl w:val="0"/>
          <w:numId w:val="4"/>
        </w:numPr>
        <w:jc w:val="both"/>
        <w:rPr>
          <w:rFonts w:ascii="Tahoma" w:hAnsi="Tahoma" w:cs="Tahoma"/>
          <w:b/>
          <w:sz w:val="18"/>
          <w:szCs w:val="18"/>
        </w:rPr>
      </w:pPr>
      <w:r w:rsidRPr="00B21DC2">
        <w:rPr>
          <w:rFonts w:ascii="Tahoma" w:hAnsi="Tahoma" w:cs="Tahoma"/>
          <w:b/>
          <w:sz w:val="18"/>
          <w:szCs w:val="18"/>
        </w:rPr>
        <w:t>Wz</w:t>
      </w:r>
      <w:r w:rsidR="00D73048" w:rsidRPr="00B21DC2">
        <w:rPr>
          <w:rFonts w:ascii="Tahoma" w:hAnsi="Tahoma" w:cs="Tahoma"/>
          <w:b/>
          <w:sz w:val="18"/>
          <w:szCs w:val="18"/>
        </w:rPr>
        <w:t>ó</w:t>
      </w:r>
      <w:r w:rsidRPr="00B21DC2">
        <w:rPr>
          <w:rFonts w:ascii="Tahoma" w:hAnsi="Tahoma" w:cs="Tahoma"/>
          <w:b/>
          <w:sz w:val="18"/>
          <w:szCs w:val="18"/>
        </w:rPr>
        <w:t>r um</w:t>
      </w:r>
      <w:r w:rsidR="00D73048" w:rsidRPr="00B21DC2">
        <w:rPr>
          <w:rFonts w:ascii="Tahoma" w:hAnsi="Tahoma" w:cs="Tahoma"/>
          <w:b/>
          <w:sz w:val="18"/>
          <w:szCs w:val="18"/>
        </w:rPr>
        <w:t>o</w:t>
      </w:r>
      <w:r w:rsidRPr="00B21DC2">
        <w:rPr>
          <w:rFonts w:ascii="Tahoma" w:hAnsi="Tahoma" w:cs="Tahoma"/>
          <w:b/>
          <w:sz w:val="18"/>
          <w:szCs w:val="18"/>
        </w:rPr>
        <w:t>w</w:t>
      </w:r>
      <w:r w:rsidR="00D73048" w:rsidRPr="00B21DC2">
        <w:rPr>
          <w:rFonts w:ascii="Tahoma" w:hAnsi="Tahoma" w:cs="Tahoma"/>
          <w:b/>
          <w:sz w:val="18"/>
          <w:szCs w:val="18"/>
        </w:rPr>
        <w:t>y</w:t>
      </w:r>
      <w:r w:rsidRPr="00B21DC2">
        <w:rPr>
          <w:rFonts w:ascii="Tahoma" w:hAnsi="Tahoma" w:cs="Tahoma"/>
          <w:b/>
          <w:sz w:val="18"/>
          <w:szCs w:val="18"/>
        </w:rPr>
        <w:t xml:space="preserve">, po upływie terminu do składania ofert, nie podlega negocjacjom i złożenie oferty jest równoznaczne z pełną akceptacją </w:t>
      </w:r>
      <w:r w:rsidR="00066B22" w:rsidRPr="00B21DC2">
        <w:rPr>
          <w:rFonts w:ascii="Tahoma" w:hAnsi="Tahoma" w:cs="Tahoma"/>
          <w:b/>
          <w:sz w:val="18"/>
          <w:szCs w:val="18"/>
        </w:rPr>
        <w:t xml:space="preserve">wzoru </w:t>
      </w:r>
      <w:r w:rsidRPr="00B21DC2">
        <w:rPr>
          <w:rFonts w:ascii="Tahoma" w:hAnsi="Tahoma" w:cs="Tahoma"/>
          <w:b/>
          <w:sz w:val="18"/>
          <w:szCs w:val="18"/>
        </w:rPr>
        <w:t>umowy</w:t>
      </w:r>
      <w:r w:rsidR="00AA7CC1" w:rsidRPr="00B21DC2">
        <w:rPr>
          <w:rFonts w:ascii="Tahoma" w:hAnsi="Tahoma" w:cs="Tahoma"/>
          <w:b/>
          <w:sz w:val="18"/>
          <w:szCs w:val="18"/>
        </w:rPr>
        <w:t>.</w:t>
      </w:r>
    </w:p>
    <w:p w14:paraId="77970295" w14:textId="33F12579" w:rsidR="00487432" w:rsidRPr="00B21DC2" w:rsidRDefault="00487432" w:rsidP="00487432">
      <w:pPr>
        <w:jc w:val="both"/>
        <w:rPr>
          <w:rFonts w:ascii="Tahoma" w:hAnsi="Tahoma" w:cs="Tahoma"/>
          <w:b/>
          <w:sz w:val="18"/>
          <w:szCs w:val="18"/>
        </w:rPr>
      </w:pPr>
    </w:p>
    <w:p w14:paraId="38AF4573" w14:textId="77777777" w:rsidR="00065FD4" w:rsidRPr="00B21DC2" w:rsidRDefault="00065FD4" w:rsidP="00487432">
      <w:pPr>
        <w:jc w:val="both"/>
        <w:rPr>
          <w:rFonts w:ascii="Tahoma" w:hAnsi="Tahoma" w:cs="Tahoma"/>
          <w:b/>
          <w:sz w:val="18"/>
          <w:szCs w:val="18"/>
        </w:rPr>
      </w:pPr>
    </w:p>
    <w:p w14:paraId="0D75534D" w14:textId="77777777" w:rsidR="00D95F26" w:rsidRPr="00B21DC2" w:rsidRDefault="00D95F26" w:rsidP="00D95F26">
      <w:pPr>
        <w:suppressAutoHyphens/>
        <w:jc w:val="both"/>
        <w:rPr>
          <w:rFonts w:ascii="Tahoma" w:hAnsi="Tahoma" w:cs="Tahoma"/>
          <w:b/>
          <w:bCs/>
          <w:caps/>
          <w:sz w:val="20"/>
          <w:szCs w:val="20"/>
        </w:rPr>
      </w:pPr>
      <w:r w:rsidRPr="00B21DC2">
        <w:rPr>
          <w:rFonts w:ascii="Tahoma" w:hAnsi="Tahoma" w:cs="Tahoma"/>
          <w:b/>
          <w:bCs/>
          <w:sz w:val="20"/>
          <w:szCs w:val="20"/>
        </w:rPr>
        <w:t xml:space="preserve">XX. POUCZENIE O ŚRODKACH OCHRONY </w:t>
      </w:r>
      <w:r w:rsidRPr="00B21DC2">
        <w:rPr>
          <w:rFonts w:ascii="Tahoma" w:hAnsi="Tahoma" w:cs="Tahoma"/>
          <w:b/>
          <w:bCs/>
          <w:caps/>
          <w:sz w:val="20"/>
          <w:szCs w:val="20"/>
        </w:rPr>
        <w:t>PRAWNEJ  przysługujących wykonawcy</w:t>
      </w:r>
    </w:p>
    <w:p w14:paraId="690974C8" w14:textId="77777777" w:rsidR="00D95F26" w:rsidRPr="00B21DC2" w:rsidRDefault="00D95F26" w:rsidP="00D95F26">
      <w:pPr>
        <w:suppressAutoHyphens/>
        <w:jc w:val="both"/>
        <w:rPr>
          <w:rFonts w:ascii="Tahoma" w:hAnsi="Tahoma" w:cs="Tahoma"/>
          <w:b/>
          <w:bCs/>
          <w:caps/>
          <w:sz w:val="20"/>
          <w:szCs w:val="20"/>
        </w:rPr>
      </w:pPr>
    </w:p>
    <w:p w14:paraId="2AD20542"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56207E55"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379B560D"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przysługuje na:</w:t>
      </w:r>
    </w:p>
    <w:p w14:paraId="5D40FC06" w14:textId="77777777" w:rsidR="00D95F26" w:rsidRPr="00B21DC2" w:rsidRDefault="00D95F26" w:rsidP="00D95F26">
      <w:pPr>
        <w:tabs>
          <w:tab w:val="left" w:pos="851"/>
        </w:tabs>
        <w:ind w:left="993" w:hanging="425"/>
        <w:jc w:val="both"/>
        <w:rPr>
          <w:rFonts w:ascii="Tahoma" w:hAnsi="Tahoma" w:cs="Tahoma"/>
          <w:sz w:val="18"/>
          <w:szCs w:val="18"/>
        </w:rPr>
      </w:pPr>
      <w:r w:rsidRPr="00B21DC2">
        <w:rPr>
          <w:rFonts w:ascii="Tahoma" w:hAnsi="Tahoma" w:cs="Tahoma"/>
          <w:sz w:val="18"/>
          <w:szCs w:val="18"/>
        </w:rPr>
        <w:t>1)    niezgodną z przepisami ustawy czynność Zamawiającego, podjętą w postępowaniu o udzielenie zamówienia, w tym na projektowane postanowienie umowy;</w:t>
      </w:r>
    </w:p>
    <w:p w14:paraId="21116113" w14:textId="77777777" w:rsidR="00D95F26" w:rsidRPr="00B21DC2" w:rsidRDefault="00D95F26" w:rsidP="00D95F26">
      <w:pPr>
        <w:tabs>
          <w:tab w:val="left" w:pos="851"/>
        </w:tabs>
        <w:ind w:left="993" w:hanging="425"/>
        <w:jc w:val="both"/>
        <w:rPr>
          <w:rFonts w:ascii="Tahoma" w:hAnsi="Tahoma" w:cs="Tahoma"/>
          <w:sz w:val="18"/>
          <w:szCs w:val="18"/>
        </w:rPr>
      </w:pPr>
      <w:r w:rsidRPr="00B21DC2">
        <w:rPr>
          <w:rFonts w:ascii="Tahoma" w:hAnsi="Tahoma" w:cs="Tahoma"/>
          <w:sz w:val="18"/>
          <w:szCs w:val="18"/>
        </w:rPr>
        <w:t>2)    zaniechanie czynności w postępowaniu o udzielenie zamówienia do której zamawiający był obowiązany na podstawie ustawy;</w:t>
      </w:r>
    </w:p>
    <w:p w14:paraId="32C5E926"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D8E2913"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01CAA8AE"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wnosi się w terminie:</w:t>
      </w:r>
    </w:p>
    <w:p w14:paraId="56B5C88B" w14:textId="77777777" w:rsidR="00D95F26" w:rsidRPr="00B21DC2" w:rsidRDefault="007D5F1C" w:rsidP="00ED7338">
      <w:pPr>
        <w:numPr>
          <w:ilvl w:val="0"/>
          <w:numId w:val="32"/>
        </w:numPr>
        <w:ind w:left="993"/>
        <w:jc w:val="both"/>
        <w:rPr>
          <w:rFonts w:ascii="Tahoma" w:hAnsi="Tahoma" w:cs="Tahoma"/>
          <w:sz w:val="18"/>
          <w:szCs w:val="18"/>
        </w:rPr>
      </w:pPr>
      <w:r w:rsidRPr="00B21DC2">
        <w:rPr>
          <w:rFonts w:ascii="Tahoma" w:hAnsi="Tahoma" w:cs="Tahoma"/>
          <w:sz w:val="18"/>
          <w:szCs w:val="18"/>
        </w:rPr>
        <w:t>10</w:t>
      </w:r>
      <w:r w:rsidR="00D95F26" w:rsidRPr="00B21DC2">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16DB5238" w14:textId="77777777" w:rsidR="00D95F26" w:rsidRPr="00B21DC2" w:rsidRDefault="00D95F26" w:rsidP="00ED7338">
      <w:pPr>
        <w:numPr>
          <w:ilvl w:val="0"/>
          <w:numId w:val="32"/>
        </w:numPr>
        <w:ind w:left="993"/>
        <w:jc w:val="both"/>
        <w:rPr>
          <w:rFonts w:ascii="Tahoma" w:hAnsi="Tahoma" w:cs="Tahoma"/>
          <w:sz w:val="18"/>
          <w:szCs w:val="18"/>
        </w:rPr>
      </w:pPr>
      <w:r w:rsidRPr="00B21DC2">
        <w:rPr>
          <w:rFonts w:ascii="Tahoma" w:hAnsi="Tahoma" w:cs="Tahoma"/>
          <w:sz w:val="18"/>
          <w:szCs w:val="18"/>
        </w:rPr>
        <w:t>1</w:t>
      </w:r>
      <w:r w:rsidR="007D5F1C" w:rsidRPr="00B21DC2">
        <w:rPr>
          <w:rFonts w:ascii="Tahoma" w:hAnsi="Tahoma" w:cs="Tahoma"/>
          <w:sz w:val="18"/>
          <w:szCs w:val="18"/>
        </w:rPr>
        <w:t>5</w:t>
      </w:r>
      <w:r w:rsidRPr="00B21DC2">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76EDF107"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lastRenderedPageBreak/>
        <w:t xml:space="preserve">Odwołanie w przypadkach innych niż określone w </w:t>
      </w:r>
      <w:r w:rsidR="007D5F1C" w:rsidRPr="00B21DC2">
        <w:rPr>
          <w:rFonts w:ascii="Tahoma" w:hAnsi="Tahoma" w:cs="Tahoma"/>
          <w:sz w:val="18"/>
          <w:szCs w:val="18"/>
        </w:rPr>
        <w:t>pkt 5 i 6 wnosi się w terminie 10</w:t>
      </w:r>
      <w:r w:rsidRPr="00B21DC2">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21448CB6"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Na orzeczenie Izby oraz postanowienie Prezesa Izby, o którym mowa w art. 519 ust. 1 ustawy PZP, stronom oraz uczestnikom postępowania odwoławczego przysługuje skarga do sądu.</w:t>
      </w:r>
    </w:p>
    <w:p w14:paraId="5DD6DCA2"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16DB2DBD"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Skargę wnosi się do Sądu Okręgowego w Warszawie - sądu zamówień publicznych, zwanego dalej "sądem zamówień publicznych".</w:t>
      </w:r>
    </w:p>
    <w:p w14:paraId="71765AF0"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48B9AA1"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Prezes Izby przekazuje skargę wraz z aktami postępowania odwoławczego do sądu zamówień publicznych w terminie 7 dni od dnia jej otrzymania.</w:t>
      </w:r>
    </w:p>
    <w:p w14:paraId="5AB7ECA0" w14:textId="77777777" w:rsidR="00D95F26" w:rsidRPr="00B21DC2" w:rsidRDefault="00D95F26" w:rsidP="00D95F26">
      <w:pPr>
        <w:jc w:val="both"/>
        <w:textAlignment w:val="baseline"/>
        <w:rPr>
          <w:rFonts w:ascii="Arial" w:hAnsi="Arial" w:cs="Arial"/>
        </w:rPr>
      </w:pPr>
    </w:p>
    <w:p w14:paraId="5CFDA3AB" w14:textId="77777777" w:rsidR="00D95F26" w:rsidRPr="00B21DC2" w:rsidRDefault="00D95F26" w:rsidP="00D95F26">
      <w:pPr>
        <w:outlineLvl w:val="1"/>
        <w:rPr>
          <w:rFonts w:ascii="Tahoma" w:hAnsi="Tahoma" w:cs="Tahoma"/>
          <w:b/>
          <w:bCs/>
          <w:sz w:val="20"/>
          <w:szCs w:val="20"/>
        </w:rPr>
      </w:pPr>
      <w:r w:rsidRPr="00B21DC2">
        <w:rPr>
          <w:rFonts w:ascii="Tahoma" w:hAnsi="Tahoma" w:cs="Tahoma"/>
          <w:b/>
          <w:bCs/>
          <w:sz w:val="20"/>
          <w:szCs w:val="20"/>
        </w:rPr>
        <w:t>XXI. PODWYKONAWSTWO</w:t>
      </w:r>
    </w:p>
    <w:p w14:paraId="097CC665" w14:textId="77777777" w:rsidR="00D95F26" w:rsidRPr="00B21DC2" w:rsidRDefault="00D95F26" w:rsidP="00D95F26">
      <w:pPr>
        <w:outlineLvl w:val="1"/>
        <w:rPr>
          <w:rFonts w:ascii="Tahoma" w:hAnsi="Tahoma" w:cs="Tahoma"/>
          <w:b/>
          <w:bCs/>
          <w:sz w:val="20"/>
          <w:szCs w:val="20"/>
        </w:rPr>
      </w:pPr>
    </w:p>
    <w:p w14:paraId="12D3BA0E"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Wykonawca może powierzyć wykonanie części zamówienia podwykonawcy (podwykonawcom). </w:t>
      </w:r>
    </w:p>
    <w:p w14:paraId="5F9568C0"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w:t>
      </w:r>
      <w:r w:rsidRPr="00B21DC2">
        <w:rPr>
          <w:rFonts w:ascii="Tahoma" w:hAnsi="Tahoma" w:cs="Tahoma"/>
          <w:b/>
          <w:bCs/>
          <w:sz w:val="18"/>
          <w:szCs w:val="18"/>
        </w:rPr>
        <w:t>nie zastrzega</w:t>
      </w:r>
      <w:r w:rsidRPr="00B21DC2">
        <w:rPr>
          <w:rFonts w:ascii="Tahoma" w:hAnsi="Tahoma" w:cs="Tahoma"/>
          <w:sz w:val="18"/>
          <w:szCs w:val="18"/>
        </w:rPr>
        <w:t xml:space="preserve"> obowiązku osobistego wykonania przez Wykonawcę kluczowych części zamówienia.</w:t>
      </w:r>
    </w:p>
    <w:p w14:paraId="01E07A66"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BC45D12"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Zamawiający nie będzie badać, czy nie zachodzą wobec podwykonawcy niebędącego podmiotem udostępniającym zasoby podstawy wykluczenia, o których mowa w art. 108 i art. 109</w:t>
      </w:r>
      <w:r w:rsidR="00465F82" w:rsidRPr="00B21DC2">
        <w:rPr>
          <w:rFonts w:ascii="Tahoma" w:hAnsi="Tahoma" w:cs="Tahoma"/>
          <w:sz w:val="18"/>
          <w:szCs w:val="18"/>
        </w:rPr>
        <w:t xml:space="preserve"> ust. 4</w:t>
      </w:r>
      <w:r w:rsidRPr="00B21DC2">
        <w:rPr>
          <w:rFonts w:ascii="Tahoma" w:hAnsi="Tahoma" w:cs="Tahoma"/>
          <w:sz w:val="18"/>
          <w:szCs w:val="18"/>
        </w:rPr>
        <w:t xml:space="preserve"> PZP.</w:t>
      </w:r>
    </w:p>
    <w:p w14:paraId="61C4F372" w14:textId="4AC13272" w:rsidR="005462EF" w:rsidRPr="00B21DC2" w:rsidRDefault="005462EF" w:rsidP="001D1BD6">
      <w:pPr>
        <w:pStyle w:val="Default"/>
        <w:suppressAutoHyphens/>
        <w:rPr>
          <w:rFonts w:ascii="Tahoma" w:hAnsi="Tahoma" w:cs="Tahoma"/>
          <w:b/>
          <w:color w:val="auto"/>
          <w:sz w:val="20"/>
          <w:szCs w:val="20"/>
        </w:rPr>
      </w:pPr>
    </w:p>
    <w:p w14:paraId="463CFD5A" w14:textId="77777777" w:rsidR="003715E1" w:rsidRPr="00B21DC2" w:rsidRDefault="003715E1" w:rsidP="001D1BD6">
      <w:pPr>
        <w:pStyle w:val="Default"/>
        <w:suppressAutoHyphens/>
        <w:rPr>
          <w:rFonts w:ascii="Tahoma" w:hAnsi="Tahoma" w:cs="Tahoma"/>
          <w:b/>
          <w:color w:val="auto"/>
          <w:sz w:val="20"/>
          <w:szCs w:val="20"/>
        </w:rPr>
      </w:pPr>
    </w:p>
    <w:p w14:paraId="5BBC43E3" w14:textId="77777777" w:rsidR="001D1BD6" w:rsidRPr="00B21DC2" w:rsidRDefault="001D1BD6" w:rsidP="001D1BD6">
      <w:pPr>
        <w:pStyle w:val="Default"/>
        <w:suppressAutoHyphens/>
        <w:rPr>
          <w:rFonts w:ascii="Tahoma" w:hAnsi="Tahoma" w:cs="Tahoma"/>
          <w:b/>
          <w:color w:val="auto"/>
          <w:sz w:val="20"/>
          <w:szCs w:val="20"/>
        </w:rPr>
      </w:pPr>
      <w:r w:rsidRPr="00B21DC2">
        <w:rPr>
          <w:rFonts w:ascii="Tahoma" w:hAnsi="Tahoma" w:cs="Tahoma"/>
          <w:b/>
          <w:color w:val="auto"/>
          <w:sz w:val="20"/>
          <w:szCs w:val="20"/>
        </w:rPr>
        <w:t>XX</w:t>
      </w:r>
      <w:r w:rsidR="000452D9" w:rsidRPr="00B21DC2">
        <w:rPr>
          <w:rFonts w:ascii="Tahoma" w:hAnsi="Tahoma" w:cs="Tahoma"/>
          <w:b/>
          <w:color w:val="auto"/>
          <w:sz w:val="20"/>
          <w:szCs w:val="20"/>
        </w:rPr>
        <w:t>II</w:t>
      </w:r>
      <w:r w:rsidR="00B82395" w:rsidRPr="00B21DC2">
        <w:rPr>
          <w:rFonts w:ascii="Tahoma" w:hAnsi="Tahoma" w:cs="Tahoma"/>
          <w:b/>
          <w:color w:val="auto"/>
          <w:sz w:val="20"/>
          <w:szCs w:val="20"/>
        </w:rPr>
        <w:t>.</w:t>
      </w:r>
      <w:r w:rsidRPr="00B21DC2">
        <w:rPr>
          <w:rFonts w:ascii="Tahoma" w:hAnsi="Tahoma" w:cs="Tahoma"/>
          <w:b/>
          <w:color w:val="auto"/>
          <w:sz w:val="20"/>
          <w:szCs w:val="20"/>
        </w:rPr>
        <w:t xml:space="preserve">   KLAUZULA INFORMACYJNA DOTYCZĄCA P</w:t>
      </w:r>
      <w:r w:rsidR="006268E5" w:rsidRPr="00B21DC2">
        <w:rPr>
          <w:rFonts w:ascii="Tahoma" w:hAnsi="Tahoma" w:cs="Tahoma"/>
          <w:b/>
          <w:color w:val="auto"/>
          <w:sz w:val="20"/>
          <w:szCs w:val="20"/>
        </w:rPr>
        <w:t>R</w:t>
      </w:r>
      <w:r w:rsidRPr="00B21DC2">
        <w:rPr>
          <w:rFonts w:ascii="Tahoma" w:hAnsi="Tahoma" w:cs="Tahoma"/>
          <w:b/>
          <w:color w:val="auto"/>
          <w:sz w:val="20"/>
          <w:szCs w:val="20"/>
        </w:rPr>
        <w:t>ZETWARZANIA DANYCH OSOBOWYCH</w:t>
      </w:r>
    </w:p>
    <w:p w14:paraId="608555BF" w14:textId="77777777" w:rsidR="001D1BD6" w:rsidRPr="00B21DC2" w:rsidRDefault="001D1BD6" w:rsidP="001D1BD6">
      <w:pPr>
        <w:pStyle w:val="Default"/>
        <w:suppressAutoHyphens/>
        <w:rPr>
          <w:rFonts w:ascii="Tahoma" w:hAnsi="Tahoma" w:cs="Tahoma"/>
          <w:color w:val="auto"/>
          <w:sz w:val="16"/>
          <w:szCs w:val="20"/>
        </w:rPr>
      </w:pPr>
    </w:p>
    <w:p w14:paraId="76376B02"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471117C6"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Administratorem Pani/Pana danych osobowych jest </w:t>
      </w:r>
      <w:r w:rsidRPr="00B21DC2">
        <w:rPr>
          <w:rFonts w:ascii="Tahoma" w:hAnsi="Tahoma" w:cs="Tahoma"/>
          <w:b/>
          <w:sz w:val="18"/>
          <w:szCs w:val="18"/>
        </w:rPr>
        <w:t>Samodzielny Publiczny Zakład Opieki Zdrowotnej Uniwersytecki Szpital Kliniczny nr 1 im. Norberta Barlickiego Uniwersytetu Medycznego w Łodzi, 90-153 Łódź, ul. Kopcińskiego 22</w:t>
      </w:r>
      <w:r w:rsidRPr="00B21DC2">
        <w:rPr>
          <w:rFonts w:ascii="Tahoma" w:hAnsi="Tahoma" w:cs="Tahoma"/>
          <w:sz w:val="18"/>
          <w:szCs w:val="18"/>
        </w:rPr>
        <w:t>.</w:t>
      </w:r>
    </w:p>
    <w:p w14:paraId="75C9DE11" w14:textId="377ED97A"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 wyznaczył Inspektora Ochrony Danych Osobowych. Dane kontaktowe: </w:t>
      </w:r>
      <w:r w:rsidRPr="00B21DC2">
        <w:rPr>
          <w:rFonts w:ascii="Tahoma" w:hAnsi="Tahoma" w:cs="Tahoma"/>
          <w:b/>
          <w:sz w:val="18"/>
          <w:szCs w:val="18"/>
        </w:rPr>
        <w:t xml:space="preserve">Pan </w:t>
      </w:r>
      <w:r w:rsidR="003F44F0">
        <w:rPr>
          <w:rFonts w:ascii="Tahoma" w:hAnsi="Tahoma" w:cs="Tahoma"/>
          <w:b/>
          <w:sz w:val="18"/>
          <w:szCs w:val="18"/>
        </w:rPr>
        <w:t>Bartosz Jabłoński</w:t>
      </w:r>
      <w:r w:rsidRPr="00B21DC2">
        <w:rPr>
          <w:rFonts w:ascii="Tahoma" w:hAnsi="Tahoma" w:cs="Tahoma"/>
          <w:sz w:val="18"/>
          <w:szCs w:val="18"/>
        </w:rPr>
        <w:t xml:space="preserve">, kontakt: e-mail: </w:t>
      </w:r>
      <w:hyperlink r:id="rId29" w:history="1">
        <w:r w:rsidRPr="00B21DC2">
          <w:rPr>
            <w:rStyle w:val="Hipercze"/>
            <w:rFonts w:ascii="Tahoma" w:hAnsi="Tahoma" w:cs="Tahoma"/>
            <w:color w:val="auto"/>
            <w:sz w:val="18"/>
            <w:szCs w:val="18"/>
          </w:rPr>
          <w:t>iod@barlicki.pl</w:t>
        </w:r>
      </w:hyperlink>
      <w:r w:rsidRPr="00B21DC2">
        <w:rPr>
          <w:rFonts w:ascii="Tahoma" w:hAnsi="Tahoma" w:cs="Tahoma"/>
          <w:sz w:val="18"/>
          <w:szCs w:val="18"/>
        </w:rPr>
        <w:t>.</w:t>
      </w:r>
    </w:p>
    <w:p w14:paraId="5C593BE5" w14:textId="0F03B9A3"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 przetwarza Pani/Pana dane osobowe w celu związanym z postępowaniem o udzielenie zamówienia publicznego pod nazwą: </w:t>
      </w:r>
      <w:r w:rsidR="00487432" w:rsidRPr="00B21DC2">
        <w:rPr>
          <w:rFonts w:ascii="Tahoma" w:hAnsi="Tahoma" w:cs="Tahoma"/>
          <w:b/>
          <w:sz w:val="18"/>
          <w:szCs w:val="18"/>
        </w:rPr>
        <w:t>„</w:t>
      </w:r>
      <w:r w:rsidR="008A3D02" w:rsidRPr="008A3D02">
        <w:rPr>
          <w:rFonts w:ascii="Tahoma" w:hAnsi="Tahoma" w:cs="Tahoma"/>
          <w:b/>
          <w:sz w:val="18"/>
          <w:szCs w:val="18"/>
        </w:rPr>
        <w:t>Zakup aparatu do znieczul</w:t>
      </w:r>
      <w:r w:rsidR="00BF2E34">
        <w:rPr>
          <w:rFonts w:ascii="Tahoma" w:hAnsi="Tahoma" w:cs="Tahoma"/>
          <w:b/>
          <w:sz w:val="18"/>
          <w:szCs w:val="18"/>
        </w:rPr>
        <w:t>e</w:t>
      </w:r>
      <w:r w:rsidR="008A3D02" w:rsidRPr="008A3D02">
        <w:rPr>
          <w:rFonts w:ascii="Tahoma" w:hAnsi="Tahoma" w:cs="Tahoma"/>
          <w:b/>
          <w:sz w:val="18"/>
          <w:szCs w:val="18"/>
        </w:rPr>
        <w:t>nia</w:t>
      </w:r>
      <w:r w:rsidR="00487432" w:rsidRPr="00B21DC2">
        <w:rPr>
          <w:rFonts w:ascii="Tahoma" w:hAnsi="Tahoma" w:cs="Tahoma"/>
          <w:b/>
          <w:sz w:val="18"/>
          <w:szCs w:val="18"/>
        </w:rPr>
        <w:t>”</w:t>
      </w:r>
      <w:r w:rsidRPr="00B21DC2">
        <w:rPr>
          <w:rFonts w:ascii="Tahoma" w:hAnsi="Tahoma" w:cs="Tahoma"/>
          <w:sz w:val="18"/>
          <w:szCs w:val="18"/>
        </w:rPr>
        <w:t xml:space="preserve">  – na podstawie art. 6 ust. 1 lit. c RODO.</w:t>
      </w:r>
    </w:p>
    <w:p w14:paraId="665B94A2"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6261FFE3"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64A29D07"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4D6EEF28"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Posiada Pani/Pan:</w:t>
      </w:r>
    </w:p>
    <w:p w14:paraId="33D9B4AA"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prawo dostępu do danych osobowych Pani/Pana dotyczących (art. 15 RODO);</w:t>
      </w:r>
    </w:p>
    <w:p w14:paraId="41F49D26"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603D87E7"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93A59A"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do wniesienia skargi do Prezesa Urzędu Ochrony Danych Osobowych, gdy uzna Pani/Pan, że przetwarzanie danych osobowych Pani/Pana dotyczących narusza przepisy RODO.</w:t>
      </w:r>
    </w:p>
    <w:p w14:paraId="4244C203"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Nie przysługuje Pani/Panu:</w:t>
      </w:r>
    </w:p>
    <w:p w14:paraId="62D3C85A"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do usunięcia danych osobowych (w związku z art. 17 ust. 3 lit. b, d lub e RODO);</w:t>
      </w:r>
    </w:p>
    <w:p w14:paraId="71BA07AC"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do przenoszenia danych osobowych (o którym mowa w art. 20 RODO);</w:t>
      </w:r>
    </w:p>
    <w:p w14:paraId="08C54FAB"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sprzeciwu, wobec przetwarzania danych osobowych (na podstawie art. 21 RODO), gdyż podstawą prawną przetwarzania Pani/Pana danych osobowych jest art. 6 ust. 1 lit. c RODO.</w:t>
      </w:r>
    </w:p>
    <w:p w14:paraId="148E021B"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W przypadku gdy osoba, której dane dotyczą wnosi do Administratora o:</w:t>
      </w:r>
    </w:p>
    <w:p w14:paraId="26F37504"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potwierdzenie, czy przetwarzane są dane jej dotyczące;</w:t>
      </w:r>
    </w:p>
    <w:p w14:paraId="64DCDE90"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uzyskanie dostępu do danych jej dotyczących oraz informacji o:</w:t>
      </w:r>
    </w:p>
    <w:p w14:paraId="0853186D"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lastRenderedPageBreak/>
        <w:t>celach przetwarzania;</w:t>
      </w:r>
    </w:p>
    <w:p w14:paraId="76DCC677"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kategoriach odnośnych danych osobowych;</w:t>
      </w:r>
    </w:p>
    <w:p w14:paraId="0EB6BE44"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13ADF413"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planowanym okresie przechowywania danych lub kryteriach ustalania tego okresu;</w:t>
      </w:r>
    </w:p>
    <w:p w14:paraId="13792751"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 xml:space="preserve">prawie do </w:t>
      </w:r>
      <w:r w:rsidR="00FE5D52" w:rsidRPr="00B21DC2">
        <w:rPr>
          <w:rFonts w:ascii="Tahoma" w:hAnsi="Tahoma" w:cs="Tahoma"/>
          <w:sz w:val="18"/>
          <w:szCs w:val="18"/>
        </w:rPr>
        <w:t>ż</w:t>
      </w:r>
      <w:r w:rsidRPr="00B21DC2">
        <w:rPr>
          <w:rFonts w:ascii="Tahoma" w:hAnsi="Tahoma" w:cs="Tahoma"/>
          <w:sz w:val="18"/>
          <w:szCs w:val="18"/>
        </w:rPr>
        <w:t>ądania od Administratora sprostowania, usunięcia lub ograniczenia przetwarzania danych osobowych dotyczącego osoby, której dane dotyczą̨, oraz do wniesienia sprzeciwu wobec takiego przetwarzania;</w:t>
      </w:r>
    </w:p>
    <w:p w14:paraId="29E5FA8F"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prawie wniesienia skargi do organu nadzorczego;</w:t>
      </w:r>
    </w:p>
    <w:p w14:paraId="76CA1943"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źródle danych osobowych jeżeli nie zostały one zebrane od osoby, której dane dotyczą;</w:t>
      </w:r>
    </w:p>
    <w:p w14:paraId="42380CF6"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zautomatyzowanym podejmowaniu decyzji, w tym o profilowaniu oraz istotnych zasadach ich podejmowania;</w:t>
      </w:r>
    </w:p>
    <w:p w14:paraId="7B560950"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 xml:space="preserve">uzyskanie informacji o odpowiednich zabezpieczeniach (o których mowa w art. 46 ogólnego rozporządzenia o ochronie danych), związanych z przekazaniem, jeżeli dane osobowe są przekazywane do państwa trzeciego lub organizacji międzynarodowej, </w:t>
      </w:r>
    </w:p>
    <w:p w14:paraId="2EB03B00"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39D42912"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1B38689D" w14:textId="77777777" w:rsidR="00DF7D29" w:rsidRPr="00B21DC2" w:rsidRDefault="00DF7D29" w:rsidP="00DF7D29">
      <w:pPr>
        <w:ind w:left="567" w:hanging="283"/>
        <w:jc w:val="both"/>
        <w:rPr>
          <w:rFonts w:ascii="Tahoma" w:hAnsi="Tahoma" w:cs="Tahoma"/>
          <w:i/>
          <w:iCs/>
          <w:sz w:val="14"/>
          <w:szCs w:val="14"/>
        </w:rPr>
      </w:pPr>
      <w:r w:rsidRPr="00B21DC2">
        <w:rPr>
          <w:rFonts w:ascii="Tahoma" w:hAnsi="Tahoma" w:cs="Tahoma"/>
          <w:b/>
          <w:bCs/>
          <w:i/>
          <w:iCs/>
          <w:sz w:val="16"/>
          <w:szCs w:val="16"/>
        </w:rPr>
        <w:t xml:space="preserve">* </w:t>
      </w:r>
      <w:r w:rsidRPr="00B21DC2">
        <w:rPr>
          <w:rFonts w:ascii="Tahoma" w:hAnsi="Tahoma" w:cs="Tahoma"/>
          <w:b/>
          <w:bCs/>
          <w:i/>
          <w:iCs/>
          <w:sz w:val="14"/>
          <w:szCs w:val="14"/>
        </w:rPr>
        <w:t>Wyjaśnienie</w:t>
      </w:r>
      <w:r w:rsidRPr="00B21DC2">
        <w:rPr>
          <w:rFonts w:ascii="Tahoma" w:hAnsi="Tahoma" w:cs="Tahoma"/>
          <w:i/>
          <w:iCs/>
          <w:sz w:val="14"/>
          <w:szCs w:val="14"/>
        </w:rPr>
        <w:t>: skorzystanie z prawa do sprostowania nie może skutkować zmianą wyniku postępowania</w:t>
      </w:r>
      <w:r w:rsidRPr="00B21DC2">
        <w:rPr>
          <w:rFonts w:ascii="Tahoma" w:hAnsi="Tahoma" w:cs="Tahoma"/>
          <w:i/>
          <w:iCs/>
          <w:sz w:val="14"/>
          <w:szCs w:val="14"/>
        </w:rPr>
        <w:br/>
        <w:t>o udzielenie zamówienia publicznego ani zmianą postanowień umowy w zakresie niezgodnym z ustawą Pzp oraz nie może naruszać integralności protokołu oraz jego załączników.</w:t>
      </w:r>
    </w:p>
    <w:p w14:paraId="5E12170A" w14:textId="77777777" w:rsidR="00DF7D29" w:rsidRPr="00B21DC2" w:rsidRDefault="00DF7D29" w:rsidP="00DF7D29">
      <w:pPr>
        <w:ind w:left="567" w:hanging="283"/>
        <w:jc w:val="both"/>
        <w:rPr>
          <w:rFonts w:ascii="Tahoma" w:hAnsi="Tahoma" w:cs="Tahoma"/>
          <w:i/>
          <w:iCs/>
          <w:sz w:val="16"/>
          <w:szCs w:val="16"/>
        </w:rPr>
      </w:pPr>
      <w:r w:rsidRPr="00B21DC2">
        <w:rPr>
          <w:rFonts w:ascii="Tahoma" w:hAnsi="Tahoma" w:cs="Tahoma"/>
          <w:b/>
          <w:bCs/>
          <w:i/>
          <w:iCs/>
          <w:sz w:val="14"/>
          <w:szCs w:val="14"/>
        </w:rPr>
        <w:t>** Wyjaśnienie</w:t>
      </w:r>
      <w:r w:rsidRPr="00B21DC2">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B21DC2">
        <w:rPr>
          <w:rFonts w:ascii="Tahoma" w:hAnsi="Tahoma" w:cs="Tahoma"/>
          <w:i/>
          <w:iCs/>
          <w:sz w:val="16"/>
          <w:szCs w:val="16"/>
        </w:rPr>
        <w:t>.</w:t>
      </w:r>
    </w:p>
    <w:p w14:paraId="770AC9D3" w14:textId="77777777" w:rsidR="00DF7D29" w:rsidRPr="00B21DC2" w:rsidRDefault="00DF7D29" w:rsidP="00DF7D29">
      <w:pPr>
        <w:tabs>
          <w:tab w:val="left" w:pos="720"/>
        </w:tabs>
        <w:spacing w:line="240" w:lineRule="exact"/>
        <w:jc w:val="both"/>
        <w:rPr>
          <w:rFonts w:ascii="Tahoma" w:hAnsi="Tahoma" w:cs="Tahoma"/>
          <w:sz w:val="18"/>
          <w:szCs w:val="18"/>
        </w:rPr>
      </w:pPr>
    </w:p>
    <w:p w14:paraId="73ED92C5" w14:textId="77777777" w:rsidR="001D1BD6" w:rsidRPr="00B21DC2" w:rsidRDefault="001D1BD6" w:rsidP="001D1BD6">
      <w:pPr>
        <w:pStyle w:val="Default"/>
        <w:suppressAutoHyphens/>
        <w:rPr>
          <w:rFonts w:ascii="Tahoma" w:hAnsi="Tahoma" w:cs="Tahoma"/>
          <w:color w:val="auto"/>
          <w:sz w:val="16"/>
          <w:szCs w:val="20"/>
        </w:rPr>
      </w:pPr>
    </w:p>
    <w:p w14:paraId="7C2477CA" w14:textId="77777777" w:rsidR="00AA7CC1" w:rsidRPr="00B21DC2" w:rsidRDefault="00AA7CC1" w:rsidP="00AA7CC1">
      <w:pPr>
        <w:suppressAutoHyphens/>
        <w:rPr>
          <w:rFonts w:ascii="Tahoma" w:hAnsi="Tahoma" w:cs="Tahoma"/>
          <w:b/>
          <w:sz w:val="20"/>
          <w:szCs w:val="20"/>
        </w:rPr>
      </w:pPr>
      <w:r w:rsidRPr="00B21DC2">
        <w:rPr>
          <w:rFonts w:ascii="Tahoma" w:hAnsi="Tahoma" w:cs="Tahoma"/>
          <w:b/>
          <w:sz w:val="20"/>
          <w:szCs w:val="20"/>
        </w:rPr>
        <w:t>XX. ZAŁĄCZNIKI</w:t>
      </w:r>
    </w:p>
    <w:p w14:paraId="1E1473B3" w14:textId="77777777" w:rsidR="00AA7CC1" w:rsidRPr="00B21DC2" w:rsidRDefault="00AA7CC1" w:rsidP="00AA7CC1">
      <w:pPr>
        <w:suppressAutoHyphens/>
        <w:rPr>
          <w:rFonts w:ascii="Tahoma" w:hAnsi="Tahoma" w:cs="Tahoma"/>
          <w:b/>
          <w:sz w:val="8"/>
          <w:szCs w:val="8"/>
        </w:rPr>
      </w:pPr>
    </w:p>
    <w:p w14:paraId="11A7627C" w14:textId="77777777" w:rsidR="00AA7CC1" w:rsidRPr="00B21DC2" w:rsidRDefault="00AA7CC1" w:rsidP="00AA7CC1">
      <w:pPr>
        <w:jc w:val="both"/>
        <w:rPr>
          <w:rFonts w:ascii="Tahoma" w:hAnsi="Tahoma" w:cs="Tahoma"/>
          <w:sz w:val="18"/>
          <w:szCs w:val="18"/>
        </w:rPr>
      </w:pPr>
      <w:r w:rsidRPr="00B21DC2">
        <w:rPr>
          <w:rFonts w:ascii="Tahoma" w:hAnsi="Tahoma" w:cs="Tahoma"/>
          <w:sz w:val="18"/>
          <w:szCs w:val="18"/>
        </w:rPr>
        <w:t>Następujące załączniki stanowią integralną część SWZ:</w:t>
      </w:r>
    </w:p>
    <w:p w14:paraId="5D79FB53" w14:textId="77777777" w:rsidR="002A1BF8" w:rsidRPr="00B21DC2" w:rsidRDefault="00AA7CC1"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1 – Formularz oferty</w:t>
      </w:r>
      <w:r w:rsidR="005C788A" w:rsidRPr="00B21DC2">
        <w:rPr>
          <w:rFonts w:ascii="Tahoma" w:hAnsi="Tahoma" w:cs="Tahoma"/>
          <w:sz w:val="18"/>
          <w:szCs w:val="18"/>
        </w:rPr>
        <w:t>,</w:t>
      </w:r>
    </w:p>
    <w:p w14:paraId="2BAB758C" w14:textId="08605E48" w:rsidR="001F64A7" w:rsidRPr="00B21DC2" w:rsidRDefault="001F64A7"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Załączniki nr </w:t>
      </w:r>
      <w:r w:rsidR="00386E11" w:rsidRPr="00B21DC2">
        <w:rPr>
          <w:rFonts w:ascii="Tahoma" w:hAnsi="Tahoma" w:cs="Tahoma"/>
          <w:sz w:val="18"/>
          <w:szCs w:val="18"/>
        </w:rPr>
        <w:t>1a</w:t>
      </w:r>
      <w:r w:rsidR="00FE586E" w:rsidRPr="00B21DC2">
        <w:rPr>
          <w:rFonts w:ascii="Tahoma" w:hAnsi="Tahoma" w:cs="Tahoma"/>
          <w:sz w:val="18"/>
          <w:szCs w:val="18"/>
        </w:rPr>
        <w:t>1</w:t>
      </w:r>
      <w:r w:rsidR="003F44F0">
        <w:rPr>
          <w:rFonts w:ascii="Tahoma" w:hAnsi="Tahoma" w:cs="Tahoma"/>
          <w:sz w:val="18"/>
          <w:szCs w:val="18"/>
        </w:rPr>
        <w:t xml:space="preserve"> </w:t>
      </w:r>
      <w:r w:rsidR="00715DB8" w:rsidRPr="00B21DC2">
        <w:rPr>
          <w:rFonts w:ascii="Tahoma" w:hAnsi="Tahoma" w:cs="Tahoma"/>
          <w:sz w:val="18"/>
          <w:szCs w:val="18"/>
        </w:rPr>
        <w:t>–</w:t>
      </w:r>
      <w:r w:rsidRPr="00B21DC2">
        <w:rPr>
          <w:rFonts w:ascii="Tahoma" w:hAnsi="Tahoma" w:cs="Tahoma"/>
          <w:sz w:val="18"/>
          <w:szCs w:val="18"/>
        </w:rPr>
        <w:t xml:space="preserve"> </w:t>
      </w:r>
      <w:r w:rsidR="00715DB8" w:rsidRPr="00B21DC2">
        <w:rPr>
          <w:rFonts w:ascii="Tahoma" w:hAnsi="Tahoma" w:cs="Tahoma"/>
          <w:sz w:val="18"/>
          <w:szCs w:val="18"/>
        </w:rPr>
        <w:t xml:space="preserve">Parametry techniczne, </w:t>
      </w:r>
    </w:p>
    <w:p w14:paraId="6BC93FE4" w14:textId="77777777" w:rsidR="00AA7CC1" w:rsidRPr="00B21DC2" w:rsidRDefault="00AA7CC1"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2 – Formularz </w:t>
      </w:r>
      <w:r w:rsidR="003B7E9A" w:rsidRPr="00B21DC2">
        <w:rPr>
          <w:rFonts w:ascii="Tahoma" w:hAnsi="Tahoma" w:cs="Tahoma"/>
          <w:sz w:val="18"/>
          <w:szCs w:val="18"/>
        </w:rPr>
        <w:t>asortymentowo-</w:t>
      </w:r>
      <w:r w:rsidRPr="00B21DC2">
        <w:rPr>
          <w:rFonts w:ascii="Tahoma" w:hAnsi="Tahoma" w:cs="Tahoma"/>
          <w:sz w:val="18"/>
          <w:szCs w:val="18"/>
        </w:rPr>
        <w:t>cenowy,</w:t>
      </w:r>
    </w:p>
    <w:p w14:paraId="22A50B56" w14:textId="77777777" w:rsidR="00106865" w:rsidRPr="00B21DC2" w:rsidRDefault="00106865"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3 – </w:t>
      </w:r>
      <w:r w:rsidR="002A1BF8" w:rsidRPr="00B21DC2">
        <w:rPr>
          <w:rFonts w:ascii="Tahoma" w:hAnsi="Tahoma" w:cs="Tahoma"/>
          <w:sz w:val="18"/>
          <w:szCs w:val="18"/>
        </w:rPr>
        <w:t>JEDZ</w:t>
      </w:r>
      <w:r w:rsidRPr="00B21DC2">
        <w:rPr>
          <w:rFonts w:ascii="Tahoma" w:hAnsi="Tahoma" w:cs="Tahoma"/>
          <w:sz w:val="18"/>
          <w:szCs w:val="18"/>
        </w:rPr>
        <w:t>,</w:t>
      </w:r>
    </w:p>
    <w:p w14:paraId="30B09F4F" w14:textId="77777777" w:rsidR="008D41FF" w:rsidRPr="00B21DC2" w:rsidRDefault="008D41FF"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3a, 3b – Oświadczenia o wykluczeniu</w:t>
      </w:r>
    </w:p>
    <w:p w14:paraId="02DC74F7" w14:textId="77777777" w:rsidR="00180DAD" w:rsidRPr="00B21DC2" w:rsidRDefault="00AA7CC1"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w:t>
      </w:r>
      <w:r w:rsidR="002A1BF8" w:rsidRPr="00B21DC2">
        <w:rPr>
          <w:rFonts w:ascii="Tahoma" w:hAnsi="Tahoma" w:cs="Tahoma"/>
          <w:sz w:val="18"/>
          <w:szCs w:val="18"/>
        </w:rPr>
        <w:t>4</w:t>
      </w:r>
      <w:r w:rsidR="00C15ADE" w:rsidRPr="00B21DC2">
        <w:rPr>
          <w:rFonts w:ascii="Tahoma" w:hAnsi="Tahoma" w:cs="Tahoma"/>
          <w:sz w:val="18"/>
          <w:szCs w:val="18"/>
        </w:rPr>
        <w:t xml:space="preserve"> </w:t>
      </w:r>
      <w:r w:rsidR="00EC00DE" w:rsidRPr="00B21DC2">
        <w:rPr>
          <w:rFonts w:ascii="Tahoma" w:hAnsi="Tahoma" w:cs="Tahoma"/>
          <w:sz w:val="18"/>
          <w:szCs w:val="18"/>
        </w:rPr>
        <w:t xml:space="preserve">– </w:t>
      </w:r>
      <w:bookmarkStart w:id="7" w:name="_Hlk72615745"/>
      <w:r w:rsidR="00984BB9" w:rsidRPr="00B21DC2">
        <w:rPr>
          <w:rFonts w:ascii="Tahoma" w:hAnsi="Tahoma" w:cs="Tahoma"/>
          <w:sz w:val="18"/>
          <w:szCs w:val="18"/>
        </w:rPr>
        <w:t>Projektowane postanowienia umowy w sprawie zamówienia publicznego, które zostaną wprowadzone do treści tej umowy (</w:t>
      </w:r>
      <w:r w:rsidR="00EC00DE" w:rsidRPr="00B21DC2">
        <w:rPr>
          <w:rFonts w:ascii="Tahoma" w:hAnsi="Tahoma" w:cs="Tahoma"/>
          <w:sz w:val="18"/>
          <w:szCs w:val="18"/>
        </w:rPr>
        <w:t>Wzór umowy</w:t>
      </w:r>
      <w:r w:rsidR="00984BB9" w:rsidRPr="00B21DC2">
        <w:rPr>
          <w:rFonts w:ascii="Tahoma" w:hAnsi="Tahoma" w:cs="Tahoma"/>
          <w:sz w:val="18"/>
          <w:szCs w:val="18"/>
        </w:rPr>
        <w:t>)</w:t>
      </w:r>
      <w:bookmarkEnd w:id="7"/>
      <w:r w:rsidR="00EC00DE" w:rsidRPr="00B21DC2">
        <w:rPr>
          <w:rFonts w:ascii="Tahoma" w:hAnsi="Tahoma" w:cs="Tahoma"/>
          <w:sz w:val="18"/>
          <w:szCs w:val="18"/>
        </w:rPr>
        <w:t>,</w:t>
      </w:r>
    </w:p>
    <w:p w14:paraId="5E7FE459" w14:textId="77777777" w:rsidR="001F64A7" w:rsidRPr="00B21DC2" w:rsidRDefault="001F64A7"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4A – wzór umowy RODO</w:t>
      </w:r>
    </w:p>
    <w:p w14:paraId="6B680226" w14:textId="77777777" w:rsidR="002A1BF8" w:rsidRPr="00B21DC2" w:rsidRDefault="002A1BF8"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w:t>
      </w:r>
      <w:r w:rsidR="00C15ADE" w:rsidRPr="00B21DC2">
        <w:rPr>
          <w:rFonts w:ascii="Tahoma" w:hAnsi="Tahoma" w:cs="Tahoma"/>
          <w:sz w:val="18"/>
          <w:szCs w:val="18"/>
        </w:rPr>
        <w:t>5</w:t>
      </w:r>
      <w:r w:rsidRPr="00B21DC2">
        <w:rPr>
          <w:rFonts w:ascii="Tahoma" w:hAnsi="Tahoma" w:cs="Tahoma"/>
          <w:sz w:val="18"/>
          <w:szCs w:val="18"/>
        </w:rPr>
        <w:t xml:space="preserve"> – Oświadczenie o przy</w:t>
      </w:r>
      <w:r w:rsidR="00A9593E" w:rsidRPr="00B21DC2">
        <w:rPr>
          <w:rFonts w:ascii="Tahoma" w:hAnsi="Tahoma" w:cs="Tahoma"/>
          <w:sz w:val="18"/>
          <w:szCs w:val="18"/>
        </w:rPr>
        <w:t>należności do grupy kapitałowej</w:t>
      </w:r>
      <w:r w:rsidR="008E4F4E" w:rsidRPr="00B21DC2">
        <w:rPr>
          <w:rFonts w:ascii="Tahoma" w:hAnsi="Tahoma" w:cs="Tahoma"/>
          <w:sz w:val="18"/>
          <w:szCs w:val="18"/>
        </w:rPr>
        <w:t>,</w:t>
      </w:r>
    </w:p>
    <w:p w14:paraId="10275827" w14:textId="77777777" w:rsidR="008E4F4E" w:rsidRPr="00B21DC2" w:rsidRDefault="008E4F4E"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6 – </w:t>
      </w:r>
      <w:r w:rsidR="00BC39D1" w:rsidRPr="00B21DC2">
        <w:rPr>
          <w:rFonts w:ascii="Tahoma" w:hAnsi="Tahoma" w:cs="Tahoma"/>
          <w:bCs/>
          <w:sz w:val="18"/>
          <w:szCs w:val="18"/>
        </w:rPr>
        <w:t>Oświadczeni</w:t>
      </w:r>
      <w:r w:rsidR="00495EAF" w:rsidRPr="00B21DC2">
        <w:rPr>
          <w:rFonts w:ascii="Tahoma" w:hAnsi="Tahoma" w:cs="Tahoma"/>
          <w:bCs/>
          <w:sz w:val="18"/>
          <w:szCs w:val="18"/>
        </w:rPr>
        <w:t>e</w:t>
      </w:r>
      <w:r w:rsidR="00BC39D1" w:rsidRPr="00B21DC2">
        <w:rPr>
          <w:rFonts w:ascii="Tahoma" w:hAnsi="Tahoma" w:cs="Tahoma"/>
          <w:bCs/>
          <w:sz w:val="18"/>
          <w:szCs w:val="18"/>
        </w:rPr>
        <w:t xml:space="preserve"> Wykonawcy o aktualności informacji zawartych w oświadczeniu, o którym mowa w art. 125 ust. 1 Ustawy PZP</w:t>
      </w:r>
      <w:r w:rsidR="00BC39D1" w:rsidRPr="00B21DC2">
        <w:rPr>
          <w:rFonts w:ascii="Tahoma" w:hAnsi="Tahoma" w:cs="Tahoma"/>
          <w:sz w:val="18"/>
          <w:szCs w:val="18"/>
        </w:rPr>
        <w:t xml:space="preserve"> w zakresie podstaw do wykluczenia</w:t>
      </w:r>
      <w:r w:rsidR="00B14D3F" w:rsidRPr="00B21DC2">
        <w:rPr>
          <w:rFonts w:ascii="Tahoma" w:hAnsi="Tahoma" w:cs="Tahoma"/>
          <w:sz w:val="18"/>
          <w:szCs w:val="18"/>
        </w:rPr>
        <w:t>.</w:t>
      </w:r>
    </w:p>
    <w:p w14:paraId="0387B5B1" w14:textId="2DBEABFA" w:rsidR="00180DAD" w:rsidRPr="00B21DC2" w:rsidRDefault="008E4F4E" w:rsidP="0034614E">
      <w:pPr>
        <w:numPr>
          <w:ilvl w:val="0"/>
          <w:numId w:val="8"/>
        </w:numPr>
        <w:tabs>
          <w:tab w:val="clear" w:pos="720"/>
          <w:tab w:val="num" w:pos="360"/>
        </w:tabs>
        <w:ind w:left="360"/>
        <w:jc w:val="both"/>
        <w:rPr>
          <w:rFonts w:ascii="Tahoma" w:hAnsi="Tahoma" w:cs="Tahoma"/>
          <w:sz w:val="20"/>
          <w:szCs w:val="20"/>
        </w:rPr>
      </w:pPr>
      <w:r w:rsidRPr="00B21DC2">
        <w:rPr>
          <w:rFonts w:ascii="Tahoma" w:hAnsi="Tahoma" w:cs="Tahoma"/>
          <w:sz w:val="18"/>
          <w:szCs w:val="18"/>
        </w:rPr>
        <w:t xml:space="preserve">Załącznik nr 7 - </w:t>
      </w:r>
      <w:r w:rsidR="00BC39D1" w:rsidRPr="00B21DC2">
        <w:rPr>
          <w:rFonts w:ascii="Tahoma" w:hAnsi="Tahoma" w:cs="Tahoma"/>
          <w:sz w:val="18"/>
          <w:szCs w:val="18"/>
        </w:rPr>
        <w:t>Oświadczenie Wykonawcy z art 117 ust. 4</w:t>
      </w:r>
      <w:r w:rsidRPr="00B21DC2">
        <w:rPr>
          <w:rFonts w:ascii="Tahoma" w:hAnsi="Tahoma" w:cs="Tahoma"/>
          <w:kern w:val="1"/>
          <w:sz w:val="18"/>
          <w:szCs w:val="18"/>
          <w:shd w:val="clear" w:color="auto" w:fill="FFFFFF"/>
        </w:rPr>
        <w:t>.</w:t>
      </w:r>
    </w:p>
    <w:p w14:paraId="0851F9F5" w14:textId="6CD38459" w:rsidR="00DA1C5C" w:rsidRPr="00B21DC2" w:rsidRDefault="00DA1C5C" w:rsidP="00DA1C5C">
      <w:pPr>
        <w:jc w:val="right"/>
        <w:rPr>
          <w:rFonts w:ascii="Tahoma" w:hAnsi="Tahoma" w:cs="Tahoma"/>
          <w:b/>
          <w:bCs/>
          <w:sz w:val="18"/>
          <w:szCs w:val="18"/>
        </w:rPr>
      </w:pPr>
    </w:p>
    <w:p w14:paraId="0989406C" w14:textId="5946E597" w:rsidR="002828BF" w:rsidRDefault="002828BF" w:rsidP="00DA1C5C">
      <w:pPr>
        <w:jc w:val="right"/>
        <w:rPr>
          <w:rFonts w:ascii="Tahoma" w:hAnsi="Tahoma" w:cs="Tahoma"/>
          <w:b/>
          <w:bCs/>
          <w:sz w:val="18"/>
          <w:szCs w:val="18"/>
        </w:rPr>
      </w:pPr>
    </w:p>
    <w:p w14:paraId="5537A51B" w14:textId="77777777" w:rsidR="00135EB1" w:rsidRDefault="00135EB1" w:rsidP="00DA1C5C">
      <w:pPr>
        <w:jc w:val="right"/>
        <w:rPr>
          <w:rFonts w:ascii="Tahoma" w:hAnsi="Tahoma" w:cs="Tahoma"/>
          <w:b/>
          <w:bCs/>
          <w:sz w:val="18"/>
          <w:szCs w:val="18"/>
        </w:rPr>
      </w:pPr>
    </w:p>
    <w:p w14:paraId="0A6C741E" w14:textId="77777777" w:rsidR="00135EB1" w:rsidRDefault="00135EB1" w:rsidP="00DA1C5C">
      <w:pPr>
        <w:jc w:val="right"/>
        <w:rPr>
          <w:rFonts w:ascii="Tahoma" w:hAnsi="Tahoma" w:cs="Tahoma"/>
          <w:b/>
          <w:bCs/>
          <w:sz w:val="18"/>
          <w:szCs w:val="18"/>
        </w:rPr>
      </w:pPr>
    </w:p>
    <w:p w14:paraId="4302B493" w14:textId="77777777" w:rsidR="001D1E9B" w:rsidRDefault="001D1E9B" w:rsidP="00DA1C5C">
      <w:pPr>
        <w:jc w:val="right"/>
        <w:rPr>
          <w:rFonts w:ascii="Tahoma" w:hAnsi="Tahoma" w:cs="Tahoma"/>
          <w:b/>
          <w:bCs/>
          <w:sz w:val="18"/>
          <w:szCs w:val="18"/>
        </w:rPr>
      </w:pPr>
    </w:p>
    <w:p w14:paraId="0B7620CF" w14:textId="77777777" w:rsidR="001D1E9B" w:rsidRDefault="001D1E9B" w:rsidP="00DA1C5C">
      <w:pPr>
        <w:jc w:val="right"/>
        <w:rPr>
          <w:rFonts w:ascii="Tahoma" w:hAnsi="Tahoma" w:cs="Tahoma"/>
          <w:b/>
          <w:bCs/>
          <w:sz w:val="18"/>
          <w:szCs w:val="18"/>
        </w:rPr>
      </w:pPr>
    </w:p>
    <w:p w14:paraId="0FDC9250" w14:textId="77777777" w:rsidR="001D1E9B" w:rsidRDefault="001D1E9B" w:rsidP="00DA1C5C">
      <w:pPr>
        <w:jc w:val="right"/>
        <w:rPr>
          <w:rFonts w:ascii="Tahoma" w:hAnsi="Tahoma" w:cs="Tahoma"/>
          <w:b/>
          <w:bCs/>
          <w:sz w:val="18"/>
          <w:szCs w:val="18"/>
        </w:rPr>
      </w:pPr>
    </w:p>
    <w:p w14:paraId="56ADD7C1" w14:textId="77777777" w:rsidR="001D1E9B" w:rsidRDefault="001D1E9B" w:rsidP="00DA1C5C">
      <w:pPr>
        <w:jc w:val="right"/>
        <w:rPr>
          <w:rFonts w:ascii="Tahoma" w:hAnsi="Tahoma" w:cs="Tahoma"/>
          <w:b/>
          <w:bCs/>
          <w:sz w:val="18"/>
          <w:szCs w:val="18"/>
        </w:rPr>
      </w:pPr>
    </w:p>
    <w:p w14:paraId="7B6D46F7" w14:textId="77777777" w:rsidR="001D1E9B" w:rsidRDefault="001D1E9B" w:rsidP="00DA1C5C">
      <w:pPr>
        <w:jc w:val="right"/>
        <w:rPr>
          <w:rFonts w:ascii="Tahoma" w:hAnsi="Tahoma" w:cs="Tahoma"/>
          <w:b/>
          <w:bCs/>
          <w:sz w:val="18"/>
          <w:szCs w:val="18"/>
        </w:rPr>
      </w:pPr>
    </w:p>
    <w:p w14:paraId="3772F924" w14:textId="77777777" w:rsidR="001D1E9B" w:rsidRDefault="001D1E9B" w:rsidP="00DA1C5C">
      <w:pPr>
        <w:jc w:val="right"/>
        <w:rPr>
          <w:rFonts w:ascii="Tahoma" w:hAnsi="Tahoma" w:cs="Tahoma"/>
          <w:b/>
          <w:bCs/>
          <w:sz w:val="18"/>
          <w:szCs w:val="18"/>
        </w:rPr>
      </w:pPr>
    </w:p>
    <w:p w14:paraId="58CE6827" w14:textId="77777777" w:rsidR="001D1E9B" w:rsidRDefault="001D1E9B" w:rsidP="00DA1C5C">
      <w:pPr>
        <w:jc w:val="right"/>
        <w:rPr>
          <w:rFonts w:ascii="Tahoma" w:hAnsi="Tahoma" w:cs="Tahoma"/>
          <w:b/>
          <w:bCs/>
          <w:sz w:val="18"/>
          <w:szCs w:val="18"/>
        </w:rPr>
      </w:pPr>
    </w:p>
    <w:p w14:paraId="6E9C738E" w14:textId="77777777" w:rsidR="001D1E9B" w:rsidRDefault="001D1E9B" w:rsidP="00DA1C5C">
      <w:pPr>
        <w:jc w:val="right"/>
        <w:rPr>
          <w:rFonts w:ascii="Tahoma" w:hAnsi="Tahoma" w:cs="Tahoma"/>
          <w:b/>
          <w:bCs/>
          <w:sz w:val="18"/>
          <w:szCs w:val="18"/>
        </w:rPr>
      </w:pPr>
    </w:p>
    <w:p w14:paraId="34171665" w14:textId="77777777" w:rsidR="001D1E9B" w:rsidRDefault="001D1E9B" w:rsidP="00DA1C5C">
      <w:pPr>
        <w:jc w:val="right"/>
        <w:rPr>
          <w:rFonts w:ascii="Tahoma" w:hAnsi="Tahoma" w:cs="Tahoma"/>
          <w:b/>
          <w:bCs/>
          <w:sz w:val="18"/>
          <w:szCs w:val="18"/>
        </w:rPr>
      </w:pPr>
    </w:p>
    <w:p w14:paraId="77D87328" w14:textId="77777777" w:rsidR="001D1E9B" w:rsidRDefault="001D1E9B" w:rsidP="00DA1C5C">
      <w:pPr>
        <w:jc w:val="right"/>
        <w:rPr>
          <w:rFonts w:ascii="Tahoma" w:hAnsi="Tahoma" w:cs="Tahoma"/>
          <w:b/>
          <w:bCs/>
          <w:sz w:val="18"/>
          <w:szCs w:val="18"/>
        </w:rPr>
      </w:pPr>
    </w:p>
    <w:p w14:paraId="71D6BA7F" w14:textId="77777777" w:rsidR="001D1E9B" w:rsidRDefault="001D1E9B" w:rsidP="00DA1C5C">
      <w:pPr>
        <w:jc w:val="right"/>
        <w:rPr>
          <w:rFonts w:ascii="Tahoma" w:hAnsi="Tahoma" w:cs="Tahoma"/>
          <w:b/>
          <w:bCs/>
          <w:sz w:val="18"/>
          <w:szCs w:val="18"/>
        </w:rPr>
      </w:pPr>
    </w:p>
    <w:p w14:paraId="619B1E2E" w14:textId="77777777" w:rsidR="001D1E9B" w:rsidRDefault="001D1E9B" w:rsidP="00DA1C5C">
      <w:pPr>
        <w:jc w:val="right"/>
        <w:rPr>
          <w:rFonts w:ascii="Tahoma" w:hAnsi="Tahoma" w:cs="Tahoma"/>
          <w:b/>
          <w:bCs/>
          <w:sz w:val="18"/>
          <w:szCs w:val="18"/>
        </w:rPr>
      </w:pPr>
    </w:p>
    <w:p w14:paraId="6E54EEA3" w14:textId="77777777" w:rsidR="001D1E9B" w:rsidRDefault="001D1E9B" w:rsidP="00DA1C5C">
      <w:pPr>
        <w:jc w:val="right"/>
        <w:rPr>
          <w:rFonts w:ascii="Tahoma" w:hAnsi="Tahoma" w:cs="Tahoma"/>
          <w:b/>
          <w:bCs/>
          <w:sz w:val="18"/>
          <w:szCs w:val="18"/>
        </w:rPr>
      </w:pPr>
    </w:p>
    <w:p w14:paraId="6806E28E" w14:textId="77777777" w:rsidR="001D1E9B" w:rsidRDefault="001D1E9B" w:rsidP="00DA1C5C">
      <w:pPr>
        <w:jc w:val="right"/>
        <w:rPr>
          <w:rFonts w:ascii="Tahoma" w:hAnsi="Tahoma" w:cs="Tahoma"/>
          <w:b/>
          <w:bCs/>
          <w:sz w:val="18"/>
          <w:szCs w:val="18"/>
        </w:rPr>
      </w:pPr>
    </w:p>
    <w:p w14:paraId="6BB287D7" w14:textId="77777777" w:rsidR="001D1E9B" w:rsidRDefault="001D1E9B" w:rsidP="00DA1C5C">
      <w:pPr>
        <w:jc w:val="right"/>
        <w:rPr>
          <w:rFonts w:ascii="Tahoma" w:hAnsi="Tahoma" w:cs="Tahoma"/>
          <w:b/>
          <w:bCs/>
          <w:sz w:val="18"/>
          <w:szCs w:val="18"/>
        </w:rPr>
      </w:pPr>
    </w:p>
    <w:p w14:paraId="435FE578" w14:textId="77777777" w:rsidR="001D1E9B" w:rsidRDefault="001D1E9B" w:rsidP="00DA1C5C">
      <w:pPr>
        <w:jc w:val="right"/>
        <w:rPr>
          <w:rFonts w:ascii="Tahoma" w:hAnsi="Tahoma" w:cs="Tahoma"/>
          <w:b/>
          <w:bCs/>
          <w:sz w:val="18"/>
          <w:szCs w:val="18"/>
        </w:rPr>
      </w:pPr>
    </w:p>
    <w:p w14:paraId="14DD926C" w14:textId="77777777" w:rsidR="001D1E9B" w:rsidRDefault="001D1E9B" w:rsidP="00DA1C5C">
      <w:pPr>
        <w:jc w:val="right"/>
        <w:rPr>
          <w:rFonts w:ascii="Tahoma" w:hAnsi="Tahoma" w:cs="Tahoma"/>
          <w:b/>
          <w:bCs/>
          <w:sz w:val="18"/>
          <w:szCs w:val="18"/>
        </w:rPr>
      </w:pPr>
    </w:p>
    <w:p w14:paraId="1CB91CB5" w14:textId="77777777" w:rsidR="008031D1" w:rsidRDefault="008031D1" w:rsidP="00DA1C5C">
      <w:pPr>
        <w:jc w:val="right"/>
        <w:rPr>
          <w:rFonts w:ascii="Tahoma" w:hAnsi="Tahoma" w:cs="Tahoma"/>
          <w:b/>
          <w:bCs/>
          <w:sz w:val="18"/>
          <w:szCs w:val="18"/>
        </w:rPr>
      </w:pPr>
    </w:p>
    <w:p w14:paraId="710E1C35" w14:textId="77777777" w:rsidR="008031D1" w:rsidRDefault="008031D1" w:rsidP="00DA1C5C">
      <w:pPr>
        <w:jc w:val="right"/>
        <w:rPr>
          <w:rFonts w:ascii="Tahoma" w:hAnsi="Tahoma" w:cs="Tahoma"/>
          <w:b/>
          <w:bCs/>
          <w:sz w:val="18"/>
          <w:szCs w:val="18"/>
        </w:rPr>
      </w:pPr>
    </w:p>
    <w:p w14:paraId="4091A869" w14:textId="77777777" w:rsidR="008031D1" w:rsidRDefault="008031D1" w:rsidP="00DA1C5C">
      <w:pPr>
        <w:jc w:val="right"/>
        <w:rPr>
          <w:rFonts w:ascii="Tahoma" w:hAnsi="Tahoma" w:cs="Tahoma"/>
          <w:b/>
          <w:bCs/>
          <w:sz w:val="18"/>
          <w:szCs w:val="18"/>
        </w:rPr>
      </w:pPr>
    </w:p>
    <w:p w14:paraId="4781CDEC" w14:textId="77777777" w:rsidR="008031D1" w:rsidRDefault="008031D1" w:rsidP="00DA1C5C">
      <w:pPr>
        <w:jc w:val="right"/>
        <w:rPr>
          <w:rFonts w:ascii="Tahoma" w:hAnsi="Tahoma" w:cs="Tahoma"/>
          <w:b/>
          <w:bCs/>
          <w:sz w:val="18"/>
          <w:szCs w:val="18"/>
        </w:rPr>
      </w:pPr>
    </w:p>
    <w:p w14:paraId="54BD5DC6" w14:textId="77777777" w:rsidR="008031D1" w:rsidRDefault="008031D1" w:rsidP="00DA1C5C">
      <w:pPr>
        <w:jc w:val="right"/>
        <w:rPr>
          <w:rFonts w:ascii="Tahoma" w:hAnsi="Tahoma" w:cs="Tahoma"/>
          <w:b/>
          <w:bCs/>
          <w:sz w:val="18"/>
          <w:szCs w:val="18"/>
        </w:rPr>
      </w:pPr>
    </w:p>
    <w:p w14:paraId="38D77366" w14:textId="77777777" w:rsidR="008031D1" w:rsidRDefault="008031D1" w:rsidP="00DA1C5C">
      <w:pPr>
        <w:jc w:val="right"/>
        <w:rPr>
          <w:rFonts w:ascii="Tahoma" w:hAnsi="Tahoma" w:cs="Tahoma"/>
          <w:b/>
          <w:bCs/>
          <w:sz w:val="18"/>
          <w:szCs w:val="18"/>
        </w:rPr>
      </w:pPr>
    </w:p>
    <w:p w14:paraId="5F3C3252" w14:textId="77777777" w:rsidR="008031D1" w:rsidRDefault="008031D1" w:rsidP="00DA1C5C">
      <w:pPr>
        <w:jc w:val="right"/>
        <w:rPr>
          <w:rFonts w:ascii="Tahoma" w:hAnsi="Tahoma" w:cs="Tahoma"/>
          <w:b/>
          <w:bCs/>
          <w:sz w:val="18"/>
          <w:szCs w:val="18"/>
        </w:rPr>
      </w:pPr>
    </w:p>
    <w:p w14:paraId="4BEED763" w14:textId="77777777" w:rsidR="00DA1C5C" w:rsidRPr="00B21DC2" w:rsidRDefault="00DA1C5C" w:rsidP="00DA1C5C">
      <w:pPr>
        <w:jc w:val="right"/>
        <w:rPr>
          <w:rFonts w:ascii="Tahoma" w:hAnsi="Tahoma" w:cs="Tahoma"/>
          <w:b/>
          <w:bCs/>
          <w:sz w:val="18"/>
          <w:szCs w:val="18"/>
        </w:rPr>
      </w:pPr>
      <w:r w:rsidRPr="00B21DC2">
        <w:rPr>
          <w:rFonts w:ascii="Tahoma" w:hAnsi="Tahoma" w:cs="Tahoma"/>
          <w:b/>
          <w:bCs/>
          <w:sz w:val="18"/>
          <w:szCs w:val="18"/>
        </w:rPr>
        <w:t>Załącznik nr 1</w:t>
      </w:r>
    </w:p>
    <w:p w14:paraId="24C9D153" w14:textId="77777777" w:rsidR="00DA1C5C" w:rsidRPr="00B21DC2" w:rsidRDefault="00DA1C5C" w:rsidP="00DA1C5C">
      <w:pPr>
        <w:jc w:val="center"/>
        <w:rPr>
          <w:rFonts w:ascii="Tahoma" w:hAnsi="Tahoma" w:cs="Tahoma"/>
          <w:b/>
          <w:bCs/>
          <w:sz w:val="18"/>
          <w:szCs w:val="18"/>
        </w:rPr>
      </w:pPr>
      <w:r w:rsidRPr="00B21DC2">
        <w:rPr>
          <w:rFonts w:ascii="Tahoma" w:hAnsi="Tahoma" w:cs="Tahoma"/>
          <w:b/>
          <w:bCs/>
          <w:sz w:val="18"/>
          <w:szCs w:val="18"/>
        </w:rPr>
        <w:t>F O R M U L A R Z</w:t>
      </w:r>
      <w:r w:rsidR="00D82C39" w:rsidRPr="00B21DC2">
        <w:rPr>
          <w:rFonts w:ascii="Tahoma" w:hAnsi="Tahoma" w:cs="Tahoma"/>
          <w:b/>
          <w:bCs/>
          <w:sz w:val="18"/>
          <w:szCs w:val="18"/>
        </w:rPr>
        <w:t xml:space="preserve">  </w:t>
      </w:r>
      <w:r w:rsidRPr="00B21DC2">
        <w:rPr>
          <w:rFonts w:ascii="Tahoma" w:hAnsi="Tahoma" w:cs="Tahoma"/>
          <w:b/>
          <w:bCs/>
          <w:sz w:val="18"/>
          <w:szCs w:val="18"/>
        </w:rPr>
        <w:t xml:space="preserve"> </w:t>
      </w:r>
      <w:r w:rsidR="00D82C39" w:rsidRPr="00B21DC2">
        <w:rPr>
          <w:rFonts w:ascii="Tahoma" w:hAnsi="Tahoma" w:cs="Tahoma"/>
          <w:b/>
          <w:bCs/>
          <w:sz w:val="18"/>
          <w:szCs w:val="18"/>
        </w:rPr>
        <w:t xml:space="preserve"> </w:t>
      </w:r>
      <w:r w:rsidRPr="00B21DC2">
        <w:rPr>
          <w:rFonts w:ascii="Tahoma" w:hAnsi="Tahoma" w:cs="Tahoma"/>
          <w:b/>
          <w:bCs/>
          <w:sz w:val="18"/>
          <w:szCs w:val="18"/>
        </w:rPr>
        <w:t>O F E R T Y</w:t>
      </w:r>
    </w:p>
    <w:p w14:paraId="6D702741" w14:textId="77777777" w:rsidR="00DA1C5C" w:rsidRPr="00B21DC2" w:rsidRDefault="00DA1C5C" w:rsidP="00DA1C5C">
      <w:pPr>
        <w:jc w:val="center"/>
        <w:rPr>
          <w:rFonts w:ascii="Tahoma" w:hAnsi="Tahoma" w:cs="Tahoma"/>
          <w:b/>
          <w:bCs/>
          <w:sz w:val="10"/>
          <w:szCs w:val="10"/>
        </w:rPr>
      </w:pPr>
    </w:p>
    <w:p w14:paraId="029EDB1C" w14:textId="77777777" w:rsidR="00DA1C5C" w:rsidRPr="00B21DC2" w:rsidRDefault="00DA1C5C" w:rsidP="00DA1C5C">
      <w:pPr>
        <w:rPr>
          <w:rFonts w:ascii="Tahoma" w:hAnsi="Tahoma" w:cs="Tahoma"/>
          <w:sz w:val="18"/>
          <w:szCs w:val="18"/>
        </w:rPr>
      </w:pPr>
      <w:r w:rsidRPr="00B21DC2">
        <w:rPr>
          <w:rFonts w:ascii="Tahoma" w:hAnsi="Tahoma" w:cs="Tahoma"/>
          <w:sz w:val="18"/>
          <w:szCs w:val="18"/>
        </w:rPr>
        <w:t>Nazwa i siedziba Wykonawcy</w:t>
      </w:r>
      <w:r w:rsidRPr="00B21DC2">
        <w:rPr>
          <w:rFonts w:ascii="Tahoma" w:hAnsi="Tahoma" w:cs="Tahoma"/>
          <w:sz w:val="18"/>
          <w:szCs w:val="18"/>
        </w:rPr>
        <w:tab/>
        <w:t>albo</w:t>
      </w:r>
      <w:r w:rsidRPr="00B21DC2">
        <w:rPr>
          <w:rFonts w:ascii="Tahoma" w:hAnsi="Tahoma" w:cs="Tahoma"/>
          <w:sz w:val="18"/>
          <w:szCs w:val="18"/>
        </w:rPr>
        <w:tab/>
        <w:t>Imię i nazwisko, adres zamieszkania i adres Wykonawcy</w:t>
      </w:r>
    </w:p>
    <w:p w14:paraId="23486344"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w:t>
      </w:r>
    </w:p>
    <w:p w14:paraId="2B14F3FC"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Osoba uprawniona do kontaktu z Zamawiającym (imię, nazwisko, stanowisko):</w:t>
      </w:r>
    </w:p>
    <w:p w14:paraId="5DE0D194"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w:t>
      </w:r>
    </w:p>
    <w:p w14:paraId="14D4FC1A" w14:textId="77777777" w:rsidR="00DA1C5C" w:rsidRPr="00B21DC2" w:rsidRDefault="00D925C9" w:rsidP="00DA1C5C">
      <w:pPr>
        <w:spacing w:line="360" w:lineRule="auto"/>
        <w:rPr>
          <w:rFonts w:ascii="Tahoma" w:hAnsi="Tahoma" w:cs="Tahoma"/>
          <w:sz w:val="18"/>
          <w:szCs w:val="18"/>
        </w:rPr>
      </w:pPr>
      <w:r w:rsidRPr="00B21DC2">
        <w:rPr>
          <w:rFonts w:ascii="Tahoma" w:hAnsi="Tahoma" w:cs="Tahoma"/>
          <w:sz w:val="18"/>
          <w:szCs w:val="18"/>
        </w:rPr>
        <w:t>Nr telefonu ……..</w:t>
      </w:r>
      <w:r w:rsidR="00DA1C5C" w:rsidRPr="00B21DC2">
        <w:rPr>
          <w:rFonts w:ascii="Tahoma" w:hAnsi="Tahoma" w:cs="Tahoma"/>
          <w:sz w:val="18"/>
          <w:szCs w:val="18"/>
        </w:rPr>
        <w:t>.........................................................</w:t>
      </w:r>
      <w:r w:rsidRPr="00B21DC2">
        <w:rPr>
          <w:rFonts w:ascii="Tahoma" w:hAnsi="Tahoma" w:cs="Tahoma"/>
          <w:sz w:val="18"/>
          <w:szCs w:val="18"/>
        </w:rPr>
        <w:t>.</w:t>
      </w:r>
      <w:r w:rsidR="00DA1C5C" w:rsidRPr="00B21DC2">
        <w:rPr>
          <w:rFonts w:ascii="Tahoma" w:hAnsi="Tahoma" w:cs="Tahoma"/>
          <w:sz w:val="18"/>
          <w:szCs w:val="18"/>
        </w:rPr>
        <w:t>.......................................................................................................</w:t>
      </w:r>
    </w:p>
    <w:p w14:paraId="49D8230C"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Regon:</w:t>
      </w:r>
      <w:r w:rsidR="00D925C9" w:rsidRPr="00B21DC2">
        <w:rPr>
          <w:rFonts w:ascii="Tahoma" w:hAnsi="Tahoma" w:cs="Tahoma"/>
          <w:sz w:val="18"/>
          <w:szCs w:val="18"/>
        </w:rPr>
        <w:t xml:space="preserve"> </w:t>
      </w:r>
      <w:r w:rsidRPr="00B21DC2">
        <w:rPr>
          <w:rFonts w:ascii="Tahoma" w:hAnsi="Tahoma" w:cs="Tahoma"/>
          <w:sz w:val="18"/>
          <w:szCs w:val="18"/>
        </w:rPr>
        <w:t>........................</w:t>
      </w:r>
      <w:r w:rsidR="00D925C9" w:rsidRPr="00B21DC2">
        <w:rPr>
          <w:rFonts w:ascii="Tahoma" w:hAnsi="Tahoma" w:cs="Tahoma"/>
          <w:sz w:val="18"/>
          <w:szCs w:val="18"/>
        </w:rPr>
        <w:t>.....</w:t>
      </w:r>
      <w:r w:rsidR="005F3DAF" w:rsidRPr="00B21DC2">
        <w:rPr>
          <w:rFonts w:ascii="Tahoma" w:hAnsi="Tahoma" w:cs="Tahoma"/>
          <w:sz w:val="18"/>
          <w:szCs w:val="18"/>
        </w:rPr>
        <w:t xml:space="preserve"> </w:t>
      </w:r>
      <w:r w:rsidRPr="00B21DC2">
        <w:rPr>
          <w:rFonts w:ascii="Tahoma" w:hAnsi="Tahoma" w:cs="Tahoma"/>
          <w:sz w:val="18"/>
          <w:szCs w:val="18"/>
        </w:rPr>
        <w:t>NIP:</w:t>
      </w:r>
      <w:r w:rsidR="00D925C9" w:rsidRPr="00B21DC2">
        <w:rPr>
          <w:rFonts w:ascii="Tahoma" w:hAnsi="Tahoma" w:cs="Tahoma"/>
          <w:sz w:val="18"/>
          <w:szCs w:val="18"/>
        </w:rPr>
        <w:t xml:space="preserve"> </w:t>
      </w:r>
      <w:r w:rsidRPr="00B21DC2">
        <w:rPr>
          <w:rFonts w:ascii="Tahoma" w:hAnsi="Tahoma" w:cs="Tahoma"/>
          <w:sz w:val="18"/>
          <w:szCs w:val="18"/>
        </w:rPr>
        <w:t>...........................................</w:t>
      </w:r>
      <w:r w:rsidR="00D925C9" w:rsidRPr="00B21DC2">
        <w:rPr>
          <w:rFonts w:ascii="Tahoma" w:hAnsi="Tahoma" w:cs="Tahoma"/>
          <w:sz w:val="18"/>
          <w:szCs w:val="18"/>
        </w:rPr>
        <w:t xml:space="preserve"> </w:t>
      </w:r>
      <w:r w:rsidRPr="00B21DC2">
        <w:rPr>
          <w:rFonts w:ascii="Tahoma" w:hAnsi="Tahoma" w:cs="Tahoma"/>
          <w:sz w:val="18"/>
          <w:szCs w:val="18"/>
        </w:rPr>
        <w:t>BDO</w:t>
      </w:r>
      <w:r w:rsidR="00D925C9" w:rsidRPr="00B21DC2">
        <w:rPr>
          <w:rFonts w:ascii="Tahoma" w:hAnsi="Tahoma" w:cs="Tahoma"/>
          <w:sz w:val="18"/>
          <w:szCs w:val="18"/>
        </w:rPr>
        <w:t xml:space="preserve">: </w:t>
      </w:r>
      <w:r w:rsidRPr="00B21DC2">
        <w:rPr>
          <w:rFonts w:ascii="Tahoma" w:hAnsi="Tahoma" w:cs="Tahoma"/>
          <w:sz w:val="18"/>
          <w:szCs w:val="18"/>
        </w:rPr>
        <w:t>…………………………………</w:t>
      </w:r>
    </w:p>
    <w:p w14:paraId="03C566A5"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Województwo.............................................................. Powiat……........................................................................................</w:t>
      </w:r>
    </w:p>
    <w:p w14:paraId="46FF6EE7" w14:textId="77777777" w:rsidR="00DA1C5C" w:rsidRPr="00B21DC2" w:rsidRDefault="00DA1C5C" w:rsidP="00DA1C5C">
      <w:pPr>
        <w:spacing w:line="360" w:lineRule="auto"/>
        <w:rPr>
          <w:rFonts w:ascii="Tahoma" w:hAnsi="Tahoma" w:cs="Tahoma"/>
          <w:b/>
          <w:bCs/>
          <w:sz w:val="18"/>
          <w:szCs w:val="18"/>
        </w:rPr>
      </w:pPr>
      <w:r w:rsidRPr="00B21DC2">
        <w:rPr>
          <w:rFonts w:ascii="Tahoma" w:hAnsi="Tahoma" w:cs="Tahoma"/>
          <w:sz w:val="18"/>
          <w:szCs w:val="18"/>
        </w:rPr>
        <w:t xml:space="preserve">Internet: http://........................................................... </w:t>
      </w:r>
      <w:r w:rsidRPr="00B21DC2">
        <w:rPr>
          <w:rFonts w:ascii="Tahoma" w:hAnsi="Tahoma" w:cs="Tahoma"/>
          <w:b/>
          <w:bCs/>
          <w:sz w:val="18"/>
          <w:szCs w:val="18"/>
        </w:rPr>
        <w:t>e-mail:............................................@..........................................</w:t>
      </w:r>
    </w:p>
    <w:p w14:paraId="504E7F24" w14:textId="77777777" w:rsidR="00DA1C5C" w:rsidRPr="00B21DC2" w:rsidRDefault="00DA1C5C" w:rsidP="00DA1C5C">
      <w:pPr>
        <w:suppressAutoHyphens/>
        <w:spacing w:line="360" w:lineRule="auto"/>
        <w:rPr>
          <w:rFonts w:ascii="Tahoma" w:hAnsi="Tahoma" w:cs="Tahoma"/>
          <w:bCs/>
          <w:sz w:val="18"/>
          <w:szCs w:val="18"/>
          <w:lang w:eastAsia="zh-CN"/>
        </w:rPr>
      </w:pPr>
      <w:r w:rsidRPr="00B21DC2">
        <w:rPr>
          <w:rFonts w:ascii="Tahoma" w:hAnsi="Tahoma" w:cs="Tahoma"/>
          <w:bCs/>
          <w:sz w:val="18"/>
          <w:szCs w:val="18"/>
          <w:lang w:eastAsia="zh-CN"/>
        </w:rPr>
        <w:t>KRS: ……………………………………… (jeżeli dotyczy)</w:t>
      </w:r>
    </w:p>
    <w:p w14:paraId="6E705F24" w14:textId="77777777" w:rsidR="00DA1C5C" w:rsidRPr="00B21DC2" w:rsidRDefault="00DA1C5C" w:rsidP="00DA1C5C">
      <w:pPr>
        <w:suppressAutoHyphens/>
        <w:spacing w:line="360" w:lineRule="auto"/>
        <w:rPr>
          <w:rFonts w:ascii="Tahoma" w:hAnsi="Tahoma" w:cs="Tahoma"/>
          <w:b/>
          <w:sz w:val="18"/>
          <w:szCs w:val="18"/>
        </w:rPr>
      </w:pPr>
      <w:r w:rsidRPr="00B21DC2">
        <w:rPr>
          <w:rFonts w:ascii="Tahoma" w:hAnsi="Tahoma" w:cs="Tahoma"/>
          <w:b/>
          <w:sz w:val="18"/>
          <w:szCs w:val="18"/>
        </w:rPr>
        <w:t>Wykonawca jest: *</w:t>
      </w:r>
    </w:p>
    <w:p w14:paraId="67FEEAD3"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Mikroprzedsiębiorstwem </w:t>
      </w:r>
      <w:r w:rsidRPr="00B21DC2">
        <w:rPr>
          <w:rStyle w:val="Odwoanieprzypisudolnego"/>
          <w:rFonts w:ascii="Tahoma" w:hAnsi="Tahoma" w:cs="Tahoma"/>
          <w:sz w:val="18"/>
          <w:szCs w:val="18"/>
        </w:rPr>
        <w:footnoteReference w:id="2"/>
      </w:r>
      <w:r w:rsidRPr="00B21DC2">
        <w:rPr>
          <w:rFonts w:ascii="Tahoma" w:hAnsi="Tahoma" w:cs="Tahoma"/>
          <w:sz w:val="18"/>
          <w:szCs w:val="18"/>
        </w:rPr>
        <w:t>,</w:t>
      </w:r>
    </w:p>
    <w:p w14:paraId="39839F82"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Małym przedsiębiorstwem </w:t>
      </w:r>
      <w:r w:rsidRPr="00B21DC2">
        <w:rPr>
          <w:rStyle w:val="Odwoanieprzypisudolnego"/>
          <w:rFonts w:ascii="Tahoma" w:hAnsi="Tahoma" w:cs="Tahoma"/>
          <w:sz w:val="18"/>
          <w:szCs w:val="18"/>
        </w:rPr>
        <w:footnoteReference w:id="3"/>
      </w:r>
      <w:r w:rsidRPr="00B21DC2">
        <w:rPr>
          <w:rFonts w:ascii="Tahoma" w:hAnsi="Tahoma" w:cs="Tahoma"/>
          <w:sz w:val="18"/>
          <w:szCs w:val="18"/>
        </w:rPr>
        <w:t>,</w:t>
      </w:r>
    </w:p>
    <w:p w14:paraId="098B0590"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Średnim przedsiębiorstwem </w:t>
      </w:r>
      <w:r w:rsidRPr="00B21DC2">
        <w:rPr>
          <w:rStyle w:val="Odwoanieprzypisudolnego"/>
          <w:rFonts w:ascii="Tahoma" w:hAnsi="Tahoma" w:cs="Tahoma"/>
          <w:sz w:val="18"/>
          <w:szCs w:val="18"/>
        </w:rPr>
        <w:footnoteReference w:id="4"/>
      </w:r>
      <w:r w:rsidRPr="00B21DC2">
        <w:rPr>
          <w:rFonts w:ascii="Tahoma" w:hAnsi="Tahoma" w:cs="Tahoma"/>
          <w:sz w:val="18"/>
          <w:szCs w:val="18"/>
        </w:rPr>
        <w:t xml:space="preserve">, </w:t>
      </w:r>
    </w:p>
    <w:p w14:paraId="356115CB"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Jednoosobową działalnością gospodarczą,</w:t>
      </w:r>
    </w:p>
    <w:p w14:paraId="688DD43A"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Osobą fizyczną nieprowadzącą działalności gospodarczej,</w:t>
      </w:r>
    </w:p>
    <w:p w14:paraId="241399DA"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Innym rodzajem</w:t>
      </w:r>
    </w:p>
    <w:p w14:paraId="1F01FF70" w14:textId="77777777" w:rsidR="00DA1C5C" w:rsidRPr="00B21DC2" w:rsidRDefault="00DA1C5C" w:rsidP="00DA1C5C">
      <w:pPr>
        <w:suppressAutoHyphens/>
        <w:spacing w:line="360" w:lineRule="auto"/>
        <w:rPr>
          <w:rFonts w:ascii="Tahoma" w:hAnsi="Tahoma" w:cs="Tahoma"/>
          <w:b/>
          <w:sz w:val="18"/>
          <w:szCs w:val="18"/>
        </w:rPr>
      </w:pPr>
      <w:r w:rsidRPr="00B21DC2">
        <w:rPr>
          <w:rFonts w:ascii="Tahoma" w:hAnsi="Tahoma" w:cs="Tahoma"/>
          <w:b/>
          <w:sz w:val="18"/>
          <w:szCs w:val="18"/>
        </w:rPr>
        <w:t>UWAGA  *zaznaczyć właściwe</w:t>
      </w:r>
    </w:p>
    <w:p w14:paraId="2AB12ADB" w14:textId="77777777" w:rsidR="00AA7CC1" w:rsidRPr="00B21DC2" w:rsidRDefault="00AA7CC1" w:rsidP="00AA7CC1">
      <w:pPr>
        <w:spacing w:line="360" w:lineRule="auto"/>
        <w:jc w:val="center"/>
        <w:rPr>
          <w:rFonts w:ascii="Tahoma" w:hAnsi="Tahoma" w:cs="Tahoma"/>
          <w:sz w:val="18"/>
          <w:szCs w:val="20"/>
        </w:rPr>
      </w:pPr>
      <w:r w:rsidRPr="00B21DC2">
        <w:rPr>
          <w:rFonts w:ascii="Tahoma" w:hAnsi="Tahoma" w:cs="Tahoma"/>
          <w:sz w:val="18"/>
          <w:szCs w:val="20"/>
        </w:rPr>
        <w:t>Do:</w:t>
      </w:r>
    </w:p>
    <w:p w14:paraId="69C5CBC1" w14:textId="77777777" w:rsidR="00AA7CC1" w:rsidRPr="00B21DC2" w:rsidRDefault="00AA7CC1" w:rsidP="00FE5D52">
      <w:pPr>
        <w:jc w:val="center"/>
        <w:rPr>
          <w:rFonts w:ascii="Tahoma" w:hAnsi="Tahoma" w:cs="Tahoma"/>
          <w:b/>
          <w:sz w:val="18"/>
          <w:szCs w:val="20"/>
        </w:rPr>
      </w:pPr>
      <w:r w:rsidRPr="00B21DC2">
        <w:rPr>
          <w:rFonts w:ascii="Tahoma" w:hAnsi="Tahoma" w:cs="Tahoma"/>
          <w:b/>
          <w:sz w:val="18"/>
          <w:szCs w:val="20"/>
        </w:rPr>
        <w:t xml:space="preserve">SAMODZIELNEGO PUBLICZNEGO ZAKŁADU OPIEKI ZDROWOTNEJ  UNIWERSYTECKIEGO SZPITALA KLINICZNEGO </w:t>
      </w:r>
      <w:r w:rsidR="00FE5D52" w:rsidRPr="00B21DC2">
        <w:rPr>
          <w:rFonts w:ascii="Tahoma" w:hAnsi="Tahoma" w:cs="Tahoma"/>
          <w:b/>
          <w:sz w:val="18"/>
          <w:szCs w:val="20"/>
        </w:rPr>
        <w:t xml:space="preserve">NR 1 </w:t>
      </w:r>
      <w:r w:rsidRPr="00B21DC2">
        <w:rPr>
          <w:rFonts w:ascii="Tahoma" w:hAnsi="Tahoma" w:cs="Tahoma"/>
          <w:b/>
          <w:sz w:val="18"/>
          <w:szCs w:val="20"/>
        </w:rPr>
        <w:t xml:space="preserve">IM. </w:t>
      </w:r>
      <w:r w:rsidR="00FE5D52" w:rsidRPr="00B21DC2">
        <w:rPr>
          <w:rFonts w:ascii="Tahoma" w:hAnsi="Tahoma" w:cs="Tahoma"/>
          <w:b/>
          <w:sz w:val="18"/>
          <w:szCs w:val="20"/>
        </w:rPr>
        <w:t>NORBERTA BARLICKIEGO</w:t>
      </w:r>
      <w:r w:rsidRPr="00B21DC2">
        <w:rPr>
          <w:rFonts w:ascii="Tahoma" w:hAnsi="Tahoma" w:cs="Tahoma"/>
          <w:b/>
          <w:sz w:val="18"/>
          <w:szCs w:val="20"/>
        </w:rPr>
        <w:br/>
        <w:t>90-</w:t>
      </w:r>
      <w:r w:rsidR="00FE5D52" w:rsidRPr="00B21DC2">
        <w:rPr>
          <w:rFonts w:ascii="Tahoma" w:hAnsi="Tahoma" w:cs="Tahoma"/>
          <w:b/>
          <w:sz w:val="18"/>
          <w:szCs w:val="20"/>
        </w:rPr>
        <w:t>153</w:t>
      </w:r>
      <w:r w:rsidRPr="00B21DC2">
        <w:rPr>
          <w:rFonts w:ascii="Tahoma" w:hAnsi="Tahoma" w:cs="Tahoma"/>
          <w:b/>
          <w:sz w:val="18"/>
          <w:szCs w:val="20"/>
        </w:rPr>
        <w:t xml:space="preserve"> ŁÓDŹ, UL. </w:t>
      </w:r>
      <w:r w:rsidR="00FE5D52" w:rsidRPr="00B21DC2">
        <w:rPr>
          <w:rFonts w:ascii="Tahoma" w:hAnsi="Tahoma" w:cs="Tahoma"/>
          <w:b/>
          <w:sz w:val="18"/>
          <w:szCs w:val="20"/>
        </w:rPr>
        <w:t>KOPCIŃSKIEGO 22</w:t>
      </w:r>
    </w:p>
    <w:p w14:paraId="64268DCB" w14:textId="77777777" w:rsidR="00AA7CC1" w:rsidRPr="00B21DC2" w:rsidRDefault="00AA7CC1" w:rsidP="00AA7CC1">
      <w:pPr>
        <w:pStyle w:val="Tekstpodstawowy"/>
        <w:jc w:val="center"/>
        <w:rPr>
          <w:rFonts w:ascii="Tahoma" w:hAnsi="Tahoma" w:cs="Tahoma"/>
          <w:sz w:val="14"/>
          <w:szCs w:val="16"/>
        </w:rPr>
      </w:pPr>
    </w:p>
    <w:p w14:paraId="361A870E" w14:textId="46E9D648" w:rsidR="00AA7CC1" w:rsidRPr="00B21DC2" w:rsidRDefault="00CF0957" w:rsidP="003A647C">
      <w:pPr>
        <w:pStyle w:val="Tekstpodstawowy"/>
        <w:jc w:val="both"/>
        <w:rPr>
          <w:rFonts w:ascii="Tahoma" w:hAnsi="Tahoma" w:cs="Tahoma"/>
          <w:sz w:val="18"/>
          <w:szCs w:val="18"/>
        </w:rPr>
      </w:pPr>
      <w:r w:rsidRPr="00B21DC2">
        <w:rPr>
          <w:rFonts w:ascii="Tahoma" w:hAnsi="Tahoma" w:cs="Tahoma"/>
          <w:sz w:val="18"/>
          <w:szCs w:val="18"/>
        </w:rPr>
        <w:t xml:space="preserve">Nawiązując do ogłoszenia </w:t>
      </w:r>
      <w:r w:rsidR="001A10BF" w:rsidRPr="00B21DC2">
        <w:rPr>
          <w:rFonts w:ascii="Tahoma" w:hAnsi="Tahoma" w:cs="Tahoma"/>
          <w:sz w:val="18"/>
          <w:szCs w:val="18"/>
        </w:rPr>
        <w:t>opublikowanego</w:t>
      </w:r>
      <w:r w:rsidR="00AA7CC1" w:rsidRPr="00B21DC2">
        <w:rPr>
          <w:rFonts w:ascii="Tahoma" w:hAnsi="Tahoma" w:cs="Tahoma"/>
          <w:sz w:val="18"/>
          <w:szCs w:val="18"/>
        </w:rPr>
        <w:t xml:space="preserve"> w Dzienniku Urzędowym Unii Europejskiej nr </w:t>
      </w:r>
      <w:r w:rsidR="00F25E6F" w:rsidRPr="00F25E6F">
        <w:rPr>
          <w:rFonts w:ascii="Tahoma" w:hAnsi="Tahoma" w:cs="Tahoma"/>
          <w:b/>
          <w:bCs/>
          <w:sz w:val="18"/>
          <w:szCs w:val="18"/>
        </w:rPr>
        <w:t>Dz.U. S: 220/2024</w:t>
      </w:r>
      <w:r w:rsidR="00F25E6F">
        <w:rPr>
          <w:rFonts w:ascii="Tahoma" w:hAnsi="Tahoma" w:cs="Tahoma"/>
          <w:b/>
          <w:bCs/>
          <w:sz w:val="18"/>
          <w:szCs w:val="18"/>
        </w:rPr>
        <w:t xml:space="preserve"> </w:t>
      </w:r>
      <w:r w:rsidR="00F25E6F" w:rsidRPr="00F25E6F">
        <w:rPr>
          <w:rFonts w:ascii="Tahoma" w:hAnsi="Tahoma" w:cs="Tahoma"/>
          <w:b/>
          <w:bCs/>
          <w:sz w:val="18"/>
          <w:szCs w:val="18"/>
        </w:rPr>
        <w:t>687620-2024</w:t>
      </w:r>
      <w:r w:rsidR="00DE0FC8">
        <w:rPr>
          <w:rFonts w:ascii="Tahoma" w:hAnsi="Tahoma" w:cs="Tahoma"/>
          <w:b/>
          <w:bCs/>
          <w:sz w:val="18"/>
          <w:szCs w:val="18"/>
        </w:rPr>
        <w:t xml:space="preserve"> </w:t>
      </w:r>
      <w:r w:rsidR="001A10BF" w:rsidRPr="00B21DC2">
        <w:rPr>
          <w:rFonts w:ascii="Tahoma" w:hAnsi="Tahoma" w:cs="Tahoma"/>
          <w:sz w:val="18"/>
          <w:szCs w:val="18"/>
        </w:rPr>
        <w:t>w </w:t>
      </w:r>
      <w:r w:rsidR="003B3AEF" w:rsidRPr="00B21DC2">
        <w:rPr>
          <w:rFonts w:ascii="Tahoma" w:hAnsi="Tahoma" w:cs="Tahoma"/>
          <w:sz w:val="18"/>
          <w:szCs w:val="18"/>
        </w:rPr>
        <w:t>dniu</w:t>
      </w:r>
      <w:r w:rsidR="00CE1DEF" w:rsidRPr="00B21DC2">
        <w:rPr>
          <w:rFonts w:ascii="Tahoma" w:hAnsi="Tahoma" w:cs="Tahoma"/>
          <w:sz w:val="18"/>
          <w:szCs w:val="18"/>
        </w:rPr>
        <w:t xml:space="preserve"> </w:t>
      </w:r>
      <w:r w:rsidR="00F25E6F">
        <w:rPr>
          <w:rFonts w:ascii="Tahoma" w:hAnsi="Tahoma" w:cs="Tahoma"/>
          <w:b/>
          <w:bCs/>
          <w:sz w:val="18"/>
          <w:szCs w:val="18"/>
        </w:rPr>
        <w:t xml:space="preserve">12.11.2024 r. </w:t>
      </w:r>
      <w:r w:rsidR="00AA7CC1" w:rsidRPr="00B21DC2">
        <w:rPr>
          <w:rFonts w:ascii="Tahoma" w:hAnsi="Tahoma" w:cs="Tahoma"/>
          <w:sz w:val="18"/>
          <w:szCs w:val="18"/>
        </w:rPr>
        <w:t xml:space="preserve">o przetargu nieograniczonym </w:t>
      </w:r>
      <w:r w:rsidR="00135EB1">
        <w:rPr>
          <w:rFonts w:ascii="Tahoma" w:hAnsi="Tahoma" w:cs="Tahoma"/>
          <w:b/>
          <w:sz w:val="18"/>
          <w:szCs w:val="18"/>
        </w:rPr>
        <w:t xml:space="preserve">pn. </w:t>
      </w:r>
      <w:r w:rsidR="00D1350C" w:rsidRPr="00B21DC2">
        <w:rPr>
          <w:rFonts w:ascii="Tahoma" w:hAnsi="Tahoma" w:cs="Tahoma"/>
          <w:b/>
          <w:sz w:val="18"/>
          <w:szCs w:val="18"/>
        </w:rPr>
        <w:t>„</w:t>
      </w:r>
      <w:r w:rsidR="008A3D02" w:rsidRPr="008A3D02">
        <w:rPr>
          <w:rFonts w:ascii="Tahoma" w:hAnsi="Tahoma" w:cs="Tahoma"/>
          <w:b/>
          <w:sz w:val="18"/>
          <w:szCs w:val="18"/>
        </w:rPr>
        <w:t>Zakup aparatu do znieczul</w:t>
      </w:r>
      <w:r w:rsidR="00BF2E34">
        <w:rPr>
          <w:rFonts w:ascii="Tahoma" w:hAnsi="Tahoma" w:cs="Tahoma"/>
          <w:b/>
          <w:sz w:val="18"/>
          <w:szCs w:val="18"/>
        </w:rPr>
        <w:t>e</w:t>
      </w:r>
      <w:r w:rsidR="008A3D02" w:rsidRPr="008A3D02">
        <w:rPr>
          <w:rFonts w:ascii="Tahoma" w:hAnsi="Tahoma" w:cs="Tahoma"/>
          <w:b/>
          <w:sz w:val="18"/>
          <w:szCs w:val="18"/>
        </w:rPr>
        <w:t>nia</w:t>
      </w:r>
      <w:r w:rsidR="00D1350C" w:rsidRPr="00B21DC2">
        <w:rPr>
          <w:rFonts w:ascii="Tahoma" w:hAnsi="Tahoma" w:cs="Tahoma"/>
          <w:b/>
          <w:sz w:val="18"/>
          <w:szCs w:val="18"/>
        </w:rPr>
        <w:t>”</w:t>
      </w:r>
      <w:r w:rsidR="00F750B8" w:rsidRPr="00B21DC2">
        <w:rPr>
          <w:rFonts w:ascii="Tahoma" w:hAnsi="Tahoma" w:cs="Tahoma"/>
          <w:b/>
          <w:sz w:val="18"/>
          <w:szCs w:val="18"/>
        </w:rPr>
        <w:t xml:space="preserve"> </w:t>
      </w:r>
      <w:r w:rsidR="00164D1F" w:rsidRPr="00B21DC2">
        <w:rPr>
          <w:rFonts w:ascii="Tahoma" w:hAnsi="Tahoma" w:cs="Tahoma"/>
          <w:b/>
          <w:sz w:val="18"/>
          <w:szCs w:val="18"/>
        </w:rPr>
        <w:t xml:space="preserve"> </w:t>
      </w:r>
      <w:r w:rsidR="00AA7CC1" w:rsidRPr="00B21DC2">
        <w:rPr>
          <w:rFonts w:ascii="Tahoma" w:hAnsi="Tahoma" w:cs="Tahoma"/>
          <w:b/>
          <w:sz w:val="18"/>
          <w:szCs w:val="18"/>
        </w:rPr>
        <w:t xml:space="preserve">– numer sprawy </w:t>
      </w:r>
      <w:r w:rsidR="003F44F0">
        <w:rPr>
          <w:rFonts w:ascii="Tahoma" w:hAnsi="Tahoma" w:cs="Tahoma"/>
          <w:b/>
          <w:sz w:val="18"/>
          <w:szCs w:val="18"/>
        </w:rPr>
        <w:t>13</w:t>
      </w:r>
      <w:r w:rsidR="00514B1F">
        <w:rPr>
          <w:rFonts w:ascii="Tahoma" w:hAnsi="Tahoma" w:cs="Tahoma"/>
          <w:b/>
          <w:sz w:val="18"/>
          <w:szCs w:val="18"/>
        </w:rPr>
        <w:t>2</w:t>
      </w:r>
      <w:r w:rsidR="009B6A08" w:rsidRPr="00B21DC2">
        <w:rPr>
          <w:rFonts w:ascii="Tahoma" w:hAnsi="Tahoma" w:cs="Tahoma"/>
          <w:b/>
          <w:sz w:val="18"/>
          <w:szCs w:val="18"/>
        </w:rPr>
        <w:t>/PN/ZP/</w:t>
      </w:r>
      <w:r w:rsidR="00007C47" w:rsidRPr="00B21DC2">
        <w:rPr>
          <w:rFonts w:ascii="Tahoma" w:hAnsi="Tahoma" w:cs="Tahoma"/>
          <w:b/>
          <w:sz w:val="18"/>
          <w:szCs w:val="18"/>
        </w:rPr>
        <w:t>D/20</w:t>
      </w:r>
      <w:r w:rsidR="00F80D1A">
        <w:rPr>
          <w:rFonts w:ascii="Tahoma" w:hAnsi="Tahoma" w:cs="Tahoma"/>
          <w:b/>
          <w:sz w:val="18"/>
          <w:szCs w:val="18"/>
        </w:rPr>
        <w:t>24</w:t>
      </w:r>
      <w:r w:rsidR="00AA7CC1" w:rsidRPr="00B21DC2">
        <w:rPr>
          <w:rFonts w:ascii="Tahoma" w:hAnsi="Tahoma" w:cs="Tahoma"/>
          <w:sz w:val="18"/>
          <w:szCs w:val="18"/>
        </w:rPr>
        <w:t>:</w:t>
      </w:r>
    </w:p>
    <w:p w14:paraId="32BBE38D" w14:textId="77777777" w:rsidR="00AA7CC1" w:rsidRPr="00B21DC2" w:rsidRDefault="00AA7CC1" w:rsidP="00AA7CC1">
      <w:pPr>
        <w:pStyle w:val="Tekstpodstawowy"/>
        <w:jc w:val="both"/>
        <w:rPr>
          <w:rFonts w:ascii="Tahoma" w:hAnsi="Tahoma" w:cs="Tahoma"/>
          <w:sz w:val="12"/>
          <w:szCs w:val="12"/>
        </w:rPr>
      </w:pPr>
    </w:p>
    <w:p w14:paraId="6D156C4A" w14:textId="4677CDDE" w:rsidR="00AA7CC1" w:rsidRPr="00B21DC2" w:rsidRDefault="003F44F0" w:rsidP="000478A2">
      <w:pPr>
        <w:numPr>
          <w:ilvl w:val="0"/>
          <w:numId w:val="5"/>
        </w:numPr>
        <w:jc w:val="both"/>
        <w:rPr>
          <w:rFonts w:ascii="Tahoma" w:hAnsi="Tahoma" w:cs="Tahoma"/>
          <w:sz w:val="18"/>
          <w:szCs w:val="18"/>
        </w:rPr>
      </w:pPr>
      <w:r w:rsidRPr="003F44F0">
        <w:rPr>
          <w:rFonts w:ascii="Tahoma" w:hAnsi="Tahoma" w:cs="Tahoma"/>
          <w:sz w:val="18"/>
          <w:szCs w:val="18"/>
        </w:rPr>
        <w:t>Oferujemy dostarczenie sprzętu spełniającego wymagania określone w załączniku Formularz asortymentowo-cenowy - załącznik nr 2 do SWZ. Załącznik ten stanowi integralną część niniejszej oferty</w:t>
      </w:r>
      <w:r w:rsidR="00733ADD" w:rsidRPr="00B21DC2">
        <w:rPr>
          <w:rFonts w:ascii="Tahoma" w:hAnsi="Tahoma" w:cs="Tahoma"/>
          <w:sz w:val="18"/>
          <w:szCs w:val="18"/>
        </w:rPr>
        <w:t>.</w:t>
      </w:r>
    </w:p>
    <w:p w14:paraId="76A8ADB4" w14:textId="77777777" w:rsidR="00F80D1A" w:rsidRPr="00B21DC2" w:rsidRDefault="00F80D1A" w:rsidP="00DA721F">
      <w:pPr>
        <w:jc w:val="both"/>
        <w:rPr>
          <w:rFonts w:ascii="Tahoma" w:hAnsi="Tahoma" w:cs="Tahoma"/>
          <w:sz w:val="18"/>
          <w:szCs w:val="18"/>
        </w:rPr>
      </w:pPr>
    </w:p>
    <w:p w14:paraId="0FA311EF" w14:textId="19FF23FC" w:rsidR="00EA3873" w:rsidRPr="00B21DC2" w:rsidRDefault="000678B7" w:rsidP="000478A2">
      <w:pPr>
        <w:numPr>
          <w:ilvl w:val="0"/>
          <w:numId w:val="5"/>
        </w:numPr>
        <w:jc w:val="both"/>
        <w:rPr>
          <w:rFonts w:ascii="Tahoma" w:hAnsi="Tahoma" w:cs="Tahoma"/>
          <w:sz w:val="18"/>
          <w:szCs w:val="18"/>
        </w:rPr>
      </w:pPr>
      <w:r w:rsidRPr="00B21DC2">
        <w:rPr>
          <w:rFonts w:ascii="Tahoma" w:hAnsi="Tahoma" w:cs="Tahoma"/>
          <w:sz w:val="18"/>
          <w:szCs w:val="18"/>
        </w:rPr>
        <w:t xml:space="preserve">Proponowany termin płatności: </w:t>
      </w:r>
      <w:r w:rsidR="00413B35" w:rsidRPr="00B21DC2">
        <w:rPr>
          <w:rFonts w:ascii="Tahoma" w:hAnsi="Tahoma" w:cs="Tahoma"/>
          <w:b/>
          <w:sz w:val="18"/>
          <w:szCs w:val="18"/>
        </w:rPr>
        <w:t>30</w:t>
      </w:r>
      <w:r w:rsidR="00E958BD" w:rsidRPr="00B21DC2">
        <w:rPr>
          <w:rFonts w:ascii="Tahoma" w:hAnsi="Tahoma" w:cs="Tahoma"/>
          <w:b/>
          <w:sz w:val="18"/>
          <w:szCs w:val="18"/>
        </w:rPr>
        <w:t xml:space="preserve"> </w:t>
      </w:r>
      <w:r w:rsidR="00FE5D52" w:rsidRPr="00B21DC2">
        <w:rPr>
          <w:rFonts w:ascii="Tahoma" w:hAnsi="Tahoma" w:cs="Tahoma"/>
          <w:b/>
          <w:sz w:val="18"/>
          <w:szCs w:val="18"/>
        </w:rPr>
        <w:t>dni</w:t>
      </w:r>
      <w:r w:rsidRPr="00B21DC2">
        <w:rPr>
          <w:rFonts w:ascii="Tahoma" w:hAnsi="Tahoma" w:cs="Tahoma"/>
          <w:sz w:val="18"/>
          <w:szCs w:val="18"/>
        </w:rPr>
        <w:t xml:space="preserve"> </w:t>
      </w:r>
      <w:r w:rsidR="001F64A7" w:rsidRPr="00B21DC2">
        <w:rPr>
          <w:rFonts w:ascii="Tahoma" w:hAnsi="Tahoma" w:cs="Tahoma"/>
          <w:sz w:val="18"/>
          <w:szCs w:val="18"/>
        </w:rPr>
        <w:t xml:space="preserve"> </w:t>
      </w:r>
      <w:r w:rsidRPr="00B21DC2">
        <w:rPr>
          <w:rFonts w:ascii="Tahoma" w:hAnsi="Tahoma" w:cs="Tahoma"/>
          <w:sz w:val="18"/>
          <w:szCs w:val="18"/>
        </w:rPr>
        <w:t>od dnia otrzymania przez Zamawiającego prawidłowo wystawionej faktury, na warunkach i zgodnie z postanowieniami wzoru umowy.</w:t>
      </w:r>
    </w:p>
    <w:p w14:paraId="7DF3B62B" w14:textId="77777777" w:rsidR="001A41D0" w:rsidRPr="00B21DC2" w:rsidRDefault="001A41D0" w:rsidP="001A41D0">
      <w:pPr>
        <w:autoSpaceDE w:val="0"/>
        <w:autoSpaceDN w:val="0"/>
        <w:adjustRightInd w:val="0"/>
        <w:ind w:left="357"/>
        <w:jc w:val="both"/>
        <w:rPr>
          <w:rFonts w:ascii="Tahoma" w:hAnsi="Tahoma" w:cs="Tahoma"/>
          <w:sz w:val="18"/>
          <w:szCs w:val="18"/>
        </w:rPr>
      </w:pPr>
      <w:r w:rsidRPr="00B21DC2">
        <w:rPr>
          <w:rFonts w:ascii="Tahoma" w:hAnsi="Tahoma" w:cs="Tahoma"/>
          <w:sz w:val="18"/>
          <w:szCs w:val="18"/>
        </w:rPr>
        <w:t>Należność będzie wpłacana</w:t>
      </w:r>
      <w:r w:rsidR="009E7CBF" w:rsidRPr="00B21DC2">
        <w:rPr>
          <w:rFonts w:ascii="Tahoma" w:hAnsi="Tahoma" w:cs="Tahoma"/>
          <w:sz w:val="18"/>
          <w:szCs w:val="18"/>
        </w:rPr>
        <w:t xml:space="preserve"> przelewem</w:t>
      </w:r>
      <w:r w:rsidRPr="00B21DC2">
        <w:rPr>
          <w:rFonts w:ascii="Tahoma" w:hAnsi="Tahoma" w:cs="Tahoma"/>
          <w:sz w:val="18"/>
          <w:szCs w:val="18"/>
        </w:rPr>
        <w:t xml:space="preserve"> na rachunek bankowy (rozliczeniowy) Wykonawcy</w:t>
      </w:r>
      <w:r w:rsidR="004E2F26" w:rsidRPr="00B21DC2">
        <w:rPr>
          <w:rFonts w:ascii="Tahoma" w:hAnsi="Tahoma" w:cs="Tahoma"/>
          <w:sz w:val="18"/>
          <w:szCs w:val="18"/>
        </w:rPr>
        <w:t xml:space="preserve"> podany na fakturze</w:t>
      </w:r>
      <w:r w:rsidR="00E20B8B" w:rsidRPr="00B21DC2">
        <w:rPr>
          <w:rFonts w:ascii="Tahoma" w:hAnsi="Tahoma" w:cs="Tahoma"/>
          <w:sz w:val="18"/>
          <w:szCs w:val="18"/>
        </w:rPr>
        <w:t xml:space="preserve">, </w:t>
      </w:r>
      <w:r w:rsidRPr="00B21DC2">
        <w:rPr>
          <w:rFonts w:ascii="Tahoma" w:hAnsi="Tahoma" w:cs="Tahoma"/>
          <w:sz w:val="18"/>
          <w:szCs w:val="18"/>
        </w:rPr>
        <w:t>który jest zgodny:</w:t>
      </w:r>
    </w:p>
    <w:p w14:paraId="09A0803E" w14:textId="77777777" w:rsidR="001A41D0" w:rsidRPr="00B21DC2" w:rsidRDefault="001A41D0" w:rsidP="0093460E">
      <w:pPr>
        <w:widowControl w:val="0"/>
        <w:numPr>
          <w:ilvl w:val="0"/>
          <w:numId w:val="14"/>
        </w:numPr>
        <w:autoSpaceDE w:val="0"/>
        <w:autoSpaceDN w:val="0"/>
        <w:adjustRightInd w:val="0"/>
        <w:jc w:val="both"/>
        <w:rPr>
          <w:rFonts w:ascii="Tahoma" w:hAnsi="Tahoma" w:cs="Tahoma"/>
          <w:sz w:val="18"/>
          <w:szCs w:val="18"/>
        </w:rPr>
      </w:pPr>
      <w:r w:rsidRPr="00B21DC2">
        <w:rPr>
          <w:rFonts w:ascii="Tahoma" w:hAnsi="Tahoma" w:cs="Tahoma"/>
          <w:sz w:val="18"/>
          <w:szCs w:val="18"/>
        </w:rPr>
        <w:t>z numerem rachunku bankowego (rozliczeniowego) wprowadzonego do wykazu podatników VAT tzw. biała lista - w przypadku podatników VAT *</w:t>
      </w:r>
    </w:p>
    <w:p w14:paraId="6D647E4C" w14:textId="77777777" w:rsidR="001A41D0" w:rsidRPr="00B21DC2" w:rsidRDefault="001A41D0" w:rsidP="0093460E">
      <w:pPr>
        <w:widowControl w:val="0"/>
        <w:numPr>
          <w:ilvl w:val="0"/>
          <w:numId w:val="14"/>
        </w:numPr>
        <w:suppressAutoHyphens/>
        <w:jc w:val="both"/>
        <w:rPr>
          <w:rFonts w:ascii="Tahoma" w:hAnsi="Tahoma" w:cs="Tahoma"/>
          <w:sz w:val="18"/>
          <w:szCs w:val="18"/>
        </w:rPr>
      </w:pPr>
      <w:r w:rsidRPr="00B21DC2">
        <w:rPr>
          <w:rFonts w:ascii="Tahoma" w:hAnsi="Tahoma" w:cs="Tahoma"/>
          <w:sz w:val="18"/>
          <w:szCs w:val="18"/>
        </w:rPr>
        <w:t>z numerem rachunku bankowego (rozliczeniowego) zgłoszonym przez Wykonawcę do Urzędu Skarbowego w związku z prowadzoną działalnością  - w przypadku innych podatników *</w:t>
      </w:r>
    </w:p>
    <w:p w14:paraId="434E1728" w14:textId="77777777" w:rsidR="001A41D0" w:rsidRPr="00B21DC2" w:rsidRDefault="001A41D0" w:rsidP="001A41D0">
      <w:pPr>
        <w:ind w:left="360"/>
        <w:jc w:val="both"/>
        <w:rPr>
          <w:rFonts w:ascii="Tahoma" w:hAnsi="Tahoma" w:cs="Tahoma"/>
          <w:sz w:val="18"/>
          <w:szCs w:val="18"/>
        </w:rPr>
      </w:pPr>
      <w:r w:rsidRPr="00B21DC2">
        <w:rPr>
          <w:rFonts w:ascii="Tahoma" w:hAnsi="Tahoma" w:cs="Tahoma"/>
          <w:i/>
          <w:sz w:val="18"/>
          <w:szCs w:val="18"/>
        </w:rPr>
        <w:t>*niewłaściwe skreślić</w:t>
      </w:r>
      <w:r w:rsidRPr="00B21DC2">
        <w:rPr>
          <w:rFonts w:ascii="Tahoma" w:hAnsi="Tahoma" w:cs="Tahoma"/>
          <w:sz w:val="18"/>
          <w:szCs w:val="18"/>
        </w:rPr>
        <w:t xml:space="preserve"> </w:t>
      </w:r>
    </w:p>
    <w:p w14:paraId="25DB2297" w14:textId="77777777" w:rsidR="00EA3873" w:rsidRPr="00B21DC2" w:rsidRDefault="00EA3873" w:rsidP="00EA3873">
      <w:pPr>
        <w:jc w:val="both"/>
        <w:rPr>
          <w:rFonts w:ascii="Tahoma" w:hAnsi="Tahoma" w:cs="Tahoma"/>
          <w:sz w:val="12"/>
          <w:szCs w:val="12"/>
        </w:rPr>
      </w:pPr>
    </w:p>
    <w:p w14:paraId="62CAB227" w14:textId="77777777" w:rsidR="003668FD" w:rsidRPr="00B21DC2" w:rsidRDefault="003668FD" w:rsidP="000478A2">
      <w:pPr>
        <w:numPr>
          <w:ilvl w:val="0"/>
          <w:numId w:val="5"/>
        </w:numPr>
        <w:jc w:val="both"/>
        <w:rPr>
          <w:rFonts w:ascii="Tahoma" w:hAnsi="Tahoma" w:cs="Tahoma"/>
          <w:sz w:val="18"/>
          <w:szCs w:val="18"/>
        </w:rPr>
      </w:pPr>
      <w:r w:rsidRPr="00B21DC2">
        <w:rPr>
          <w:rFonts w:ascii="Tahoma" w:hAnsi="Tahoma" w:cs="Tahoma"/>
          <w:sz w:val="18"/>
          <w:szCs w:val="18"/>
        </w:rPr>
        <w:t>Zobowiązujemy wystawiać faktur</w:t>
      </w:r>
      <w:r w:rsidR="00B60B82" w:rsidRPr="00B21DC2">
        <w:rPr>
          <w:rFonts w:ascii="Tahoma" w:hAnsi="Tahoma" w:cs="Tahoma"/>
          <w:sz w:val="18"/>
          <w:szCs w:val="18"/>
        </w:rPr>
        <w:t>ę</w:t>
      </w:r>
      <w:r w:rsidRPr="00B21DC2">
        <w:rPr>
          <w:rFonts w:ascii="Tahoma" w:hAnsi="Tahoma" w:cs="Tahoma"/>
          <w:sz w:val="18"/>
          <w:szCs w:val="18"/>
        </w:rPr>
        <w:t xml:space="preserve"> zgodnie z obowiązującymi przepisami prawa</w:t>
      </w:r>
      <w:r w:rsidR="00FE5D52" w:rsidRPr="00B21DC2">
        <w:rPr>
          <w:rFonts w:ascii="Tahoma" w:hAnsi="Tahoma" w:cs="Tahoma"/>
          <w:i/>
          <w:sz w:val="18"/>
          <w:szCs w:val="18"/>
        </w:rPr>
        <w:t>.</w:t>
      </w:r>
    </w:p>
    <w:p w14:paraId="15215DF5" w14:textId="77777777" w:rsidR="00FE5D52" w:rsidRPr="00B21DC2" w:rsidRDefault="00FE5D52" w:rsidP="00FE5D52">
      <w:pPr>
        <w:ind w:left="360"/>
        <w:jc w:val="both"/>
        <w:rPr>
          <w:rFonts w:ascii="Tahoma" w:hAnsi="Tahoma" w:cs="Tahoma"/>
          <w:sz w:val="12"/>
          <w:szCs w:val="12"/>
        </w:rPr>
      </w:pPr>
    </w:p>
    <w:p w14:paraId="51E07D3C" w14:textId="180FA835" w:rsidR="00FE586E" w:rsidRPr="00B21DC2" w:rsidRDefault="00FE586E" w:rsidP="00FE586E">
      <w:pPr>
        <w:numPr>
          <w:ilvl w:val="0"/>
          <w:numId w:val="5"/>
        </w:numPr>
        <w:jc w:val="both"/>
        <w:rPr>
          <w:rFonts w:ascii="Tahoma" w:hAnsi="Tahoma" w:cs="Tahoma"/>
          <w:b/>
          <w:bCs/>
          <w:sz w:val="18"/>
          <w:szCs w:val="18"/>
        </w:rPr>
      </w:pPr>
      <w:r w:rsidRPr="00B21DC2">
        <w:rPr>
          <w:rFonts w:ascii="Tahoma" w:hAnsi="Tahoma" w:cs="Tahoma"/>
          <w:b/>
          <w:sz w:val="20"/>
          <w:szCs w:val="20"/>
        </w:rPr>
        <w:t xml:space="preserve">Oferujemy </w:t>
      </w:r>
      <w:r w:rsidR="00F80D1A">
        <w:rPr>
          <w:rFonts w:ascii="Tahoma" w:hAnsi="Tahoma" w:cs="Tahoma"/>
          <w:b/>
          <w:sz w:val="20"/>
          <w:szCs w:val="20"/>
        </w:rPr>
        <w:t>okres</w:t>
      </w:r>
      <w:r w:rsidRPr="00B21DC2">
        <w:rPr>
          <w:rFonts w:ascii="Tahoma" w:hAnsi="Tahoma" w:cs="Tahoma"/>
          <w:b/>
          <w:sz w:val="20"/>
          <w:szCs w:val="20"/>
        </w:rPr>
        <w:t xml:space="preserve"> gwarancji zgodny z poniższymi wymogami:</w:t>
      </w:r>
    </w:p>
    <w:p w14:paraId="53D76B66" w14:textId="081BC114" w:rsidR="001E5F25" w:rsidRPr="00B21DC2" w:rsidRDefault="001E5F25" w:rsidP="001E5F25">
      <w:pPr>
        <w:jc w:val="both"/>
        <w:rPr>
          <w:rFonts w:ascii="Tahoma" w:hAnsi="Tahoma" w:cs="Tahoma"/>
          <w:b/>
          <w:bCs/>
          <w:sz w:val="18"/>
          <w:szCs w:val="18"/>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571"/>
      </w:tblGrid>
      <w:tr w:rsidR="00B21DC2" w:rsidRPr="00B21DC2" w14:paraId="4B75AC28" w14:textId="77777777" w:rsidTr="0034614E">
        <w:trPr>
          <w:trHeight w:val="373"/>
          <w:jc w:val="center"/>
        </w:trPr>
        <w:tc>
          <w:tcPr>
            <w:tcW w:w="4857" w:type="dxa"/>
            <w:shd w:val="clear" w:color="auto" w:fill="auto"/>
            <w:vAlign w:val="center"/>
          </w:tcPr>
          <w:p w14:paraId="0A3FFA08" w14:textId="77777777" w:rsidR="001E5F25" w:rsidRPr="00B21DC2" w:rsidRDefault="001E5F25" w:rsidP="0034614E">
            <w:pPr>
              <w:jc w:val="both"/>
              <w:rPr>
                <w:rFonts w:ascii="Tahoma" w:eastAsia="Calibri" w:hAnsi="Tahoma" w:cs="Tahoma"/>
                <w:b/>
                <w:sz w:val="20"/>
                <w:szCs w:val="20"/>
                <w:lang w:eastAsia="en-US"/>
              </w:rPr>
            </w:pPr>
            <w:r w:rsidRPr="00B21DC2">
              <w:rPr>
                <w:rFonts w:ascii="Tahoma" w:eastAsia="Calibri" w:hAnsi="Tahoma" w:cs="Tahoma"/>
                <w:b/>
                <w:sz w:val="20"/>
                <w:szCs w:val="20"/>
                <w:lang w:eastAsia="en-US"/>
              </w:rPr>
              <w:t>Oceniane kryteria:</w:t>
            </w:r>
          </w:p>
        </w:tc>
        <w:tc>
          <w:tcPr>
            <w:tcW w:w="4571" w:type="dxa"/>
            <w:shd w:val="clear" w:color="auto" w:fill="auto"/>
            <w:vAlign w:val="center"/>
          </w:tcPr>
          <w:p w14:paraId="5367AD71" w14:textId="77777777" w:rsidR="001E5F25" w:rsidRPr="00B21DC2" w:rsidRDefault="001E5F25" w:rsidP="0034614E">
            <w:pPr>
              <w:jc w:val="center"/>
              <w:rPr>
                <w:rFonts w:ascii="Tahoma" w:eastAsia="Calibri" w:hAnsi="Tahoma" w:cs="Tahoma"/>
                <w:b/>
                <w:sz w:val="20"/>
                <w:szCs w:val="20"/>
                <w:lang w:eastAsia="en-US"/>
              </w:rPr>
            </w:pPr>
            <w:r w:rsidRPr="00B21DC2">
              <w:rPr>
                <w:rFonts w:ascii="Tahoma" w:eastAsia="Calibri" w:hAnsi="Tahoma" w:cs="Tahoma"/>
                <w:b/>
                <w:sz w:val="20"/>
                <w:szCs w:val="20"/>
                <w:lang w:eastAsia="en-US"/>
              </w:rPr>
              <w:t>Podać/Wypełnić</w:t>
            </w:r>
          </w:p>
        </w:tc>
      </w:tr>
      <w:tr w:rsidR="00AE1190" w:rsidRPr="00B21DC2" w14:paraId="2943AE72" w14:textId="77777777" w:rsidTr="0034614E">
        <w:trPr>
          <w:trHeight w:val="56"/>
          <w:jc w:val="center"/>
        </w:trPr>
        <w:tc>
          <w:tcPr>
            <w:tcW w:w="4857" w:type="dxa"/>
            <w:shd w:val="clear" w:color="auto" w:fill="auto"/>
            <w:vAlign w:val="center"/>
          </w:tcPr>
          <w:p w14:paraId="7C5A47C7" w14:textId="77777777" w:rsidR="001E5F25" w:rsidRPr="00B21DC2" w:rsidRDefault="001E5F25" w:rsidP="0034614E">
            <w:pPr>
              <w:rPr>
                <w:rFonts w:ascii="Tahoma" w:eastAsia="Calibri" w:hAnsi="Tahoma" w:cs="Tahoma"/>
                <w:b/>
                <w:sz w:val="20"/>
                <w:szCs w:val="20"/>
                <w:lang w:eastAsia="en-US"/>
              </w:rPr>
            </w:pPr>
          </w:p>
          <w:p w14:paraId="2E80A7E9" w14:textId="77777777" w:rsidR="001E5F25" w:rsidRPr="00B21DC2" w:rsidRDefault="001E5F25" w:rsidP="0034614E">
            <w:pPr>
              <w:rPr>
                <w:rFonts w:ascii="Tahoma" w:eastAsia="Calibri" w:hAnsi="Tahoma" w:cs="Tahoma"/>
                <w:b/>
                <w:sz w:val="20"/>
                <w:szCs w:val="20"/>
                <w:u w:val="single"/>
                <w:lang w:eastAsia="en-US"/>
              </w:rPr>
            </w:pPr>
            <w:r w:rsidRPr="00B21DC2">
              <w:rPr>
                <w:rFonts w:ascii="Tahoma" w:eastAsia="Calibri" w:hAnsi="Tahoma" w:cs="Tahoma"/>
                <w:b/>
                <w:sz w:val="20"/>
                <w:szCs w:val="20"/>
                <w:u w:val="single"/>
                <w:lang w:eastAsia="en-US"/>
              </w:rPr>
              <w:t>Gwarancja</w:t>
            </w:r>
          </w:p>
          <w:p w14:paraId="18B670FC" w14:textId="02BE5F6E" w:rsidR="001E5F25" w:rsidRPr="00B21DC2" w:rsidRDefault="001E5F25" w:rsidP="0034614E">
            <w:pPr>
              <w:jc w:val="both"/>
              <w:rPr>
                <w:sz w:val="18"/>
                <w:szCs w:val="18"/>
              </w:rPr>
            </w:pPr>
            <w:r w:rsidRPr="00B21DC2">
              <w:rPr>
                <w:rFonts w:ascii="Tahoma" w:hAnsi="Tahoma" w:cs="Tahoma"/>
                <w:sz w:val="18"/>
                <w:szCs w:val="18"/>
              </w:rPr>
              <w:t xml:space="preserve">Proponujemy następujący okres </w:t>
            </w:r>
            <w:r w:rsidRPr="00B21DC2">
              <w:rPr>
                <w:rFonts w:ascii="Tahoma" w:hAnsi="Tahoma" w:cs="Tahoma"/>
                <w:b/>
                <w:sz w:val="18"/>
                <w:szCs w:val="18"/>
              </w:rPr>
              <w:t>gwarancji</w:t>
            </w:r>
            <w:r w:rsidRPr="00B21DC2">
              <w:rPr>
                <w:rFonts w:ascii="Tahoma" w:hAnsi="Tahoma" w:cs="Tahoma"/>
                <w:b/>
                <w:bCs/>
                <w:sz w:val="18"/>
                <w:szCs w:val="18"/>
              </w:rPr>
              <w:t xml:space="preserve"> </w:t>
            </w:r>
            <w:r w:rsidRPr="00B21DC2">
              <w:rPr>
                <w:rFonts w:ascii="Tahoma" w:hAnsi="Tahoma" w:cs="Tahoma"/>
                <w:b/>
                <w:sz w:val="18"/>
                <w:szCs w:val="18"/>
              </w:rPr>
              <w:t xml:space="preserve">na </w:t>
            </w:r>
            <w:r w:rsidR="003F44F0">
              <w:rPr>
                <w:rFonts w:ascii="Tahoma" w:hAnsi="Tahoma" w:cs="Tahoma"/>
                <w:b/>
                <w:sz w:val="18"/>
                <w:szCs w:val="18"/>
              </w:rPr>
              <w:t>sprzęt</w:t>
            </w:r>
            <w:r w:rsidRPr="00B21DC2">
              <w:rPr>
                <w:rFonts w:ascii="Tahoma" w:hAnsi="Tahoma" w:cs="Tahoma"/>
                <w:b/>
                <w:sz w:val="18"/>
                <w:szCs w:val="18"/>
              </w:rPr>
              <w:t xml:space="preserve"> </w:t>
            </w:r>
            <w:r w:rsidRPr="00B21DC2">
              <w:rPr>
                <w:rFonts w:ascii="Tahoma" w:hAnsi="Tahoma" w:cs="Tahoma"/>
                <w:sz w:val="18"/>
                <w:szCs w:val="18"/>
              </w:rPr>
              <w:t>będący przedmiotem zamówienia liczony jest daty uruchomienia.</w:t>
            </w:r>
          </w:p>
          <w:p w14:paraId="2A193722" w14:textId="77777777" w:rsidR="001E5F25" w:rsidRPr="00B21DC2" w:rsidRDefault="001E5F25" w:rsidP="0034614E">
            <w:pPr>
              <w:jc w:val="both"/>
              <w:rPr>
                <w:rFonts w:ascii="Tahoma" w:eastAsia="Calibri" w:hAnsi="Tahoma" w:cs="Tahoma"/>
                <w:b/>
                <w:bCs/>
                <w:sz w:val="18"/>
                <w:szCs w:val="18"/>
                <w:lang w:eastAsia="en-US"/>
              </w:rPr>
            </w:pPr>
          </w:p>
        </w:tc>
        <w:tc>
          <w:tcPr>
            <w:tcW w:w="4571" w:type="dxa"/>
            <w:shd w:val="clear" w:color="auto" w:fill="auto"/>
            <w:vAlign w:val="center"/>
          </w:tcPr>
          <w:p w14:paraId="5A3D9852" w14:textId="77777777" w:rsidR="003F44F0" w:rsidRDefault="003F44F0" w:rsidP="0034614E">
            <w:pPr>
              <w:jc w:val="center"/>
              <w:rPr>
                <w:rFonts w:ascii="Tahoma" w:eastAsia="Calibri" w:hAnsi="Tahoma" w:cs="Tahoma"/>
                <w:b/>
                <w:sz w:val="20"/>
                <w:szCs w:val="20"/>
                <w:lang w:eastAsia="en-US"/>
              </w:rPr>
            </w:pPr>
          </w:p>
          <w:p w14:paraId="2464E70C" w14:textId="1C433B10" w:rsidR="001E5F25" w:rsidRPr="00B21DC2" w:rsidRDefault="001E5F25" w:rsidP="0034614E">
            <w:pPr>
              <w:jc w:val="center"/>
              <w:rPr>
                <w:rFonts w:ascii="Tahoma" w:eastAsia="Calibri" w:hAnsi="Tahoma" w:cs="Tahoma"/>
                <w:b/>
                <w:sz w:val="20"/>
                <w:szCs w:val="20"/>
                <w:lang w:eastAsia="en-US"/>
              </w:rPr>
            </w:pPr>
            <w:r w:rsidRPr="00B21DC2">
              <w:rPr>
                <w:rFonts w:ascii="Tahoma" w:eastAsia="Calibri" w:hAnsi="Tahoma" w:cs="Tahoma"/>
                <w:b/>
                <w:sz w:val="20"/>
                <w:szCs w:val="20"/>
                <w:lang w:eastAsia="en-US"/>
              </w:rPr>
              <w:t>……..… miesięcy</w:t>
            </w:r>
          </w:p>
          <w:p w14:paraId="4E008D14" w14:textId="34288FA4" w:rsidR="001E5F25" w:rsidRPr="00B21DC2" w:rsidRDefault="001E5F25" w:rsidP="0034614E">
            <w:pPr>
              <w:jc w:val="both"/>
              <w:rPr>
                <w:rFonts w:ascii="Tahoma" w:eastAsia="Calibri" w:hAnsi="Tahoma" w:cs="Tahoma"/>
                <w:sz w:val="14"/>
                <w:szCs w:val="14"/>
                <w:lang w:eastAsia="en-US"/>
              </w:rPr>
            </w:pPr>
            <w:r w:rsidRPr="00B21DC2">
              <w:rPr>
                <w:rFonts w:ascii="Tahoma" w:hAnsi="Tahoma" w:cs="Tahoma"/>
                <w:b/>
                <w:sz w:val="18"/>
                <w:szCs w:val="18"/>
              </w:rPr>
              <w:t>(</w:t>
            </w:r>
            <w:r w:rsidR="00F80D1A">
              <w:rPr>
                <w:rFonts w:ascii="Tahoma" w:hAnsi="Tahoma" w:cs="Tahoma"/>
                <w:b/>
                <w:sz w:val="18"/>
                <w:szCs w:val="18"/>
              </w:rPr>
              <w:t>12</w:t>
            </w:r>
            <w:r w:rsidRPr="00B21DC2">
              <w:rPr>
                <w:rFonts w:ascii="Tahoma" w:hAnsi="Tahoma" w:cs="Tahoma"/>
                <w:b/>
                <w:sz w:val="18"/>
                <w:szCs w:val="18"/>
              </w:rPr>
              <w:t xml:space="preserve"> miesi</w:t>
            </w:r>
            <w:r w:rsidR="003C644E" w:rsidRPr="00B21DC2">
              <w:rPr>
                <w:rFonts w:ascii="Tahoma" w:hAnsi="Tahoma" w:cs="Tahoma"/>
                <w:b/>
                <w:sz w:val="18"/>
                <w:szCs w:val="18"/>
              </w:rPr>
              <w:t>ęcy</w:t>
            </w:r>
            <w:r w:rsidR="003F44F0">
              <w:rPr>
                <w:rFonts w:ascii="Tahoma" w:hAnsi="Tahoma" w:cs="Tahoma"/>
                <w:b/>
                <w:sz w:val="18"/>
                <w:szCs w:val="18"/>
              </w:rPr>
              <w:t xml:space="preserve"> </w:t>
            </w:r>
            <w:r w:rsidR="00135EB1">
              <w:rPr>
                <w:rFonts w:ascii="Tahoma" w:hAnsi="Tahoma" w:cs="Tahoma"/>
                <w:b/>
                <w:sz w:val="18"/>
                <w:szCs w:val="18"/>
              </w:rPr>
              <w:t xml:space="preserve">albo </w:t>
            </w:r>
            <w:r w:rsidR="00F80D1A">
              <w:rPr>
                <w:rFonts w:ascii="Tahoma" w:hAnsi="Tahoma" w:cs="Tahoma"/>
                <w:b/>
                <w:sz w:val="18"/>
                <w:szCs w:val="18"/>
              </w:rPr>
              <w:t>36</w:t>
            </w:r>
            <w:r w:rsidR="00135EB1">
              <w:rPr>
                <w:rFonts w:ascii="Tahoma" w:hAnsi="Tahoma" w:cs="Tahoma"/>
                <w:b/>
                <w:sz w:val="18"/>
                <w:szCs w:val="18"/>
              </w:rPr>
              <w:t xml:space="preserve"> miesięcy</w:t>
            </w:r>
            <w:r w:rsidRPr="00B21DC2">
              <w:rPr>
                <w:rFonts w:ascii="Tahoma" w:hAnsi="Tahoma" w:cs="Tahoma"/>
                <w:b/>
                <w:sz w:val="18"/>
                <w:szCs w:val="18"/>
              </w:rPr>
              <w:t>)</w:t>
            </w:r>
          </w:p>
          <w:p w14:paraId="06310A51" w14:textId="18F43CB5" w:rsidR="001E5F25" w:rsidRPr="00B21DC2" w:rsidRDefault="001E5F25" w:rsidP="0034614E">
            <w:pPr>
              <w:jc w:val="both"/>
              <w:rPr>
                <w:rFonts w:ascii="Tahoma" w:eastAsia="Calibri" w:hAnsi="Tahoma" w:cs="Tahoma"/>
                <w:sz w:val="14"/>
                <w:szCs w:val="14"/>
                <w:lang w:eastAsia="en-US"/>
              </w:rPr>
            </w:pPr>
            <w:r w:rsidRPr="00B21DC2">
              <w:rPr>
                <w:rFonts w:ascii="Tahoma" w:eastAsia="Calibri" w:hAnsi="Tahoma" w:cs="Tahoma"/>
                <w:sz w:val="14"/>
                <w:szCs w:val="14"/>
                <w:lang w:eastAsia="en-US"/>
              </w:rPr>
              <w:t xml:space="preserve">Zamawiający zastrzega, iż </w:t>
            </w:r>
            <w:r w:rsidR="00F80D1A">
              <w:rPr>
                <w:rFonts w:ascii="Tahoma" w:eastAsia="Calibri" w:hAnsi="Tahoma" w:cs="Tahoma"/>
                <w:sz w:val="14"/>
                <w:szCs w:val="14"/>
                <w:lang w:eastAsia="en-US"/>
              </w:rPr>
              <w:t>12</w:t>
            </w:r>
            <w:r w:rsidR="003C644E" w:rsidRPr="00B21DC2">
              <w:rPr>
                <w:rFonts w:ascii="Tahoma" w:eastAsia="Calibri" w:hAnsi="Tahoma" w:cs="Tahoma"/>
                <w:sz w:val="14"/>
                <w:szCs w:val="14"/>
                <w:lang w:eastAsia="en-US"/>
              </w:rPr>
              <w:t>-</w:t>
            </w:r>
            <w:r w:rsidRPr="00B21DC2">
              <w:rPr>
                <w:rFonts w:ascii="Tahoma" w:eastAsia="Calibri" w:hAnsi="Tahoma" w:cs="Tahoma"/>
                <w:sz w:val="14"/>
                <w:szCs w:val="14"/>
                <w:lang w:eastAsia="en-US"/>
              </w:rPr>
              <w:t>miesieczny okres gwarancji, jako warunek otrzyma 0 pkt.</w:t>
            </w:r>
          </w:p>
          <w:p w14:paraId="226574EF" w14:textId="131B601F" w:rsidR="001E5F25" w:rsidRPr="00B21DC2" w:rsidRDefault="001E5F25" w:rsidP="0034614E">
            <w:pPr>
              <w:jc w:val="both"/>
              <w:rPr>
                <w:rFonts w:ascii="Tahoma" w:eastAsia="Calibri" w:hAnsi="Tahoma" w:cs="Tahoma"/>
                <w:sz w:val="14"/>
                <w:szCs w:val="14"/>
                <w:lang w:eastAsia="en-US"/>
              </w:rPr>
            </w:pPr>
            <w:r w:rsidRPr="00B21DC2">
              <w:rPr>
                <w:rFonts w:ascii="Tahoma" w:eastAsia="Calibri" w:hAnsi="Tahoma" w:cs="Tahoma"/>
                <w:sz w:val="14"/>
                <w:szCs w:val="14"/>
                <w:lang w:eastAsia="en-US"/>
              </w:rPr>
              <w:t>Zamawiający zastrzega, że brane pod uwagę będą tylko gwarancje</w:t>
            </w:r>
            <w:r w:rsidR="00DE1835" w:rsidRPr="00B21DC2">
              <w:rPr>
                <w:rFonts w:ascii="Tahoma" w:eastAsia="Calibri" w:hAnsi="Tahoma" w:cs="Tahoma"/>
                <w:sz w:val="14"/>
                <w:szCs w:val="14"/>
                <w:lang w:eastAsia="en-US"/>
              </w:rPr>
              <w:t xml:space="preserve"> </w:t>
            </w:r>
            <w:r w:rsidR="00F80D1A">
              <w:rPr>
                <w:rFonts w:ascii="Tahoma" w:eastAsia="Calibri" w:hAnsi="Tahoma" w:cs="Tahoma"/>
                <w:sz w:val="14"/>
                <w:szCs w:val="14"/>
                <w:lang w:eastAsia="en-US"/>
              </w:rPr>
              <w:t>12</w:t>
            </w:r>
            <w:r w:rsidR="00135EB1">
              <w:rPr>
                <w:rFonts w:ascii="Tahoma" w:eastAsia="Calibri" w:hAnsi="Tahoma" w:cs="Tahoma"/>
                <w:sz w:val="14"/>
                <w:szCs w:val="14"/>
                <w:lang w:eastAsia="en-US"/>
              </w:rPr>
              <w:t xml:space="preserve">, </w:t>
            </w:r>
            <w:r w:rsidR="00F80D1A">
              <w:rPr>
                <w:rFonts w:ascii="Tahoma" w:eastAsia="Calibri" w:hAnsi="Tahoma" w:cs="Tahoma"/>
                <w:sz w:val="14"/>
                <w:szCs w:val="14"/>
                <w:lang w:eastAsia="en-US"/>
              </w:rPr>
              <w:t>36</w:t>
            </w:r>
            <w:r w:rsidRPr="00B21DC2">
              <w:rPr>
                <w:rFonts w:ascii="Tahoma" w:eastAsia="Calibri" w:hAnsi="Tahoma" w:cs="Tahoma"/>
                <w:sz w:val="14"/>
                <w:szCs w:val="14"/>
                <w:lang w:eastAsia="en-US"/>
              </w:rPr>
              <w:t xml:space="preserve"> - miesięczne. Podanie jakiejkolwiek innej gwarancji</w:t>
            </w:r>
            <w:r w:rsidR="008E1485">
              <w:rPr>
                <w:rFonts w:ascii="Tahoma" w:eastAsia="Calibri" w:hAnsi="Tahoma" w:cs="Tahoma"/>
                <w:sz w:val="14"/>
                <w:szCs w:val="14"/>
                <w:lang w:eastAsia="en-US"/>
              </w:rPr>
              <w:t xml:space="preserve"> niż</w:t>
            </w:r>
            <w:r w:rsidRPr="00B21DC2">
              <w:rPr>
                <w:rFonts w:ascii="Tahoma" w:eastAsia="Calibri" w:hAnsi="Tahoma" w:cs="Tahoma"/>
                <w:sz w:val="14"/>
                <w:szCs w:val="14"/>
                <w:lang w:eastAsia="en-US"/>
              </w:rPr>
              <w:t xml:space="preserve"> w przedziale </w:t>
            </w:r>
            <w:r w:rsidR="00F80D1A">
              <w:rPr>
                <w:rFonts w:ascii="Tahoma" w:eastAsia="Calibri" w:hAnsi="Tahoma" w:cs="Tahoma"/>
                <w:sz w:val="14"/>
                <w:szCs w:val="14"/>
                <w:lang w:eastAsia="en-US"/>
              </w:rPr>
              <w:lastRenderedPageBreak/>
              <w:t>12</w:t>
            </w:r>
            <w:r w:rsidR="00135EB1">
              <w:rPr>
                <w:rFonts w:ascii="Tahoma" w:eastAsia="Calibri" w:hAnsi="Tahoma" w:cs="Tahoma"/>
                <w:sz w:val="14"/>
                <w:szCs w:val="14"/>
                <w:lang w:eastAsia="en-US"/>
              </w:rPr>
              <w:t>-</w:t>
            </w:r>
            <w:r w:rsidR="00F80D1A">
              <w:rPr>
                <w:rFonts w:ascii="Tahoma" w:eastAsia="Calibri" w:hAnsi="Tahoma" w:cs="Tahoma"/>
                <w:sz w:val="14"/>
                <w:szCs w:val="14"/>
                <w:lang w:eastAsia="en-US"/>
              </w:rPr>
              <w:t>36</w:t>
            </w:r>
            <w:r w:rsidRPr="00B21DC2">
              <w:rPr>
                <w:rFonts w:ascii="Tahoma" w:eastAsia="Calibri" w:hAnsi="Tahoma" w:cs="Tahoma"/>
                <w:sz w:val="14"/>
                <w:szCs w:val="14"/>
                <w:lang w:eastAsia="en-US"/>
              </w:rPr>
              <w:t xml:space="preserve"> miesięcy będzie skutkowało odrzuceniem oferty. Oferty z gwarancją poniżej </w:t>
            </w:r>
            <w:r w:rsidR="00F80D1A">
              <w:rPr>
                <w:rFonts w:ascii="Tahoma" w:eastAsia="Calibri" w:hAnsi="Tahoma" w:cs="Tahoma"/>
                <w:sz w:val="14"/>
                <w:szCs w:val="14"/>
                <w:lang w:eastAsia="en-US"/>
              </w:rPr>
              <w:t>12</w:t>
            </w:r>
            <w:r w:rsidRPr="00B21DC2">
              <w:rPr>
                <w:rFonts w:ascii="Tahoma" w:eastAsia="Calibri" w:hAnsi="Tahoma" w:cs="Tahoma"/>
                <w:sz w:val="14"/>
                <w:szCs w:val="14"/>
                <w:lang w:eastAsia="en-US"/>
              </w:rPr>
              <w:t xml:space="preserve"> miesięcy podlegają odrzuceniu</w:t>
            </w:r>
          </w:p>
        </w:tc>
      </w:tr>
    </w:tbl>
    <w:p w14:paraId="250B3F77" w14:textId="77777777" w:rsidR="001E5F25" w:rsidRPr="00B21DC2" w:rsidRDefault="001E5F25" w:rsidP="00FE586E">
      <w:pPr>
        <w:tabs>
          <w:tab w:val="left" w:pos="360"/>
        </w:tabs>
        <w:ind w:left="357" w:hanging="357"/>
        <w:jc w:val="center"/>
        <w:rPr>
          <w:rFonts w:ascii="Tahoma" w:hAnsi="Tahoma" w:cs="Tahoma"/>
          <w:sz w:val="16"/>
          <w:szCs w:val="16"/>
        </w:rPr>
      </w:pPr>
    </w:p>
    <w:p w14:paraId="1C28A05E" w14:textId="1B4E471F" w:rsidR="00FE586E" w:rsidRPr="00B21DC2" w:rsidRDefault="00FE586E" w:rsidP="00FE586E">
      <w:pPr>
        <w:tabs>
          <w:tab w:val="left" w:pos="360"/>
        </w:tabs>
        <w:ind w:left="357" w:hanging="357"/>
        <w:jc w:val="center"/>
        <w:rPr>
          <w:rFonts w:ascii="Tahoma" w:hAnsi="Tahoma" w:cs="Tahoma"/>
          <w:b/>
          <w:bCs/>
          <w:sz w:val="16"/>
          <w:szCs w:val="16"/>
        </w:rPr>
      </w:pPr>
      <w:r w:rsidRPr="00B21DC2">
        <w:rPr>
          <w:rFonts w:ascii="Tahoma" w:hAnsi="Tahoma" w:cs="Tahoma"/>
          <w:sz w:val="16"/>
          <w:szCs w:val="16"/>
        </w:rPr>
        <w:t xml:space="preserve">!!! </w:t>
      </w:r>
      <w:r w:rsidRPr="00B21DC2">
        <w:rPr>
          <w:rFonts w:ascii="Tahoma" w:hAnsi="Tahoma" w:cs="Tahoma"/>
          <w:b/>
          <w:bCs/>
          <w:sz w:val="16"/>
          <w:szCs w:val="16"/>
          <w:u w:val="single"/>
        </w:rPr>
        <w:t>Zgodnie z zapisami w  rozdz. XIV SWZ powyższy parametr, poza ceną, stanowi kryterium oceny ofert.</w:t>
      </w:r>
      <w:r w:rsidRPr="00B21DC2">
        <w:rPr>
          <w:rFonts w:ascii="Tahoma" w:hAnsi="Tahoma" w:cs="Tahoma"/>
          <w:b/>
          <w:bCs/>
          <w:sz w:val="16"/>
          <w:szCs w:val="16"/>
        </w:rPr>
        <w:t xml:space="preserve"> !!!</w:t>
      </w:r>
    </w:p>
    <w:p w14:paraId="5D9CFE74" w14:textId="2DD5C4B7" w:rsidR="00FE586E" w:rsidRPr="00B21DC2" w:rsidRDefault="00FE586E" w:rsidP="00FE586E">
      <w:pPr>
        <w:ind w:left="360"/>
        <w:jc w:val="center"/>
        <w:rPr>
          <w:rFonts w:ascii="Tahoma" w:hAnsi="Tahoma" w:cs="Tahoma"/>
          <w:b/>
          <w:bCs/>
          <w:sz w:val="16"/>
          <w:szCs w:val="16"/>
        </w:rPr>
      </w:pPr>
      <w:r w:rsidRPr="00B21DC2">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w:t>
      </w:r>
      <w:r w:rsidR="008A4433">
        <w:rPr>
          <w:rFonts w:ascii="Tahoma" w:hAnsi="Tahoma" w:cs="Tahoma"/>
          <w:b/>
          <w:bCs/>
          <w:sz w:val="16"/>
          <w:szCs w:val="16"/>
        </w:rPr>
        <w:t>4</w:t>
      </w:r>
      <w:r w:rsidRPr="00B21DC2">
        <w:rPr>
          <w:rFonts w:ascii="Tahoma" w:hAnsi="Tahoma" w:cs="Tahoma"/>
          <w:b/>
          <w:bCs/>
          <w:sz w:val="16"/>
          <w:szCs w:val="16"/>
        </w:rPr>
        <w:t xml:space="preserve"> r. poz. 1</w:t>
      </w:r>
      <w:r w:rsidR="008A4433">
        <w:rPr>
          <w:rFonts w:ascii="Tahoma" w:hAnsi="Tahoma" w:cs="Tahoma"/>
          <w:b/>
          <w:bCs/>
          <w:sz w:val="16"/>
          <w:szCs w:val="16"/>
        </w:rPr>
        <w:t>320</w:t>
      </w:r>
      <w:r w:rsidRPr="00B21DC2">
        <w:rPr>
          <w:rFonts w:ascii="Tahoma" w:hAnsi="Tahoma" w:cs="Tahoma"/>
          <w:b/>
          <w:bCs/>
          <w:sz w:val="16"/>
          <w:szCs w:val="16"/>
        </w:rPr>
        <w:t>, tj.  ze zm.).</w:t>
      </w:r>
    </w:p>
    <w:p w14:paraId="4566C263" w14:textId="77777777" w:rsidR="00FE586E" w:rsidRPr="00B21DC2" w:rsidRDefault="00FE586E" w:rsidP="00FE586E">
      <w:pPr>
        <w:jc w:val="both"/>
        <w:rPr>
          <w:rFonts w:ascii="Tahoma" w:hAnsi="Tahoma" w:cs="Tahoma"/>
          <w:b/>
          <w:bCs/>
          <w:sz w:val="18"/>
          <w:szCs w:val="18"/>
        </w:rPr>
      </w:pPr>
    </w:p>
    <w:p w14:paraId="7493288E" w14:textId="77777777" w:rsidR="00702CF6" w:rsidRPr="00B21DC2" w:rsidRDefault="00702CF6" w:rsidP="00702CF6">
      <w:pPr>
        <w:jc w:val="both"/>
        <w:rPr>
          <w:rFonts w:ascii="Tahoma" w:hAnsi="Tahoma" w:cs="Tahoma"/>
          <w:b/>
          <w:bCs/>
          <w:sz w:val="18"/>
          <w:szCs w:val="18"/>
        </w:rPr>
      </w:pPr>
    </w:p>
    <w:p w14:paraId="5FB8EC68" w14:textId="77777777" w:rsidR="00702CF6" w:rsidRPr="00B21DC2" w:rsidRDefault="00702CF6" w:rsidP="00702CF6">
      <w:pPr>
        <w:numPr>
          <w:ilvl w:val="0"/>
          <w:numId w:val="5"/>
        </w:numPr>
        <w:jc w:val="both"/>
        <w:rPr>
          <w:rFonts w:ascii="Tahoma" w:hAnsi="Tahoma" w:cs="Tahoma"/>
          <w:sz w:val="18"/>
          <w:szCs w:val="18"/>
        </w:rPr>
      </w:pPr>
      <w:r w:rsidRPr="00B21DC2">
        <w:rPr>
          <w:rFonts w:ascii="Tahoma" w:hAnsi="Tahoma" w:cs="Tahoma"/>
          <w:sz w:val="18"/>
          <w:szCs w:val="18"/>
        </w:rPr>
        <w:t xml:space="preserve">Przeglądy i serwis sprzętów wykonuje firma …………………………………..…………. (kontakt do serwisu: adres, nr telefonu, faksu, e-mail) tel. ………………………..………, faks:……………………………. </w:t>
      </w:r>
    </w:p>
    <w:p w14:paraId="5D227F56" w14:textId="77777777" w:rsidR="001F64A7" w:rsidRPr="00B21DC2" w:rsidRDefault="001F64A7" w:rsidP="00DD163A">
      <w:pPr>
        <w:pStyle w:val="Akapitzlist"/>
        <w:spacing w:after="0"/>
        <w:rPr>
          <w:rFonts w:ascii="Tahoma" w:hAnsi="Tahoma" w:cs="Tahoma"/>
          <w:sz w:val="12"/>
          <w:szCs w:val="12"/>
          <w:highlight w:val="yellow"/>
        </w:rPr>
      </w:pPr>
    </w:p>
    <w:p w14:paraId="0F7BF524" w14:textId="77777777" w:rsidR="00A80DB5" w:rsidRPr="00B21DC2" w:rsidRDefault="00A80DB5" w:rsidP="00A80DB5">
      <w:pPr>
        <w:numPr>
          <w:ilvl w:val="0"/>
          <w:numId w:val="5"/>
        </w:numPr>
        <w:tabs>
          <w:tab w:val="num" w:pos="426"/>
        </w:tabs>
        <w:ind w:left="426" w:hanging="426"/>
        <w:jc w:val="both"/>
        <w:rPr>
          <w:rFonts w:ascii="Tahoma" w:hAnsi="Tahoma" w:cs="Tahoma"/>
          <w:sz w:val="18"/>
          <w:szCs w:val="18"/>
        </w:rPr>
      </w:pPr>
      <w:r w:rsidRPr="00B21DC2">
        <w:rPr>
          <w:rFonts w:ascii="Tahoma" w:hAnsi="Tahoma" w:cs="Tahoma"/>
          <w:sz w:val="18"/>
          <w:szCs w:val="18"/>
        </w:rPr>
        <w:t>Oświadczamy, że wadium w kwocie……………………zł zostało wniesione w dniu……………………  w formie…………………………….</w:t>
      </w:r>
    </w:p>
    <w:p w14:paraId="217812F6" w14:textId="77777777" w:rsidR="00A80DB5" w:rsidRPr="00B21DC2" w:rsidRDefault="00A80DB5" w:rsidP="00A80DB5">
      <w:pPr>
        <w:ind w:left="360"/>
        <w:rPr>
          <w:rFonts w:ascii="Tahoma" w:hAnsi="Tahoma" w:cs="Tahoma"/>
          <w:sz w:val="18"/>
          <w:szCs w:val="18"/>
        </w:rPr>
      </w:pPr>
    </w:p>
    <w:p w14:paraId="167C39A4" w14:textId="77777777" w:rsidR="00DD163A" w:rsidRPr="00B21DC2" w:rsidRDefault="00DD163A" w:rsidP="00DD163A">
      <w:pPr>
        <w:rPr>
          <w:rFonts w:ascii="Tahoma" w:hAnsi="Tahoma" w:cs="Tahoma"/>
          <w:sz w:val="12"/>
          <w:szCs w:val="12"/>
        </w:rPr>
      </w:pPr>
    </w:p>
    <w:p w14:paraId="36BC0CFD" w14:textId="77777777" w:rsidR="00DD163A" w:rsidRPr="00B21DC2" w:rsidRDefault="00DD163A" w:rsidP="00DD163A">
      <w:pPr>
        <w:numPr>
          <w:ilvl w:val="0"/>
          <w:numId w:val="5"/>
        </w:numPr>
        <w:jc w:val="both"/>
        <w:rPr>
          <w:rFonts w:ascii="Tahoma" w:hAnsi="Tahoma" w:cs="Tahoma"/>
          <w:sz w:val="18"/>
          <w:szCs w:val="18"/>
        </w:rPr>
      </w:pPr>
      <w:r w:rsidRPr="00B21DC2">
        <w:rPr>
          <w:rFonts w:ascii="Tahoma" w:hAnsi="Tahoma" w:cs="Tahoma"/>
          <w:sz w:val="18"/>
          <w:szCs w:val="18"/>
        </w:rPr>
        <w:t xml:space="preserve">Potwierdzamy spełnienie wymaganej przez Zamawiającego realizacji dostawy, montażu i instalacji sprzętu oraz szkoleń </w:t>
      </w:r>
      <w:r w:rsidRPr="00B21DC2">
        <w:rPr>
          <w:rFonts w:ascii="Tahoma" w:hAnsi="Tahoma" w:cs="Tahoma"/>
          <w:sz w:val="18"/>
          <w:szCs w:val="18"/>
        </w:rPr>
        <w:br/>
        <w:t>w terminie wskazanym w SWZ.</w:t>
      </w:r>
    </w:p>
    <w:p w14:paraId="674B1987" w14:textId="77777777" w:rsidR="007C4D91" w:rsidRPr="00B21DC2" w:rsidRDefault="007C4D91" w:rsidP="007C4D91">
      <w:pPr>
        <w:ind w:left="360"/>
        <w:jc w:val="both"/>
        <w:rPr>
          <w:rFonts w:ascii="Tahoma" w:hAnsi="Tahoma" w:cs="Tahoma"/>
          <w:sz w:val="18"/>
          <w:szCs w:val="18"/>
        </w:rPr>
      </w:pPr>
    </w:p>
    <w:p w14:paraId="471F4528" w14:textId="77777777" w:rsidR="0026259C" w:rsidRPr="00B21DC2" w:rsidRDefault="0026259C" w:rsidP="000478A2">
      <w:pPr>
        <w:numPr>
          <w:ilvl w:val="0"/>
          <w:numId w:val="5"/>
        </w:numPr>
        <w:jc w:val="both"/>
        <w:rPr>
          <w:rFonts w:ascii="Tahoma" w:hAnsi="Tahoma" w:cs="Tahoma"/>
          <w:sz w:val="18"/>
          <w:szCs w:val="18"/>
        </w:rPr>
      </w:pPr>
      <w:r w:rsidRPr="00B21DC2">
        <w:rPr>
          <w:rFonts w:ascii="Tahoma" w:hAnsi="Tahoma" w:cs="Tahoma"/>
          <w:sz w:val="18"/>
          <w:szCs w:val="18"/>
        </w:rPr>
        <w:t xml:space="preserve">W przypadku wystąpienia okoliczności niezależnych od Wykonawcy, skutkujących zwłoką w dostarczeniu towaru, Wykonawca zobowiązuje się każdorazowo informować za pośrednictwem poczty elektronicznej Zamawiającego o niedostarczeniu zamówionego towaru przed terminem realizacji zamówienia </w:t>
      </w:r>
    </w:p>
    <w:p w14:paraId="15ACE5B4" w14:textId="77777777" w:rsidR="003668FD" w:rsidRPr="00FF36D3" w:rsidRDefault="0026259C" w:rsidP="0026259C">
      <w:pPr>
        <w:ind w:left="360"/>
        <w:jc w:val="both"/>
        <w:rPr>
          <w:rFonts w:ascii="Tahoma" w:hAnsi="Tahoma" w:cs="Tahoma"/>
          <w:b/>
          <w:bCs/>
          <w:sz w:val="18"/>
          <w:szCs w:val="18"/>
          <w:lang w:val="en-US"/>
        </w:rPr>
      </w:pPr>
      <w:r w:rsidRPr="00FF36D3">
        <w:rPr>
          <w:rFonts w:ascii="Tahoma" w:hAnsi="Tahoma" w:cs="Tahoma"/>
          <w:sz w:val="18"/>
          <w:szCs w:val="18"/>
          <w:lang w:val="en-US"/>
        </w:rPr>
        <w:t xml:space="preserve">e-mail: </w:t>
      </w:r>
      <w:hyperlink r:id="rId30" w:history="1">
        <w:r w:rsidR="001F64A7" w:rsidRPr="00FF36D3">
          <w:rPr>
            <w:rStyle w:val="Hipercze"/>
            <w:rFonts w:ascii="Tahoma" w:hAnsi="Tahoma" w:cs="Tahoma"/>
            <w:b/>
            <w:bCs/>
            <w:color w:val="auto"/>
            <w:sz w:val="18"/>
            <w:szCs w:val="18"/>
            <w:lang w:val="en-US"/>
          </w:rPr>
          <w:t>sekcja.aparatury@barlicki.pl.</w:t>
        </w:r>
      </w:hyperlink>
      <w:r w:rsidRPr="00FF36D3">
        <w:rPr>
          <w:rFonts w:ascii="Tahoma" w:hAnsi="Tahoma" w:cs="Tahoma"/>
          <w:b/>
          <w:bCs/>
          <w:sz w:val="18"/>
          <w:szCs w:val="18"/>
          <w:lang w:val="en-US"/>
        </w:rPr>
        <w:t xml:space="preserve"> </w:t>
      </w:r>
    </w:p>
    <w:p w14:paraId="24F4D986" w14:textId="77777777" w:rsidR="000678B7" w:rsidRPr="00FF36D3" w:rsidRDefault="000678B7" w:rsidP="003668FD">
      <w:pPr>
        <w:ind w:left="360"/>
        <w:jc w:val="both"/>
        <w:rPr>
          <w:rFonts w:ascii="Tahoma" w:hAnsi="Tahoma" w:cs="Tahoma"/>
          <w:sz w:val="18"/>
          <w:szCs w:val="18"/>
          <w:lang w:val="en-US"/>
        </w:rPr>
      </w:pPr>
    </w:p>
    <w:p w14:paraId="0491A886" w14:textId="1E3AB812" w:rsidR="007C4D91" w:rsidRPr="00B21DC2" w:rsidRDefault="007C4D91" w:rsidP="007C4D91">
      <w:pPr>
        <w:numPr>
          <w:ilvl w:val="0"/>
          <w:numId w:val="5"/>
        </w:numPr>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spełniamy następujące wymagania dodatkowe: </w:t>
      </w:r>
    </w:p>
    <w:p w14:paraId="62FAD52C" w14:textId="77777777" w:rsidR="00246C2C" w:rsidRPr="00B21DC2" w:rsidRDefault="00246C2C" w:rsidP="00F95A0A">
      <w:pPr>
        <w:numPr>
          <w:ilvl w:val="0"/>
          <w:numId w:val="78"/>
        </w:numPr>
        <w:jc w:val="both"/>
        <w:rPr>
          <w:rFonts w:ascii="Tahoma" w:hAnsi="Tahoma" w:cs="Tahoma"/>
          <w:sz w:val="18"/>
          <w:szCs w:val="18"/>
        </w:rPr>
      </w:pPr>
      <w:r w:rsidRPr="00B21DC2">
        <w:rPr>
          <w:rFonts w:ascii="Tahoma" w:hAnsi="Tahoma" w:cs="Tahoma"/>
          <w:sz w:val="18"/>
          <w:szCs w:val="18"/>
        </w:rPr>
        <w:t>Dostawa, montaż i instalacja realizowana przez Wykonawcę w siedzibie Zamawiającego,</w:t>
      </w:r>
    </w:p>
    <w:p w14:paraId="4BD0F78A" w14:textId="7E8CD6A8" w:rsidR="00246C2C" w:rsidRPr="00B21DC2" w:rsidRDefault="00246C2C" w:rsidP="00F95A0A">
      <w:pPr>
        <w:numPr>
          <w:ilvl w:val="0"/>
          <w:numId w:val="78"/>
        </w:numPr>
        <w:jc w:val="both"/>
        <w:rPr>
          <w:rFonts w:ascii="Tahoma" w:hAnsi="Tahoma" w:cs="Tahoma"/>
          <w:sz w:val="18"/>
          <w:szCs w:val="18"/>
        </w:rPr>
      </w:pPr>
      <w:r w:rsidRPr="00B21DC2">
        <w:rPr>
          <w:rFonts w:ascii="Tahoma" w:hAnsi="Tahoma" w:cs="Tahoma"/>
          <w:sz w:val="18"/>
          <w:szCs w:val="18"/>
        </w:rPr>
        <w:t xml:space="preserve">Szkolenie personelu  w  siedzibie Zamawiającego, minimum </w:t>
      </w:r>
      <w:r w:rsidR="00541FD8" w:rsidRPr="00B21DC2">
        <w:rPr>
          <w:rFonts w:ascii="Tahoma" w:hAnsi="Tahoma" w:cs="Tahoma"/>
          <w:sz w:val="18"/>
          <w:szCs w:val="18"/>
        </w:rPr>
        <w:t>2</w:t>
      </w:r>
      <w:r w:rsidR="005A740D" w:rsidRPr="00B21DC2">
        <w:rPr>
          <w:rFonts w:ascii="Tahoma" w:hAnsi="Tahoma" w:cs="Tahoma"/>
          <w:sz w:val="18"/>
          <w:szCs w:val="18"/>
        </w:rPr>
        <w:t xml:space="preserve"> </w:t>
      </w:r>
      <w:r w:rsidRPr="00B21DC2">
        <w:rPr>
          <w:rFonts w:ascii="Tahoma" w:hAnsi="Tahoma" w:cs="Tahoma"/>
          <w:sz w:val="18"/>
          <w:szCs w:val="18"/>
        </w:rPr>
        <w:t xml:space="preserve">spotkania, szkolenie personelu z zakresu mycia, dezynfekcji i sterylizacji sprzętu, potwierdzone protokołem, </w:t>
      </w:r>
      <w:r w:rsidR="00541FD8" w:rsidRPr="00B21DC2">
        <w:rPr>
          <w:rFonts w:ascii="Tahoma" w:hAnsi="Tahoma" w:cs="Tahoma"/>
          <w:sz w:val="18"/>
          <w:szCs w:val="18"/>
        </w:rPr>
        <w:t>1</w:t>
      </w:r>
      <w:r w:rsidR="005A740D" w:rsidRPr="00B21DC2">
        <w:rPr>
          <w:rFonts w:ascii="Tahoma" w:hAnsi="Tahoma" w:cs="Tahoma"/>
          <w:sz w:val="18"/>
          <w:szCs w:val="18"/>
        </w:rPr>
        <w:t xml:space="preserve"> spotkani</w:t>
      </w:r>
      <w:r w:rsidR="00541FD8" w:rsidRPr="00B21DC2">
        <w:rPr>
          <w:rFonts w:ascii="Tahoma" w:hAnsi="Tahoma" w:cs="Tahoma"/>
          <w:sz w:val="18"/>
          <w:szCs w:val="18"/>
        </w:rPr>
        <w:t>e</w:t>
      </w:r>
    </w:p>
    <w:p w14:paraId="2AB53AF5" w14:textId="2F2478DD" w:rsidR="00246C2C" w:rsidRPr="00B21DC2" w:rsidRDefault="003D1981" w:rsidP="00F95A0A">
      <w:pPr>
        <w:numPr>
          <w:ilvl w:val="0"/>
          <w:numId w:val="78"/>
        </w:numPr>
        <w:jc w:val="both"/>
        <w:rPr>
          <w:rFonts w:ascii="Tahoma" w:hAnsi="Tahoma" w:cs="Tahoma"/>
          <w:sz w:val="18"/>
          <w:szCs w:val="18"/>
        </w:rPr>
      </w:pPr>
      <w:r w:rsidRPr="00B21DC2">
        <w:rPr>
          <w:rFonts w:ascii="Tahoma" w:hAnsi="Tahoma" w:cs="Tahoma"/>
          <w:sz w:val="18"/>
          <w:szCs w:val="18"/>
        </w:rPr>
        <w:t>G</w:t>
      </w:r>
      <w:r w:rsidR="00EF74A2" w:rsidRPr="00B21DC2">
        <w:rPr>
          <w:rFonts w:ascii="Tahoma" w:hAnsi="Tahoma" w:cs="Tahoma"/>
          <w:sz w:val="18"/>
          <w:szCs w:val="18"/>
        </w:rPr>
        <w:t>warancja na zasadach określonych we wzorze umowy</w:t>
      </w:r>
      <w:r w:rsidRPr="00B21DC2">
        <w:rPr>
          <w:rFonts w:ascii="Tahoma" w:hAnsi="Tahoma" w:cs="Tahoma"/>
          <w:sz w:val="18"/>
          <w:szCs w:val="18"/>
        </w:rPr>
        <w:t>;</w:t>
      </w:r>
    </w:p>
    <w:p w14:paraId="05A389F8" w14:textId="77777777" w:rsidR="00246C2C" w:rsidRPr="00B21DC2" w:rsidRDefault="00246C2C" w:rsidP="00246C2C">
      <w:pPr>
        <w:ind w:left="360"/>
        <w:jc w:val="both"/>
        <w:rPr>
          <w:rFonts w:ascii="Tahoma" w:hAnsi="Tahoma" w:cs="Tahoma"/>
          <w:sz w:val="18"/>
          <w:szCs w:val="18"/>
        </w:rPr>
      </w:pPr>
    </w:p>
    <w:p w14:paraId="6DF0B513" w14:textId="51E13D09" w:rsidR="009C4A6D" w:rsidRPr="00B21DC2" w:rsidRDefault="00E85D4F" w:rsidP="009C4A6D">
      <w:pPr>
        <w:numPr>
          <w:ilvl w:val="0"/>
          <w:numId w:val="5"/>
        </w:numPr>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w:t>
      </w:r>
      <w:r w:rsidR="007545D6">
        <w:rPr>
          <w:rFonts w:ascii="Tahoma" w:hAnsi="Tahoma" w:cs="Tahoma"/>
          <w:sz w:val="18"/>
          <w:szCs w:val="18"/>
        </w:rPr>
        <w:t>pn</w:t>
      </w:r>
      <w:r w:rsidRPr="00B21DC2">
        <w:rPr>
          <w:rFonts w:ascii="Tahoma" w:hAnsi="Tahoma" w:cs="Tahoma"/>
          <w:sz w:val="18"/>
          <w:szCs w:val="18"/>
        </w:rPr>
        <w:t xml:space="preserve"> </w:t>
      </w:r>
      <w:r w:rsidR="00DA721F" w:rsidRPr="00B21DC2">
        <w:rPr>
          <w:rFonts w:ascii="Tahoma" w:hAnsi="Tahoma" w:cs="Tahoma"/>
          <w:b/>
          <w:sz w:val="18"/>
          <w:szCs w:val="18"/>
        </w:rPr>
        <w:t>„</w:t>
      </w:r>
      <w:r w:rsidR="008A3D02" w:rsidRPr="008A3D02">
        <w:rPr>
          <w:rFonts w:ascii="Tahoma" w:hAnsi="Tahoma" w:cs="Tahoma"/>
          <w:b/>
          <w:sz w:val="18"/>
          <w:szCs w:val="18"/>
        </w:rPr>
        <w:t>Zakup aparatu do znieczul</w:t>
      </w:r>
      <w:r w:rsidR="00BF2E34">
        <w:rPr>
          <w:rFonts w:ascii="Tahoma" w:hAnsi="Tahoma" w:cs="Tahoma"/>
          <w:b/>
          <w:sz w:val="18"/>
          <w:szCs w:val="18"/>
        </w:rPr>
        <w:t>e</w:t>
      </w:r>
      <w:r w:rsidR="008A3D02" w:rsidRPr="008A3D02">
        <w:rPr>
          <w:rFonts w:ascii="Tahoma" w:hAnsi="Tahoma" w:cs="Tahoma"/>
          <w:b/>
          <w:sz w:val="18"/>
          <w:szCs w:val="18"/>
        </w:rPr>
        <w:t>nia</w:t>
      </w:r>
      <w:r w:rsidR="00DA721F" w:rsidRPr="00B21DC2">
        <w:rPr>
          <w:rFonts w:ascii="Tahoma" w:hAnsi="Tahoma" w:cs="Tahoma"/>
          <w:b/>
          <w:sz w:val="18"/>
          <w:szCs w:val="18"/>
        </w:rPr>
        <w:t>”</w:t>
      </w:r>
      <w:r w:rsidRPr="00B21DC2">
        <w:rPr>
          <w:rFonts w:ascii="Tahoma" w:hAnsi="Tahoma" w:cs="Tahoma"/>
          <w:sz w:val="18"/>
          <w:szCs w:val="18"/>
        </w:rPr>
        <w:t xml:space="preserve"> niniejszym oświadczamy, że oferowan</w:t>
      </w:r>
      <w:r w:rsidR="00244498" w:rsidRPr="00B21DC2">
        <w:rPr>
          <w:rFonts w:ascii="Tahoma" w:hAnsi="Tahoma" w:cs="Tahoma"/>
          <w:sz w:val="18"/>
          <w:szCs w:val="18"/>
        </w:rPr>
        <w:t>y</w:t>
      </w:r>
      <w:r w:rsidRPr="00B21DC2">
        <w:rPr>
          <w:rFonts w:ascii="Tahoma" w:hAnsi="Tahoma" w:cs="Tahoma"/>
          <w:sz w:val="18"/>
          <w:szCs w:val="18"/>
        </w:rPr>
        <w:t xml:space="preserve"> przez nas towa</w:t>
      </w:r>
      <w:r w:rsidR="00F54B1B" w:rsidRPr="00B21DC2">
        <w:rPr>
          <w:rFonts w:ascii="Tahoma" w:hAnsi="Tahoma" w:cs="Tahoma"/>
          <w:sz w:val="18"/>
          <w:szCs w:val="18"/>
        </w:rPr>
        <w:t>r</w:t>
      </w:r>
      <w:r w:rsidR="00CD633F" w:rsidRPr="00B21DC2">
        <w:rPr>
          <w:rFonts w:ascii="Tahoma" w:hAnsi="Tahoma" w:cs="Tahoma"/>
          <w:sz w:val="18"/>
          <w:szCs w:val="18"/>
        </w:rPr>
        <w:t>,</w:t>
      </w:r>
      <w:r w:rsidR="00320CFB" w:rsidRPr="00B21DC2">
        <w:rPr>
          <w:rFonts w:ascii="Tahoma" w:hAnsi="Tahoma" w:cs="Tahoma"/>
          <w:sz w:val="18"/>
          <w:szCs w:val="18"/>
        </w:rPr>
        <w:t xml:space="preserve"> </w:t>
      </w:r>
      <w:r w:rsidR="00F54B1B" w:rsidRPr="00B21DC2">
        <w:rPr>
          <w:rFonts w:ascii="Tahoma" w:hAnsi="Tahoma" w:cs="Tahoma"/>
          <w:sz w:val="18"/>
          <w:szCs w:val="18"/>
        </w:rPr>
        <w:t>zgodnie z </w:t>
      </w:r>
      <w:r w:rsidRPr="00B21DC2">
        <w:rPr>
          <w:rFonts w:ascii="Tahoma" w:hAnsi="Tahoma" w:cs="Tahoma"/>
          <w:sz w:val="18"/>
          <w:szCs w:val="18"/>
        </w:rPr>
        <w:t xml:space="preserve">Formularzem asortymentowo-cenowym (załącznik nr 2 do SWZ), </w:t>
      </w:r>
      <w:r w:rsidR="009C4A6D" w:rsidRPr="00B21DC2">
        <w:rPr>
          <w:rFonts w:ascii="Tahoma" w:hAnsi="Tahoma" w:cs="Tahoma"/>
          <w:sz w:val="18"/>
          <w:szCs w:val="18"/>
        </w:rPr>
        <w:t xml:space="preserve">spełnia wszystkie określone przepisami prawa wymogi w zakresie dopuszczenia do obrotu, zgodnie z przepisami ustawy z dnia </w:t>
      </w:r>
      <w:r w:rsidR="00BC24AC" w:rsidRPr="00B21DC2">
        <w:rPr>
          <w:rFonts w:ascii="Tahoma" w:hAnsi="Tahoma" w:cs="Tahoma"/>
          <w:sz w:val="18"/>
          <w:szCs w:val="18"/>
        </w:rPr>
        <w:t>7</w:t>
      </w:r>
      <w:r w:rsidR="009C4A6D" w:rsidRPr="00B21DC2">
        <w:rPr>
          <w:rFonts w:ascii="Tahoma" w:hAnsi="Tahoma" w:cs="Tahoma"/>
          <w:sz w:val="18"/>
          <w:szCs w:val="18"/>
        </w:rPr>
        <w:t xml:space="preserve"> </w:t>
      </w:r>
      <w:r w:rsidR="00BC24AC" w:rsidRPr="00B21DC2">
        <w:rPr>
          <w:rFonts w:ascii="Tahoma" w:hAnsi="Tahoma" w:cs="Tahoma"/>
          <w:sz w:val="18"/>
          <w:szCs w:val="18"/>
        </w:rPr>
        <w:t>kwietnia</w:t>
      </w:r>
      <w:r w:rsidR="009C4A6D" w:rsidRPr="00B21DC2">
        <w:rPr>
          <w:rFonts w:ascii="Tahoma" w:hAnsi="Tahoma" w:cs="Tahoma"/>
          <w:sz w:val="18"/>
          <w:szCs w:val="18"/>
        </w:rPr>
        <w:t xml:space="preserve"> 20</w:t>
      </w:r>
      <w:r w:rsidR="00BC24AC" w:rsidRPr="00B21DC2">
        <w:rPr>
          <w:rFonts w:ascii="Tahoma" w:hAnsi="Tahoma" w:cs="Tahoma"/>
          <w:sz w:val="18"/>
          <w:szCs w:val="18"/>
        </w:rPr>
        <w:t>22</w:t>
      </w:r>
      <w:r w:rsidR="009C4A6D" w:rsidRPr="00B21DC2">
        <w:rPr>
          <w:rFonts w:ascii="Tahoma" w:hAnsi="Tahoma" w:cs="Tahoma"/>
          <w:sz w:val="18"/>
          <w:szCs w:val="18"/>
        </w:rPr>
        <w:t xml:space="preserve"> r. o wyrobach medycznych </w:t>
      </w:r>
      <w:r w:rsidR="000B28A0" w:rsidRPr="00B21DC2">
        <w:rPr>
          <w:rFonts w:ascii="Tahoma" w:hAnsi="Tahoma" w:cs="Tahoma"/>
          <w:sz w:val="18"/>
          <w:szCs w:val="18"/>
        </w:rPr>
        <w:t>(Dz.U. 202</w:t>
      </w:r>
      <w:r w:rsidR="00BC24AC" w:rsidRPr="00B21DC2">
        <w:rPr>
          <w:rFonts w:ascii="Tahoma" w:hAnsi="Tahoma" w:cs="Tahoma"/>
          <w:sz w:val="18"/>
          <w:szCs w:val="18"/>
        </w:rPr>
        <w:t>2</w:t>
      </w:r>
      <w:r w:rsidR="000B28A0" w:rsidRPr="00B21DC2">
        <w:rPr>
          <w:rFonts w:ascii="Tahoma" w:hAnsi="Tahoma" w:cs="Tahoma"/>
          <w:sz w:val="18"/>
          <w:szCs w:val="18"/>
        </w:rPr>
        <w:t xml:space="preserve">, poz. </w:t>
      </w:r>
      <w:r w:rsidR="00BC24AC" w:rsidRPr="00B21DC2">
        <w:rPr>
          <w:rFonts w:ascii="Tahoma" w:hAnsi="Tahoma" w:cs="Tahoma"/>
          <w:sz w:val="18"/>
          <w:szCs w:val="18"/>
        </w:rPr>
        <w:t>974</w:t>
      </w:r>
      <w:r w:rsidR="000B28A0" w:rsidRPr="00B21DC2">
        <w:rPr>
          <w:rFonts w:ascii="Tahoma" w:hAnsi="Tahoma" w:cs="Tahoma"/>
          <w:sz w:val="18"/>
          <w:szCs w:val="18"/>
        </w:rPr>
        <w:t>)</w:t>
      </w:r>
      <w:r w:rsidR="009C4A6D" w:rsidRPr="00B21DC2">
        <w:rPr>
          <w:rFonts w:ascii="Tahoma" w:hAnsi="Tahoma" w:cs="Tahoma"/>
          <w:sz w:val="18"/>
          <w:szCs w:val="18"/>
        </w:rPr>
        <w:t>,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p>
    <w:p w14:paraId="465F8CC4" w14:textId="77777777" w:rsidR="00CD633F" w:rsidRPr="00B21DC2" w:rsidRDefault="00CD633F" w:rsidP="00F02BB2">
      <w:pPr>
        <w:jc w:val="both"/>
        <w:rPr>
          <w:rFonts w:ascii="Tahoma" w:hAnsi="Tahoma" w:cs="Tahoma"/>
          <w:sz w:val="18"/>
          <w:szCs w:val="18"/>
        </w:rPr>
      </w:pPr>
    </w:p>
    <w:p w14:paraId="5AA82693" w14:textId="2048FFE2" w:rsidR="0087188B" w:rsidRPr="00B21DC2" w:rsidRDefault="0087188B" w:rsidP="000478A2">
      <w:pPr>
        <w:numPr>
          <w:ilvl w:val="0"/>
          <w:numId w:val="5"/>
        </w:numPr>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w:t>
      </w:r>
      <w:r w:rsidR="007545D6">
        <w:rPr>
          <w:rFonts w:ascii="Tahoma" w:hAnsi="Tahoma" w:cs="Tahoma"/>
          <w:sz w:val="18"/>
          <w:szCs w:val="18"/>
        </w:rPr>
        <w:t>pn.</w:t>
      </w:r>
      <w:r w:rsidRPr="00B21DC2">
        <w:rPr>
          <w:rFonts w:ascii="Tahoma" w:hAnsi="Tahoma" w:cs="Tahoma"/>
          <w:sz w:val="18"/>
          <w:szCs w:val="18"/>
        </w:rPr>
        <w:t xml:space="preserve"> </w:t>
      </w:r>
      <w:r w:rsidR="00DA721F" w:rsidRPr="00B21DC2">
        <w:rPr>
          <w:rFonts w:ascii="Tahoma" w:hAnsi="Tahoma" w:cs="Tahoma"/>
          <w:b/>
          <w:sz w:val="18"/>
          <w:szCs w:val="18"/>
        </w:rPr>
        <w:t>„</w:t>
      </w:r>
      <w:r w:rsidR="008A3D02" w:rsidRPr="008A3D02">
        <w:rPr>
          <w:rFonts w:ascii="Tahoma" w:hAnsi="Tahoma" w:cs="Tahoma"/>
          <w:b/>
          <w:sz w:val="18"/>
          <w:szCs w:val="18"/>
        </w:rPr>
        <w:t>Zakup aparatu do znieczu</w:t>
      </w:r>
      <w:r w:rsidR="00BF2E34">
        <w:rPr>
          <w:rFonts w:ascii="Tahoma" w:hAnsi="Tahoma" w:cs="Tahoma"/>
          <w:b/>
          <w:sz w:val="18"/>
          <w:szCs w:val="18"/>
        </w:rPr>
        <w:t>e</w:t>
      </w:r>
      <w:r w:rsidR="008A3D02" w:rsidRPr="008A3D02">
        <w:rPr>
          <w:rFonts w:ascii="Tahoma" w:hAnsi="Tahoma" w:cs="Tahoma"/>
          <w:b/>
          <w:sz w:val="18"/>
          <w:szCs w:val="18"/>
        </w:rPr>
        <w:t>ania</w:t>
      </w:r>
      <w:r w:rsidR="00DA721F" w:rsidRPr="00B21DC2">
        <w:rPr>
          <w:rFonts w:ascii="Tahoma" w:hAnsi="Tahoma" w:cs="Tahoma"/>
          <w:b/>
          <w:sz w:val="18"/>
          <w:szCs w:val="18"/>
        </w:rPr>
        <w:t>”</w:t>
      </w:r>
      <w:r w:rsidR="008A1C0D" w:rsidRPr="00B21DC2">
        <w:rPr>
          <w:rFonts w:ascii="Tahoma" w:hAnsi="Tahoma" w:cs="Tahoma"/>
          <w:b/>
          <w:sz w:val="18"/>
          <w:szCs w:val="18"/>
        </w:rPr>
        <w:t xml:space="preserve">  </w:t>
      </w:r>
      <w:r w:rsidR="00117259" w:rsidRPr="00B21DC2">
        <w:rPr>
          <w:rFonts w:ascii="Tahoma" w:hAnsi="Tahoma" w:cs="Tahoma"/>
          <w:sz w:val="18"/>
          <w:szCs w:val="18"/>
        </w:rPr>
        <w:t xml:space="preserve">niniejszym </w:t>
      </w:r>
      <w:r w:rsidRPr="00B21DC2">
        <w:rPr>
          <w:rFonts w:ascii="Tahoma" w:hAnsi="Tahoma" w:cs="Tahoma"/>
          <w:sz w:val="18"/>
          <w:szCs w:val="18"/>
        </w:rPr>
        <w:t>oświadczam</w:t>
      </w:r>
      <w:r w:rsidR="00117259" w:rsidRPr="00B21DC2">
        <w:rPr>
          <w:rFonts w:ascii="Tahoma" w:hAnsi="Tahoma" w:cs="Tahoma"/>
          <w:sz w:val="18"/>
          <w:szCs w:val="18"/>
        </w:rPr>
        <w:t>y</w:t>
      </w:r>
      <w:r w:rsidRPr="00B21DC2">
        <w:rPr>
          <w:rFonts w:ascii="Tahoma" w:hAnsi="Tahoma" w:cs="Tahoma"/>
          <w:sz w:val="18"/>
          <w:szCs w:val="18"/>
        </w:rPr>
        <w:t>, ż</w:t>
      </w:r>
      <w:r w:rsidR="0016579C" w:rsidRPr="00B21DC2">
        <w:rPr>
          <w:rFonts w:ascii="Tahoma" w:hAnsi="Tahoma" w:cs="Tahoma"/>
          <w:sz w:val="18"/>
          <w:szCs w:val="18"/>
        </w:rPr>
        <w:t xml:space="preserve">e </w:t>
      </w:r>
      <w:r w:rsidRPr="00B21DC2">
        <w:rPr>
          <w:rFonts w:ascii="Tahoma" w:hAnsi="Tahoma" w:cs="Tahoma"/>
          <w:sz w:val="18"/>
          <w:szCs w:val="18"/>
        </w:rPr>
        <w:t>oferowan</w:t>
      </w:r>
      <w:r w:rsidR="00A47F37" w:rsidRPr="00B21DC2">
        <w:rPr>
          <w:rFonts w:ascii="Tahoma" w:hAnsi="Tahoma" w:cs="Tahoma"/>
          <w:sz w:val="18"/>
          <w:szCs w:val="18"/>
        </w:rPr>
        <w:t>y</w:t>
      </w:r>
      <w:r w:rsidR="0016579C" w:rsidRPr="00B21DC2">
        <w:rPr>
          <w:rFonts w:ascii="Tahoma" w:hAnsi="Tahoma" w:cs="Tahoma"/>
          <w:sz w:val="18"/>
          <w:szCs w:val="18"/>
        </w:rPr>
        <w:t xml:space="preserve"> przez nas towar</w:t>
      </w:r>
      <w:r w:rsidR="00FF72A6" w:rsidRPr="00B21DC2">
        <w:rPr>
          <w:rFonts w:ascii="Tahoma" w:hAnsi="Tahoma" w:cs="Tahoma"/>
          <w:sz w:val="18"/>
          <w:szCs w:val="18"/>
        </w:rPr>
        <w:t xml:space="preserve"> </w:t>
      </w:r>
      <w:r w:rsidRPr="00B21DC2">
        <w:rPr>
          <w:rFonts w:ascii="Tahoma" w:hAnsi="Tahoma" w:cs="Tahoma"/>
          <w:sz w:val="18"/>
          <w:szCs w:val="18"/>
        </w:rPr>
        <w:t>spełnia wszystk</w:t>
      </w:r>
      <w:r w:rsidR="00294AFA" w:rsidRPr="00B21DC2">
        <w:rPr>
          <w:rFonts w:ascii="Tahoma" w:hAnsi="Tahoma" w:cs="Tahoma"/>
          <w:sz w:val="18"/>
          <w:szCs w:val="18"/>
        </w:rPr>
        <w:t>ie wymagane warunki określone w </w:t>
      </w:r>
      <w:r w:rsidRPr="00B21DC2">
        <w:rPr>
          <w:rFonts w:ascii="Tahoma" w:hAnsi="Tahoma" w:cs="Tahoma"/>
          <w:sz w:val="18"/>
          <w:szCs w:val="18"/>
        </w:rPr>
        <w:t xml:space="preserve">załączniku 2 </w:t>
      </w:r>
      <w:r w:rsidR="00F750B8" w:rsidRPr="00B21DC2">
        <w:rPr>
          <w:rFonts w:ascii="Tahoma" w:hAnsi="Tahoma" w:cs="Tahoma"/>
          <w:sz w:val="18"/>
          <w:szCs w:val="18"/>
        </w:rPr>
        <w:t>i w załącznik</w:t>
      </w:r>
      <w:r w:rsidR="00DA721F" w:rsidRPr="00B21DC2">
        <w:rPr>
          <w:rFonts w:ascii="Tahoma" w:hAnsi="Tahoma" w:cs="Tahoma"/>
          <w:sz w:val="18"/>
          <w:szCs w:val="18"/>
        </w:rPr>
        <w:t>u</w:t>
      </w:r>
      <w:r w:rsidR="00F750B8" w:rsidRPr="00B21DC2">
        <w:rPr>
          <w:rFonts w:ascii="Tahoma" w:hAnsi="Tahoma" w:cs="Tahoma"/>
          <w:sz w:val="18"/>
          <w:szCs w:val="18"/>
        </w:rPr>
        <w:t xml:space="preserve"> </w:t>
      </w:r>
      <w:r w:rsidR="00413B35" w:rsidRPr="00B21DC2">
        <w:rPr>
          <w:rFonts w:ascii="Tahoma" w:hAnsi="Tahoma" w:cs="Tahoma"/>
          <w:sz w:val="18"/>
          <w:szCs w:val="18"/>
        </w:rPr>
        <w:t>1a</w:t>
      </w:r>
      <w:r w:rsidR="00FE586E" w:rsidRPr="00B21DC2">
        <w:rPr>
          <w:rFonts w:ascii="Tahoma" w:hAnsi="Tahoma" w:cs="Tahoma"/>
          <w:sz w:val="18"/>
          <w:szCs w:val="18"/>
        </w:rPr>
        <w:t>1</w:t>
      </w:r>
      <w:r w:rsidR="008A4433">
        <w:rPr>
          <w:rFonts w:ascii="Tahoma" w:hAnsi="Tahoma" w:cs="Tahoma"/>
          <w:sz w:val="18"/>
          <w:szCs w:val="18"/>
        </w:rPr>
        <w:t xml:space="preserve"> </w:t>
      </w:r>
      <w:r w:rsidRPr="00B21DC2">
        <w:rPr>
          <w:rFonts w:ascii="Tahoma" w:hAnsi="Tahoma" w:cs="Tahoma"/>
          <w:sz w:val="18"/>
          <w:szCs w:val="18"/>
        </w:rPr>
        <w:t>do SWZ</w:t>
      </w:r>
      <w:r w:rsidR="00B10501" w:rsidRPr="00B21DC2">
        <w:rPr>
          <w:rFonts w:ascii="Tahoma" w:hAnsi="Tahoma" w:cs="Tahoma"/>
          <w:sz w:val="18"/>
          <w:szCs w:val="18"/>
        </w:rPr>
        <w:t xml:space="preserve"> oraz </w:t>
      </w:r>
      <w:r w:rsidR="00604DC0" w:rsidRPr="00B21DC2">
        <w:rPr>
          <w:rFonts w:ascii="Tahoma" w:hAnsi="Tahoma" w:cs="Tahoma"/>
          <w:sz w:val="18"/>
          <w:szCs w:val="18"/>
        </w:rPr>
        <w:t>w </w:t>
      </w:r>
      <w:r w:rsidR="00D0226E" w:rsidRPr="00B21DC2">
        <w:rPr>
          <w:rFonts w:ascii="Tahoma" w:hAnsi="Tahoma" w:cs="Tahoma"/>
          <w:sz w:val="18"/>
          <w:szCs w:val="18"/>
        </w:rPr>
        <w:t>ewentu</w:t>
      </w:r>
      <w:r w:rsidR="00B10501" w:rsidRPr="00B21DC2">
        <w:rPr>
          <w:rFonts w:ascii="Tahoma" w:hAnsi="Tahoma" w:cs="Tahoma"/>
          <w:sz w:val="18"/>
          <w:szCs w:val="18"/>
        </w:rPr>
        <w:t>a</w:t>
      </w:r>
      <w:r w:rsidR="00641A7E" w:rsidRPr="00B21DC2">
        <w:rPr>
          <w:rFonts w:ascii="Tahoma" w:hAnsi="Tahoma" w:cs="Tahoma"/>
          <w:sz w:val="18"/>
          <w:szCs w:val="18"/>
        </w:rPr>
        <w:t>lnych</w:t>
      </w:r>
      <w:r w:rsidR="006B5B8C" w:rsidRPr="00B21DC2">
        <w:rPr>
          <w:rFonts w:ascii="Tahoma" w:hAnsi="Tahoma" w:cs="Tahoma"/>
          <w:sz w:val="18"/>
          <w:szCs w:val="18"/>
        </w:rPr>
        <w:t> </w:t>
      </w:r>
      <w:r w:rsidR="00D0226E" w:rsidRPr="00B21DC2">
        <w:rPr>
          <w:rFonts w:ascii="Tahoma" w:hAnsi="Tahoma" w:cs="Tahoma"/>
          <w:sz w:val="18"/>
          <w:szCs w:val="18"/>
        </w:rPr>
        <w:t>modyfikacj</w:t>
      </w:r>
      <w:r w:rsidR="00641A7E" w:rsidRPr="00B21DC2">
        <w:rPr>
          <w:rFonts w:ascii="Tahoma" w:hAnsi="Tahoma" w:cs="Tahoma"/>
          <w:sz w:val="18"/>
          <w:szCs w:val="18"/>
        </w:rPr>
        <w:t>ach, dopuszczeniach</w:t>
      </w:r>
      <w:r w:rsidR="0078445D" w:rsidRPr="00B21DC2">
        <w:rPr>
          <w:rFonts w:ascii="Tahoma" w:hAnsi="Tahoma" w:cs="Tahoma"/>
          <w:sz w:val="18"/>
          <w:szCs w:val="18"/>
        </w:rPr>
        <w:t>.</w:t>
      </w:r>
    </w:p>
    <w:p w14:paraId="51E7FBED" w14:textId="77777777" w:rsidR="00F750B8" w:rsidRPr="00B21DC2" w:rsidRDefault="00F750B8" w:rsidP="00CC0A9E">
      <w:pPr>
        <w:pStyle w:val="Akapitzlist"/>
        <w:spacing w:after="0" w:line="240" w:lineRule="auto"/>
        <w:rPr>
          <w:rFonts w:ascii="Tahoma" w:hAnsi="Tahoma" w:cs="Tahoma"/>
          <w:sz w:val="12"/>
          <w:szCs w:val="12"/>
          <w:lang w:val="pl-PL"/>
        </w:rPr>
      </w:pPr>
    </w:p>
    <w:p w14:paraId="4BB88C56" w14:textId="77777777" w:rsidR="00982D96" w:rsidRPr="00B21DC2" w:rsidRDefault="0044435D" w:rsidP="000478A2">
      <w:pPr>
        <w:numPr>
          <w:ilvl w:val="0"/>
          <w:numId w:val="5"/>
        </w:numPr>
        <w:jc w:val="both"/>
        <w:rPr>
          <w:rFonts w:ascii="Tahoma" w:hAnsi="Tahoma" w:cs="Tahoma"/>
          <w:sz w:val="18"/>
          <w:szCs w:val="18"/>
        </w:rPr>
      </w:pPr>
      <w:r w:rsidRPr="00B21DC2">
        <w:rPr>
          <w:rFonts w:ascii="Tahoma" w:hAnsi="Tahoma" w:cs="Tahoma"/>
          <w:sz w:val="18"/>
          <w:szCs w:val="18"/>
        </w:rPr>
        <w:t>Oświadczamy, że zapoznaliśmy się ze specyfikacją warunków zamówienia</w:t>
      </w:r>
      <w:r w:rsidR="00114851" w:rsidRPr="00B21DC2">
        <w:rPr>
          <w:rFonts w:ascii="Tahoma" w:hAnsi="Tahoma" w:cs="Tahoma"/>
          <w:sz w:val="18"/>
          <w:szCs w:val="18"/>
        </w:rPr>
        <w:t>, wyjaśnieniami, zmianami SWZ</w:t>
      </w:r>
      <w:r w:rsidRPr="00B21DC2">
        <w:rPr>
          <w:rFonts w:ascii="Tahoma" w:hAnsi="Tahoma" w:cs="Tahoma"/>
          <w:sz w:val="18"/>
          <w:szCs w:val="18"/>
        </w:rPr>
        <w:t xml:space="preserve"> oraz z załączonym</w:t>
      </w:r>
      <w:r w:rsidR="0056441C" w:rsidRPr="00B21DC2">
        <w:rPr>
          <w:rFonts w:ascii="Tahoma" w:hAnsi="Tahoma" w:cs="Tahoma"/>
          <w:sz w:val="18"/>
          <w:szCs w:val="18"/>
        </w:rPr>
        <w:t>i</w:t>
      </w:r>
      <w:r w:rsidRPr="00B21DC2">
        <w:rPr>
          <w:rFonts w:ascii="Tahoma" w:hAnsi="Tahoma" w:cs="Tahoma"/>
          <w:sz w:val="18"/>
          <w:szCs w:val="18"/>
        </w:rPr>
        <w:t xml:space="preserve"> </w:t>
      </w:r>
      <w:r w:rsidR="005F416C" w:rsidRPr="00B21DC2">
        <w:rPr>
          <w:rFonts w:ascii="Tahoma" w:hAnsi="Tahoma" w:cs="Tahoma"/>
          <w:sz w:val="18"/>
          <w:szCs w:val="18"/>
        </w:rPr>
        <w:t>Projektowanymi postanowieniami umowy w sprawie zamówienia publicznego, które zostaną wprowadzone do treści tej umowy (Wzór umowy)</w:t>
      </w:r>
      <w:r w:rsidR="00FF7B9E" w:rsidRPr="00B21DC2">
        <w:rPr>
          <w:rFonts w:ascii="Tahoma" w:hAnsi="Tahoma" w:cs="Tahoma"/>
          <w:sz w:val="18"/>
          <w:szCs w:val="18"/>
        </w:rPr>
        <w:t xml:space="preserve"> </w:t>
      </w:r>
      <w:r w:rsidRPr="00B21DC2">
        <w:rPr>
          <w:rFonts w:ascii="Tahoma" w:hAnsi="Tahoma" w:cs="Tahoma"/>
          <w:sz w:val="18"/>
          <w:szCs w:val="18"/>
        </w:rPr>
        <w:t>i nie wnosimy do nich zastrzeżeń oraz zdobyliśmy konieczne informacje do przygotowania oferty.</w:t>
      </w:r>
    </w:p>
    <w:p w14:paraId="01ECA5E6" w14:textId="77777777" w:rsidR="0016375B" w:rsidRPr="00B21DC2" w:rsidRDefault="0016375B" w:rsidP="00982D96">
      <w:pPr>
        <w:jc w:val="both"/>
        <w:rPr>
          <w:rFonts w:ascii="Tahoma" w:hAnsi="Tahoma" w:cs="Tahoma"/>
          <w:sz w:val="16"/>
          <w:szCs w:val="16"/>
        </w:rPr>
      </w:pPr>
    </w:p>
    <w:p w14:paraId="6EA5162F" w14:textId="47BFB081" w:rsidR="0016375B" w:rsidRPr="00B21DC2" w:rsidRDefault="0044435D" w:rsidP="000478A2">
      <w:pPr>
        <w:numPr>
          <w:ilvl w:val="0"/>
          <w:numId w:val="5"/>
        </w:numPr>
        <w:jc w:val="both"/>
        <w:rPr>
          <w:rFonts w:ascii="Tahoma" w:hAnsi="Tahoma" w:cs="Tahoma"/>
          <w:sz w:val="18"/>
          <w:szCs w:val="18"/>
        </w:rPr>
      </w:pPr>
      <w:r w:rsidRPr="00B21DC2">
        <w:rPr>
          <w:rFonts w:ascii="Tahoma" w:hAnsi="Tahoma" w:cs="Tahoma"/>
          <w:sz w:val="18"/>
          <w:szCs w:val="18"/>
        </w:rPr>
        <w:t xml:space="preserve">Oświadczamy, że </w:t>
      </w:r>
      <w:r w:rsidR="005F416C" w:rsidRPr="00B21DC2">
        <w:rPr>
          <w:rFonts w:ascii="Tahoma" w:hAnsi="Tahoma" w:cs="Tahoma"/>
          <w:sz w:val="18"/>
          <w:szCs w:val="18"/>
        </w:rPr>
        <w:t>Projektowane postanowienia umowy w sprawie zamówienia publicznego, które zostaną wprowadzone do treści tej umowy (Wzór umowy)</w:t>
      </w:r>
      <w:r w:rsidRPr="00B21DC2">
        <w:rPr>
          <w:rFonts w:ascii="Tahoma" w:hAnsi="Tahoma" w:cs="Tahoma"/>
          <w:sz w:val="18"/>
          <w:szCs w:val="18"/>
        </w:rPr>
        <w:t>, stanowiąc</w:t>
      </w:r>
      <w:r w:rsidR="00D63A89" w:rsidRPr="00B21DC2">
        <w:rPr>
          <w:rFonts w:ascii="Tahoma" w:hAnsi="Tahoma" w:cs="Tahoma"/>
          <w:sz w:val="18"/>
          <w:szCs w:val="18"/>
        </w:rPr>
        <w:t>e</w:t>
      </w:r>
      <w:r w:rsidRPr="00B21DC2">
        <w:rPr>
          <w:rFonts w:ascii="Tahoma" w:hAnsi="Tahoma" w:cs="Tahoma"/>
          <w:sz w:val="18"/>
          <w:szCs w:val="18"/>
        </w:rPr>
        <w:t xml:space="preserve"> załącznik </w:t>
      </w:r>
      <w:r w:rsidR="00417DB2" w:rsidRPr="00B21DC2">
        <w:rPr>
          <w:rFonts w:ascii="Tahoma" w:hAnsi="Tahoma" w:cs="Tahoma"/>
          <w:sz w:val="18"/>
          <w:szCs w:val="18"/>
        </w:rPr>
        <w:t xml:space="preserve">Nr </w:t>
      </w:r>
      <w:r w:rsidR="0056441C" w:rsidRPr="00B21DC2">
        <w:rPr>
          <w:rFonts w:ascii="Tahoma" w:hAnsi="Tahoma" w:cs="Tahoma"/>
          <w:sz w:val="18"/>
          <w:szCs w:val="18"/>
        </w:rPr>
        <w:t>4</w:t>
      </w:r>
      <w:r w:rsidR="00754D06" w:rsidRPr="00B21DC2">
        <w:rPr>
          <w:rFonts w:ascii="Tahoma" w:hAnsi="Tahoma" w:cs="Tahoma"/>
          <w:sz w:val="18"/>
          <w:szCs w:val="18"/>
        </w:rPr>
        <w:t xml:space="preserve"> </w:t>
      </w:r>
      <w:r w:rsidRPr="00B21DC2">
        <w:rPr>
          <w:rFonts w:ascii="Tahoma" w:hAnsi="Tahoma" w:cs="Tahoma"/>
          <w:sz w:val="18"/>
          <w:szCs w:val="18"/>
        </w:rPr>
        <w:t>do specyfikacji</w:t>
      </w:r>
      <w:r w:rsidR="00D040F8" w:rsidRPr="00B21DC2">
        <w:rPr>
          <w:rFonts w:ascii="Tahoma" w:hAnsi="Tahoma" w:cs="Tahoma"/>
          <w:sz w:val="18"/>
          <w:szCs w:val="18"/>
        </w:rPr>
        <w:t>, został</w:t>
      </w:r>
      <w:r w:rsidR="005F416C" w:rsidRPr="00B21DC2">
        <w:rPr>
          <w:rFonts w:ascii="Tahoma" w:hAnsi="Tahoma" w:cs="Tahoma"/>
          <w:sz w:val="18"/>
          <w:szCs w:val="18"/>
        </w:rPr>
        <w:t>y</w:t>
      </w:r>
      <w:r w:rsidR="00FF7B9E" w:rsidRPr="00B21DC2">
        <w:rPr>
          <w:rFonts w:ascii="Tahoma" w:hAnsi="Tahoma" w:cs="Tahoma"/>
          <w:sz w:val="18"/>
          <w:szCs w:val="18"/>
        </w:rPr>
        <w:t xml:space="preserve"> przez nas zaakceptowan</w:t>
      </w:r>
      <w:r w:rsidR="005F416C" w:rsidRPr="00B21DC2">
        <w:rPr>
          <w:rFonts w:ascii="Tahoma" w:hAnsi="Tahoma" w:cs="Tahoma"/>
          <w:sz w:val="18"/>
          <w:szCs w:val="18"/>
        </w:rPr>
        <w:t>e</w:t>
      </w:r>
      <w:r w:rsidR="00FF7B9E" w:rsidRPr="00B21DC2">
        <w:rPr>
          <w:rFonts w:ascii="Tahoma" w:hAnsi="Tahoma" w:cs="Tahoma"/>
          <w:sz w:val="18"/>
          <w:szCs w:val="18"/>
        </w:rPr>
        <w:t xml:space="preserve"> w całości i bez zastrzeżeń i zobowiązujemy się w przypadku wyboru naszej oferty do zawarcia  um</w:t>
      </w:r>
      <w:r w:rsidR="00417634" w:rsidRPr="00B21DC2">
        <w:rPr>
          <w:rFonts w:ascii="Tahoma" w:hAnsi="Tahoma" w:cs="Tahoma"/>
          <w:sz w:val="18"/>
          <w:szCs w:val="18"/>
        </w:rPr>
        <w:t>o</w:t>
      </w:r>
      <w:r w:rsidR="00FF7B9E" w:rsidRPr="00B21DC2">
        <w:rPr>
          <w:rFonts w:ascii="Tahoma" w:hAnsi="Tahoma" w:cs="Tahoma"/>
          <w:sz w:val="18"/>
          <w:szCs w:val="18"/>
        </w:rPr>
        <w:t>w</w:t>
      </w:r>
      <w:r w:rsidR="00417634" w:rsidRPr="00B21DC2">
        <w:rPr>
          <w:rFonts w:ascii="Tahoma" w:hAnsi="Tahoma" w:cs="Tahoma"/>
          <w:sz w:val="18"/>
          <w:szCs w:val="18"/>
        </w:rPr>
        <w:t>y</w:t>
      </w:r>
      <w:r w:rsidR="00FF7B9E" w:rsidRPr="00B21DC2">
        <w:rPr>
          <w:rFonts w:ascii="Tahoma" w:hAnsi="Tahoma" w:cs="Tahoma"/>
          <w:sz w:val="18"/>
          <w:szCs w:val="18"/>
        </w:rPr>
        <w:t xml:space="preserve"> na zaproponowanych warunkach</w:t>
      </w:r>
      <w:r w:rsidRPr="00B21DC2">
        <w:rPr>
          <w:rFonts w:ascii="Tahoma" w:hAnsi="Tahoma" w:cs="Tahoma"/>
          <w:sz w:val="18"/>
          <w:szCs w:val="18"/>
        </w:rPr>
        <w:t>.</w:t>
      </w:r>
    </w:p>
    <w:p w14:paraId="4E50FAAB" w14:textId="77777777" w:rsidR="0016375B" w:rsidRPr="00B21DC2" w:rsidRDefault="0016375B" w:rsidP="0016375B">
      <w:pPr>
        <w:jc w:val="both"/>
        <w:rPr>
          <w:rFonts w:ascii="Tahoma" w:hAnsi="Tahoma" w:cs="Tahoma"/>
          <w:sz w:val="18"/>
          <w:szCs w:val="18"/>
        </w:rPr>
      </w:pPr>
    </w:p>
    <w:p w14:paraId="13AD4AC4" w14:textId="77777777" w:rsidR="00982D96" w:rsidRPr="00B21DC2" w:rsidRDefault="00AA7CC1" w:rsidP="000478A2">
      <w:pPr>
        <w:numPr>
          <w:ilvl w:val="0"/>
          <w:numId w:val="5"/>
        </w:numPr>
        <w:jc w:val="both"/>
        <w:rPr>
          <w:rFonts w:ascii="Tahoma" w:hAnsi="Tahoma" w:cs="Tahoma"/>
          <w:sz w:val="18"/>
          <w:szCs w:val="18"/>
        </w:rPr>
      </w:pPr>
      <w:r w:rsidRPr="00B21DC2">
        <w:rPr>
          <w:rFonts w:ascii="Tahoma" w:hAnsi="Tahoma" w:cs="Tahoma"/>
          <w:sz w:val="18"/>
          <w:szCs w:val="18"/>
        </w:rPr>
        <w:t>Oświadczamy, że uważamy się za związanych niniejszą ofertą przez czas wskazany w specyfikacji warunków zamówienia.</w:t>
      </w:r>
    </w:p>
    <w:p w14:paraId="7A19F01B" w14:textId="77777777" w:rsidR="00982D96" w:rsidRPr="00B21DC2" w:rsidRDefault="00982D96" w:rsidP="00982D96">
      <w:pPr>
        <w:jc w:val="both"/>
        <w:rPr>
          <w:rFonts w:ascii="Tahoma" w:hAnsi="Tahoma" w:cs="Tahoma"/>
          <w:sz w:val="18"/>
          <w:szCs w:val="18"/>
        </w:rPr>
      </w:pPr>
    </w:p>
    <w:p w14:paraId="501D30C5" w14:textId="77777777" w:rsidR="00982D96" w:rsidRPr="00B21DC2" w:rsidRDefault="00954676" w:rsidP="000478A2">
      <w:pPr>
        <w:numPr>
          <w:ilvl w:val="0"/>
          <w:numId w:val="5"/>
        </w:numPr>
        <w:jc w:val="both"/>
        <w:rPr>
          <w:rFonts w:ascii="Tahoma" w:hAnsi="Tahoma" w:cs="Tahoma"/>
          <w:sz w:val="18"/>
          <w:szCs w:val="18"/>
        </w:rPr>
      </w:pPr>
      <w:r w:rsidRPr="00B21DC2">
        <w:rPr>
          <w:rFonts w:ascii="Tahoma" w:hAnsi="Tahoma" w:cs="Tahoma"/>
          <w:sz w:val="18"/>
          <w:szCs w:val="18"/>
        </w:rPr>
        <w:t xml:space="preserve">Niniejszym informujemy, że informacje składające się na ofertę, zawarte </w:t>
      </w:r>
      <w:r w:rsidR="00136341" w:rsidRPr="00B21DC2">
        <w:rPr>
          <w:rFonts w:ascii="Tahoma" w:hAnsi="Tahoma" w:cs="Tahoma"/>
          <w:sz w:val="18"/>
          <w:szCs w:val="18"/>
        </w:rPr>
        <w:t xml:space="preserve"> w plik</w:t>
      </w:r>
      <w:r w:rsidR="00440E1B" w:rsidRPr="00B21DC2">
        <w:rPr>
          <w:rFonts w:ascii="Tahoma" w:hAnsi="Tahoma" w:cs="Tahoma"/>
          <w:sz w:val="18"/>
          <w:szCs w:val="18"/>
        </w:rPr>
        <w:t>u</w:t>
      </w:r>
      <w:r w:rsidR="00136341" w:rsidRPr="00B21DC2">
        <w:rPr>
          <w:rFonts w:ascii="Tahoma" w:hAnsi="Tahoma" w:cs="Tahoma"/>
          <w:sz w:val="18"/>
          <w:szCs w:val="18"/>
        </w:rPr>
        <w:t xml:space="preserve"> </w:t>
      </w:r>
      <w:r w:rsidR="00440E1B" w:rsidRPr="00B21DC2">
        <w:rPr>
          <w:rFonts w:ascii="Tahoma" w:hAnsi="Tahoma" w:cs="Tahoma"/>
          <w:sz w:val="18"/>
          <w:szCs w:val="18"/>
        </w:rPr>
        <w:t>p</w:t>
      </w:r>
      <w:r w:rsidR="00136341" w:rsidRPr="00B21DC2">
        <w:rPr>
          <w:rFonts w:ascii="Tahoma" w:hAnsi="Tahoma" w:cs="Tahoma"/>
          <w:sz w:val="18"/>
          <w:szCs w:val="18"/>
        </w:rPr>
        <w:t>o</w:t>
      </w:r>
      <w:r w:rsidR="00440E1B" w:rsidRPr="00B21DC2">
        <w:rPr>
          <w:rFonts w:ascii="Tahoma" w:hAnsi="Tahoma" w:cs="Tahoma"/>
          <w:sz w:val="18"/>
          <w:szCs w:val="18"/>
        </w:rPr>
        <w:t>d</w:t>
      </w:r>
      <w:r w:rsidR="00136341" w:rsidRPr="00B21DC2">
        <w:rPr>
          <w:rFonts w:ascii="Tahoma" w:hAnsi="Tahoma" w:cs="Tahoma"/>
          <w:sz w:val="18"/>
          <w:szCs w:val="18"/>
        </w:rPr>
        <w:t xml:space="preserve"> nazw</w:t>
      </w:r>
      <w:r w:rsidR="00440E1B" w:rsidRPr="00B21DC2">
        <w:rPr>
          <w:rFonts w:ascii="Tahoma" w:hAnsi="Tahoma" w:cs="Tahoma"/>
          <w:sz w:val="18"/>
          <w:szCs w:val="18"/>
        </w:rPr>
        <w:t>ą</w:t>
      </w:r>
      <w:r w:rsidR="00136341" w:rsidRPr="00B21DC2">
        <w:rPr>
          <w:rFonts w:ascii="Tahoma" w:hAnsi="Tahoma" w:cs="Tahoma"/>
          <w:sz w:val="18"/>
          <w:szCs w:val="18"/>
        </w:rPr>
        <w:t xml:space="preserve"> …………………………</w:t>
      </w:r>
      <w:r w:rsidRPr="00B21DC2">
        <w:rPr>
          <w:rFonts w:ascii="Tahoma" w:hAnsi="Tahoma" w:cs="Tahoma"/>
          <w:sz w:val="18"/>
          <w:szCs w:val="18"/>
        </w:rPr>
        <w:t xml:space="preserve"> stanowią </w:t>
      </w:r>
      <w:r w:rsidR="00A363A0" w:rsidRPr="00B21DC2">
        <w:rPr>
          <w:rFonts w:ascii="Tahoma" w:hAnsi="Tahoma" w:cs="Tahoma"/>
          <w:b/>
          <w:bCs/>
          <w:sz w:val="18"/>
          <w:szCs w:val="18"/>
        </w:rPr>
        <w:t>tajemnicę przedsiębiorstwa</w:t>
      </w:r>
      <w:r w:rsidR="00A363A0" w:rsidRPr="00B21DC2">
        <w:rPr>
          <w:rFonts w:ascii="Tahoma" w:hAnsi="Tahoma" w:cs="Tahoma"/>
          <w:sz w:val="18"/>
          <w:szCs w:val="18"/>
        </w:rPr>
        <w:t xml:space="preserve"> w rozumieniu przepisów ustawy o zwalczaniu nieuczciwej konkurencji  i jako takie nie mogą być ogólnodostępne</w:t>
      </w:r>
      <w:r w:rsidRPr="00B21DC2">
        <w:rPr>
          <w:rFonts w:ascii="Tahoma" w:hAnsi="Tahoma" w:cs="Tahoma"/>
          <w:sz w:val="18"/>
          <w:szCs w:val="18"/>
        </w:rPr>
        <w:t>.</w:t>
      </w:r>
      <w:r w:rsidR="00440E1B" w:rsidRPr="00B21DC2">
        <w:rPr>
          <w:rFonts w:ascii="Tahoma" w:hAnsi="Tahoma" w:cs="Tahoma"/>
          <w:sz w:val="18"/>
          <w:szCs w:val="18"/>
        </w:rPr>
        <w:t xml:space="preserve"> Jednocześnie wykazujemy, przedkładając w pliku pn. ………………… dokumenty, potwierdzające, że zastrzeżone informacje stanowią tajemnicę przedsiębiorstwa.</w:t>
      </w:r>
    </w:p>
    <w:p w14:paraId="0AE4E43D" w14:textId="77777777" w:rsidR="0036235C" w:rsidRPr="00B21DC2" w:rsidRDefault="0036235C" w:rsidP="00982D96">
      <w:pPr>
        <w:jc w:val="both"/>
        <w:rPr>
          <w:rFonts w:ascii="Tahoma" w:hAnsi="Tahoma" w:cs="Tahoma"/>
          <w:sz w:val="20"/>
          <w:szCs w:val="20"/>
        </w:rPr>
      </w:pPr>
    </w:p>
    <w:p w14:paraId="0A14B681" w14:textId="77777777" w:rsidR="00954676" w:rsidRPr="00B21DC2" w:rsidRDefault="00776BD7" w:rsidP="008E1485">
      <w:pPr>
        <w:numPr>
          <w:ilvl w:val="0"/>
          <w:numId w:val="5"/>
        </w:numPr>
        <w:jc w:val="both"/>
        <w:rPr>
          <w:rFonts w:ascii="Tahoma" w:hAnsi="Tahoma" w:cs="Tahoma"/>
          <w:sz w:val="18"/>
          <w:szCs w:val="18"/>
        </w:rPr>
      </w:pPr>
      <w:r w:rsidRPr="00B21DC2">
        <w:rPr>
          <w:rFonts w:ascii="Tahoma" w:hAnsi="Tahoma" w:cs="Tahoma"/>
          <w:sz w:val="18"/>
          <w:szCs w:val="18"/>
        </w:rPr>
        <w:t xml:space="preserve">Niniejszym, zgodnie z art. </w:t>
      </w:r>
      <w:r w:rsidR="00B52D70" w:rsidRPr="00B21DC2">
        <w:rPr>
          <w:rFonts w:ascii="Tahoma" w:hAnsi="Tahoma" w:cs="Tahoma"/>
          <w:sz w:val="18"/>
          <w:szCs w:val="18"/>
        </w:rPr>
        <w:t>225</w:t>
      </w:r>
      <w:r w:rsidRPr="00B21DC2">
        <w:rPr>
          <w:rFonts w:ascii="Tahoma" w:hAnsi="Tahoma" w:cs="Tahoma"/>
          <w:sz w:val="18"/>
          <w:szCs w:val="18"/>
        </w:rPr>
        <w:t xml:space="preserve"> ust. </w:t>
      </w:r>
      <w:r w:rsidR="00B52D70" w:rsidRPr="00B21DC2">
        <w:rPr>
          <w:rFonts w:ascii="Tahoma" w:hAnsi="Tahoma" w:cs="Tahoma"/>
          <w:sz w:val="18"/>
          <w:szCs w:val="18"/>
        </w:rPr>
        <w:t>1 i 2</w:t>
      </w:r>
      <w:r w:rsidRPr="00B21DC2">
        <w:rPr>
          <w:rFonts w:ascii="Tahoma" w:hAnsi="Tahoma" w:cs="Tahoma"/>
          <w:sz w:val="18"/>
          <w:szCs w:val="18"/>
        </w:rPr>
        <w:t xml:space="preserve"> ustawy Prawo zamówień publicznych, informujemy, że dostawa towaru, oferowana w ramach przedmiotowego postępowania o udzielenie zamówienia publicznego</w:t>
      </w:r>
    </w:p>
    <w:p w14:paraId="57AA2B22"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b/>
          <w:sz w:val="18"/>
          <w:szCs w:val="18"/>
        </w:rPr>
        <w:t>prowadzi</w:t>
      </w:r>
      <w:r w:rsidRPr="00B21DC2">
        <w:rPr>
          <w:rFonts w:ascii="Tahoma" w:eastAsia="Tahoma,Bold" w:hAnsi="Tahoma" w:cs="Tahoma"/>
          <w:b/>
          <w:bCs/>
          <w:sz w:val="18"/>
          <w:szCs w:val="18"/>
        </w:rPr>
        <w:t xml:space="preserve">* </w:t>
      </w:r>
      <w:r w:rsidRPr="00B21DC2">
        <w:rPr>
          <w:rFonts w:ascii="Tahoma" w:hAnsi="Tahoma" w:cs="Tahoma"/>
          <w:b/>
          <w:sz w:val="18"/>
          <w:szCs w:val="18"/>
        </w:rPr>
        <w:t>/ nie prowadzi</w:t>
      </w:r>
      <w:r w:rsidRPr="00B21DC2">
        <w:rPr>
          <w:rFonts w:ascii="Tahoma" w:eastAsia="Tahoma,Bold" w:hAnsi="Tahoma" w:cs="Tahoma"/>
          <w:b/>
          <w:bCs/>
          <w:sz w:val="18"/>
          <w:szCs w:val="18"/>
        </w:rPr>
        <w:t xml:space="preserve">* </w:t>
      </w:r>
      <w:r w:rsidRPr="00B21DC2">
        <w:rPr>
          <w:rFonts w:ascii="Tahoma" w:hAnsi="Tahoma" w:cs="Tahoma"/>
          <w:sz w:val="18"/>
          <w:szCs w:val="18"/>
        </w:rPr>
        <w:t>w przypadku wyboru naszej oferty, do powstania u Zamawiającego obowiązku</w:t>
      </w:r>
    </w:p>
    <w:p w14:paraId="3645A100"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podatkowego, zgodnie z przepisami ustawy o podatku od towaru i usług.</w:t>
      </w:r>
      <w:r w:rsidR="00776BD7" w:rsidRPr="00B21DC2">
        <w:rPr>
          <w:rFonts w:ascii="Tahoma" w:hAnsi="Tahoma" w:cs="Tahoma"/>
          <w:sz w:val="18"/>
          <w:szCs w:val="18"/>
        </w:rPr>
        <w:t xml:space="preserve"> </w:t>
      </w:r>
      <w:r w:rsidR="00776BD7" w:rsidRPr="00B21DC2">
        <w:rPr>
          <w:rFonts w:ascii="Tahoma" w:hAnsi="Tahoma" w:cs="Tahoma"/>
          <w:i/>
          <w:sz w:val="18"/>
          <w:szCs w:val="18"/>
        </w:rPr>
        <w:t>* niepotrzebne skreślić</w:t>
      </w:r>
    </w:p>
    <w:p w14:paraId="283E5B30" w14:textId="77777777" w:rsidR="00954676" w:rsidRPr="00B21DC2" w:rsidRDefault="00776BD7" w:rsidP="008E1485">
      <w:pPr>
        <w:autoSpaceDE w:val="0"/>
        <w:autoSpaceDN w:val="0"/>
        <w:adjustRightInd w:val="0"/>
        <w:ind w:left="360"/>
        <w:jc w:val="both"/>
        <w:rPr>
          <w:rFonts w:ascii="Tahoma" w:hAnsi="Tahoma" w:cs="Tahoma"/>
          <w:sz w:val="18"/>
          <w:szCs w:val="18"/>
        </w:rPr>
      </w:pPr>
      <w:r w:rsidRPr="00B21DC2">
        <w:rPr>
          <w:rFonts w:ascii="Tahoma" w:hAnsi="Tahoma" w:cs="Tahoma"/>
          <w:sz w:val="18"/>
          <w:szCs w:val="18"/>
        </w:rPr>
        <w:t>Dostawa n</w:t>
      </w:r>
      <w:r w:rsidR="00954676" w:rsidRPr="00B21DC2">
        <w:rPr>
          <w:rFonts w:ascii="Tahoma" w:hAnsi="Tahoma" w:cs="Tahoma"/>
          <w:sz w:val="18"/>
          <w:szCs w:val="18"/>
        </w:rPr>
        <w:t>iżej wymienion</w:t>
      </w:r>
      <w:r w:rsidRPr="00B21DC2">
        <w:rPr>
          <w:rFonts w:ascii="Tahoma" w:hAnsi="Tahoma" w:cs="Tahoma"/>
          <w:sz w:val="18"/>
          <w:szCs w:val="18"/>
        </w:rPr>
        <w:t>ych</w:t>
      </w:r>
      <w:r w:rsidR="00954676" w:rsidRPr="00B21DC2">
        <w:rPr>
          <w:rFonts w:ascii="Tahoma" w:hAnsi="Tahoma" w:cs="Tahoma"/>
          <w:sz w:val="18"/>
          <w:szCs w:val="18"/>
        </w:rPr>
        <w:t xml:space="preserve"> towar</w:t>
      </w:r>
      <w:r w:rsidRPr="00B21DC2">
        <w:rPr>
          <w:rFonts w:ascii="Tahoma" w:hAnsi="Tahoma" w:cs="Tahoma"/>
          <w:sz w:val="18"/>
          <w:szCs w:val="18"/>
        </w:rPr>
        <w:t>ów, oferowanych</w:t>
      </w:r>
      <w:r w:rsidR="00954676" w:rsidRPr="00B21DC2">
        <w:rPr>
          <w:rFonts w:ascii="Tahoma" w:hAnsi="Tahoma" w:cs="Tahoma"/>
          <w:sz w:val="18"/>
          <w:szCs w:val="18"/>
        </w:rPr>
        <w:t xml:space="preserve"> w ramach niniejszego postępowania przetargowego prowadz</w:t>
      </w:r>
      <w:r w:rsidRPr="00B21DC2">
        <w:rPr>
          <w:rFonts w:ascii="Tahoma" w:hAnsi="Tahoma" w:cs="Tahoma"/>
          <w:sz w:val="18"/>
          <w:szCs w:val="18"/>
        </w:rPr>
        <w:t>i</w:t>
      </w:r>
      <w:r w:rsidR="00954676" w:rsidRPr="00B21DC2">
        <w:rPr>
          <w:rFonts w:ascii="Tahoma" w:hAnsi="Tahoma" w:cs="Tahoma"/>
          <w:sz w:val="18"/>
          <w:szCs w:val="18"/>
        </w:rPr>
        <w:t xml:space="preserve"> w przypadku wyboru naszej oferty, do powstania u Zamawiającego obowiązku podatkowego: </w:t>
      </w:r>
      <w:r w:rsidRPr="00B21DC2">
        <w:rPr>
          <w:rFonts w:ascii="Tahoma" w:hAnsi="Tahoma" w:cs="Tahoma"/>
          <w:sz w:val="18"/>
          <w:szCs w:val="18"/>
        </w:rPr>
        <w:t>*</w:t>
      </w:r>
    </w:p>
    <w:p w14:paraId="7B3D0046" w14:textId="77777777" w:rsidR="00954676" w:rsidRPr="00B21DC2" w:rsidRDefault="00954676" w:rsidP="008E1485">
      <w:pPr>
        <w:autoSpaceDE w:val="0"/>
        <w:autoSpaceDN w:val="0"/>
        <w:adjustRightInd w:val="0"/>
        <w:ind w:left="360"/>
        <w:jc w:val="both"/>
        <w:rPr>
          <w:rFonts w:ascii="Tahoma" w:hAnsi="Tahoma" w:cs="Tahoma"/>
          <w:sz w:val="18"/>
          <w:szCs w:val="18"/>
        </w:rPr>
      </w:pPr>
      <w:r w:rsidRPr="00B21DC2">
        <w:rPr>
          <w:rFonts w:ascii="Tahoma" w:hAnsi="Tahoma" w:cs="Tahoma"/>
          <w:sz w:val="18"/>
          <w:szCs w:val="18"/>
        </w:rPr>
        <w:t>- ......................................................................................................................................................</w:t>
      </w:r>
    </w:p>
    <w:p w14:paraId="6E407457"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 ......................................................................................................................................................</w:t>
      </w:r>
    </w:p>
    <w:p w14:paraId="39BC11A3"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 ......................................................................................................................................................</w:t>
      </w:r>
    </w:p>
    <w:p w14:paraId="7EFD6092" w14:textId="77777777" w:rsidR="00954676" w:rsidRPr="00B21DC2" w:rsidRDefault="00954676" w:rsidP="008E1485">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B21DC2">
        <w:rPr>
          <w:rFonts w:ascii="Tahoma" w:hAnsi="Tahoma" w:cs="Tahoma"/>
          <w:i/>
          <w:iCs/>
          <w:sz w:val="14"/>
          <w:szCs w:val="14"/>
        </w:rPr>
        <w:t>* (należy podać nazwę (rodzaj) towaru</w:t>
      </w:r>
      <w:r w:rsidR="00B52D70" w:rsidRPr="00B21DC2">
        <w:rPr>
          <w:rFonts w:ascii="Tahoma" w:hAnsi="Tahoma" w:cs="Tahoma"/>
          <w:i/>
          <w:iCs/>
          <w:sz w:val="14"/>
          <w:szCs w:val="14"/>
        </w:rPr>
        <w:t>,</w:t>
      </w:r>
      <w:r w:rsidRPr="00B21DC2">
        <w:rPr>
          <w:rFonts w:ascii="Tahoma" w:hAnsi="Tahoma" w:cs="Tahoma"/>
          <w:i/>
          <w:iCs/>
          <w:sz w:val="14"/>
          <w:szCs w:val="14"/>
        </w:rPr>
        <w:t xml:space="preserve">   wskazać ich wartość bez kwoty podatku</w:t>
      </w:r>
      <w:r w:rsidR="00B52D70" w:rsidRPr="00B21DC2">
        <w:rPr>
          <w:rFonts w:ascii="Tahoma" w:hAnsi="Tahoma" w:cs="Tahoma"/>
          <w:i/>
          <w:iCs/>
          <w:sz w:val="14"/>
          <w:szCs w:val="14"/>
        </w:rPr>
        <w:t xml:space="preserve"> oraz stawkę podatku VAT</w:t>
      </w:r>
      <w:r w:rsidRPr="00B21DC2">
        <w:rPr>
          <w:rFonts w:ascii="Tahoma" w:hAnsi="Tahoma" w:cs="Tahoma"/>
          <w:i/>
          <w:iCs/>
          <w:sz w:val="14"/>
          <w:szCs w:val="14"/>
        </w:rPr>
        <w:t>).</w:t>
      </w:r>
    </w:p>
    <w:p w14:paraId="596EB062" w14:textId="77777777" w:rsidR="00954676" w:rsidRPr="00B21DC2" w:rsidRDefault="00954676" w:rsidP="008E1485">
      <w:pPr>
        <w:ind w:left="360"/>
        <w:jc w:val="both"/>
        <w:rPr>
          <w:rFonts w:ascii="Tahoma" w:hAnsi="Tahoma" w:cs="Tahoma"/>
          <w:i/>
          <w:iCs/>
          <w:sz w:val="14"/>
          <w:szCs w:val="14"/>
        </w:rPr>
      </w:pPr>
      <w:r w:rsidRPr="00B21DC2">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06717673" w14:textId="77777777" w:rsidR="000B7082" w:rsidRPr="00B21DC2" w:rsidRDefault="000B7082" w:rsidP="008E1485">
      <w:pPr>
        <w:jc w:val="both"/>
        <w:rPr>
          <w:rFonts w:ascii="Tahoma" w:hAnsi="Tahoma" w:cs="Tahoma"/>
          <w:sz w:val="18"/>
          <w:szCs w:val="18"/>
        </w:rPr>
      </w:pPr>
    </w:p>
    <w:p w14:paraId="49D9BAE5" w14:textId="77777777" w:rsidR="005464AF" w:rsidRPr="00B21DC2" w:rsidRDefault="005464AF" w:rsidP="008E1485">
      <w:pPr>
        <w:numPr>
          <w:ilvl w:val="0"/>
          <w:numId w:val="9"/>
        </w:numPr>
        <w:jc w:val="both"/>
        <w:rPr>
          <w:rFonts w:ascii="Tahoma" w:hAnsi="Tahoma" w:cs="Tahoma"/>
          <w:sz w:val="18"/>
          <w:szCs w:val="18"/>
        </w:rPr>
      </w:pPr>
      <w:r w:rsidRPr="00B21DC2">
        <w:rPr>
          <w:rFonts w:ascii="Tahoma" w:hAnsi="Tahoma" w:cs="Tahoma"/>
          <w:sz w:val="18"/>
          <w:szCs w:val="18"/>
        </w:rPr>
        <w:t xml:space="preserve">Dostawy wykonamy </w:t>
      </w:r>
      <w:r w:rsidRPr="00B21DC2">
        <w:rPr>
          <w:rFonts w:ascii="Tahoma" w:hAnsi="Tahoma" w:cs="Tahoma"/>
          <w:b/>
          <w:sz w:val="18"/>
          <w:szCs w:val="18"/>
        </w:rPr>
        <w:t>sami / przy udziale podwykonawcy</w:t>
      </w:r>
      <w:r w:rsidRPr="00B21DC2">
        <w:rPr>
          <w:rFonts w:ascii="Tahoma" w:hAnsi="Tahoma" w:cs="Tahoma"/>
          <w:sz w:val="18"/>
          <w:szCs w:val="18"/>
        </w:rPr>
        <w:t>*. Podwykonawca zrealizuje następującą część zamówienia na dostawę:</w:t>
      </w:r>
      <w:r w:rsidR="005D0BB5" w:rsidRPr="00B21DC2">
        <w:rPr>
          <w:rFonts w:ascii="Tahoma" w:hAnsi="Tahoma" w:cs="Tahoma"/>
          <w:sz w:val="18"/>
          <w:szCs w:val="18"/>
        </w:rPr>
        <w:t>**</w:t>
      </w:r>
      <w:r w:rsidRPr="00B21DC2">
        <w:rPr>
          <w:rFonts w:ascii="Tahoma" w:hAnsi="Tahoma" w:cs="Tahoma"/>
          <w:sz w:val="18"/>
          <w:szCs w:val="18"/>
        </w:rPr>
        <w:t xml:space="preserve"> .....</w:t>
      </w:r>
      <w:r w:rsidR="00BB5C4B" w:rsidRPr="00B21DC2">
        <w:rPr>
          <w:rFonts w:ascii="Tahoma" w:hAnsi="Tahoma" w:cs="Tahoma"/>
          <w:sz w:val="18"/>
          <w:szCs w:val="18"/>
        </w:rPr>
        <w:t>.......................</w:t>
      </w:r>
      <w:r w:rsidRPr="00B21DC2">
        <w:rPr>
          <w:rFonts w:ascii="Tahoma" w:hAnsi="Tahoma" w:cs="Tahoma"/>
          <w:sz w:val="18"/>
          <w:szCs w:val="18"/>
        </w:rPr>
        <w:t>.............................................</w:t>
      </w:r>
      <w:r w:rsidR="007D285C" w:rsidRPr="00B21DC2">
        <w:rPr>
          <w:rFonts w:ascii="Tahoma" w:hAnsi="Tahoma" w:cs="Tahoma"/>
          <w:sz w:val="18"/>
          <w:szCs w:val="18"/>
        </w:rPr>
        <w:t>..................</w:t>
      </w:r>
      <w:r w:rsidRPr="00B21DC2">
        <w:rPr>
          <w:rFonts w:ascii="Tahoma" w:hAnsi="Tahoma" w:cs="Tahoma"/>
          <w:sz w:val="18"/>
          <w:szCs w:val="18"/>
        </w:rPr>
        <w:t xml:space="preserve">........................... </w:t>
      </w:r>
    </w:p>
    <w:p w14:paraId="40E3C7F8" w14:textId="77777777" w:rsidR="005D0BB5" w:rsidRPr="00B21DC2" w:rsidRDefault="005D0BB5" w:rsidP="008E1485">
      <w:pPr>
        <w:ind w:firstLine="360"/>
        <w:jc w:val="both"/>
        <w:rPr>
          <w:rFonts w:ascii="Tahoma" w:hAnsi="Tahoma" w:cs="Tahoma"/>
          <w:sz w:val="18"/>
          <w:szCs w:val="18"/>
        </w:rPr>
      </w:pPr>
      <w:r w:rsidRPr="00B21DC2">
        <w:rPr>
          <w:rFonts w:ascii="Tahoma" w:hAnsi="Tahoma" w:cs="Tahoma"/>
          <w:sz w:val="18"/>
          <w:szCs w:val="18"/>
        </w:rPr>
        <w:t>Nazwy podwykonawców, jeżeli są już znani: ……………………………………………………………………</w:t>
      </w:r>
      <w:r w:rsidR="00E20B8B" w:rsidRPr="00B21DC2">
        <w:rPr>
          <w:rFonts w:ascii="Tahoma" w:hAnsi="Tahoma" w:cs="Tahoma"/>
          <w:sz w:val="18"/>
          <w:szCs w:val="18"/>
        </w:rPr>
        <w:t>…………………………</w:t>
      </w:r>
    </w:p>
    <w:p w14:paraId="7D7B5AB1" w14:textId="77777777" w:rsidR="005464AF" w:rsidRPr="00B21DC2" w:rsidRDefault="005464AF" w:rsidP="008E1485">
      <w:pPr>
        <w:ind w:firstLine="360"/>
        <w:jc w:val="both"/>
        <w:rPr>
          <w:rFonts w:ascii="Tahoma" w:hAnsi="Tahoma" w:cs="Tahoma"/>
          <w:sz w:val="14"/>
          <w:szCs w:val="14"/>
        </w:rPr>
      </w:pPr>
      <w:r w:rsidRPr="00B21DC2">
        <w:rPr>
          <w:rFonts w:ascii="Tahoma" w:hAnsi="Tahoma" w:cs="Tahoma"/>
          <w:sz w:val="14"/>
          <w:szCs w:val="14"/>
        </w:rPr>
        <w:lastRenderedPageBreak/>
        <w:t>*</w:t>
      </w:r>
      <w:r w:rsidRPr="00B21DC2">
        <w:rPr>
          <w:rFonts w:ascii="Tahoma" w:hAnsi="Tahoma" w:cs="Tahoma"/>
          <w:i/>
          <w:iCs/>
          <w:sz w:val="14"/>
          <w:szCs w:val="14"/>
        </w:rPr>
        <w:t>niepotrzebne skreślić.</w:t>
      </w:r>
      <w:r w:rsidRPr="00B21DC2">
        <w:rPr>
          <w:rFonts w:ascii="Tahoma" w:hAnsi="Tahoma" w:cs="Tahoma"/>
          <w:sz w:val="14"/>
          <w:szCs w:val="14"/>
        </w:rPr>
        <w:t xml:space="preserve"> </w:t>
      </w:r>
    </w:p>
    <w:p w14:paraId="00534432" w14:textId="77777777" w:rsidR="005D0BB5" w:rsidRPr="00B21DC2" w:rsidRDefault="005D0BB5" w:rsidP="008E1485">
      <w:pPr>
        <w:ind w:left="360"/>
        <w:jc w:val="both"/>
        <w:rPr>
          <w:rFonts w:ascii="Tahoma" w:hAnsi="Tahoma" w:cs="Tahoma"/>
          <w:sz w:val="14"/>
          <w:szCs w:val="14"/>
        </w:rPr>
      </w:pPr>
      <w:r w:rsidRPr="00B21DC2">
        <w:rPr>
          <w:rFonts w:ascii="Tahoma" w:hAnsi="Tahoma" w:cs="Tahoma"/>
          <w:sz w:val="14"/>
          <w:szCs w:val="14"/>
        </w:rPr>
        <w:t xml:space="preserve">** </w:t>
      </w:r>
      <w:r w:rsidRPr="00B21DC2">
        <w:rPr>
          <w:rFonts w:ascii="Tahoma" w:hAnsi="Tahoma" w:cs="Tahoma"/>
          <w:i/>
          <w:sz w:val="14"/>
          <w:szCs w:val="14"/>
        </w:rPr>
        <w:t>W przypadku niewpisania części zamówienia, którą zrealizuje Podwykonawca, Zamawiający przyjmuje, że Wykonawca wykona zamówienie sam</w:t>
      </w:r>
    </w:p>
    <w:p w14:paraId="156BEA70" w14:textId="77777777" w:rsidR="000B7082" w:rsidRPr="00B21DC2" w:rsidRDefault="000B7082" w:rsidP="008E1485">
      <w:pPr>
        <w:jc w:val="both"/>
        <w:rPr>
          <w:rFonts w:ascii="Tahoma" w:hAnsi="Tahoma" w:cs="Tahoma"/>
          <w:sz w:val="16"/>
          <w:szCs w:val="16"/>
        </w:rPr>
      </w:pPr>
    </w:p>
    <w:p w14:paraId="680D8DF9" w14:textId="77777777" w:rsidR="00271AD7" w:rsidRPr="00B21DC2" w:rsidRDefault="00271AD7" w:rsidP="000478A2">
      <w:pPr>
        <w:numPr>
          <w:ilvl w:val="0"/>
          <w:numId w:val="9"/>
        </w:numPr>
        <w:jc w:val="both"/>
        <w:rPr>
          <w:rFonts w:ascii="Tahoma" w:hAnsi="Tahoma" w:cs="Tahoma"/>
          <w:sz w:val="18"/>
          <w:szCs w:val="18"/>
        </w:rPr>
      </w:pPr>
      <w:r w:rsidRPr="00B21DC2">
        <w:rPr>
          <w:rFonts w:ascii="Tahoma" w:hAnsi="Tahoma" w:cs="Tahoma"/>
          <w:sz w:val="18"/>
          <w:szCs w:val="18"/>
        </w:rPr>
        <w:t>Zamówienie zrealizujemy (odpowiednie wypełnić):</w:t>
      </w:r>
    </w:p>
    <w:p w14:paraId="6B0C7602" w14:textId="77777777" w:rsidR="00271AD7" w:rsidRPr="00B21DC2" w:rsidRDefault="00271AD7" w:rsidP="00271AD7">
      <w:pPr>
        <w:pStyle w:val="Standardowy1"/>
        <w:tabs>
          <w:tab w:val="left" w:pos="-1080"/>
        </w:tabs>
        <w:ind w:left="360"/>
        <w:jc w:val="both"/>
        <w:rPr>
          <w:rFonts w:ascii="Tahoma" w:hAnsi="Tahoma" w:cs="Tahoma"/>
          <w:sz w:val="18"/>
          <w:szCs w:val="18"/>
        </w:rPr>
      </w:pPr>
      <w:r w:rsidRPr="00B21DC2">
        <w:rPr>
          <w:rFonts w:ascii="Tahoma" w:hAnsi="Tahoma" w:cs="Tahoma"/>
          <w:sz w:val="18"/>
          <w:szCs w:val="18"/>
        </w:rPr>
        <w:t xml:space="preserve">a) </w:t>
      </w:r>
      <w:r w:rsidRPr="00B21DC2">
        <w:rPr>
          <w:rFonts w:ascii="Tahoma" w:hAnsi="Tahoma" w:cs="Tahoma"/>
          <w:b/>
          <w:sz w:val="18"/>
          <w:szCs w:val="18"/>
        </w:rPr>
        <w:t>sami</w:t>
      </w:r>
      <w:r w:rsidRPr="00B21DC2">
        <w:rPr>
          <w:rFonts w:ascii="Tahoma" w:hAnsi="Tahoma" w:cs="Tahoma"/>
          <w:sz w:val="18"/>
          <w:szCs w:val="18"/>
        </w:rPr>
        <w:t xml:space="preserve"> …………………………………………………………………………………………………………………………………….…</w:t>
      </w:r>
    </w:p>
    <w:p w14:paraId="58181400" w14:textId="77777777" w:rsidR="00271AD7" w:rsidRPr="00B21DC2" w:rsidRDefault="00271AD7" w:rsidP="00271AD7">
      <w:pPr>
        <w:pStyle w:val="Standardowy1"/>
        <w:tabs>
          <w:tab w:val="left" w:pos="-1080"/>
        </w:tabs>
        <w:ind w:left="360"/>
        <w:jc w:val="both"/>
        <w:rPr>
          <w:rFonts w:ascii="Tahoma" w:hAnsi="Tahoma" w:cs="Tahoma"/>
          <w:sz w:val="18"/>
          <w:szCs w:val="18"/>
        </w:rPr>
      </w:pPr>
      <w:r w:rsidRPr="00B21DC2">
        <w:rPr>
          <w:rFonts w:ascii="Tahoma" w:hAnsi="Tahoma" w:cs="Tahoma"/>
          <w:sz w:val="18"/>
          <w:szCs w:val="18"/>
        </w:rPr>
        <w:t xml:space="preserve">b) </w:t>
      </w:r>
      <w:r w:rsidRPr="00B21DC2">
        <w:rPr>
          <w:rFonts w:ascii="Tahoma" w:hAnsi="Tahoma" w:cs="Tahoma"/>
          <w:b/>
          <w:sz w:val="18"/>
          <w:szCs w:val="18"/>
        </w:rPr>
        <w:t>w konsorcjum z</w:t>
      </w:r>
      <w:r w:rsidRPr="00B21DC2">
        <w:rPr>
          <w:rFonts w:ascii="Tahoma" w:hAnsi="Tahoma" w:cs="Tahoma"/>
          <w:sz w:val="18"/>
          <w:szCs w:val="18"/>
        </w:rPr>
        <w:t>:</w:t>
      </w:r>
    </w:p>
    <w:p w14:paraId="2EC425C8" w14:textId="77777777" w:rsidR="00271AD7" w:rsidRPr="00B21DC2" w:rsidRDefault="00271AD7" w:rsidP="00271AD7">
      <w:pPr>
        <w:pStyle w:val="Standardowy1"/>
        <w:tabs>
          <w:tab w:val="left" w:pos="-1080"/>
        </w:tabs>
        <w:ind w:left="360"/>
        <w:jc w:val="both"/>
        <w:rPr>
          <w:rFonts w:ascii="Tahoma" w:hAnsi="Tahoma" w:cs="Tahoma"/>
          <w:sz w:val="18"/>
          <w:szCs w:val="18"/>
        </w:rPr>
      </w:pPr>
      <w:r w:rsidRPr="00B21DC2">
        <w:rPr>
          <w:rFonts w:ascii="Tahoma" w:hAnsi="Tahoma" w:cs="Tahoma"/>
          <w:sz w:val="18"/>
          <w:szCs w:val="18"/>
        </w:rPr>
        <w:t>- ……………………………………………………………………………………………………….………………………………………..</w:t>
      </w:r>
    </w:p>
    <w:p w14:paraId="35EA4512" w14:textId="77777777" w:rsidR="00271AD7" w:rsidRPr="00B21DC2" w:rsidRDefault="00271AD7" w:rsidP="00271AD7">
      <w:pPr>
        <w:pStyle w:val="Standardowy1"/>
        <w:tabs>
          <w:tab w:val="left" w:pos="-1080"/>
        </w:tabs>
        <w:ind w:left="360"/>
        <w:jc w:val="both"/>
        <w:rPr>
          <w:rFonts w:ascii="Tahoma" w:hAnsi="Tahoma" w:cs="Tahoma"/>
          <w:sz w:val="18"/>
          <w:szCs w:val="18"/>
        </w:rPr>
      </w:pPr>
    </w:p>
    <w:p w14:paraId="77688E17" w14:textId="77777777" w:rsidR="00271AD7" w:rsidRPr="00B21DC2" w:rsidRDefault="00271AD7" w:rsidP="000478A2">
      <w:pPr>
        <w:numPr>
          <w:ilvl w:val="0"/>
          <w:numId w:val="9"/>
        </w:numPr>
        <w:jc w:val="both"/>
        <w:rPr>
          <w:rFonts w:ascii="Tahoma" w:hAnsi="Tahoma" w:cs="Tahoma"/>
          <w:sz w:val="18"/>
          <w:szCs w:val="18"/>
        </w:rPr>
      </w:pPr>
      <w:r w:rsidRPr="00B21DC2">
        <w:rPr>
          <w:rFonts w:ascii="Tahoma" w:hAnsi="Tahoma" w:cs="Tahoma"/>
          <w:sz w:val="18"/>
          <w:szCs w:val="18"/>
        </w:rPr>
        <w:t xml:space="preserve">(Wypełniają jedynie przedsiębiorcy składający ofertę jako </w:t>
      </w:r>
      <w:r w:rsidRPr="00B21DC2">
        <w:rPr>
          <w:rFonts w:ascii="Tahoma" w:hAnsi="Tahoma" w:cs="Tahoma"/>
          <w:b/>
          <w:sz w:val="18"/>
          <w:szCs w:val="18"/>
        </w:rPr>
        <w:t>konsorcjum</w:t>
      </w:r>
      <w:r w:rsidRPr="00B21DC2">
        <w:rPr>
          <w:rFonts w:ascii="Tahoma" w:hAnsi="Tahoma" w:cs="Tahoma"/>
          <w:sz w:val="18"/>
          <w:szCs w:val="18"/>
        </w:rPr>
        <w:t>). Oświadczamy, że sposób reprezentacji konsorcjum dla potrzeb niniejszego zamówienia jest następujący:</w:t>
      </w:r>
    </w:p>
    <w:p w14:paraId="011FFE4C" w14:textId="77777777" w:rsidR="00271AD7" w:rsidRPr="00B21DC2" w:rsidRDefault="00271AD7" w:rsidP="00F902B5">
      <w:pPr>
        <w:pStyle w:val="Standardowy1"/>
        <w:tabs>
          <w:tab w:val="left" w:pos="-1080"/>
        </w:tabs>
        <w:ind w:left="360"/>
        <w:jc w:val="both"/>
        <w:rPr>
          <w:rFonts w:ascii="Tahoma" w:hAnsi="Tahoma" w:cs="Tahoma"/>
          <w:sz w:val="18"/>
          <w:szCs w:val="18"/>
        </w:rPr>
      </w:pPr>
      <w:r w:rsidRPr="00B21DC2">
        <w:rPr>
          <w:rFonts w:ascii="Tahoma" w:hAnsi="Tahoma" w:cs="Tahoma"/>
          <w:sz w:val="18"/>
          <w:szCs w:val="18"/>
        </w:rPr>
        <w:t>…………………………………………………………………………………………………………………………………………………..………………………………………………………………………………………………………………………………………………………</w:t>
      </w:r>
      <w:r w:rsidR="007D285C" w:rsidRPr="00B21DC2">
        <w:rPr>
          <w:rFonts w:ascii="Tahoma" w:hAnsi="Tahoma" w:cs="Tahoma"/>
          <w:sz w:val="18"/>
          <w:szCs w:val="18"/>
        </w:rPr>
        <w:t>………………..</w:t>
      </w:r>
    </w:p>
    <w:p w14:paraId="436B597D" w14:textId="77777777" w:rsidR="00271AD7" w:rsidRPr="00B21DC2" w:rsidRDefault="00271AD7" w:rsidP="00F902B5">
      <w:pPr>
        <w:jc w:val="both"/>
        <w:rPr>
          <w:rFonts w:ascii="Tahoma" w:hAnsi="Tahoma" w:cs="Tahoma"/>
          <w:sz w:val="18"/>
          <w:szCs w:val="18"/>
        </w:rPr>
      </w:pPr>
    </w:p>
    <w:p w14:paraId="0854ECE0" w14:textId="77777777" w:rsidR="00C543AF" w:rsidRPr="00B21DC2" w:rsidRDefault="00C543AF" w:rsidP="000478A2">
      <w:pPr>
        <w:numPr>
          <w:ilvl w:val="0"/>
          <w:numId w:val="9"/>
        </w:numPr>
        <w:jc w:val="both"/>
        <w:rPr>
          <w:rFonts w:ascii="Tahoma" w:hAnsi="Tahoma" w:cs="Tahoma"/>
          <w:b/>
          <w:sz w:val="18"/>
          <w:szCs w:val="18"/>
          <w:u w:val="single"/>
        </w:rPr>
      </w:pPr>
      <w:r w:rsidRPr="00B21DC2">
        <w:rPr>
          <w:rFonts w:ascii="Tahoma" w:hAnsi="Tahoma" w:cs="Tahoma"/>
          <w:b/>
          <w:sz w:val="18"/>
          <w:szCs w:val="18"/>
          <w:u w:val="single"/>
        </w:rPr>
        <w:t>OŚWIADCZENIE WYKONAWCY W ZAKRESIE WYPEŁNIENIA OBOWIĄZKÓW INFORMACYJNYCH PRZEWIDZIANYCH W ART. 13 LUB ART. 14 RODO</w:t>
      </w:r>
    </w:p>
    <w:p w14:paraId="3D1011DC" w14:textId="77777777" w:rsidR="00C543AF" w:rsidRPr="00B21DC2" w:rsidRDefault="00C543AF" w:rsidP="00DA1807">
      <w:pPr>
        <w:pStyle w:val="NormalnyWeb"/>
        <w:spacing w:before="0" w:beforeAutospacing="0" w:after="0" w:afterAutospacing="0"/>
        <w:ind w:left="284"/>
        <w:rPr>
          <w:rFonts w:ascii="Tahoma" w:hAnsi="Tahoma" w:cs="Tahoma"/>
          <w:sz w:val="18"/>
          <w:szCs w:val="18"/>
        </w:rPr>
      </w:pPr>
      <w:r w:rsidRPr="00B21DC2">
        <w:rPr>
          <w:rFonts w:ascii="Tahoma" w:hAnsi="Tahoma" w:cs="Tahoma"/>
          <w:sz w:val="18"/>
          <w:szCs w:val="18"/>
        </w:rPr>
        <w:t>Oświadczam, że wypełniłem obowiązki informacyjne przewidziane w art. 13 lub art. 14 RODO</w:t>
      </w:r>
      <w:r w:rsidRPr="00B21DC2">
        <w:rPr>
          <w:rFonts w:ascii="Tahoma" w:hAnsi="Tahoma" w:cs="Tahoma"/>
          <w:sz w:val="18"/>
          <w:szCs w:val="18"/>
          <w:vertAlign w:val="superscript"/>
        </w:rPr>
        <w:t>1)</w:t>
      </w:r>
      <w:r w:rsidRPr="00B21DC2">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B21DC2">
        <w:rPr>
          <w:rFonts w:ascii="Tahoma" w:hAnsi="Tahoma" w:cs="Tahoma"/>
          <w:b/>
          <w:sz w:val="18"/>
          <w:szCs w:val="18"/>
        </w:rPr>
        <w:t>DOTYCZY / NIE DOTYCZY</w:t>
      </w:r>
      <w:r w:rsidRPr="00B21DC2">
        <w:rPr>
          <w:rFonts w:ascii="Tahoma" w:hAnsi="Tahoma" w:cs="Tahoma"/>
          <w:sz w:val="18"/>
          <w:szCs w:val="18"/>
        </w:rPr>
        <w:t>*</w:t>
      </w:r>
    </w:p>
    <w:p w14:paraId="2C89FF83" w14:textId="77777777" w:rsidR="00DA1807" w:rsidRPr="00B21DC2" w:rsidRDefault="00DA1807" w:rsidP="00DA1807">
      <w:pPr>
        <w:pStyle w:val="Tekstprzypisudolnego"/>
        <w:ind w:left="284"/>
        <w:jc w:val="both"/>
        <w:rPr>
          <w:rFonts w:ascii="Tahoma" w:hAnsi="Tahoma" w:cs="Tahoma"/>
          <w:sz w:val="18"/>
          <w:szCs w:val="18"/>
          <w:vertAlign w:val="superscript"/>
        </w:rPr>
      </w:pPr>
    </w:p>
    <w:p w14:paraId="451C0F38" w14:textId="77777777" w:rsidR="00C543AF" w:rsidRPr="00B21DC2" w:rsidRDefault="00C543AF" w:rsidP="00DA1807">
      <w:pPr>
        <w:pStyle w:val="Tekstprzypisudolnego"/>
        <w:ind w:left="284"/>
        <w:jc w:val="both"/>
        <w:rPr>
          <w:rFonts w:ascii="Tahoma" w:hAnsi="Tahoma" w:cs="Tahoma"/>
          <w:sz w:val="18"/>
          <w:szCs w:val="18"/>
        </w:rPr>
      </w:pPr>
      <w:r w:rsidRPr="00B21DC2">
        <w:rPr>
          <w:rFonts w:ascii="Tahoma" w:hAnsi="Tahoma" w:cs="Tahoma"/>
          <w:sz w:val="18"/>
          <w:szCs w:val="18"/>
          <w:vertAlign w:val="superscript"/>
        </w:rPr>
        <w:t xml:space="preserve">1) </w:t>
      </w:r>
      <w:r w:rsidRPr="00B21DC2">
        <w:rPr>
          <w:rFonts w:ascii="Tahoma" w:hAnsi="Tahoma"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B21DC2">
        <w:rPr>
          <w:rFonts w:ascii="Tahoma" w:hAnsi="Tahoma" w:cs="Tahoma"/>
          <w:sz w:val="18"/>
          <w:szCs w:val="18"/>
        </w:rPr>
        <w:t>ie danych) (Dz. Urz. UE L 119 z </w:t>
      </w:r>
      <w:r w:rsidRPr="00B21DC2">
        <w:rPr>
          <w:rFonts w:ascii="Tahoma" w:hAnsi="Tahoma" w:cs="Tahoma"/>
          <w:sz w:val="18"/>
          <w:szCs w:val="18"/>
        </w:rPr>
        <w:t xml:space="preserve">04.05.2016, str. 1). </w:t>
      </w:r>
    </w:p>
    <w:p w14:paraId="6080ADE2" w14:textId="77777777" w:rsidR="00C543AF" w:rsidRPr="00B21DC2" w:rsidRDefault="00C543AF" w:rsidP="00DA1807">
      <w:pPr>
        <w:pStyle w:val="Tekstprzypisudolnego"/>
        <w:ind w:left="284"/>
        <w:jc w:val="both"/>
        <w:rPr>
          <w:rFonts w:ascii="Tahoma" w:hAnsi="Tahoma" w:cs="Tahoma"/>
          <w:sz w:val="18"/>
          <w:szCs w:val="18"/>
        </w:rPr>
      </w:pPr>
    </w:p>
    <w:p w14:paraId="439BAF70" w14:textId="77777777" w:rsidR="00C543AF" w:rsidRPr="00B21DC2" w:rsidRDefault="00C543AF" w:rsidP="00DA1807">
      <w:pPr>
        <w:ind w:left="284"/>
        <w:jc w:val="both"/>
        <w:rPr>
          <w:rFonts w:ascii="Tahoma" w:hAnsi="Tahoma" w:cs="Tahoma"/>
          <w:sz w:val="18"/>
          <w:szCs w:val="18"/>
        </w:rPr>
      </w:pPr>
      <w:r w:rsidRPr="00B21DC2">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B21DC2">
        <w:rPr>
          <w:rFonts w:ascii="Tahoma" w:hAnsi="Tahoma" w:cs="Tahoma"/>
          <w:sz w:val="18"/>
          <w:szCs w:val="18"/>
        </w:rPr>
        <w:t>.</w:t>
      </w:r>
    </w:p>
    <w:p w14:paraId="46A62A96" w14:textId="77777777" w:rsidR="0040596A" w:rsidRPr="00B21DC2" w:rsidRDefault="0040596A" w:rsidP="0040596A">
      <w:pPr>
        <w:rPr>
          <w:rFonts w:ascii="Tahoma" w:hAnsi="Tahoma" w:cs="Tahoma"/>
          <w:sz w:val="18"/>
          <w:szCs w:val="18"/>
        </w:rPr>
      </w:pPr>
    </w:p>
    <w:p w14:paraId="6FBCA098" w14:textId="77777777" w:rsidR="000B7082" w:rsidRPr="00B21DC2" w:rsidRDefault="000B7082" w:rsidP="000478A2">
      <w:pPr>
        <w:numPr>
          <w:ilvl w:val="0"/>
          <w:numId w:val="9"/>
        </w:numPr>
        <w:rPr>
          <w:rFonts w:ascii="Tahoma" w:hAnsi="Tahoma" w:cs="Tahoma"/>
          <w:sz w:val="18"/>
          <w:szCs w:val="18"/>
        </w:rPr>
      </w:pPr>
      <w:r w:rsidRPr="00B21DC2">
        <w:rPr>
          <w:rFonts w:ascii="Tahoma" w:hAnsi="Tahoma" w:cs="Tahoma"/>
          <w:sz w:val="18"/>
          <w:szCs w:val="18"/>
        </w:rPr>
        <w:t>Załącznikami do niniejszej oferty, stanowiącymi integralną jej część są:</w:t>
      </w:r>
    </w:p>
    <w:p w14:paraId="3269DAD6" w14:textId="77777777" w:rsidR="000B7082" w:rsidRPr="00B21DC2" w:rsidRDefault="000B7082" w:rsidP="000B7082">
      <w:pPr>
        <w:ind w:left="360"/>
        <w:rPr>
          <w:rFonts w:ascii="Tahoma" w:hAnsi="Tahoma" w:cs="Tahoma"/>
          <w:sz w:val="18"/>
          <w:szCs w:val="18"/>
        </w:rPr>
      </w:pPr>
      <w:r w:rsidRPr="00B21DC2">
        <w:rPr>
          <w:rFonts w:ascii="Tahoma" w:hAnsi="Tahoma" w:cs="Tahoma"/>
          <w:sz w:val="18"/>
          <w:szCs w:val="18"/>
        </w:rPr>
        <w:t>(numerowany wykaz załączników wraz z tytułami)</w:t>
      </w:r>
    </w:p>
    <w:p w14:paraId="21FD01B6" w14:textId="77777777" w:rsidR="00AA7CC1" w:rsidRPr="00B21DC2" w:rsidRDefault="00AA7CC1" w:rsidP="00AA7CC1">
      <w:pPr>
        <w:jc w:val="both"/>
        <w:rPr>
          <w:rFonts w:ascii="Tahoma" w:hAnsi="Tahoma" w:cs="Tahoma"/>
          <w:sz w:val="18"/>
          <w:szCs w:val="18"/>
        </w:rPr>
      </w:pPr>
      <w:r w:rsidRPr="00B21DC2">
        <w:rPr>
          <w:rFonts w:ascii="Tahoma" w:hAnsi="Tahoma" w:cs="Tahoma"/>
          <w:sz w:val="18"/>
          <w:szCs w:val="18"/>
        </w:rPr>
        <w:t xml:space="preserve">     ................................................................</w:t>
      </w:r>
    </w:p>
    <w:p w14:paraId="02375EEA" w14:textId="77777777" w:rsidR="00AA7CC1" w:rsidRPr="00B21DC2" w:rsidRDefault="00AA7CC1" w:rsidP="00AA7CC1">
      <w:pPr>
        <w:rPr>
          <w:rFonts w:ascii="Tahoma" w:hAnsi="Tahoma" w:cs="Tahoma"/>
          <w:sz w:val="18"/>
          <w:szCs w:val="18"/>
        </w:rPr>
      </w:pPr>
      <w:r w:rsidRPr="00B21DC2">
        <w:rPr>
          <w:rFonts w:ascii="Tahoma" w:hAnsi="Tahoma" w:cs="Tahoma"/>
          <w:sz w:val="18"/>
          <w:szCs w:val="18"/>
        </w:rPr>
        <w:t xml:space="preserve">     ................................................................</w:t>
      </w:r>
    </w:p>
    <w:p w14:paraId="2140E88A" w14:textId="77777777" w:rsidR="001902C5" w:rsidRPr="00B21DC2" w:rsidRDefault="001902C5" w:rsidP="00BB41CF">
      <w:pPr>
        <w:rPr>
          <w:rFonts w:ascii="Tahoma" w:hAnsi="Tahoma" w:cs="Tahoma"/>
          <w:i/>
          <w:sz w:val="20"/>
          <w:szCs w:val="20"/>
        </w:rPr>
      </w:pPr>
    </w:p>
    <w:p w14:paraId="5225AC15" w14:textId="77777777" w:rsidR="00866BB4" w:rsidRPr="00B21DC2" w:rsidRDefault="00866BB4" w:rsidP="00866BB4">
      <w:pPr>
        <w:rPr>
          <w:rFonts w:ascii="Tahoma" w:hAnsi="Tahoma" w:cs="Tahoma"/>
          <w:sz w:val="20"/>
          <w:szCs w:val="20"/>
        </w:rPr>
      </w:pPr>
    </w:p>
    <w:p w14:paraId="2446BEC6" w14:textId="77777777" w:rsidR="00866BB4" w:rsidRPr="00B21DC2" w:rsidRDefault="00866BB4" w:rsidP="00866BB4">
      <w:pPr>
        <w:rPr>
          <w:rFonts w:ascii="Tahoma" w:hAnsi="Tahoma" w:cs="Tahoma"/>
          <w:sz w:val="20"/>
          <w:szCs w:val="20"/>
        </w:rPr>
      </w:pPr>
    </w:p>
    <w:p w14:paraId="3EE1709F" w14:textId="77777777" w:rsidR="00866BB4" w:rsidRPr="00B21DC2" w:rsidRDefault="00866BB4" w:rsidP="00866BB4">
      <w:pPr>
        <w:rPr>
          <w:rFonts w:ascii="Tahoma" w:hAnsi="Tahoma" w:cs="Tahoma"/>
          <w:sz w:val="20"/>
          <w:szCs w:val="20"/>
        </w:rPr>
      </w:pPr>
    </w:p>
    <w:p w14:paraId="69AA59DA" w14:textId="77777777" w:rsidR="00866BB4" w:rsidRPr="00B21DC2" w:rsidRDefault="00866BB4" w:rsidP="00866BB4">
      <w:pPr>
        <w:rPr>
          <w:rFonts w:ascii="Tahoma" w:hAnsi="Tahoma" w:cs="Tahoma"/>
          <w:sz w:val="20"/>
          <w:szCs w:val="20"/>
        </w:rPr>
      </w:pPr>
    </w:p>
    <w:p w14:paraId="4745F515" w14:textId="77777777" w:rsidR="00866BB4" w:rsidRPr="00B21DC2" w:rsidRDefault="00866BB4" w:rsidP="00F60700">
      <w:pPr>
        <w:jc w:val="right"/>
        <w:rPr>
          <w:rFonts w:ascii="Tahoma" w:hAnsi="Tahoma" w:cs="Tahoma"/>
          <w:sz w:val="20"/>
          <w:szCs w:val="20"/>
        </w:rPr>
      </w:pPr>
    </w:p>
    <w:p w14:paraId="61D80E41" w14:textId="77777777" w:rsidR="0006225F" w:rsidRPr="00B21DC2" w:rsidRDefault="00844FAE" w:rsidP="0029294C">
      <w:pPr>
        <w:tabs>
          <w:tab w:val="left" w:pos="8580"/>
        </w:tabs>
        <w:rPr>
          <w:rFonts w:ascii="Tahoma" w:hAnsi="Tahoma" w:cs="Tahoma"/>
          <w:b/>
          <w:bCs/>
          <w:sz w:val="18"/>
          <w:szCs w:val="18"/>
        </w:rPr>
      </w:pPr>
      <w:r w:rsidRPr="00B21DC2">
        <w:rPr>
          <w:rFonts w:ascii="Tahoma" w:hAnsi="Tahoma" w:cs="Tahoma"/>
          <w:sz w:val="20"/>
          <w:szCs w:val="20"/>
        </w:rPr>
        <w:br w:type="page"/>
      </w:r>
      <w:r w:rsidR="0006225F" w:rsidRPr="00B21DC2">
        <w:rPr>
          <w:rFonts w:ascii="Tahoma" w:hAnsi="Tahoma" w:cs="Tahoma"/>
          <w:b/>
          <w:bCs/>
          <w:sz w:val="18"/>
          <w:szCs w:val="18"/>
        </w:rPr>
        <w:lastRenderedPageBreak/>
        <w:t>Pakiet 1</w:t>
      </w:r>
    </w:p>
    <w:p w14:paraId="38A7B578" w14:textId="2A3700AC" w:rsidR="006C6B88" w:rsidRPr="00B21DC2" w:rsidRDefault="006C6B88" w:rsidP="0029294C">
      <w:pPr>
        <w:tabs>
          <w:tab w:val="left" w:pos="8580"/>
        </w:tabs>
        <w:rPr>
          <w:rFonts w:ascii="Tahoma" w:hAnsi="Tahoma" w:cs="Tahoma"/>
          <w:sz w:val="18"/>
          <w:szCs w:val="18"/>
        </w:rPr>
      </w:pPr>
      <w:r w:rsidRPr="00B21DC2">
        <w:rPr>
          <w:rFonts w:ascii="Bookman Old Style" w:hAnsi="Bookman Old Style" w:cs="Tahoma"/>
          <w:b/>
          <w:bCs/>
          <w:sz w:val="18"/>
          <w:szCs w:val="18"/>
        </w:rPr>
        <w:t>Załącznik 1a</w:t>
      </w:r>
      <w:r w:rsidR="002B15F8" w:rsidRPr="00B21DC2">
        <w:rPr>
          <w:rFonts w:ascii="Bookman Old Style" w:hAnsi="Bookman Old Style" w:cs="Tahoma"/>
          <w:b/>
          <w:bCs/>
          <w:sz w:val="18"/>
          <w:szCs w:val="18"/>
        </w:rPr>
        <w:t>1</w:t>
      </w:r>
      <w:r w:rsidRPr="00B21DC2">
        <w:rPr>
          <w:rFonts w:ascii="Bookman Old Style" w:hAnsi="Bookman Old Style" w:cs="Tahoma"/>
          <w:b/>
          <w:sz w:val="18"/>
          <w:szCs w:val="18"/>
        </w:rPr>
        <w:t xml:space="preserve"> </w:t>
      </w:r>
      <w:r w:rsidR="00460DE1" w:rsidRPr="00B21DC2">
        <w:rPr>
          <w:rFonts w:ascii="Bookman Old Style" w:hAnsi="Bookman Old Style" w:cs="Tahoma"/>
          <w:b/>
          <w:sz w:val="18"/>
          <w:szCs w:val="18"/>
        </w:rPr>
        <w:t xml:space="preserve">- </w:t>
      </w:r>
      <w:r w:rsidRPr="00B21DC2">
        <w:rPr>
          <w:rFonts w:ascii="Bookman Old Style" w:hAnsi="Bookman Old Style" w:cs="Tahoma"/>
          <w:b/>
          <w:sz w:val="18"/>
          <w:szCs w:val="18"/>
        </w:rPr>
        <w:t xml:space="preserve"> </w:t>
      </w:r>
      <w:r w:rsidR="008A4433">
        <w:rPr>
          <w:rFonts w:ascii="Bookman Old Style" w:hAnsi="Bookman Old Style" w:cs="Tahoma"/>
          <w:b/>
          <w:sz w:val="18"/>
          <w:szCs w:val="18"/>
        </w:rPr>
        <w:t>13</w:t>
      </w:r>
      <w:r w:rsidR="00514B1F">
        <w:rPr>
          <w:rFonts w:ascii="Bookman Old Style" w:hAnsi="Bookman Old Style" w:cs="Tahoma"/>
          <w:b/>
          <w:sz w:val="18"/>
          <w:szCs w:val="18"/>
        </w:rPr>
        <w:t>2</w:t>
      </w:r>
      <w:r w:rsidRPr="00B21DC2">
        <w:rPr>
          <w:rFonts w:ascii="Bookman Old Style" w:hAnsi="Bookman Old Style" w:cs="Tahoma"/>
          <w:b/>
          <w:sz w:val="18"/>
          <w:szCs w:val="18"/>
        </w:rPr>
        <w:t>/PN/ZP/D/202</w:t>
      </w:r>
      <w:r w:rsidR="001D1E9B">
        <w:rPr>
          <w:rFonts w:ascii="Bookman Old Style" w:hAnsi="Bookman Old Style" w:cs="Tahoma"/>
          <w:b/>
          <w:sz w:val="18"/>
          <w:szCs w:val="18"/>
        </w:rPr>
        <w:t>4</w:t>
      </w:r>
      <w:r w:rsidR="0029294C" w:rsidRPr="00B21DC2">
        <w:rPr>
          <w:rFonts w:ascii="Bookman Old Style" w:hAnsi="Bookman Old Style" w:cs="Tahoma"/>
          <w:b/>
          <w:sz w:val="18"/>
          <w:szCs w:val="18"/>
        </w:rPr>
        <w:t xml:space="preserve">    </w:t>
      </w:r>
    </w:p>
    <w:p w14:paraId="14E99EFA" w14:textId="64ED0F01" w:rsidR="006C6B88" w:rsidRPr="00B21DC2" w:rsidRDefault="006C6B88" w:rsidP="006C6B88">
      <w:pPr>
        <w:rPr>
          <w:rFonts w:ascii="Bookman Old Style" w:hAnsi="Bookman Old Style" w:cs="Tahoma"/>
          <w:b/>
          <w:sz w:val="18"/>
          <w:szCs w:val="18"/>
        </w:rPr>
      </w:pPr>
      <w:r w:rsidRPr="00B21DC2">
        <w:rPr>
          <w:rFonts w:ascii="Bookman Old Style" w:hAnsi="Bookman Old Style" w:cs="Tahoma"/>
          <w:b/>
          <w:sz w:val="18"/>
          <w:szCs w:val="18"/>
        </w:rPr>
        <w:t xml:space="preserve">Nazwa: </w:t>
      </w:r>
      <w:r w:rsidR="007875C4">
        <w:rPr>
          <w:rFonts w:ascii="Bookman Old Style" w:hAnsi="Bookman Old Style" w:cs="Tahoma"/>
          <w:b/>
          <w:sz w:val="18"/>
          <w:szCs w:val="18"/>
        </w:rPr>
        <w:t>aparat do znieczul</w:t>
      </w:r>
      <w:r w:rsidR="00BF2E34">
        <w:rPr>
          <w:rFonts w:ascii="Bookman Old Style" w:hAnsi="Bookman Old Style" w:cs="Tahoma"/>
          <w:b/>
          <w:sz w:val="18"/>
          <w:szCs w:val="18"/>
        </w:rPr>
        <w:t>e</w:t>
      </w:r>
      <w:r w:rsidR="007875C4">
        <w:rPr>
          <w:rFonts w:ascii="Bookman Old Style" w:hAnsi="Bookman Old Style" w:cs="Tahoma"/>
          <w:b/>
          <w:sz w:val="18"/>
          <w:szCs w:val="18"/>
        </w:rPr>
        <w:t>nia</w:t>
      </w:r>
    </w:p>
    <w:p w14:paraId="0A754920" w14:textId="77777777" w:rsidR="00D755C6" w:rsidRDefault="00D755C6" w:rsidP="006C6B88">
      <w:pPr>
        <w:rPr>
          <w:rFonts w:ascii="Bookman Old Style" w:hAnsi="Bookman Old Style" w:cs="Tahoma"/>
          <w:b/>
          <w:sz w:val="18"/>
          <w:szCs w:val="18"/>
        </w:rPr>
      </w:pPr>
    </w:p>
    <w:tbl>
      <w:tblPr>
        <w:tblpPr w:leftFromText="141" w:rightFromText="141" w:vertAnchor="text" w:tblpY="1"/>
        <w:tblOverlap w:val="never"/>
        <w:tblW w:w="10769"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682"/>
        <w:gridCol w:w="5839"/>
        <w:gridCol w:w="2410"/>
        <w:gridCol w:w="1838"/>
      </w:tblGrid>
      <w:tr w:rsidR="007875C4" w:rsidRPr="007875C4" w14:paraId="59D6D75D" w14:textId="77777777" w:rsidTr="004F6062">
        <w:tc>
          <w:tcPr>
            <w:tcW w:w="682" w:type="dxa"/>
            <w:tcBorders>
              <w:top w:val="double" w:sz="2" w:space="0" w:color="000000"/>
              <w:left w:val="double" w:sz="2" w:space="0" w:color="000000"/>
              <w:bottom w:val="single" w:sz="2" w:space="0" w:color="000000"/>
              <w:right w:val="single" w:sz="2" w:space="0" w:color="000000"/>
            </w:tcBorders>
            <w:shd w:val="pct15" w:color="auto" w:fill="FFFFFF"/>
          </w:tcPr>
          <w:p w14:paraId="2178A250" w14:textId="77777777" w:rsidR="007875C4" w:rsidRPr="007875C4" w:rsidRDefault="007875C4" w:rsidP="007875C4">
            <w:pPr>
              <w:keepNext/>
              <w:tabs>
                <w:tab w:val="center" w:pos="249"/>
              </w:tabs>
              <w:jc w:val="center"/>
              <w:outlineLvl w:val="0"/>
              <w:rPr>
                <w:rFonts w:ascii="Tahoma" w:hAnsi="Tahoma" w:cs="Tahoma"/>
                <w:sz w:val="20"/>
                <w:szCs w:val="20"/>
              </w:rPr>
            </w:pPr>
          </w:p>
          <w:p w14:paraId="2BF78E10" w14:textId="77777777" w:rsidR="007875C4" w:rsidRPr="007875C4" w:rsidRDefault="007875C4" w:rsidP="007875C4">
            <w:pPr>
              <w:keepNext/>
              <w:tabs>
                <w:tab w:val="center" w:pos="249"/>
              </w:tabs>
              <w:jc w:val="center"/>
              <w:outlineLvl w:val="0"/>
              <w:rPr>
                <w:rFonts w:ascii="Tahoma" w:hAnsi="Tahoma" w:cs="Tahoma"/>
                <w:sz w:val="20"/>
                <w:szCs w:val="20"/>
              </w:rPr>
            </w:pPr>
            <w:r w:rsidRPr="007875C4">
              <w:rPr>
                <w:rFonts w:ascii="Tahoma" w:hAnsi="Tahoma" w:cs="Tahoma"/>
                <w:sz w:val="20"/>
                <w:szCs w:val="20"/>
              </w:rPr>
              <w:t>L.p.</w:t>
            </w:r>
          </w:p>
        </w:tc>
        <w:tc>
          <w:tcPr>
            <w:tcW w:w="5839" w:type="dxa"/>
            <w:tcBorders>
              <w:top w:val="double" w:sz="2" w:space="0" w:color="000000"/>
              <w:left w:val="single" w:sz="2" w:space="0" w:color="000000"/>
              <w:bottom w:val="single" w:sz="2" w:space="0" w:color="000000"/>
              <w:right w:val="single" w:sz="2" w:space="0" w:color="000000"/>
            </w:tcBorders>
            <w:shd w:val="pct15" w:color="auto" w:fill="FFFFFF"/>
          </w:tcPr>
          <w:p w14:paraId="5311BBBA" w14:textId="77777777" w:rsidR="007875C4" w:rsidRPr="007875C4" w:rsidRDefault="007875C4" w:rsidP="007875C4">
            <w:pPr>
              <w:keepNext/>
              <w:jc w:val="center"/>
              <w:outlineLvl w:val="0"/>
              <w:rPr>
                <w:rFonts w:ascii="Tahoma" w:hAnsi="Tahoma" w:cs="Tahoma"/>
                <w:sz w:val="20"/>
                <w:szCs w:val="20"/>
              </w:rPr>
            </w:pPr>
          </w:p>
          <w:p w14:paraId="6A5BA616" w14:textId="77777777" w:rsidR="007875C4" w:rsidRPr="007875C4" w:rsidRDefault="007875C4" w:rsidP="007875C4">
            <w:pPr>
              <w:keepNext/>
              <w:jc w:val="center"/>
              <w:outlineLvl w:val="0"/>
              <w:rPr>
                <w:rFonts w:ascii="Tahoma" w:hAnsi="Tahoma" w:cs="Tahoma"/>
                <w:sz w:val="20"/>
                <w:szCs w:val="20"/>
              </w:rPr>
            </w:pPr>
            <w:r w:rsidRPr="007875C4">
              <w:rPr>
                <w:rFonts w:ascii="Tahoma" w:hAnsi="Tahoma" w:cs="Tahoma"/>
                <w:sz w:val="20"/>
                <w:szCs w:val="20"/>
              </w:rPr>
              <w:t>Parametry techniczne</w:t>
            </w:r>
          </w:p>
        </w:tc>
        <w:tc>
          <w:tcPr>
            <w:tcW w:w="2410" w:type="dxa"/>
            <w:tcBorders>
              <w:top w:val="double" w:sz="2" w:space="0" w:color="000000"/>
              <w:left w:val="single" w:sz="2" w:space="0" w:color="000000"/>
              <w:bottom w:val="single" w:sz="2" w:space="0" w:color="000000"/>
              <w:right w:val="single" w:sz="2" w:space="0" w:color="000000"/>
            </w:tcBorders>
            <w:shd w:val="pct15" w:color="auto" w:fill="FFFFFF"/>
          </w:tcPr>
          <w:p w14:paraId="58FF79D3" w14:textId="77777777" w:rsidR="007875C4" w:rsidRPr="007875C4" w:rsidRDefault="007875C4" w:rsidP="007875C4">
            <w:pPr>
              <w:keepNext/>
              <w:jc w:val="center"/>
              <w:outlineLvl w:val="0"/>
              <w:rPr>
                <w:rFonts w:ascii="Tahoma" w:hAnsi="Tahoma" w:cs="Tahoma"/>
                <w:i/>
                <w:sz w:val="20"/>
                <w:szCs w:val="20"/>
              </w:rPr>
            </w:pPr>
            <w:r w:rsidRPr="007875C4">
              <w:rPr>
                <w:rFonts w:ascii="Tahoma" w:hAnsi="Tahoma" w:cs="Tahoma"/>
                <w:i/>
                <w:sz w:val="20"/>
                <w:szCs w:val="20"/>
              </w:rPr>
              <w:t>Parametry graniczne (wymagane) i oceniane</w:t>
            </w:r>
          </w:p>
        </w:tc>
        <w:tc>
          <w:tcPr>
            <w:tcW w:w="1838" w:type="dxa"/>
            <w:tcBorders>
              <w:top w:val="double" w:sz="2" w:space="0" w:color="000000"/>
              <w:left w:val="single" w:sz="2" w:space="0" w:color="000000"/>
              <w:bottom w:val="single" w:sz="2" w:space="0" w:color="000000"/>
              <w:right w:val="double" w:sz="2" w:space="0" w:color="000000"/>
            </w:tcBorders>
            <w:shd w:val="pct15" w:color="auto" w:fill="FFFFFF"/>
          </w:tcPr>
          <w:p w14:paraId="5BF179B4" w14:textId="77777777" w:rsidR="007875C4" w:rsidRPr="007875C4" w:rsidRDefault="007875C4" w:rsidP="007875C4">
            <w:pPr>
              <w:jc w:val="center"/>
              <w:rPr>
                <w:rFonts w:ascii="Tahoma" w:hAnsi="Tahoma" w:cs="Tahoma"/>
                <w:i/>
                <w:sz w:val="20"/>
                <w:szCs w:val="20"/>
              </w:rPr>
            </w:pPr>
            <w:r w:rsidRPr="007875C4">
              <w:rPr>
                <w:rFonts w:ascii="Tahoma" w:hAnsi="Tahoma" w:cs="Tahoma"/>
                <w:i/>
                <w:sz w:val="20"/>
                <w:szCs w:val="20"/>
              </w:rPr>
              <w:t>Parametry oferowane potwierdzić TAK oraz podać /opisać</w:t>
            </w:r>
          </w:p>
        </w:tc>
      </w:tr>
      <w:tr w:rsidR="007875C4" w:rsidRPr="007875C4" w14:paraId="780F3277" w14:textId="77777777" w:rsidTr="004F6062">
        <w:tc>
          <w:tcPr>
            <w:tcW w:w="682" w:type="dxa"/>
            <w:tcBorders>
              <w:top w:val="nil"/>
              <w:left w:val="double" w:sz="2" w:space="0" w:color="000000"/>
              <w:bottom w:val="single" w:sz="2" w:space="0" w:color="000000"/>
              <w:right w:val="single" w:sz="2" w:space="0" w:color="000000"/>
            </w:tcBorders>
            <w:shd w:val="pct30" w:color="auto" w:fill="FFFFFF"/>
          </w:tcPr>
          <w:p w14:paraId="2210F6FC" w14:textId="77777777" w:rsidR="007875C4" w:rsidRPr="007875C4" w:rsidRDefault="007875C4" w:rsidP="007875C4">
            <w:pPr>
              <w:spacing w:after="58"/>
              <w:rPr>
                <w:rFonts w:ascii="Tahoma" w:hAnsi="Tahoma" w:cs="Tahoma"/>
                <w:b/>
                <w:sz w:val="18"/>
                <w:szCs w:val="18"/>
              </w:rPr>
            </w:pPr>
          </w:p>
        </w:tc>
        <w:tc>
          <w:tcPr>
            <w:tcW w:w="5839" w:type="dxa"/>
            <w:tcBorders>
              <w:top w:val="nil"/>
              <w:left w:val="single" w:sz="2" w:space="0" w:color="000000"/>
              <w:bottom w:val="single" w:sz="2" w:space="0" w:color="000000"/>
              <w:right w:val="single" w:sz="2" w:space="0" w:color="000000"/>
            </w:tcBorders>
            <w:shd w:val="pct30" w:color="auto" w:fill="FFFFFF"/>
          </w:tcPr>
          <w:p w14:paraId="7FDFE01C" w14:textId="77777777" w:rsidR="007875C4" w:rsidRPr="007875C4" w:rsidRDefault="007875C4" w:rsidP="007875C4">
            <w:pPr>
              <w:spacing w:after="58"/>
              <w:rPr>
                <w:rFonts w:ascii="Tahoma" w:hAnsi="Tahoma" w:cs="Tahoma"/>
                <w:b/>
                <w:sz w:val="18"/>
                <w:szCs w:val="18"/>
              </w:rPr>
            </w:pPr>
            <w:r w:rsidRPr="007875C4">
              <w:rPr>
                <w:rFonts w:ascii="Tahoma" w:hAnsi="Tahoma" w:cs="Tahoma"/>
                <w:b/>
                <w:sz w:val="18"/>
                <w:szCs w:val="18"/>
              </w:rPr>
              <w:t>Certyfikaty i Dokumenty</w:t>
            </w:r>
          </w:p>
        </w:tc>
        <w:tc>
          <w:tcPr>
            <w:tcW w:w="2410" w:type="dxa"/>
            <w:tcBorders>
              <w:top w:val="nil"/>
              <w:left w:val="single" w:sz="2" w:space="0" w:color="000000"/>
              <w:bottom w:val="single" w:sz="2" w:space="0" w:color="000000"/>
              <w:right w:val="single" w:sz="2" w:space="0" w:color="000000"/>
            </w:tcBorders>
            <w:shd w:val="pct30" w:color="auto" w:fill="FFFFFF"/>
          </w:tcPr>
          <w:p w14:paraId="4AA585B6" w14:textId="77777777" w:rsidR="007875C4" w:rsidRPr="007875C4" w:rsidRDefault="007875C4" w:rsidP="007875C4">
            <w:pPr>
              <w:spacing w:after="58"/>
              <w:jc w:val="center"/>
              <w:rPr>
                <w:rFonts w:ascii="Tahoma" w:hAnsi="Tahoma" w:cs="Tahoma"/>
                <w:b/>
                <w:sz w:val="18"/>
                <w:szCs w:val="18"/>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4B07748D" w14:textId="77777777" w:rsidR="007875C4" w:rsidRPr="007875C4" w:rsidRDefault="007875C4" w:rsidP="007875C4">
            <w:pPr>
              <w:spacing w:after="58"/>
              <w:jc w:val="center"/>
              <w:rPr>
                <w:rFonts w:ascii="Tahoma" w:hAnsi="Tahoma" w:cs="Tahoma"/>
                <w:b/>
                <w:sz w:val="18"/>
                <w:szCs w:val="18"/>
              </w:rPr>
            </w:pPr>
          </w:p>
        </w:tc>
      </w:tr>
      <w:tr w:rsidR="007875C4" w:rsidRPr="007875C4" w14:paraId="7C13E1AD" w14:textId="77777777" w:rsidTr="004F6062">
        <w:tc>
          <w:tcPr>
            <w:tcW w:w="682" w:type="dxa"/>
            <w:vAlign w:val="center"/>
          </w:tcPr>
          <w:p w14:paraId="7A0FF8FC" w14:textId="77777777" w:rsidR="007875C4" w:rsidRPr="007875C4" w:rsidRDefault="007875C4" w:rsidP="007875C4">
            <w:pPr>
              <w:spacing w:after="58" w:line="276" w:lineRule="auto"/>
              <w:jc w:val="center"/>
              <w:rPr>
                <w:rFonts w:ascii="Bookman Old Style" w:hAnsi="Bookman Old Style" w:cs="Tahoma"/>
                <w:sz w:val="18"/>
                <w:szCs w:val="18"/>
              </w:rPr>
            </w:pPr>
            <w:r w:rsidRPr="007875C4">
              <w:rPr>
                <w:rFonts w:ascii="Bookman Old Style" w:hAnsi="Bookman Old Style" w:cs="Tahoma"/>
                <w:sz w:val="18"/>
                <w:szCs w:val="18"/>
              </w:rPr>
              <w:t>1</w:t>
            </w:r>
          </w:p>
        </w:tc>
        <w:tc>
          <w:tcPr>
            <w:tcW w:w="5839" w:type="dxa"/>
          </w:tcPr>
          <w:p w14:paraId="51CFE231" w14:textId="77777777" w:rsidR="007875C4" w:rsidRPr="007875C4" w:rsidRDefault="007875C4" w:rsidP="007875C4">
            <w:pPr>
              <w:spacing w:after="58" w:line="276" w:lineRule="auto"/>
              <w:rPr>
                <w:rFonts w:ascii="Bookman Old Style" w:hAnsi="Bookman Old Style" w:cs="Tahoma"/>
                <w:sz w:val="18"/>
                <w:szCs w:val="18"/>
              </w:rPr>
            </w:pPr>
            <w:r w:rsidRPr="007875C4">
              <w:rPr>
                <w:rFonts w:ascii="Bookman Old Style" w:hAnsi="Bookman Old Style" w:cs="Tahoma"/>
                <w:sz w:val="18"/>
                <w:szCs w:val="18"/>
              </w:rPr>
              <w:t>Certyfikat CE (podać nr certyfikatu) na cały aparat, oznakowanie znakiem CE - jeśli dotyczy.</w:t>
            </w:r>
          </w:p>
        </w:tc>
        <w:tc>
          <w:tcPr>
            <w:tcW w:w="2410" w:type="dxa"/>
            <w:vAlign w:val="center"/>
          </w:tcPr>
          <w:p w14:paraId="2F255B60" w14:textId="77777777" w:rsidR="007875C4" w:rsidRPr="007875C4" w:rsidRDefault="007875C4" w:rsidP="007875C4">
            <w:pPr>
              <w:spacing w:after="58" w:line="276" w:lineRule="auto"/>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top w:val="single" w:sz="8" w:space="0" w:color="000000"/>
            </w:tcBorders>
          </w:tcPr>
          <w:p w14:paraId="472F4917" w14:textId="77777777" w:rsidR="007875C4" w:rsidRPr="007875C4" w:rsidRDefault="007875C4" w:rsidP="007875C4">
            <w:pPr>
              <w:spacing w:after="58"/>
              <w:rPr>
                <w:rFonts w:ascii="Tahoma" w:hAnsi="Tahoma" w:cs="Tahoma"/>
                <w:sz w:val="20"/>
                <w:szCs w:val="20"/>
              </w:rPr>
            </w:pPr>
          </w:p>
        </w:tc>
      </w:tr>
      <w:tr w:rsidR="007875C4" w:rsidRPr="007875C4" w14:paraId="69CB781D" w14:textId="77777777" w:rsidTr="004F6062">
        <w:tc>
          <w:tcPr>
            <w:tcW w:w="682" w:type="dxa"/>
            <w:vAlign w:val="center"/>
          </w:tcPr>
          <w:p w14:paraId="21C5A063" w14:textId="77777777" w:rsidR="007875C4" w:rsidRPr="007875C4" w:rsidRDefault="007875C4" w:rsidP="007875C4">
            <w:pPr>
              <w:spacing w:after="58" w:line="276" w:lineRule="auto"/>
              <w:jc w:val="center"/>
              <w:rPr>
                <w:rFonts w:ascii="Bookman Old Style" w:hAnsi="Bookman Old Style" w:cs="Tahoma"/>
                <w:sz w:val="18"/>
                <w:szCs w:val="18"/>
              </w:rPr>
            </w:pPr>
            <w:r w:rsidRPr="007875C4">
              <w:rPr>
                <w:rFonts w:ascii="Bookman Old Style" w:hAnsi="Bookman Old Style" w:cs="Tahoma"/>
                <w:sz w:val="18"/>
                <w:szCs w:val="18"/>
              </w:rPr>
              <w:t>2</w:t>
            </w:r>
          </w:p>
        </w:tc>
        <w:tc>
          <w:tcPr>
            <w:tcW w:w="5839" w:type="dxa"/>
          </w:tcPr>
          <w:p w14:paraId="35A6B73A" w14:textId="77777777" w:rsidR="007875C4" w:rsidRPr="007875C4" w:rsidRDefault="007875C4" w:rsidP="007875C4">
            <w:pPr>
              <w:spacing w:after="58" w:line="276" w:lineRule="auto"/>
              <w:rPr>
                <w:rFonts w:ascii="Bookman Old Style" w:hAnsi="Bookman Old Style" w:cs="Tahoma"/>
                <w:sz w:val="18"/>
                <w:szCs w:val="18"/>
              </w:rPr>
            </w:pPr>
            <w:r w:rsidRPr="007875C4">
              <w:rPr>
                <w:rFonts w:ascii="Bookman Old Style" w:hAnsi="Bookman Old Style" w:cs="Tahoma"/>
                <w:sz w:val="18"/>
                <w:szCs w:val="18"/>
              </w:rPr>
              <w:t xml:space="preserve">Deklaracje zgodności UE albo oświadczenie, o którym mowa </w:t>
            </w:r>
            <w:r w:rsidRPr="007875C4">
              <w:rPr>
                <w:rFonts w:ascii="Bookman Old Style" w:hAnsi="Bookman Old Style" w:cs="Tahoma"/>
                <w:sz w:val="18"/>
                <w:szCs w:val="18"/>
              </w:rPr>
              <w:br/>
              <w:t>w art. 22 ust. 1 lub 3 rozporządzenia 2017/745.</w:t>
            </w:r>
          </w:p>
        </w:tc>
        <w:tc>
          <w:tcPr>
            <w:tcW w:w="2410" w:type="dxa"/>
            <w:vAlign w:val="center"/>
          </w:tcPr>
          <w:p w14:paraId="57D00DED" w14:textId="77777777" w:rsidR="007875C4" w:rsidRPr="007875C4" w:rsidRDefault="007875C4" w:rsidP="007875C4">
            <w:pPr>
              <w:spacing w:after="58" w:line="276" w:lineRule="auto"/>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Pr>
          <w:p w14:paraId="63B31F7A" w14:textId="77777777" w:rsidR="007875C4" w:rsidRPr="007875C4" w:rsidRDefault="007875C4" w:rsidP="007875C4">
            <w:pPr>
              <w:spacing w:after="58"/>
              <w:rPr>
                <w:rFonts w:ascii="Tahoma" w:hAnsi="Tahoma" w:cs="Tahoma"/>
                <w:sz w:val="20"/>
                <w:szCs w:val="20"/>
              </w:rPr>
            </w:pPr>
          </w:p>
        </w:tc>
      </w:tr>
      <w:tr w:rsidR="007875C4" w:rsidRPr="007875C4" w14:paraId="64E0D74A" w14:textId="77777777" w:rsidTr="004F6062">
        <w:tc>
          <w:tcPr>
            <w:tcW w:w="682" w:type="dxa"/>
            <w:vAlign w:val="center"/>
          </w:tcPr>
          <w:p w14:paraId="3DCBE6D9" w14:textId="77777777" w:rsidR="007875C4" w:rsidRPr="007875C4" w:rsidRDefault="007875C4" w:rsidP="007875C4">
            <w:pPr>
              <w:spacing w:after="58" w:line="276" w:lineRule="auto"/>
              <w:jc w:val="center"/>
              <w:rPr>
                <w:rFonts w:ascii="Bookman Old Style" w:hAnsi="Bookman Old Style" w:cs="Tahoma"/>
                <w:sz w:val="18"/>
                <w:szCs w:val="18"/>
              </w:rPr>
            </w:pPr>
            <w:r w:rsidRPr="007875C4">
              <w:rPr>
                <w:rFonts w:ascii="Bookman Old Style" w:hAnsi="Bookman Old Style" w:cs="Tahoma"/>
                <w:sz w:val="18"/>
                <w:szCs w:val="18"/>
              </w:rPr>
              <w:t>3</w:t>
            </w:r>
          </w:p>
        </w:tc>
        <w:tc>
          <w:tcPr>
            <w:tcW w:w="5839" w:type="dxa"/>
          </w:tcPr>
          <w:p w14:paraId="5263E567" w14:textId="77777777" w:rsidR="007875C4" w:rsidRPr="007875C4" w:rsidRDefault="007875C4" w:rsidP="007875C4">
            <w:pPr>
              <w:spacing w:after="58" w:line="276" w:lineRule="auto"/>
              <w:rPr>
                <w:rFonts w:ascii="Bookman Old Style" w:hAnsi="Bookman Old Style" w:cs="Tahoma"/>
                <w:sz w:val="18"/>
                <w:szCs w:val="18"/>
              </w:rPr>
            </w:pPr>
            <w:r w:rsidRPr="007875C4">
              <w:rPr>
                <w:rFonts w:ascii="Bookman Old Style" w:hAnsi="Bookman Old Style" w:cs="Tahoma"/>
                <w:sz w:val="18"/>
                <w:szCs w:val="18"/>
              </w:rPr>
              <w:t>Rejestracja w urzędzie rejestracji na terenie UE.</w:t>
            </w:r>
          </w:p>
        </w:tc>
        <w:tc>
          <w:tcPr>
            <w:tcW w:w="2410" w:type="dxa"/>
            <w:vAlign w:val="center"/>
          </w:tcPr>
          <w:p w14:paraId="5D6480B3" w14:textId="77777777" w:rsidR="007875C4" w:rsidRPr="007875C4" w:rsidRDefault="007875C4" w:rsidP="007875C4">
            <w:pPr>
              <w:spacing w:after="58" w:line="276" w:lineRule="auto"/>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Pr>
          <w:p w14:paraId="73AA3C86" w14:textId="77777777" w:rsidR="007875C4" w:rsidRPr="007875C4" w:rsidRDefault="007875C4" w:rsidP="007875C4">
            <w:pPr>
              <w:spacing w:after="58"/>
              <w:rPr>
                <w:rFonts w:ascii="Tahoma" w:hAnsi="Tahoma" w:cs="Tahoma"/>
                <w:sz w:val="20"/>
                <w:szCs w:val="20"/>
              </w:rPr>
            </w:pPr>
          </w:p>
        </w:tc>
      </w:tr>
      <w:tr w:rsidR="007875C4" w:rsidRPr="007875C4" w14:paraId="75CD8193" w14:textId="77777777" w:rsidTr="004F6062">
        <w:tc>
          <w:tcPr>
            <w:tcW w:w="682" w:type="dxa"/>
            <w:vAlign w:val="center"/>
          </w:tcPr>
          <w:p w14:paraId="20B02067" w14:textId="77777777" w:rsidR="007875C4" w:rsidRPr="007875C4" w:rsidRDefault="007875C4" w:rsidP="007875C4">
            <w:pPr>
              <w:spacing w:after="58" w:line="276" w:lineRule="auto"/>
              <w:jc w:val="center"/>
              <w:rPr>
                <w:rFonts w:ascii="Bookman Old Style" w:hAnsi="Bookman Old Style" w:cs="Tahoma"/>
                <w:sz w:val="18"/>
                <w:szCs w:val="18"/>
              </w:rPr>
            </w:pPr>
            <w:r w:rsidRPr="007875C4">
              <w:rPr>
                <w:rFonts w:ascii="Bookman Old Style" w:hAnsi="Bookman Old Style" w:cs="Tahoma"/>
                <w:sz w:val="18"/>
                <w:szCs w:val="18"/>
              </w:rPr>
              <w:t>4</w:t>
            </w:r>
          </w:p>
        </w:tc>
        <w:tc>
          <w:tcPr>
            <w:tcW w:w="5839" w:type="dxa"/>
          </w:tcPr>
          <w:p w14:paraId="1FD7E630" w14:textId="77777777" w:rsidR="007875C4" w:rsidRPr="007875C4" w:rsidRDefault="007875C4" w:rsidP="007875C4">
            <w:pPr>
              <w:spacing w:after="58" w:line="276" w:lineRule="auto"/>
              <w:rPr>
                <w:rFonts w:ascii="Bookman Old Style" w:hAnsi="Bookman Old Style" w:cs="Tahoma"/>
                <w:sz w:val="18"/>
                <w:szCs w:val="18"/>
              </w:rPr>
            </w:pPr>
            <w:r w:rsidRPr="007875C4">
              <w:rPr>
                <w:rFonts w:ascii="Bookman Old Style" w:hAnsi="Bookman Old Style" w:cs="Tahoma"/>
                <w:sz w:val="18"/>
                <w:szCs w:val="18"/>
              </w:rPr>
              <w:t>Producent</w:t>
            </w:r>
          </w:p>
        </w:tc>
        <w:tc>
          <w:tcPr>
            <w:tcW w:w="2410" w:type="dxa"/>
            <w:vAlign w:val="center"/>
          </w:tcPr>
          <w:p w14:paraId="38A67FF4" w14:textId="77777777" w:rsidR="007875C4" w:rsidRPr="007875C4" w:rsidRDefault="007875C4" w:rsidP="007875C4">
            <w:pPr>
              <w:spacing w:after="58" w:line="276" w:lineRule="auto"/>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Pr>
          <w:p w14:paraId="6687762D" w14:textId="77777777" w:rsidR="007875C4" w:rsidRPr="007875C4" w:rsidRDefault="007875C4" w:rsidP="007875C4">
            <w:pPr>
              <w:spacing w:after="58"/>
              <w:rPr>
                <w:rFonts w:ascii="Tahoma" w:hAnsi="Tahoma" w:cs="Tahoma"/>
                <w:sz w:val="20"/>
                <w:szCs w:val="20"/>
              </w:rPr>
            </w:pPr>
          </w:p>
        </w:tc>
      </w:tr>
      <w:tr w:rsidR="007875C4" w:rsidRPr="007875C4" w14:paraId="574DF9A0" w14:textId="77777777" w:rsidTr="004F6062">
        <w:tc>
          <w:tcPr>
            <w:tcW w:w="682" w:type="dxa"/>
            <w:vAlign w:val="center"/>
          </w:tcPr>
          <w:p w14:paraId="67F0CD73" w14:textId="77777777" w:rsidR="007875C4" w:rsidRPr="007875C4" w:rsidRDefault="007875C4" w:rsidP="007875C4">
            <w:pPr>
              <w:spacing w:after="58" w:line="276" w:lineRule="auto"/>
              <w:jc w:val="center"/>
              <w:rPr>
                <w:rFonts w:ascii="Bookman Old Style" w:hAnsi="Bookman Old Style" w:cs="Tahoma"/>
                <w:sz w:val="18"/>
                <w:szCs w:val="18"/>
              </w:rPr>
            </w:pPr>
            <w:r w:rsidRPr="007875C4">
              <w:rPr>
                <w:rFonts w:ascii="Bookman Old Style" w:hAnsi="Bookman Old Style" w:cs="Tahoma"/>
                <w:sz w:val="18"/>
                <w:szCs w:val="18"/>
              </w:rPr>
              <w:t>5</w:t>
            </w:r>
          </w:p>
        </w:tc>
        <w:tc>
          <w:tcPr>
            <w:tcW w:w="5839" w:type="dxa"/>
          </w:tcPr>
          <w:p w14:paraId="1C06A818" w14:textId="77777777" w:rsidR="007875C4" w:rsidRPr="007875C4" w:rsidRDefault="007875C4" w:rsidP="007875C4">
            <w:pPr>
              <w:spacing w:after="58" w:line="276" w:lineRule="auto"/>
              <w:rPr>
                <w:rFonts w:ascii="Bookman Old Style" w:hAnsi="Bookman Old Style" w:cs="Tahoma"/>
                <w:sz w:val="18"/>
                <w:szCs w:val="18"/>
              </w:rPr>
            </w:pPr>
            <w:r w:rsidRPr="007875C4">
              <w:rPr>
                <w:rFonts w:ascii="Bookman Old Style" w:hAnsi="Bookman Old Style" w:cs="Tahoma"/>
                <w:sz w:val="18"/>
                <w:szCs w:val="18"/>
              </w:rPr>
              <w:t>Kraj pochodzenia</w:t>
            </w:r>
          </w:p>
        </w:tc>
        <w:tc>
          <w:tcPr>
            <w:tcW w:w="2410" w:type="dxa"/>
            <w:vAlign w:val="center"/>
          </w:tcPr>
          <w:p w14:paraId="466B6919" w14:textId="77777777" w:rsidR="007875C4" w:rsidRPr="007875C4" w:rsidRDefault="007875C4" w:rsidP="007875C4">
            <w:pPr>
              <w:spacing w:after="58" w:line="276" w:lineRule="auto"/>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Pr>
          <w:p w14:paraId="21ABCFC2" w14:textId="77777777" w:rsidR="007875C4" w:rsidRPr="007875C4" w:rsidRDefault="007875C4" w:rsidP="007875C4">
            <w:pPr>
              <w:spacing w:after="58"/>
              <w:rPr>
                <w:rFonts w:ascii="Tahoma" w:hAnsi="Tahoma" w:cs="Tahoma"/>
                <w:sz w:val="20"/>
                <w:szCs w:val="20"/>
              </w:rPr>
            </w:pPr>
          </w:p>
        </w:tc>
      </w:tr>
      <w:tr w:rsidR="007875C4" w:rsidRPr="007875C4" w14:paraId="28CEF90E" w14:textId="77777777" w:rsidTr="004F6062">
        <w:tc>
          <w:tcPr>
            <w:tcW w:w="682" w:type="dxa"/>
            <w:vAlign w:val="center"/>
          </w:tcPr>
          <w:p w14:paraId="656E5926" w14:textId="77777777" w:rsidR="007875C4" w:rsidRPr="007875C4" w:rsidRDefault="007875C4" w:rsidP="007875C4">
            <w:pPr>
              <w:spacing w:after="58" w:line="276" w:lineRule="auto"/>
              <w:jc w:val="center"/>
              <w:rPr>
                <w:rFonts w:ascii="Bookman Old Style" w:hAnsi="Bookman Old Style" w:cs="Tahoma"/>
                <w:sz w:val="18"/>
                <w:szCs w:val="18"/>
              </w:rPr>
            </w:pPr>
            <w:r w:rsidRPr="007875C4">
              <w:rPr>
                <w:rFonts w:ascii="Bookman Old Style" w:hAnsi="Bookman Old Style" w:cs="Tahoma"/>
                <w:sz w:val="18"/>
                <w:szCs w:val="18"/>
              </w:rPr>
              <w:t>6</w:t>
            </w:r>
          </w:p>
        </w:tc>
        <w:tc>
          <w:tcPr>
            <w:tcW w:w="5839" w:type="dxa"/>
          </w:tcPr>
          <w:p w14:paraId="555EE178" w14:textId="77777777" w:rsidR="007875C4" w:rsidRPr="007875C4" w:rsidRDefault="007875C4" w:rsidP="007875C4">
            <w:pPr>
              <w:spacing w:after="58" w:line="276" w:lineRule="auto"/>
              <w:rPr>
                <w:rFonts w:ascii="Bookman Old Style" w:hAnsi="Bookman Old Style" w:cs="Tahoma"/>
                <w:sz w:val="18"/>
                <w:szCs w:val="18"/>
              </w:rPr>
            </w:pPr>
            <w:r w:rsidRPr="007875C4">
              <w:rPr>
                <w:rFonts w:ascii="Bookman Old Style" w:hAnsi="Bookman Old Style" w:cs="Tahoma"/>
                <w:sz w:val="18"/>
                <w:szCs w:val="18"/>
              </w:rPr>
              <w:t>Urządzenie typ:</w:t>
            </w:r>
          </w:p>
        </w:tc>
        <w:tc>
          <w:tcPr>
            <w:tcW w:w="2410" w:type="dxa"/>
            <w:vAlign w:val="center"/>
          </w:tcPr>
          <w:p w14:paraId="33FC8A31" w14:textId="77777777" w:rsidR="007875C4" w:rsidRPr="007875C4" w:rsidRDefault="007875C4" w:rsidP="007875C4">
            <w:pPr>
              <w:spacing w:after="58" w:line="276" w:lineRule="auto"/>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Pr>
          <w:p w14:paraId="7A4E4C38" w14:textId="77777777" w:rsidR="007875C4" w:rsidRPr="007875C4" w:rsidRDefault="007875C4" w:rsidP="007875C4">
            <w:pPr>
              <w:spacing w:after="58"/>
              <w:rPr>
                <w:rFonts w:ascii="Tahoma" w:hAnsi="Tahoma" w:cs="Tahoma"/>
                <w:sz w:val="20"/>
                <w:szCs w:val="20"/>
              </w:rPr>
            </w:pPr>
          </w:p>
        </w:tc>
      </w:tr>
      <w:tr w:rsidR="007875C4" w:rsidRPr="007875C4" w14:paraId="44E19646" w14:textId="77777777" w:rsidTr="004F6062">
        <w:trPr>
          <w:trHeight w:val="356"/>
        </w:trPr>
        <w:tc>
          <w:tcPr>
            <w:tcW w:w="682" w:type="dxa"/>
            <w:tcBorders>
              <w:bottom w:val="single" w:sz="4" w:space="0" w:color="auto"/>
            </w:tcBorders>
            <w:vAlign w:val="center"/>
          </w:tcPr>
          <w:p w14:paraId="65832061" w14:textId="6B93944A" w:rsidR="007875C4" w:rsidRPr="007875C4" w:rsidRDefault="007875C4" w:rsidP="007875C4">
            <w:pPr>
              <w:spacing w:after="58" w:line="276" w:lineRule="auto"/>
              <w:jc w:val="center"/>
              <w:rPr>
                <w:rFonts w:ascii="Bookman Old Style" w:hAnsi="Bookman Old Style" w:cs="Tahoma"/>
                <w:sz w:val="18"/>
                <w:szCs w:val="18"/>
              </w:rPr>
            </w:pPr>
            <w:r>
              <w:rPr>
                <w:rFonts w:ascii="Bookman Old Style" w:hAnsi="Bookman Old Style" w:cs="Tahoma"/>
                <w:sz w:val="18"/>
                <w:szCs w:val="18"/>
              </w:rPr>
              <w:t>7</w:t>
            </w:r>
          </w:p>
        </w:tc>
        <w:tc>
          <w:tcPr>
            <w:tcW w:w="5839" w:type="dxa"/>
            <w:tcBorders>
              <w:bottom w:val="single" w:sz="4" w:space="0" w:color="auto"/>
            </w:tcBorders>
          </w:tcPr>
          <w:p w14:paraId="727E1907" w14:textId="77777777" w:rsidR="007875C4" w:rsidRPr="007875C4" w:rsidRDefault="007875C4" w:rsidP="007875C4">
            <w:pPr>
              <w:spacing w:after="58" w:line="276" w:lineRule="auto"/>
              <w:rPr>
                <w:rFonts w:ascii="Bookman Old Style" w:hAnsi="Bookman Old Style" w:cs="Tahoma"/>
                <w:sz w:val="18"/>
                <w:szCs w:val="18"/>
              </w:rPr>
            </w:pPr>
            <w:r w:rsidRPr="007875C4">
              <w:rPr>
                <w:rFonts w:ascii="Bookman Old Style" w:hAnsi="Bookman Old Style" w:cs="Tahoma"/>
                <w:sz w:val="18"/>
                <w:szCs w:val="18"/>
              </w:rPr>
              <w:t>Rok produkcji: 2024, system fabrycznie nowy w oryginalnym opakowaniu, nierekondycjonowany, nie powystawowy.</w:t>
            </w:r>
          </w:p>
        </w:tc>
        <w:tc>
          <w:tcPr>
            <w:tcW w:w="2410" w:type="dxa"/>
            <w:tcBorders>
              <w:bottom w:val="single" w:sz="4" w:space="0" w:color="auto"/>
            </w:tcBorders>
            <w:vAlign w:val="center"/>
          </w:tcPr>
          <w:p w14:paraId="6A93220B" w14:textId="77777777" w:rsidR="007875C4" w:rsidRPr="007875C4" w:rsidRDefault="007875C4" w:rsidP="007875C4">
            <w:pPr>
              <w:spacing w:after="58" w:line="276" w:lineRule="auto"/>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4" w:space="0" w:color="auto"/>
            </w:tcBorders>
          </w:tcPr>
          <w:p w14:paraId="298DED9E" w14:textId="77777777" w:rsidR="007875C4" w:rsidRPr="007875C4" w:rsidRDefault="007875C4" w:rsidP="007875C4">
            <w:pPr>
              <w:spacing w:after="58"/>
              <w:rPr>
                <w:rFonts w:ascii="Tahoma" w:hAnsi="Tahoma" w:cs="Tahoma"/>
                <w:sz w:val="20"/>
                <w:szCs w:val="20"/>
              </w:rPr>
            </w:pPr>
          </w:p>
        </w:tc>
      </w:tr>
      <w:tr w:rsidR="007875C4" w:rsidRPr="007875C4" w14:paraId="1D4236CB" w14:textId="77777777" w:rsidTr="004F6062">
        <w:tc>
          <w:tcPr>
            <w:tcW w:w="682" w:type="dxa"/>
            <w:tcBorders>
              <w:top w:val="single" w:sz="4" w:space="0" w:color="auto"/>
              <w:left w:val="single" w:sz="4" w:space="0" w:color="auto"/>
              <w:bottom w:val="single" w:sz="4" w:space="0" w:color="auto"/>
              <w:right w:val="nil"/>
            </w:tcBorders>
            <w:shd w:val="pct30" w:color="auto" w:fill="FFFFFF"/>
            <w:vAlign w:val="center"/>
          </w:tcPr>
          <w:p w14:paraId="1D4EC709" w14:textId="77777777" w:rsidR="007875C4" w:rsidRPr="007875C4" w:rsidRDefault="007875C4" w:rsidP="007875C4">
            <w:pPr>
              <w:spacing w:after="58"/>
              <w:jc w:val="center"/>
              <w:rPr>
                <w:rFonts w:ascii="Bookman Old Style" w:hAnsi="Bookman Old Style" w:cs="Tahoma"/>
                <w:sz w:val="20"/>
                <w:szCs w:val="20"/>
              </w:rPr>
            </w:pPr>
          </w:p>
        </w:tc>
        <w:tc>
          <w:tcPr>
            <w:tcW w:w="5839" w:type="dxa"/>
            <w:tcBorders>
              <w:top w:val="single" w:sz="4" w:space="0" w:color="auto"/>
              <w:left w:val="nil"/>
              <w:bottom w:val="single" w:sz="4" w:space="0" w:color="auto"/>
              <w:right w:val="nil"/>
            </w:tcBorders>
            <w:shd w:val="pct30" w:color="auto" w:fill="FFFFFF"/>
            <w:vAlign w:val="center"/>
          </w:tcPr>
          <w:p w14:paraId="7236624F" w14:textId="77777777" w:rsidR="007875C4" w:rsidRPr="007875C4" w:rsidRDefault="007875C4" w:rsidP="007875C4">
            <w:pPr>
              <w:widowControl w:val="0"/>
              <w:tabs>
                <w:tab w:val="left" w:pos="426"/>
                <w:tab w:val="right" w:leader="dot" w:pos="9072"/>
              </w:tabs>
              <w:autoSpaceDE w:val="0"/>
              <w:autoSpaceDN w:val="0"/>
              <w:adjustRightInd w:val="0"/>
              <w:spacing w:line="360" w:lineRule="auto"/>
              <w:rPr>
                <w:rFonts w:ascii="Bookman Old Style" w:hAnsi="Bookman Old Style" w:cs="Tahoma"/>
                <w:b/>
                <w:sz w:val="20"/>
                <w:szCs w:val="20"/>
              </w:rPr>
            </w:pPr>
            <w:r w:rsidRPr="007875C4">
              <w:rPr>
                <w:rFonts w:ascii="Bookman Old Style" w:hAnsi="Bookman Old Style" w:cs="Tahoma"/>
                <w:b/>
                <w:sz w:val="20"/>
                <w:szCs w:val="20"/>
              </w:rPr>
              <w:t>Aparat do znieczulania – 3 szt.</w:t>
            </w:r>
          </w:p>
        </w:tc>
        <w:tc>
          <w:tcPr>
            <w:tcW w:w="2410" w:type="dxa"/>
            <w:tcBorders>
              <w:top w:val="single" w:sz="4" w:space="0" w:color="auto"/>
              <w:left w:val="nil"/>
              <w:bottom w:val="single" w:sz="4" w:space="0" w:color="auto"/>
              <w:right w:val="nil"/>
            </w:tcBorders>
            <w:shd w:val="pct30" w:color="auto" w:fill="FFFFFF"/>
            <w:vAlign w:val="center"/>
          </w:tcPr>
          <w:p w14:paraId="2B6659D3" w14:textId="77777777" w:rsidR="007875C4" w:rsidRPr="007875C4" w:rsidRDefault="007875C4" w:rsidP="007875C4">
            <w:pPr>
              <w:spacing w:after="58"/>
              <w:jc w:val="center"/>
              <w:rPr>
                <w:rFonts w:ascii="Tahoma" w:hAnsi="Tahoma" w:cs="Tahoma"/>
                <w:sz w:val="20"/>
                <w:szCs w:val="20"/>
              </w:rPr>
            </w:pPr>
          </w:p>
        </w:tc>
        <w:tc>
          <w:tcPr>
            <w:tcW w:w="1838" w:type="dxa"/>
            <w:tcBorders>
              <w:top w:val="single" w:sz="4" w:space="0" w:color="auto"/>
              <w:left w:val="nil"/>
              <w:bottom w:val="single" w:sz="4" w:space="0" w:color="auto"/>
              <w:right w:val="single" w:sz="4" w:space="0" w:color="auto"/>
            </w:tcBorders>
            <w:shd w:val="pct30" w:color="auto" w:fill="FFFFFF"/>
          </w:tcPr>
          <w:p w14:paraId="1090C780" w14:textId="77777777" w:rsidR="007875C4" w:rsidRPr="007875C4" w:rsidRDefault="007875C4" w:rsidP="007875C4">
            <w:pPr>
              <w:spacing w:after="58"/>
              <w:jc w:val="center"/>
              <w:rPr>
                <w:rFonts w:ascii="Tahoma" w:hAnsi="Tahoma" w:cs="Tahoma"/>
                <w:b/>
                <w:sz w:val="20"/>
                <w:szCs w:val="20"/>
              </w:rPr>
            </w:pPr>
          </w:p>
        </w:tc>
      </w:tr>
      <w:tr w:rsidR="007875C4" w:rsidRPr="007875C4" w14:paraId="24E76D32" w14:textId="77777777" w:rsidTr="004F6062">
        <w:trPr>
          <w:trHeight w:val="277"/>
        </w:trPr>
        <w:tc>
          <w:tcPr>
            <w:tcW w:w="682" w:type="dxa"/>
            <w:tcBorders>
              <w:top w:val="single" w:sz="4" w:space="0" w:color="auto"/>
              <w:left w:val="single" w:sz="4" w:space="0" w:color="auto"/>
              <w:bottom w:val="single" w:sz="4" w:space="0" w:color="auto"/>
              <w:right w:val="nil"/>
            </w:tcBorders>
            <w:shd w:val="pct25" w:color="auto" w:fill="auto"/>
            <w:vAlign w:val="center"/>
          </w:tcPr>
          <w:p w14:paraId="103CD38E" w14:textId="77777777" w:rsidR="007875C4" w:rsidRPr="007875C4" w:rsidRDefault="007875C4" w:rsidP="007875C4">
            <w:pPr>
              <w:spacing w:after="58"/>
              <w:jc w:val="center"/>
              <w:rPr>
                <w:rFonts w:ascii="Bookman Old Style" w:hAnsi="Bookman Old Style" w:cs="Tahoma"/>
                <w:sz w:val="18"/>
                <w:szCs w:val="18"/>
              </w:rPr>
            </w:pPr>
          </w:p>
        </w:tc>
        <w:tc>
          <w:tcPr>
            <w:tcW w:w="5839" w:type="dxa"/>
            <w:tcBorders>
              <w:top w:val="single" w:sz="4" w:space="0" w:color="auto"/>
              <w:left w:val="nil"/>
              <w:bottom w:val="single" w:sz="4" w:space="0" w:color="auto"/>
              <w:right w:val="nil"/>
            </w:tcBorders>
            <w:shd w:val="pct25" w:color="auto" w:fill="auto"/>
            <w:vAlign w:val="center"/>
          </w:tcPr>
          <w:p w14:paraId="088C9ED8" w14:textId="77777777" w:rsidR="007875C4" w:rsidRPr="007875C4" w:rsidRDefault="007875C4" w:rsidP="007875C4">
            <w:pPr>
              <w:widowControl w:val="0"/>
              <w:autoSpaceDE w:val="0"/>
              <w:autoSpaceDN w:val="0"/>
              <w:adjustRightInd w:val="0"/>
              <w:rPr>
                <w:rFonts w:ascii="Bookman Old Style" w:hAnsi="Bookman Old Style" w:cs="Tahoma"/>
                <w:b/>
                <w:bCs/>
                <w:color w:val="000000"/>
                <w:sz w:val="20"/>
                <w:szCs w:val="20"/>
              </w:rPr>
            </w:pPr>
            <w:r w:rsidRPr="007875C4">
              <w:rPr>
                <w:rFonts w:ascii="Bookman Old Style" w:hAnsi="Bookman Old Style" w:cs="Tahoma"/>
                <w:b/>
                <w:bCs/>
                <w:color w:val="000000"/>
                <w:sz w:val="20"/>
                <w:szCs w:val="20"/>
              </w:rPr>
              <w:t>PARAMETRY OGÓLNE:</w:t>
            </w:r>
          </w:p>
        </w:tc>
        <w:tc>
          <w:tcPr>
            <w:tcW w:w="2410" w:type="dxa"/>
            <w:tcBorders>
              <w:top w:val="single" w:sz="4" w:space="0" w:color="auto"/>
              <w:left w:val="nil"/>
              <w:bottom w:val="single" w:sz="4" w:space="0" w:color="auto"/>
              <w:right w:val="nil"/>
            </w:tcBorders>
            <w:shd w:val="pct25" w:color="auto" w:fill="auto"/>
          </w:tcPr>
          <w:p w14:paraId="15B6770C" w14:textId="77777777" w:rsidR="007875C4" w:rsidRPr="007875C4" w:rsidRDefault="007875C4" w:rsidP="007875C4">
            <w:pPr>
              <w:jc w:val="center"/>
              <w:rPr>
                <w:rFonts w:ascii="Tahoma" w:hAnsi="Tahoma" w:cs="Tahoma"/>
                <w:sz w:val="18"/>
                <w:szCs w:val="18"/>
              </w:rPr>
            </w:pPr>
          </w:p>
        </w:tc>
        <w:tc>
          <w:tcPr>
            <w:tcW w:w="1838" w:type="dxa"/>
            <w:tcBorders>
              <w:top w:val="single" w:sz="4" w:space="0" w:color="auto"/>
              <w:left w:val="nil"/>
              <w:bottom w:val="single" w:sz="4" w:space="0" w:color="auto"/>
              <w:right w:val="single" w:sz="4" w:space="0" w:color="auto"/>
            </w:tcBorders>
            <w:shd w:val="pct25" w:color="auto" w:fill="auto"/>
          </w:tcPr>
          <w:p w14:paraId="1401D224" w14:textId="77777777" w:rsidR="007875C4" w:rsidRPr="007875C4" w:rsidRDefault="007875C4" w:rsidP="007875C4">
            <w:pPr>
              <w:spacing w:after="58"/>
              <w:rPr>
                <w:rFonts w:ascii="Tahoma" w:hAnsi="Tahoma" w:cs="Tahoma"/>
                <w:sz w:val="18"/>
                <w:szCs w:val="18"/>
              </w:rPr>
            </w:pPr>
          </w:p>
        </w:tc>
      </w:tr>
      <w:tr w:rsidR="007875C4" w:rsidRPr="007875C4" w14:paraId="272F972F" w14:textId="77777777" w:rsidTr="004F6062">
        <w:tc>
          <w:tcPr>
            <w:tcW w:w="682" w:type="dxa"/>
            <w:tcBorders>
              <w:top w:val="single" w:sz="4" w:space="0" w:color="auto"/>
              <w:left w:val="single" w:sz="8" w:space="0" w:color="000000"/>
              <w:bottom w:val="single" w:sz="8" w:space="0" w:color="000000"/>
              <w:right w:val="single" w:sz="8" w:space="0" w:color="000000"/>
            </w:tcBorders>
            <w:shd w:val="clear" w:color="auto" w:fill="auto"/>
            <w:vAlign w:val="center"/>
          </w:tcPr>
          <w:p w14:paraId="5D54E0E4" w14:textId="5AA60C09" w:rsidR="007875C4" w:rsidRPr="007875C4" w:rsidRDefault="007875C4" w:rsidP="007875C4">
            <w:pPr>
              <w:spacing w:after="58"/>
              <w:jc w:val="center"/>
              <w:rPr>
                <w:rFonts w:ascii="Bookman Old Style" w:hAnsi="Bookman Old Style" w:cs="Tahoma"/>
                <w:sz w:val="18"/>
                <w:szCs w:val="18"/>
              </w:rPr>
            </w:pPr>
            <w:r>
              <w:rPr>
                <w:rFonts w:ascii="Bookman Old Style" w:hAnsi="Bookman Old Style" w:cs="Tahoma"/>
                <w:sz w:val="18"/>
                <w:szCs w:val="18"/>
              </w:rPr>
              <w:t>8</w:t>
            </w:r>
          </w:p>
        </w:tc>
        <w:tc>
          <w:tcPr>
            <w:tcW w:w="5839" w:type="dxa"/>
            <w:tcBorders>
              <w:top w:val="single" w:sz="4" w:space="0" w:color="auto"/>
              <w:left w:val="single" w:sz="8" w:space="0" w:color="000000"/>
              <w:bottom w:val="single" w:sz="8" w:space="0" w:color="000000"/>
              <w:right w:val="single" w:sz="8" w:space="0" w:color="000000"/>
            </w:tcBorders>
            <w:shd w:val="clear" w:color="auto" w:fill="auto"/>
          </w:tcPr>
          <w:p w14:paraId="1C4480D8" w14:textId="77777777" w:rsidR="007875C4" w:rsidRPr="007875C4" w:rsidRDefault="007875C4" w:rsidP="007875C4">
            <w:pPr>
              <w:widowControl w:val="0"/>
              <w:autoSpaceDE w:val="0"/>
              <w:autoSpaceDN w:val="0"/>
              <w:adjustRightInd w:val="0"/>
              <w:rPr>
                <w:rFonts w:ascii="Bookman Old Style" w:hAnsi="Bookman Old Style" w:cs="Tahoma"/>
                <w:bCs/>
                <w:color w:val="000000"/>
                <w:sz w:val="18"/>
                <w:szCs w:val="18"/>
              </w:rPr>
            </w:pPr>
            <w:r w:rsidRPr="007875C4">
              <w:rPr>
                <w:rFonts w:ascii="Bookman Old Style" w:hAnsi="Bookman Old Style" w:cs="Tahoma"/>
                <w:color w:val="000000"/>
                <w:sz w:val="18"/>
                <w:szCs w:val="18"/>
              </w:rPr>
              <w:t xml:space="preserve">Aparat na podstawie jezdnej, hamulec </w:t>
            </w:r>
            <w:r w:rsidRPr="007875C4">
              <w:rPr>
                <w:rFonts w:ascii="Bookman Old Style" w:hAnsi="Bookman Old Style" w:cs="Tahoma"/>
                <w:sz w:val="18"/>
                <w:szCs w:val="18"/>
              </w:rPr>
              <w:t>centralny co najmniej dwóch przednich kół lub indywidualne hamulce na wszystkich kołach.</w:t>
            </w:r>
          </w:p>
        </w:tc>
        <w:tc>
          <w:tcPr>
            <w:tcW w:w="2410" w:type="dxa"/>
            <w:tcBorders>
              <w:top w:val="single" w:sz="4" w:space="0" w:color="auto"/>
              <w:left w:val="single" w:sz="8" w:space="0" w:color="000000"/>
              <w:bottom w:val="single" w:sz="8" w:space="0" w:color="000000"/>
              <w:right w:val="single" w:sz="8" w:space="0" w:color="000000"/>
            </w:tcBorders>
            <w:shd w:val="clear" w:color="auto" w:fill="auto"/>
            <w:vAlign w:val="center"/>
          </w:tcPr>
          <w:p w14:paraId="0B0F952C"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top w:val="single" w:sz="4" w:space="0" w:color="auto"/>
              <w:left w:val="single" w:sz="8" w:space="0" w:color="000000"/>
              <w:bottom w:val="single" w:sz="8" w:space="0" w:color="000000"/>
              <w:right w:val="single" w:sz="8" w:space="0" w:color="000000"/>
            </w:tcBorders>
            <w:shd w:val="clear" w:color="auto" w:fill="auto"/>
          </w:tcPr>
          <w:p w14:paraId="6FDA5D06" w14:textId="77777777" w:rsidR="007875C4" w:rsidRPr="007875C4" w:rsidRDefault="007875C4" w:rsidP="007875C4">
            <w:pPr>
              <w:spacing w:after="58"/>
              <w:rPr>
                <w:rFonts w:ascii="Tahoma" w:hAnsi="Tahoma" w:cs="Tahoma"/>
                <w:sz w:val="18"/>
                <w:szCs w:val="18"/>
              </w:rPr>
            </w:pPr>
          </w:p>
        </w:tc>
      </w:tr>
      <w:tr w:rsidR="007875C4" w:rsidRPr="007875C4" w14:paraId="66E5BFD2" w14:textId="77777777" w:rsidTr="004F6062">
        <w:tc>
          <w:tcPr>
            <w:tcW w:w="682" w:type="dxa"/>
            <w:tcBorders>
              <w:top w:val="single" w:sz="8" w:space="0" w:color="000000"/>
            </w:tcBorders>
            <w:vAlign w:val="center"/>
          </w:tcPr>
          <w:p w14:paraId="67C79E0B" w14:textId="3D99BE91" w:rsidR="007875C4" w:rsidRPr="007875C4" w:rsidRDefault="007875C4" w:rsidP="007875C4">
            <w:pPr>
              <w:spacing w:after="58"/>
              <w:jc w:val="center"/>
              <w:rPr>
                <w:rFonts w:ascii="Bookman Old Style" w:hAnsi="Bookman Old Style" w:cs="Tahoma"/>
                <w:sz w:val="18"/>
                <w:szCs w:val="18"/>
              </w:rPr>
            </w:pPr>
            <w:r>
              <w:rPr>
                <w:rFonts w:ascii="Bookman Old Style" w:hAnsi="Bookman Old Style" w:cs="Tahoma"/>
                <w:sz w:val="18"/>
                <w:szCs w:val="18"/>
              </w:rPr>
              <w:t>9</w:t>
            </w:r>
          </w:p>
        </w:tc>
        <w:tc>
          <w:tcPr>
            <w:tcW w:w="5839" w:type="dxa"/>
            <w:tcBorders>
              <w:top w:val="single" w:sz="8" w:space="0" w:color="000000"/>
            </w:tcBorders>
          </w:tcPr>
          <w:p w14:paraId="70070022"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Fabryczne uchwyty na dwie 10 litrowe butle rezerwowe, reduktory do butli O2 i N2O niewbudowane.</w:t>
            </w:r>
          </w:p>
        </w:tc>
        <w:tc>
          <w:tcPr>
            <w:tcW w:w="2410" w:type="dxa"/>
            <w:tcBorders>
              <w:top w:val="single" w:sz="8" w:space="0" w:color="000000"/>
            </w:tcBorders>
            <w:vAlign w:val="center"/>
          </w:tcPr>
          <w:p w14:paraId="579D0705"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top w:val="single" w:sz="8" w:space="0" w:color="000000"/>
            </w:tcBorders>
          </w:tcPr>
          <w:p w14:paraId="3E232F98" w14:textId="77777777" w:rsidR="007875C4" w:rsidRPr="007875C4" w:rsidRDefault="007875C4" w:rsidP="007875C4">
            <w:pPr>
              <w:rPr>
                <w:rFonts w:ascii="Tahoma" w:hAnsi="Tahoma" w:cs="Tahoma"/>
                <w:sz w:val="18"/>
                <w:szCs w:val="18"/>
              </w:rPr>
            </w:pPr>
          </w:p>
        </w:tc>
      </w:tr>
      <w:tr w:rsidR="007875C4" w:rsidRPr="007875C4" w14:paraId="682A9325" w14:textId="77777777" w:rsidTr="004F6062">
        <w:tc>
          <w:tcPr>
            <w:tcW w:w="682" w:type="dxa"/>
            <w:vAlign w:val="center"/>
          </w:tcPr>
          <w:p w14:paraId="16FCC0D2" w14:textId="36ECEAEC"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Pr>
                <w:rFonts w:ascii="Bookman Old Style" w:hAnsi="Bookman Old Style" w:cs="Tahoma"/>
                <w:sz w:val="18"/>
                <w:szCs w:val="18"/>
              </w:rPr>
              <w:t>0</w:t>
            </w:r>
          </w:p>
        </w:tc>
        <w:tc>
          <w:tcPr>
            <w:tcW w:w="5839" w:type="dxa"/>
          </w:tcPr>
          <w:p w14:paraId="797DF07B"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Aparat przystosowany do pracy przy ciśnieniu sieci centralnej dla: O2, N2O, Powietrza od 2,7 kPa x 100.</w:t>
            </w:r>
          </w:p>
        </w:tc>
        <w:tc>
          <w:tcPr>
            <w:tcW w:w="2410" w:type="dxa"/>
            <w:vAlign w:val="center"/>
          </w:tcPr>
          <w:p w14:paraId="6F7FA7BA"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Pr>
          <w:p w14:paraId="0F526CF4" w14:textId="77777777" w:rsidR="007875C4" w:rsidRPr="007875C4" w:rsidRDefault="007875C4" w:rsidP="007875C4">
            <w:pPr>
              <w:rPr>
                <w:rFonts w:ascii="Tahoma" w:hAnsi="Tahoma" w:cs="Tahoma"/>
                <w:sz w:val="18"/>
                <w:szCs w:val="18"/>
              </w:rPr>
            </w:pPr>
          </w:p>
        </w:tc>
      </w:tr>
      <w:tr w:rsidR="007875C4" w:rsidRPr="007875C4" w14:paraId="0AA4FB05" w14:textId="77777777" w:rsidTr="004F6062">
        <w:tc>
          <w:tcPr>
            <w:tcW w:w="682" w:type="dxa"/>
            <w:vAlign w:val="center"/>
          </w:tcPr>
          <w:p w14:paraId="445BEFB9" w14:textId="427F8F1C"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Pr>
                <w:rFonts w:ascii="Bookman Old Style" w:hAnsi="Bookman Old Style" w:cs="Tahoma"/>
                <w:sz w:val="18"/>
                <w:szCs w:val="18"/>
              </w:rPr>
              <w:t>1</w:t>
            </w:r>
          </w:p>
        </w:tc>
        <w:tc>
          <w:tcPr>
            <w:tcW w:w="5839" w:type="dxa"/>
          </w:tcPr>
          <w:p w14:paraId="16085AA9"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Podgrzewany system oddechowy, możliwe wyłączenie/ włączenie podgrzewania przez użytkownika w czasie znieczulania.</w:t>
            </w:r>
          </w:p>
        </w:tc>
        <w:tc>
          <w:tcPr>
            <w:tcW w:w="2410" w:type="dxa"/>
            <w:vAlign w:val="center"/>
          </w:tcPr>
          <w:p w14:paraId="598ABFB0"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Pr>
          <w:p w14:paraId="3AE8A8EA" w14:textId="77777777" w:rsidR="007875C4" w:rsidRPr="007875C4" w:rsidRDefault="007875C4" w:rsidP="007875C4">
            <w:pPr>
              <w:rPr>
                <w:rFonts w:ascii="Tahoma" w:hAnsi="Tahoma" w:cs="Tahoma"/>
                <w:sz w:val="18"/>
                <w:szCs w:val="18"/>
              </w:rPr>
            </w:pPr>
          </w:p>
        </w:tc>
      </w:tr>
      <w:tr w:rsidR="007875C4" w:rsidRPr="007875C4" w14:paraId="32FD747C" w14:textId="77777777" w:rsidTr="004F6062">
        <w:tc>
          <w:tcPr>
            <w:tcW w:w="682" w:type="dxa"/>
            <w:vAlign w:val="center"/>
          </w:tcPr>
          <w:p w14:paraId="763E9268" w14:textId="0AE0B1DA"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Pr>
                <w:rFonts w:ascii="Bookman Old Style" w:hAnsi="Bookman Old Style" w:cs="Tahoma"/>
                <w:sz w:val="18"/>
                <w:szCs w:val="18"/>
              </w:rPr>
              <w:t>2</w:t>
            </w:r>
          </w:p>
        </w:tc>
        <w:tc>
          <w:tcPr>
            <w:tcW w:w="5839" w:type="dxa"/>
          </w:tcPr>
          <w:p w14:paraId="59838455"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Wbudowane, regulowane oświetlenie blatu roboczego.</w:t>
            </w:r>
          </w:p>
        </w:tc>
        <w:tc>
          <w:tcPr>
            <w:tcW w:w="2410" w:type="dxa"/>
            <w:vAlign w:val="center"/>
          </w:tcPr>
          <w:p w14:paraId="2578A817"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Pr>
          <w:p w14:paraId="20D553D2" w14:textId="77777777" w:rsidR="007875C4" w:rsidRPr="007875C4" w:rsidRDefault="007875C4" w:rsidP="007875C4">
            <w:pPr>
              <w:rPr>
                <w:rFonts w:ascii="Tahoma" w:hAnsi="Tahoma" w:cs="Tahoma"/>
                <w:sz w:val="18"/>
                <w:szCs w:val="18"/>
              </w:rPr>
            </w:pPr>
          </w:p>
        </w:tc>
      </w:tr>
      <w:tr w:rsidR="007875C4" w:rsidRPr="007875C4" w14:paraId="63A3206E" w14:textId="77777777" w:rsidTr="004F6062">
        <w:tc>
          <w:tcPr>
            <w:tcW w:w="682" w:type="dxa"/>
            <w:vAlign w:val="center"/>
          </w:tcPr>
          <w:p w14:paraId="406A80AE" w14:textId="0C0A5410"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Pr>
                <w:rFonts w:ascii="Bookman Old Style" w:hAnsi="Bookman Old Style" w:cs="Tahoma"/>
                <w:sz w:val="18"/>
                <w:szCs w:val="18"/>
              </w:rPr>
              <w:t>3</w:t>
            </w:r>
          </w:p>
        </w:tc>
        <w:tc>
          <w:tcPr>
            <w:tcW w:w="5839" w:type="dxa"/>
          </w:tcPr>
          <w:p w14:paraId="50D75F90"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Szuflada na akcesoria.</w:t>
            </w:r>
          </w:p>
        </w:tc>
        <w:tc>
          <w:tcPr>
            <w:tcW w:w="2410" w:type="dxa"/>
            <w:vAlign w:val="center"/>
          </w:tcPr>
          <w:p w14:paraId="7179F4AC"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Pr>
          <w:p w14:paraId="6EAC50C2" w14:textId="77777777" w:rsidR="007875C4" w:rsidRPr="007875C4" w:rsidRDefault="007875C4" w:rsidP="007875C4">
            <w:pPr>
              <w:rPr>
                <w:rFonts w:ascii="Tahoma" w:hAnsi="Tahoma" w:cs="Tahoma"/>
                <w:sz w:val="18"/>
                <w:szCs w:val="18"/>
              </w:rPr>
            </w:pPr>
          </w:p>
        </w:tc>
      </w:tr>
      <w:tr w:rsidR="007875C4" w:rsidRPr="007875C4" w14:paraId="33C3D844" w14:textId="77777777" w:rsidTr="004F6062">
        <w:tc>
          <w:tcPr>
            <w:tcW w:w="682" w:type="dxa"/>
            <w:tcBorders>
              <w:bottom w:val="single" w:sz="8" w:space="0" w:color="000000"/>
            </w:tcBorders>
            <w:vAlign w:val="center"/>
          </w:tcPr>
          <w:p w14:paraId="042002D7" w14:textId="6D757109"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Pr>
                <w:rFonts w:ascii="Bookman Old Style" w:hAnsi="Bookman Old Style" w:cs="Tahoma"/>
                <w:sz w:val="18"/>
                <w:szCs w:val="18"/>
              </w:rPr>
              <w:t>4</w:t>
            </w:r>
          </w:p>
        </w:tc>
        <w:tc>
          <w:tcPr>
            <w:tcW w:w="5839" w:type="dxa"/>
            <w:tcBorders>
              <w:bottom w:val="single" w:sz="8" w:space="0" w:color="000000"/>
            </w:tcBorders>
          </w:tcPr>
          <w:p w14:paraId="5B19B4A4"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A"/>
                <w:sz w:val="18"/>
                <w:szCs w:val="18"/>
              </w:rPr>
              <w:t>Prezentacja ciśnień gazów w sieci centralnej i w butlach rezerwowych na ekranie głównym respiratora lub na ekranie LCD monitora stanu aparatu do znieczulania.</w:t>
            </w:r>
          </w:p>
        </w:tc>
        <w:tc>
          <w:tcPr>
            <w:tcW w:w="2410" w:type="dxa"/>
            <w:tcBorders>
              <w:bottom w:val="single" w:sz="8" w:space="0" w:color="000000"/>
            </w:tcBorders>
            <w:vAlign w:val="center"/>
          </w:tcPr>
          <w:p w14:paraId="0433DCCF"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54AAB3E2" w14:textId="77777777" w:rsidR="007875C4" w:rsidRPr="007875C4" w:rsidRDefault="007875C4" w:rsidP="007875C4">
            <w:pPr>
              <w:rPr>
                <w:rFonts w:ascii="Tahoma" w:hAnsi="Tahoma" w:cs="Tahoma"/>
                <w:sz w:val="18"/>
                <w:szCs w:val="18"/>
              </w:rPr>
            </w:pPr>
          </w:p>
        </w:tc>
      </w:tr>
      <w:tr w:rsidR="007875C4" w:rsidRPr="007875C4" w14:paraId="07E57664" w14:textId="77777777" w:rsidTr="004F6062">
        <w:tc>
          <w:tcPr>
            <w:tcW w:w="682" w:type="dxa"/>
            <w:tcBorders>
              <w:bottom w:val="single" w:sz="8" w:space="0" w:color="000000"/>
            </w:tcBorders>
            <w:vAlign w:val="center"/>
          </w:tcPr>
          <w:p w14:paraId="7B4C8982" w14:textId="02A475DD"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Pr>
                <w:rFonts w:ascii="Bookman Old Style" w:hAnsi="Bookman Old Style" w:cs="Tahoma"/>
                <w:sz w:val="18"/>
                <w:szCs w:val="18"/>
              </w:rPr>
              <w:t>5</w:t>
            </w:r>
          </w:p>
        </w:tc>
        <w:tc>
          <w:tcPr>
            <w:tcW w:w="5839" w:type="dxa"/>
            <w:tcBorders>
              <w:bottom w:val="single" w:sz="8" w:space="0" w:color="000000"/>
            </w:tcBorders>
          </w:tcPr>
          <w:p w14:paraId="42443424" w14:textId="77777777" w:rsidR="007875C4" w:rsidRPr="007875C4" w:rsidRDefault="007875C4" w:rsidP="007875C4">
            <w:pPr>
              <w:widowControl w:val="0"/>
              <w:autoSpaceDE w:val="0"/>
              <w:autoSpaceDN w:val="0"/>
              <w:adjustRightInd w:val="0"/>
              <w:rPr>
                <w:rFonts w:ascii="Bookman Old Style" w:hAnsi="Bookman Old Style" w:cs="Tahoma"/>
                <w:sz w:val="18"/>
                <w:szCs w:val="18"/>
              </w:rPr>
            </w:pPr>
            <w:r w:rsidRPr="007875C4">
              <w:rPr>
                <w:rFonts w:ascii="Bookman Old Style" w:hAnsi="Bookman Old Style" w:cs="Tahoma"/>
                <w:color w:val="000000"/>
                <w:sz w:val="18"/>
                <w:szCs w:val="18"/>
              </w:rPr>
              <w:t>System bezpieczeństwa zapewniający co najmniej 25% udział O</w:t>
            </w:r>
            <w:r w:rsidRPr="007875C4">
              <w:rPr>
                <w:rFonts w:ascii="Bookman Old Style" w:hAnsi="Bookman Old Style" w:cs="Tahoma"/>
                <w:color w:val="000000"/>
                <w:sz w:val="18"/>
                <w:szCs w:val="18"/>
                <w:vertAlign w:val="subscript"/>
              </w:rPr>
              <w:t>2</w:t>
            </w:r>
            <w:r w:rsidRPr="007875C4">
              <w:rPr>
                <w:rFonts w:ascii="Bookman Old Style" w:hAnsi="Bookman Old Style" w:cs="Tahoma"/>
                <w:color w:val="000000"/>
                <w:sz w:val="18"/>
                <w:szCs w:val="18"/>
              </w:rPr>
              <w:t xml:space="preserve"> w mieszaninie z N</w:t>
            </w:r>
            <w:r w:rsidRPr="007875C4">
              <w:rPr>
                <w:rFonts w:ascii="Bookman Old Style" w:hAnsi="Bookman Old Style" w:cs="Tahoma"/>
                <w:color w:val="000000"/>
                <w:sz w:val="18"/>
                <w:szCs w:val="18"/>
                <w:vertAlign w:val="subscript"/>
              </w:rPr>
              <w:t>2</w:t>
            </w:r>
            <w:r w:rsidRPr="007875C4">
              <w:rPr>
                <w:rFonts w:ascii="Bookman Old Style" w:hAnsi="Bookman Old Style" w:cs="Tahoma"/>
                <w:color w:val="000000"/>
                <w:sz w:val="18"/>
                <w:szCs w:val="18"/>
              </w:rPr>
              <w:t>O.</w:t>
            </w:r>
          </w:p>
        </w:tc>
        <w:tc>
          <w:tcPr>
            <w:tcW w:w="2410" w:type="dxa"/>
            <w:tcBorders>
              <w:bottom w:val="single" w:sz="8" w:space="0" w:color="000000"/>
            </w:tcBorders>
            <w:vAlign w:val="center"/>
          </w:tcPr>
          <w:p w14:paraId="4D9122E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53F5630B" w14:textId="77777777" w:rsidR="007875C4" w:rsidRPr="007875C4" w:rsidRDefault="007875C4" w:rsidP="007875C4">
            <w:pPr>
              <w:rPr>
                <w:rFonts w:ascii="Tahoma" w:hAnsi="Tahoma" w:cs="Tahoma"/>
                <w:sz w:val="18"/>
                <w:szCs w:val="18"/>
              </w:rPr>
            </w:pPr>
          </w:p>
        </w:tc>
      </w:tr>
      <w:tr w:rsidR="007875C4" w:rsidRPr="007875C4" w14:paraId="191E8FB0" w14:textId="77777777" w:rsidTr="004F6062">
        <w:tc>
          <w:tcPr>
            <w:tcW w:w="682" w:type="dxa"/>
            <w:tcBorders>
              <w:bottom w:val="single" w:sz="8" w:space="0" w:color="000000"/>
            </w:tcBorders>
            <w:vAlign w:val="center"/>
          </w:tcPr>
          <w:p w14:paraId="08FB8232" w14:textId="1080F294"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Pr>
                <w:rFonts w:ascii="Bookman Old Style" w:hAnsi="Bookman Old Style" w:cs="Tahoma"/>
                <w:sz w:val="18"/>
                <w:szCs w:val="18"/>
              </w:rPr>
              <w:t>6</w:t>
            </w:r>
          </w:p>
        </w:tc>
        <w:tc>
          <w:tcPr>
            <w:tcW w:w="5839" w:type="dxa"/>
            <w:tcBorders>
              <w:bottom w:val="single" w:sz="8" w:space="0" w:color="000000"/>
            </w:tcBorders>
          </w:tcPr>
          <w:p w14:paraId="33BE5D8E" w14:textId="77777777" w:rsidR="007875C4" w:rsidRPr="007875C4" w:rsidRDefault="007875C4" w:rsidP="007875C4">
            <w:pPr>
              <w:widowControl w:val="0"/>
              <w:autoSpaceDE w:val="0"/>
              <w:autoSpaceDN w:val="0"/>
              <w:adjustRightInd w:val="0"/>
              <w:rPr>
                <w:rFonts w:ascii="Bookman Old Style" w:hAnsi="Bookman Old Style" w:cs="Tahoma"/>
                <w:sz w:val="18"/>
                <w:szCs w:val="18"/>
              </w:rPr>
            </w:pPr>
            <w:r w:rsidRPr="007875C4">
              <w:rPr>
                <w:rFonts w:ascii="Bookman Old Style" w:hAnsi="Bookman Old Style" w:cs="Tahoma"/>
                <w:sz w:val="18"/>
                <w:szCs w:val="18"/>
              </w:rPr>
              <w:t>Elektroniczny mieszalnik: zapewniający utrzymanie ustawionego wdechowego stężenia tlenu przy zmianie wielkości przepływu świeżych gazów i utrzymanie ustawionego przepływu świeżych gazów przy zmianie stężenia tlenu w mieszaninie podawanej do pacjenta.</w:t>
            </w:r>
          </w:p>
        </w:tc>
        <w:tc>
          <w:tcPr>
            <w:tcW w:w="2410" w:type="dxa"/>
            <w:tcBorders>
              <w:bottom w:val="single" w:sz="8" w:space="0" w:color="000000"/>
            </w:tcBorders>
            <w:vAlign w:val="center"/>
          </w:tcPr>
          <w:p w14:paraId="2917DC91"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13756133" w14:textId="77777777" w:rsidR="007875C4" w:rsidRPr="007875C4" w:rsidRDefault="007875C4" w:rsidP="007875C4">
            <w:pPr>
              <w:rPr>
                <w:rFonts w:ascii="Tahoma" w:hAnsi="Tahoma" w:cs="Tahoma"/>
                <w:sz w:val="18"/>
                <w:szCs w:val="18"/>
              </w:rPr>
            </w:pPr>
          </w:p>
        </w:tc>
      </w:tr>
      <w:tr w:rsidR="007875C4" w:rsidRPr="007875C4" w14:paraId="076A1494" w14:textId="77777777" w:rsidTr="004F6062">
        <w:tc>
          <w:tcPr>
            <w:tcW w:w="682" w:type="dxa"/>
            <w:tcBorders>
              <w:bottom w:val="single" w:sz="8" w:space="0" w:color="000000"/>
            </w:tcBorders>
            <w:vAlign w:val="center"/>
          </w:tcPr>
          <w:p w14:paraId="447B0238" w14:textId="59ED5CBF"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Pr>
                <w:rFonts w:ascii="Bookman Old Style" w:hAnsi="Bookman Old Style" w:cs="Tahoma"/>
                <w:sz w:val="18"/>
                <w:szCs w:val="18"/>
              </w:rPr>
              <w:t>7</w:t>
            </w:r>
          </w:p>
        </w:tc>
        <w:tc>
          <w:tcPr>
            <w:tcW w:w="5839" w:type="dxa"/>
            <w:tcBorders>
              <w:bottom w:val="single" w:sz="8" w:space="0" w:color="000000"/>
            </w:tcBorders>
          </w:tcPr>
          <w:p w14:paraId="3E10E96C" w14:textId="77777777" w:rsidR="007875C4" w:rsidRPr="007875C4" w:rsidRDefault="007875C4" w:rsidP="007875C4">
            <w:pPr>
              <w:widowControl w:val="0"/>
              <w:autoSpaceDE w:val="0"/>
              <w:autoSpaceDN w:val="0"/>
              <w:adjustRightInd w:val="0"/>
              <w:rPr>
                <w:rFonts w:ascii="Bookman Old Style" w:hAnsi="Bookman Old Style" w:cs="Tahoma"/>
                <w:sz w:val="18"/>
                <w:szCs w:val="18"/>
              </w:rPr>
            </w:pPr>
            <w:r w:rsidRPr="007875C4">
              <w:rPr>
                <w:rFonts w:ascii="Bookman Old Style" w:hAnsi="Bookman Old Style" w:cs="Tahoma"/>
                <w:sz w:val="18"/>
                <w:szCs w:val="18"/>
              </w:rPr>
              <w:t>Aparat z czujnikami przepływu wdechowym i wydechowym. Czujniki mogą być sterylizowane parowo.</w:t>
            </w:r>
          </w:p>
        </w:tc>
        <w:tc>
          <w:tcPr>
            <w:tcW w:w="2410" w:type="dxa"/>
            <w:tcBorders>
              <w:bottom w:val="single" w:sz="8" w:space="0" w:color="000000"/>
            </w:tcBorders>
            <w:vAlign w:val="center"/>
          </w:tcPr>
          <w:p w14:paraId="29D7AE3A"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5243A051" w14:textId="77777777" w:rsidR="007875C4" w:rsidRPr="007875C4" w:rsidRDefault="007875C4" w:rsidP="007875C4">
            <w:pPr>
              <w:rPr>
                <w:rFonts w:ascii="Tahoma" w:hAnsi="Tahoma" w:cs="Tahoma"/>
                <w:sz w:val="18"/>
                <w:szCs w:val="18"/>
              </w:rPr>
            </w:pPr>
          </w:p>
        </w:tc>
      </w:tr>
      <w:tr w:rsidR="007875C4" w:rsidRPr="007875C4" w14:paraId="01F8ABD1" w14:textId="77777777" w:rsidTr="004F6062">
        <w:tc>
          <w:tcPr>
            <w:tcW w:w="682" w:type="dxa"/>
            <w:tcBorders>
              <w:bottom w:val="single" w:sz="8" w:space="0" w:color="000000"/>
            </w:tcBorders>
            <w:vAlign w:val="center"/>
          </w:tcPr>
          <w:p w14:paraId="0BA41A61" w14:textId="1EFDE161"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Pr>
                <w:rFonts w:ascii="Bookman Old Style" w:hAnsi="Bookman Old Style" w:cs="Tahoma"/>
                <w:sz w:val="18"/>
                <w:szCs w:val="18"/>
              </w:rPr>
              <w:t>8</w:t>
            </w:r>
          </w:p>
        </w:tc>
        <w:tc>
          <w:tcPr>
            <w:tcW w:w="5839" w:type="dxa"/>
            <w:tcBorders>
              <w:bottom w:val="single" w:sz="8" w:space="0" w:color="000000"/>
            </w:tcBorders>
          </w:tcPr>
          <w:p w14:paraId="3194BFF3"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Wirtualne przepływomierze, stężenie O2 w mieszaninie podawanej do pacjenta i przepływ świeżych gazów prezentowane na ekranie głównym aparatu.</w:t>
            </w:r>
          </w:p>
        </w:tc>
        <w:tc>
          <w:tcPr>
            <w:tcW w:w="2410" w:type="dxa"/>
            <w:tcBorders>
              <w:bottom w:val="single" w:sz="8" w:space="0" w:color="000000"/>
            </w:tcBorders>
            <w:vAlign w:val="center"/>
          </w:tcPr>
          <w:p w14:paraId="3294966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95AF86A" w14:textId="77777777" w:rsidR="007875C4" w:rsidRPr="007875C4" w:rsidRDefault="007875C4" w:rsidP="007875C4">
            <w:pPr>
              <w:rPr>
                <w:rFonts w:ascii="Tahoma" w:hAnsi="Tahoma" w:cs="Tahoma"/>
                <w:sz w:val="18"/>
                <w:szCs w:val="18"/>
              </w:rPr>
            </w:pPr>
          </w:p>
        </w:tc>
      </w:tr>
      <w:tr w:rsidR="007875C4" w:rsidRPr="007875C4" w14:paraId="187D7F87" w14:textId="77777777" w:rsidTr="004F6062">
        <w:tc>
          <w:tcPr>
            <w:tcW w:w="682" w:type="dxa"/>
            <w:tcBorders>
              <w:bottom w:val="single" w:sz="8" w:space="0" w:color="000000"/>
            </w:tcBorders>
            <w:vAlign w:val="center"/>
          </w:tcPr>
          <w:p w14:paraId="3BE411F8" w14:textId="7A2EB7BE" w:rsidR="007875C4" w:rsidRPr="007875C4" w:rsidRDefault="007875C4" w:rsidP="007875C4">
            <w:pPr>
              <w:spacing w:after="58"/>
              <w:jc w:val="center"/>
              <w:rPr>
                <w:rFonts w:ascii="Bookman Old Style" w:hAnsi="Bookman Old Style" w:cs="Tahoma"/>
                <w:sz w:val="18"/>
                <w:szCs w:val="18"/>
              </w:rPr>
            </w:pPr>
            <w:r>
              <w:rPr>
                <w:rFonts w:ascii="Bookman Old Style" w:hAnsi="Bookman Old Style" w:cs="Tahoma"/>
                <w:sz w:val="18"/>
                <w:szCs w:val="18"/>
              </w:rPr>
              <w:t>19</w:t>
            </w:r>
          </w:p>
        </w:tc>
        <w:tc>
          <w:tcPr>
            <w:tcW w:w="5839" w:type="dxa"/>
            <w:tcBorders>
              <w:bottom w:val="single" w:sz="8" w:space="0" w:color="000000"/>
            </w:tcBorders>
          </w:tcPr>
          <w:p w14:paraId="379234E8" w14:textId="77777777" w:rsidR="007875C4" w:rsidRPr="007875C4" w:rsidRDefault="007875C4" w:rsidP="007875C4">
            <w:pPr>
              <w:widowControl w:val="0"/>
              <w:autoSpaceDE w:val="0"/>
              <w:autoSpaceDN w:val="0"/>
              <w:adjustRightInd w:val="0"/>
              <w:rPr>
                <w:rFonts w:ascii="Bookman Old Style" w:hAnsi="Bookman Old Style" w:cs="Tahoma"/>
                <w:sz w:val="18"/>
                <w:szCs w:val="18"/>
              </w:rPr>
            </w:pPr>
            <w:r w:rsidRPr="007875C4">
              <w:rPr>
                <w:rFonts w:ascii="Bookman Old Style" w:hAnsi="Bookman Old Style" w:cs="Tahoma"/>
                <w:sz w:val="18"/>
                <w:szCs w:val="18"/>
              </w:rPr>
              <w:t>Aparat przystosowany do prowadzenia znieczulania w technice Low Flow i Minimal Flow.</w:t>
            </w:r>
          </w:p>
        </w:tc>
        <w:tc>
          <w:tcPr>
            <w:tcW w:w="2410" w:type="dxa"/>
            <w:tcBorders>
              <w:bottom w:val="single" w:sz="8" w:space="0" w:color="000000"/>
            </w:tcBorders>
            <w:vAlign w:val="center"/>
          </w:tcPr>
          <w:p w14:paraId="7F0482A4"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6B14D007" w14:textId="77777777" w:rsidR="007875C4" w:rsidRPr="007875C4" w:rsidRDefault="007875C4" w:rsidP="007875C4">
            <w:pPr>
              <w:rPr>
                <w:rFonts w:ascii="Tahoma" w:hAnsi="Tahoma" w:cs="Tahoma"/>
                <w:sz w:val="18"/>
                <w:szCs w:val="18"/>
              </w:rPr>
            </w:pPr>
          </w:p>
        </w:tc>
      </w:tr>
      <w:tr w:rsidR="007875C4" w:rsidRPr="007875C4" w14:paraId="0C6E1F90" w14:textId="77777777" w:rsidTr="004F6062">
        <w:tc>
          <w:tcPr>
            <w:tcW w:w="682" w:type="dxa"/>
            <w:tcBorders>
              <w:bottom w:val="single" w:sz="8" w:space="0" w:color="000000"/>
            </w:tcBorders>
            <w:vAlign w:val="center"/>
          </w:tcPr>
          <w:p w14:paraId="21920F93" w14:textId="2D3DF279" w:rsidR="007875C4" w:rsidRPr="007875C4" w:rsidRDefault="007875C4" w:rsidP="007875C4">
            <w:pPr>
              <w:spacing w:after="58"/>
              <w:jc w:val="center"/>
              <w:rPr>
                <w:rFonts w:ascii="Bookman Old Style" w:hAnsi="Bookman Old Style" w:cs="Tahoma"/>
                <w:sz w:val="18"/>
                <w:szCs w:val="18"/>
              </w:rPr>
            </w:pPr>
            <w:r>
              <w:rPr>
                <w:rFonts w:ascii="Bookman Old Style" w:hAnsi="Bookman Old Style" w:cs="Tahoma"/>
                <w:sz w:val="18"/>
                <w:szCs w:val="18"/>
              </w:rPr>
              <w:t>20</w:t>
            </w:r>
          </w:p>
        </w:tc>
        <w:tc>
          <w:tcPr>
            <w:tcW w:w="5839" w:type="dxa"/>
            <w:tcBorders>
              <w:bottom w:val="single" w:sz="8" w:space="0" w:color="000000"/>
            </w:tcBorders>
          </w:tcPr>
          <w:p w14:paraId="7B6C3059" w14:textId="77777777" w:rsidR="007875C4" w:rsidRPr="007875C4" w:rsidRDefault="007875C4" w:rsidP="007875C4">
            <w:pPr>
              <w:widowControl w:val="0"/>
              <w:autoSpaceDE w:val="0"/>
              <w:autoSpaceDN w:val="0"/>
              <w:adjustRightInd w:val="0"/>
              <w:rPr>
                <w:rFonts w:ascii="Bookman Old Style" w:hAnsi="Bookman Old Style" w:cs="Tahoma"/>
                <w:sz w:val="18"/>
                <w:szCs w:val="18"/>
              </w:rPr>
            </w:pPr>
            <w:r w:rsidRPr="007875C4">
              <w:rPr>
                <w:rFonts w:ascii="Bookman Old Style" w:hAnsi="Bookman Old Style" w:cs="Tahoma"/>
                <w:color w:val="000000"/>
                <w:sz w:val="18"/>
                <w:szCs w:val="18"/>
              </w:rPr>
              <w:t>Wbudowany przepływomierz O2 do niezależnej podaży tlenu przez maskę lub kaniulę donosową, regulacja przepływu co najmniej od 0 do 15 l/min.</w:t>
            </w:r>
          </w:p>
        </w:tc>
        <w:tc>
          <w:tcPr>
            <w:tcW w:w="2410" w:type="dxa"/>
            <w:tcBorders>
              <w:bottom w:val="single" w:sz="8" w:space="0" w:color="000000"/>
            </w:tcBorders>
            <w:vAlign w:val="center"/>
          </w:tcPr>
          <w:p w14:paraId="0087BE26"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729655FF" w14:textId="77777777" w:rsidR="007875C4" w:rsidRPr="007875C4" w:rsidRDefault="007875C4" w:rsidP="007875C4">
            <w:pPr>
              <w:rPr>
                <w:rFonts w:ascii="Tahoma" w:hAnsi="Tahoma" w:cs="Tahoma"/>
                <w:sz w:val="18"/>
                <w:szCs w:val="18"/>
              </w:rPr>
            </w:pPr>
          </w:p>
        </w:tc>
      </w:tr>
      <w:tr w:rsidR="007875C4" w:rsidRPr="007875C4" w14:paraId="7E5F392A" w14:textId="77777777" w:rsidTr="004F6062">
        <w:tc>
          <w:tcPr>
            <w:tcW w:w="682" w:type="dxa"/>
            <w:tcBorders>
              <w:bottom w:val="single" w:sz="8" w:space="0" w:color="000000"/>
            </w:tcBorders>
            <w:vAlign w:val="center"/>
          </w:tcPr>
          <w:p w14:paraId="77BD82FE" w14:textId="5C664704"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2</w:t>
            </w:r>
            <w:r>
              <w:rPr>
                <w:rFonts w:ascii="Bookman Old Style" w:hAnsi="Bookman Old Style" w:cs="Tahoma"/>
                <w:sz w:val="18"/>
                <w:szCs w:val="18"/>
              </w:rPr>
              <w:t>1</w:t>
            </w:r>
          </w:p>
        </w:tc>
        <w:tc>
          <w:tcPr>
            <w:tcW w:w="5839" w:type="dxa"/>
            <w:tcBorders>
              <w:bottom w:val="single" w:sz="8" w:space="0" w:color="000000"/>
            </w:tcBorders>
          </w:tcPr>
          <w:p w14:paraId="3C574681" w14:textId="77777777" w:rsidR="007875C4" w:rsidRPr="007875C4" w:rsidRDefault="007875C4" w:rsidP="007875C4">
            <w:pPr>
              <w:widowControl w:val="0"/>
              <w:autoSpaceDE w:val="0"/>
              <w:autoSpaceDN w:val="0"/>
              <w:adjustRightInd w:val="0"/>
              <w:rPr>
                <w:rFonts w:ascii="Bookman Old Style" w:hAnsi="Bookman Old Style" w:cs="Tahoma"/>
                <w:sz w:val="18"/>
                <w:szCs w:val="18"/>
              </w:rPr>
            </w:pPr>
            <w:r w:rsidRPr="007875C4">
              <w:rPr>
                <w:rFonts w:ascii="Bookman Old Style" w:hAnsi="Bookman Old Style" w:cs="Tahoma"/>
                <w:color w:val="000000"/>
                <w:sz w:val="18"/>
                <w:szCs w:val="18"/>
              </w:rPr>
              <w:t>Miejsce aktywne do zamocowania dwóch parowników.</w:t>
            </w:r>
          </w:p>
        </w:tc>
        <w:tc>
          <w:tcPr>
            <w:tcW w:w="2410" w:type="dxa"/>
            <w:tcBorders>
              <w:bottom w:val="single" w:sz="8" w:space="0" w:color="000000"/>
            </w:tcBorders>
            <w:vAlign w:val="center"/>
          </w:tcPr>
          <w:p w14:paraId="7B38A2FE"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6D1EC33" w14:textId="77777777" w:rsidR="007875C4" w:rsidRPr="007875C4" w:rsidRDefault="007875C4" w:rsidP="007875C4">
            <w:pPr>
              <w:rPr>
                <w:rFonts w:ascii="Tahoma" w:hAnsi="Tahoma" w:cs="Tahoma"/>
                <w:sz w:val="18"/>
                <w:szCs w:val="18"/>
              </w:rPr>
            </w:pPr>
          </w:p>
        </w:tc>
      </w:tr>
      <w:tr w:rsidR="007875C4" w:rsidRPr="007875C4" w14:paraId="547A77EF" w14:textId="77777777" w:rsidTr="004F6062">
        <w:trPr>
          <w:trHeight w:val="343"/>
        </w:trPr>
        <w:tc>
          <w:tcPr>
            <w:tcW w:w="682" w:type="dxa"/>
            <w:tcBorders>
              <w:top w:val="single" w:sz="8" w:space="0" w:color="000000"/>
              <w:left w:val="single" w:sz="8" w:space="0" w:color="000000"/>
              <w:bottom w:val="single" w:sz="8" w:space="0" w:color="000000"/>
              <w:right w:val="single" w:sz="8" w:space="0" w:color="000000"/>
            </w:tcBorders>
            <w:shd w:val="pct25" w:color="auto" w:fill="auto"/>
            <w:vAlign w:val="center"/>
          </w:tcPr>
          <w:p w14:paraId="2620FBE4" w14:textId="77777777" w:rsidR="007875C4" w:rsidRPr="007875C4" w:rsidRDefault="007875C4" w:rsidP="007875C4">
            <w:pPr>
              <w:spacing w:after="58"/>
              <w:jc w:val="center"/>
              <w:rPr>
                <w:rFonts w:ascii="Bookman Old Style" w:hAnsi="Bookman Old Style"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vAlign w:val="center"/>
          </w:tcPr>
          <w:p w14:paraId="5A6C2894" w14:textId="77777777" w:rsidR="007875C4" w:rsidRPr="007875C4" w:rsidRDefault="007875C4" w:rsidP="007875C4">
            <w:pPr>
              <w:rPr>
                <w:rFonts w:ascii="Bookman Old Style" w:hAnsi="Bookman Old Style" w:cs="Tahoma"/>
                <w:b/>
                <w:bCs/>
                <w:sz w:val="18"/>
                <w:szCs w:val="18"/>
              </w:rPr>
            </w:pPr>
            <w:r w:rsidRPr="007875C4">
              <w:rPr>
                <w:rFonts w:ascii="Bookman Old Style" w:hAnsi="Bookman Old Style" w:cs="Tahoma"/>
                <w:b/>
                <w:bCs/>
                <w:color w:val="000000"/>
                <w:sz w:val="18"/>
                <w:szCs w:val="18"/>
              </w:rPr>
              <w:t>Respirator, tryby wentylacji</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025D8BF0" w14:textId="77777777" w:rsidR="007875C4" w:rsidRPr="007875C4" w:rsidRDefault="007875C4" w:rsidP="007875C4">
            <w:pP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59CE2551" w14:textId="77777777" w:rsidR="007875C4" w:rsidRPr="007875C4" w:rsidRDefault="007875C4" w:rsidP="007875C4">
            <w:pPr>
              <w:rPr>
                <w:rFonts w:ascii="Tahoma" w:hAnsi="Tahoma" w:cs="Tahoma"/>
                <w:sz w:val="18"/>
                <w:szCs w:val="18"/>
              </w:rPr>
            </w:pPr>
          </w:p>
        </w:tc>
      </w:tr>
      <w:tr w:rsidR="007875C4" w:rsidRPr="007875C4" w14:paraId="0E966110" w14:textId="77777777" w:rsidTr="004F6062">
        <w:tc>
          <w:tcPr>
            <w:tcW w:w="682" w:type="dxa"/>
            <w:tcBorders>
              <w:top w:val="single" w:sz="8" w:space="0" w:color="000000"/>
              <w:left w:val="double" w:sz="2" w:space="0" w:color="000000"/>
              <w:bottom w:val="single" w:sz="2" w:space="0" w:color="000000"/>
              <w:right w:val="single" w:sz="2" w:space="0" w:color="000000"/>
            </w:tcBorders>
            <w:shd w:val="clear" w:color="auto" w:fill="FFFFFF"/>
            <w:vAlign w:val="center"/>
          </w:tcPr>
          <w:p w14:paraId="7957DEB1" w14:textId="768BEBFE"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2</w:t>
            </w:r>
            <w:r>
              <w:rPr>
                <w:rFonts w:ascii="Bookman Old Style" w:hAnsi="Bookman Old Style" w:cs="Tahoma"/>
                <w:sz w:val="18"/>
                <w:szCs w:val="18"/>
              </w:rPr>
              <w:t>2</w:t>
            </w:r>
          </w:p>
        </w:tc>
        <w:tc>
          <w:tcPr>
            <w:tcW w:w="5839" w:type="dxa"/>
            <w:tcBorders>
              <w:top w:val="single" w:sz="8" w:space="0" w:color="000000"/>
              <w:left w:val="single" w:sz="2" w:space="0" w:color="000000"/>
              <w:bottom w:val="single" w:sz="2" w:space="0" w:color="000000"/>
              <w:right w:val="single" w:sz="2" w:space="0" w:color="000000"/>
            </w:tcBorders>
            <w:shd w:val="clear" w:color="auto" w:fill="FFFFFF"/>
          </w:tcPr>
          <w:p w14:paraId="3B072875"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Wentylacja kontrolowana objętościowo.</w:t>
            </w:r>
          </w:p>
        </w:tc>
        <w:tc>
          <w:tcPr>
            <w:tcW w:w="2410" w:type="dxa"/>
            <w:tcBorders>
              <w:top w:val="single" w:sz="8" w:space="0" w:color="000000"/>
              <w:left w:val="single" w:sz="2" w:space="0" w:color="000000"/>
              <w:bottom w:val="single" w:sz="2" w:space="0" w:color="000000"/>
              <w:right w:val="single" w:sz="2" w:space="0" w:color="000000"/>
            </w:tcBorders>
            <w:shd w:val="clear" w:color="auto" w:fill="FFFFFF"/>
            <w:vAlign w:val="center"/>
          </w:tcPr>
          <w:p w14:paraId="1CA7E99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top w:val="single" w:sz="8" w:space="0" w:color="000000"/>
              <w:left w:val="single" w:sz="2" w:space="0" w:color="000000"/>
              <w:bottom w:val="single" w:sz="8" w:space="0" w:color="000000"/>
              <w:right w:val="double" w:sz="2" w:space="0" w:color="000000"/>
            </w:tcBorders>
            <w:shd w:val="clear" w:color="auto" w:fill="FFFFFF"/>
          </w:tcPr>
          <w:p w14:paraId="70B944EE" w14:textId="77777777" w:rsidR="007875C4" w:rsidRPr="007875C4" w:rsidRDefault="007875C4" w:rsidP="007875C4">
            <w:pPr>
              <w:rPr>
                <w:rFonts w:ascii="Tahoma" w:hAnsi="Tahoma" w:cs="Tahoma"/>
                <w:sz w:val="18"/>
                <w:szCs w:val="18"/>
              </w:rPr>
            </w:pPr>
          </w:p>
        </w:tc>
      </w:tr>
      <w:tr w:rsidR="007875C4" w:rsidRPr="007875C4" w14:paraId="610BA4C3" w14:textId="77777777" w:rsidTr="004F6062">
        <w:tc>
          <w:tcPr>
            <w:tcW w:w="682" w:type="dxa"/>
            <w:vAlign w:val="center"/>
          </w:tcPr>
          <w:p w14:paraId="3A166D5E" w14:textId="43F6A935"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2</w:t>
            </w:r>
            <w:r>
              <w:rPr>
                <w:rFonts w:ascii="Bookman Old Style" w:hAnsi="Bookman Old Style" w:cs="Tahoma"/>
                <w:sz w:val="18"/>
                <w:szCs w:val="18"/>
              </w:rPr>
              <w:t>3</w:t>
            </w:r>
          </w:p>
        </w:tc>
        <w:tc>
          <w:tcPr>
            <w:tcW w:w="5839" w:type="dxa"/>
          </w:tcPr>
          <w:p w14:paraId="096E7EBA"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Wentylacja kontrolowana ciśnieniowo.</w:t>
            </w:r>
          </w:p>
        </w:tc>
        <w:tc>
          <w:tcPr>
            <w:tcW w:w="2410" w:type="dxa"/>
            <w:vAlign w:val="center"/>
          </w:tcPr>
          <w:p w14:paraId="6F00554C"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Pr>
          <w:p w14:paraId="7AD5397F" w14:textId="77777777" w:rsidR="007875C4" w:rsidRPr="007875C4" w:rsidRDefault="007875C4" w:rsidP="007875C4">
            <w:pPr>
              <w:rPr>
                <w:rFonts w:ascii="Tahoma" w:hAnsi="Tahoma" w:cs="Tahoma"/>
                <w:sz w:val="18"/>
                <w:szCs w:val="18"/>
              </w:rPr>
            </w:pPr>
          </w:p>
        </w:tc>
      </w:tr>
      <w:tr w:rsidR="007875C4" w:rsidRPr="007875C4" w14:paraId="77D245FC" w14:textId="77777777" w:rsidTr="004F6062">
        <w:tc>
          <w:tcPr>
            <w:tcW w:w="682" w:type="dxa"/>
            <w:tcBorders>
              <w:bottom w:val="single" w:sz="8" w:space="0" w:color="000000"/>
            </w:tcBorders>
            <w:vAlign w:val="center"/>
          </w:tcPr>
          <w:p w14:paraId="16BCAEC6" w14:textId="144170A3"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2</w:t>
            </w:r>
            <w:r>
              <w:rPr>
                <w:rFonts w:ascii="Bookman Old Style" w:hAnsi="Bookman Old Style" w:cs="Tahoma"/>
                <w:sz w:val="18"/>
                <w:szCs w:val="18"/>
              </w:rPr>
              <w:t>4</w:t>
            </w:r>
          </w:p>
        </w:tc>
        <w:tc>
          <w:tcPr>
            <w:tcW w:w="5839" w:type="dxa"/>
            <w:tcBorders>
              <w:bottom w:val="single" w:sz="8" w:space="0" w:color="000000"/>
            </w:tcBorders>
          </w:tcPr>
          <w:p w14:paraId="5F89A4EA"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 xml:space="preserve">Wentylacja synchronizowana ze wspomaganiem ciśnieniowym oddechów spontanicznych w trybie kontrolowanym objętościowo i w trybie kontrolowanym ciśnieniowo </w:t>
            </w:r>
          </w:p>
          <w:p w14:paraId="3E888DAF"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(VCV-SIMV/PS, PCV-SIMV/PS).</w:t>
            </w:r>
          </w:p>
        </w:tc>
        <w:tc>
          <w:tcPr>
            <w:tcW w:w="2410" w:type="dxa"/>
            <w:tcBorders>
              <w:bottom w:val="single" w:sz="8" w:space="0" w:color="000000"/>
            </w:tcBorders>
            <w:vAlign w:val="center"/>
          </w:tcPr>
          <w:p w14:paraId="17B042E6"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6003409A" w14:textId="77777777" w:rsidR="007875C4" w:rsidRPr="007875C4" w:rsidRDefault="007875C4" w:rsidP="007875C4">
            <w:pPr>
              <w:rPr>
                <w:rFonts w:ascii="Tahoma" w:hAnsi="Tahoma" w:cs="Tahoma"/>
                <w:sz w:val="18"/>
                <w:szCs w:val="18"/>
              </w:rPr>
            </w:pPr>
          </w:p>
        </w:tc>
      </w:tr>
      <w:tr w:rsidR="007875C4" w:rsidRPr="007875C4" w14:paraId="2880AF12" w14:textId="77777777" w:rsidTr="004F6062">
        <w:tc>
          <w:tcPr>
            <w:tcW w:w="682" w:type="dxa"/>
            <w:tcBorders>
              <w:bottom w:val="single" w:sz="8" w:space="0" w:color="000000"/>
            </w:tcBorders>
            <w:vAlign w:val="center"/>
          </w:tcPr>
          <w:p w14:paraId="58D3BFEB" w14:textId="44210931"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lastRenderedPageBreak/>
              <w:t>2</w:t>
            </w:r>
            <w:r>
              <w:rPr>
                <w:rFonts w:ascii="Bookman Old Style" w:hAnsi="Bookman Old Style" w:cs="Tahoma"/>
                <w:sz w:val="18"/>
                <w:szCs w:val="18"/>
              </w:rPr>
              <w:t>5</w:t>
            </w:r>
          </w:p>
        </w:tc>
        <w:tc>
          <w:tcPr>
            <w:tcW w:w="5839" w:type="dxa"/>
            <w:tcBorders>
              <w:bottom w:val="single" w:sz="8" w:space="0" w:color="000000"/>
            </w:tcBorders>
          </w:tcPr>
          <w:p w14:paraId="4E767F73"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CPAP/PSV.</w:t>
            </w:r>
          </w:p>
        </w:tc>
        <w:tc>
          <w:tcPr>
            <w:tcW w:w="2410" w:type="dxa"/>
            <w:tcBorders>
              <w:bottom w:val="single" w:sz="8" w:space="0" w:color="000000"/>
            </w:tcBorders>
            <w:vAlign w:val="center"/>
          </w:tcPr>
          <w:p w14:paraId="330439E4"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42DB4DF" w14:textId="77777777" w:rsidR="007875C4" w:rsidRPr="007875C4" w:rsidRDefault="007875C4" w:rsidP="007875C4">
            <w:pPr>
              <w:rPr>
                <w:rFonts w:ascii="Tahoma" w:hAnsi="Tahoma" w:cs="Tahoma"/>
                <w:sz w:val="18"/>
                <w:szCs w:val="18"/>
              </w:rPr>
            </w:pPr>
          </w:p>
        </w:tc>
      </w:tr>
      <w:tr w:rsidR="007875C4" w:rsidRPr="007875C4" w14:paraId="6FCC100F" w14:textId="77777777" w:rsidTr="004F6062">
        <w:tc>
          <w:tcPr>
            <w:tcW w:w="682" w:type="dxa"/>
            <w:tcBorders>
              <w:bottom w:val="single" w:sz="8" w:space="0" w:color="000000"/>
            </w:tcBorders>
            <w:vAlign w:val="center"/>
          </w:tcPr>
          <w:p w14:paraId="6BC91A21" w14:textId="0BC32752"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2</w:t>
            </w:r>
            <w:r>
              <w:rPr>
                <w:rFonts w:ascii="Bookman Old Style" w:hAnsi="Bookman Old Style" w:cs="Tahoma"/>
                <w:sz w:val="18"/>
                <w:szCs w:val="18"/>
              </w:rPr>
              <w:t>6</w:t>
            </w:r>
          </w:p>
        </w:tc>
        <w:tc>
          <w:tcPr>
            <w:tcW w:w="5839" w:type="dxa"/>
            <w:tcBorders>
              <w:bottom w:val="single" w:sz="8" w:space="0" w:color="000000"/>
            </w:tcBorders>
          </w:tcPr>
          <w:p w14:paraId="1CFC66F7"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Tryb wentylacji z gwarantowaną objętością typu Auto Flow, PRVC, PCV-VG, synchronizacja oddechów pacjenta z oddechami obowiązkowymi.</w:t>
            </w:r>
          </w:p>
        </w:tc>
        <w:tc>
          <w:tcPr>
            <w:tcW w:w="2410" w:type="dxa"/>
            <w:tcBorders>
              <w:bottom w:val="single" w:sz="8" w:space="0" w:color="000000"/>
            </w:tcBorders>
            <w:vAlign w:val="center"/>
          </w:tcPr>
          <w:p w14:paraId="1A06D8B1"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13B3B24E" w14:textId="77777777" w:rsidR="007875C4" w:rsidRPr="007875C4" w:rsidRDefault="007875C4" w:rsidP="007875C4">
            <w:pPr>
              <w:rPr>
                <w:rFonts w:ascii="Tahoma" w:hAnsi="Tahoma" w:cs="Tahoma"/>
                <w:sz w:val="18"/>
                <w:szCs w:val="18"/>
              </w:rPr>
            </w:pPr>
          </w:p>
        </w:tc>
      </w:tr>
      <w:tr w:rsidR="007875C4" w:rsidRPr="007875C4" w14:paraId="6A37CE0E" w14:textId="77777777" w:rsidTr="004F6062">
        <w:tc>
          <w:tcPr>
            <w:tcW w:w="682" w:type="dxa"/>
            <w:tcBorders>
              <w:bottom w:val="single" w:sz="8" w:space="0" w:color="000000"/>
            </w:tcBorders>
            <w:vAlign w:val="center"/>
          </w:tcPr>
          <w:p w14:paraId="0290F25C" w14:textId="1081589B" w:rsidR="007875C4" w:rsidRPr="007875C4" w:rsidRDefault="007875C4" w:rsidP="007875C4">
            <w:pPr>
              <w:spacing w:after="58"/>
              <w:rPr>
                <w:rFonts w:ascii="Bookman Old Style" w:hAnsi="Bookman Old Style" w:cs="Tahoma"/>
                <w:sz w:val="18"/>
                <w:szCs w:val="18"/>
              </w:rPr>
            </w:pPr>
            <w:r w:rsidRPr="007875C4">
              <w:rPr>
                <w:rFonts w:ascii="Bookman Old Style" w:hAnsi="Bookman Old Style" w:cs="Tahoma"/>
                <w:sz w:val="18"/>
                <w:szCs w:val="18"/>
              </w:rPr>
              <w:t xml:space="preserve">  2</w:t>
            </w:r>
            <w:r>
              <w:rPr>
                <w:rFonts w:ascii="Bookman Old Style" w:hAnsi="Bookman Old Style" w:cs="Tahoma"/>
                <w:sz w:val="18"/>
                <w:szCs w:val="18"/>
              </w:rPr>
              <w:t>7</w:t>
            </w:r>
          </w:p>
        </w:tc>
        <w:tc>
          <w:tcPr>
            <w:tcW w:w="5839" w:type="dxa"/>
            <w:tcBorders>
              <w:bottom w:val="single" w:sz="8" w:space="0" w:color="000000"/>
            </w:tcBorders>
          </w:tcPr>
          <w:p w14:paraId="0DAE5DE9"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Tryb monitorowania pacjenta oddychającego spontanicznie (np. przy znieczuleniu miejscowym, po ekstubacji). Aktywny pomiar gazów, aktywne monitorowanie bezdechu.</w:t>
            </w:r>
          </w:p>
        </w:tc>
        <w:tc>
          <w:tcPr>
            <w:tcW w:w="2410" w:type="dxa"/>
            <w:tcBorders>
              <w:bottom w:val="single" w:sz="8" w:space="0" w:color="000000"/>
            </w:tcBorders>
            <w:vAlign w:val="center"/>
          </w:tcPr>
          <w:p w14:paraId="755566BF"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68539995" w14:textId="77777777" w:rsidR="007875C4" w:rsidRPr="007875C4" w:rsidRDefault="007875C4" w:rsidP="007875C4">
            <w:pPr>
              <w:rPr>
                <w:rFonts w:ascii="Tahoma" w:hAnsi="Tahoma" w:cs="Tahoma"/>
                <w:sz w:val="18"/>
                <w:szCs w:val="18"/>
              </w:rPr>
            </w:pPr>
          </w:p>
        </w:tc>
      </w:tr>
      <w:tr w:rsidR="007875C4" w:rsidRPr="007875C4" w14:paraId="6C218C83" w14:textId="77777777" w:rsidTr="004F6062">
        <w:tc>
          <w:tcPr>
            <w:tcW w:w="682" w:type="dxa"/>
            <w:tcBorders>
              <w:bottom w:val="single" w:sz="8" w:space="0" w:color="000000"/>
            </w:tcBorders>
            <w:vAlign w:val="center"/>
          </w:tcPr>
          <w:p w14:paraId="79E8E29F" w14:textId="66CCAE9F"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2</w:t>
            </w:r>
            <w:r>
              <w:rPr>
                <w:rFonts w:ascii="Bookman Old Style" w:hAnsi="Bookman Old Style" w:cs="Tahoma"/>
                <w:sz w:val="18"/>
                <w:szCs w:val="18"/>
              </w:rPr>
              <w:t>8</w:t>
            </w:r>
          </w:p>
        </w:tc>
        <w:tc>
          <w:tcPr>
            <w:tcW w:w="5839" w:type="dxa"/>
            <w:tcBorders>
              <w:bottom w:val="single" w:sz="8" w:space="0" w:color="000000"/>
            </w:tcBorders>
          </w:tcPr>
          <w:p w14:paraId="764AF168"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Tryb typu: HLM, CBM, do stosowania gdy pacjent podłączony jest do maszyny  płucoserce.</w:t>
            </w:r>
          </w:p>
        </w:tc>
        <w:tc>
          <w:tcPr>
            <w:tcW w:w="2410" w:type="dxa"/>
            <w:tcBorders>
              <w:bottom w:val="single" w:sz="8" w:space="0" w:color="000000"/>
            </w:tcBorders>
            <w:vAlign w:val="center"/>
          </w:tcPr>
          <w:p w14:paraId="341C2888"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374BA5B9" w14:textId="77777777" w:rsidR="007875C4" w:rsidRPr="007875C4" w:rsidRDefault="007875C4" w:rsidP="007875C4">
            <w:pPr>
              <w:rPr>
                <w:rFonts w:ascii="Tahoma" w:hAnsi="Tahoma" w:cs="Tahoma"/>
                <w:sz w:val="18"/>
                <w:szCs w:val="18"/>
              </w:rPr>
            </w:pPr>
          </w:p>
        </w:tc>
      </w:tr>
      <w:tr w:rsidR="007875C4" w:rsidRPr="007875C4" w14:paraId="59F3DCD1" w14:textId="77777777" w:rsidTr="004F6062">
        <w:tc>
          <w:tcPr>
            <w:tcW w:w="682" w:type="dxa"/>
            <w:tcBorders>
              <w:bottom w:val="single" w:sz="8" w:space="0" w:color="000000"/>
            </w:tcBorders>
            <w:vAlign w:val="center"/>
          </w:tcPr>
          <w:p w14:paraId="5E18636A" w14:textId="307FA5E6" w:rsidR="007875C4" w:rsidRPr="007875C4" w:rsidRDefault="007875C4" w:rsidP="007875C4">
            <w:pPr>
              <w:spacing w:after="58"/>
              <w:jc w:val="center"/>
              <w:rPr>
                <w:rFonts w:ascii="Bookman Old Style" w:hAnsi="Bookman Old Style" w:cs="Tahoma"/>
                <w:sz w:val="18"/>
                <w:szCs w:val="18"/>
              </w:rPr>
            </w:pPr>
            <w:r>
              <w:rPr>
                <w:rFonts w:ascii="Bookman Old Style" w:hAnsi="Bookman Old Style" w:cs="Tahoma"/>
                <w:sz w:val="18"/>
                <w:szCs w:val="18"/>
              </w:rPr>
              <w:t>29</w:t>
            </w:r>
          </w:p>
        </w:tc>
        <w:tc>
          <w:tcPr>
            <w:tcW w:w="5839" w:type="dxa"/>
            <w:tcBorders>
              <w:bottom w:val="single" w:sz="8" w:space="0" w:color="000000"/>
            </w:tcBorders>
          </w:tcPr>
          <w:p w14:paraId="68AAD403"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Ze względów bezpieczeństwa automatyczne przełączenie na gaz zastępczy:</w:t>
            </w:r>
            <w:r w:rsidRPr="007875C4">
              <w:rPr>
                <w:rFonts w:ascii="Bookman Old Style" w:hAnsi="Bookman Old Style" w:cs="Tahoma"/>
                <w:sz w:val="18"/>
                <w:szCs w:val="18"/>
              </w:rPr>
              <w:br/>
              <w:t>-po zaniku O2 na 100 % powietrze</w:t>
            </w:r>
            <w:r w:rsidRPr="007875C4">
              <w:rPr>
                <w:rFonts w:ascii="Bookman Old Style" w:hAnsi="Bookman Old Style" w:cs="Tahoma"/>
                <w:sz w:val="18"/>
                <w:szCs w:val="18"/>
              </w:rPr>
              <w:br/>
              <w:t>-po zaniku N2O na 100 % O2</w:t>
            </w:r>
            <w:r w:rsidRPr="007875C4">
              <w:rPr>
                <w:rFonts w:ascii="Bookman Old Style" w:hAnsi="Bookman Old Style" w:cs="Tahoma"/>
                <w:sz w:val="18"/>
                <w:szCs w:val="18"/>
              </w:rPr>
              <w:br/>
              <w:t>-po zaniku Powietrza na 100% O2</w:t>
            </w:r>
            <w:r w:rsidRPr="007875C4">
              <w:rPr>
                <w:rFonts w:ascii="Bookman Old Style" w:hAnsi="Bookman Old Style" w:cs="Tahoma"/>
                <w:sz w:val="18"/>
                <w:szCs w:val="18"/>
              </w:rPr>
              <w:br/>
              <w:t>we wszystkich przypadkach bieżący przepływ Świeżych Gazów pozostaje stały (nie zmienia się).</w:t>
            </w:r>
          </w:p>
        </w:tc>
        <w:tc>
          <w:tcPr>
            <w:tcW w:w="2410" w:type="dxa"/>
            <w:tcBorders>
              <w:bottom w:val="single" w:sz="8" w:space="0" w:color="000000"/>
            </w:tcBorders>
            <w:vAlign w:val="center"/>
          </w:tcPr>
          <w:p w14:paraId="7C94769D"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66976B14" w14:textId="77777777" w:rsidR="007875C4" w:rsidRPr="007875C4" w:rsidRDefault="007875C4" w:rsidP="007875C4">
            <w:pPr>
              <w:rPr>
                <w:rFonts w:ascii="Tahoma" w:hAnsi="Tahoma" w:cs="Tahoma"/>
                <w:sz w:val="18"/>
                <w:szCs w:val="18"/>
              </w:rPr>
            </w:pPr>
          </w:p>
        </w:tc>
      </w:tr>
      <w:tr w:rsidR="007875C4" w:rsidRPr="007875C4" w14:paraId="1E8DB40D" w14:textId="77777777" w:rsidTr="004F6062">
        <w:tc>
          <w:tcPr>
            <w:tcW w:w="682" w:type="dxa"/>
            <w:tcBorders>
              <w:bottom w:val="single" w:sz="8" w:space="0" w:color="000000"/>
            </w:tcBorders>
            <w:vAlign w:val="center"/>
          </w:tcPr>
          <w:p w14:paraId="7B6B361C" w14:textId="699EB96D"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3</w:t>
            </w:r>
            <w:r>
              <w:rPr>
                <w:rFonts w:ascii="Bookman Old Style" w:hAnsi="Bookman Old Style" w:cs="Tahoma"/>
                <w:sz w:val="18"/>
                <w:szCs w:val="18"/>
              </w:rPr>
              <w:t>0</w:t>
            </w:r>
          </w:p>
        </w:tc>
        <w:tc>
          <w:tcPr>
            <w:tcW w:w="5839" w:type="dxa"/>
            <w:tcBorders>
              <w:bottom w:val="single" w:sz="8" w:space="0" w:color="000000"/>
            </w:tcBorders>
          </w:tcPr>
          <w:p w14:paraId="5B07B77F"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Możliwość rozbudowy w przyszłości o funkcję automatycznej rekrutacji jednoetapowej i wieloetapowej.</w:t>
            </w:r>
          </w:p>
        </w:tc>
        <w:tc>
          <w:tcPr>
            <w:tcW w:w="2410" w:type="dxa"/>
            <w:tcBorders>
              <w:bottom w:val="single" w:sz="8" w:space="0" w:color="000000"/>
            </w:tcBorders>
            <w:vAlign w:val="center"/>
          </w:tcPr>
          <w:p w14:paraId="52176F8F"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681F946B" w14:textId="77777777" w:rsidR="007875C4" w:rsidRPr="007875C4" w:rsidRDefault="007875C4" w:rsidP="007875C4">
            <w:pPr>
              <w:rPr>
                <w:rFonts w:ascii="Tahoma" w:hAnsi="Tahoma" w:cs="Tahoma"/>
                <w:sz w:val="18"/>
                <w:szCs w:val="18"/>
              </w:rPr>
            </w:pPr>
          </w:p>
        </w:tc>
      </w:tr>
      <w:tr w:rsidR="007875C4" w:rsidRPr="007875C4" w14:paraId="09BB78D9" w14:textId="77777777" w:rsidTr="004F6062">
        <w:tc>
          <w:tcPr>
            <w:tcW w:w="682" w:type="dxa"/>
            <w:tcBorders>
              <w:bottom w:val="single" w:sz="8" w:space="0" w:color="000000"/>
            </w:tcBorders>
            <w:vAlign w:val="center"/>
          </w:tcPr>
          <w:p w14:paraId="3D410EC5" w14:textId="71441C0D"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3</w:t>
            </w:r>
            <w:r>
              <w:rPr>
                <w:rFonts w:ascii="Bookman Old Style" w:hAnsi="Bookman Old Style" w:cs="Tahoma"/>
                <w:sz w:val="18"/>
                <w:szCs w:val="18"/>
              </w:rPr>
              <w:t>1</w:t>
            </w:r>
          </w:p>
        </w:tc>
        <w:tc>
          <w:tcPr>
            <w:tcW w:w="5839" w:type="dxa"/>
            <w:tcBorders>
              <w:bottom w:val="single" w:sz="8" w:space="0" w:color="000000"/>
            </w:tcBorders>
          </w:tcPr>
          <w:p w14:paraId="03E07050"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Awaryjna podaż O2 i anestetyku z parownika po awarii zasilania sieciowego i rozładowanym akumulatorze.</w:t>
            </w:r>
          </w:p>
        </w:tc>
        <w:tc>
          <w:tcPr>
            <w:tcW w:w="2410" w:type="dxa"/>
            <w:tcBorders>
              <w:bottom w:val="single" w:sz="8" w:space="0" w:color="000000"/>
            </w:tcBorders>
            <w:vAlign w:val="center"/>
          </w:tcPr>
          <w:p w14:paraId="5441713F"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6DA262F6" w14:textId="77777777" w:rsidR="007875C4" w:rsidRPr="007875C4" w:rsidRDefault="007875C4" w:rsidP="007875C4">
            <w:pPr>
              <w:rPr>
                <w:rFonts w:ascii="Tahoma" w:hAnsi="Tahoma" w:cs="Tahoma"/>
                <w:sz w:val="18"/>
                <w:szCs w:val="18"/>
              </w:rPr>
            </w:pPr>
          </w:p>
        </w:tc>
      </w:tr>
      <w:tr w:rsidR="007875C4" w:rsidRPr="007875C4" w14:paraId="0E4C245D" w14:textId="77777777" w:rsidTr="004F606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7817CB82" w14:textId="77777777" w:rsidR="007875C4" w:rsidRPr="007875C4" w:rsidRDefault="007875C4" w:rsidP="007875C4">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43E740A6" w14:textId="77777777" w:rsidR="007875C4" w:rsidRPr="007875C4" w:rsidRDefault="007875C4" w:rsidP="007875C4">
            <w:pPr>
              <w:rPr>
                <w:rFonts w:ascii="Bookman Old Style" w:hAnsi="Bookman Old Style" w:cs="Tahoma"/>
                <w:b/>
                <w:bCs/>
                <w:sz w:val="18"/>
                <w:szCs w:val="18"/>
              </w:rPr>
            </w:pPr>
            <w:r w:rsidRPr="007875C4">
              <w:rPr>
                <w:rFonts w:ascii="Bookman Old Style" w:hAnsi="Bookman Old Style" w:cs="Tahoma"/>
                <w:b/>
                <w:bCs/>
                <w:color w:val="000000"/>
                <w:sz w:val="18"/>
                <w:szCs w:val="18"/>
              </w:rPr>
              <w:t>Regulacje</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19A7F50D" w14:textId="77777777" w:rsidR="007875C4" w:rsidRPr="007875C4" w:rsidRDefault="007875C4" w:rsidP="007875C4">
            <w:pP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5B70B7E8" w14:textId="77777777" w:rsidR="007875C4" w:rsidRPr="007875C4" w:rsidRDefault="007875C4" w:rsidP="007875C4">
            <w:pPr>
              <w:rPr>
                <w:rFonts w:ascii="Tahoma" w:hAnsi="Tahoma" w:cs="Tahoma"/>
                <w:sz w:val="18"/>
                <w:szCs w:val="18"/>
              </w:rPr>
            </w:pPr>
          </w:p>
        </w:tc>
      </w:tr>
      <w:tr w:rsidR="007875C4" w:rsidRPr="007875C4" w14:paraId="5A3F2EAB" w14:textId="77777777" w:rsidTr="004F6062">
        <w:tc>
          <w:tcPr>
            <w:tcW w:w="682" w:type="dxa"/>
            <w:tcBorders>
              <w:bottom w:val="single" w:sz="8" w:space="0" w:color="000000"/>
            </w:tcBorders>
          </w:tcPr>
          <w:p w14:paraId="1A1BB88A" w14:textId="3E1890D0"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3</w:t>
            </w:r>
            <w:r>
              <w:rPr>
                <w:rFonts w:ascii="Bookman Old Style" w:hAnsi="Bookman Old Style" w:cs="Tahoma"/>
                <w:sz w:val="18"/>
                <w:szCs w:val="18"/>
              </w:rPr>
              <w:t>2</w:t>
            </w:r>
          </w:p>
        </w:tc>
        <w:tc>
          <w:tcPr>
            <w:tcW w:w="5839" w:type="dxa"/>
            <w:tcBorders>
              <w:bottom w:val="single" w:sz="8" w:space="0" w:color="000000"/>
            </w:tcBorders>
            <w:vAlign w:val="center"/>
          </w:tcPr>
          <w:p w14:paraId="348334D0"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Zakres regulacji częstości oddechowej co najmniej od 3 do 100 odd/min.</w:t>
            </w:r>
          </w:p>
        </w:tc>
        <w:tc>
          <w:tcPr>
            <w:tcW w:w="2410" w:type="dxa"/>
            <w:tcBorders>
              <w:bottom w:val="single" w:sz="8" w:space="0" w:color="000000"/>
            </w:tcBorders>
            <w:vAlign w:val="center"/>
          </w:tcPr>
          <w:p w14:paraId="288DEF9F"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682E7B5B" w14:textId="77777777" w:rsidR="007875C4" w:rsidRPr="007875C4" w:rsidRDefault="007875C4" w:rsidP="007875C4">
            <w:pPr>
              <w:rPr>
                <w:rFonts w:ascii="Tahoma" w:hAnsi="Tahoma" w:cs="Tahoma"/>
                <w:sz w:val="18"/>
                <w:szCs w:val="18"/>
              </w:rPr>
            </w:pPr>
          </w:p>
        </w:tc>
      </w:tr>
      <w:tr w:rsidR="007875C4" w:rsidRPr="007875C4" w14:paraId="01302C7A" w14:textId="77777777" w:rsidTr="004F6062">
        <w:tc>
          <w:tcPr>
            <w:tcW w:w="682" w:type="dxa"/>
            <w:tcBorders>
              <w:bottom w:val="single" w:sz="8" w:space="0" w:color="000000"/>
            </w:tcBorders>
          </w:tcPr>
          <w:p w14:paraId="44EE4371" w14:textId="5817AF14"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3</w:t>
            </w:r>
            <w:r>
              <w:rPr>
                <w:rFonts w:ascii="Bookman Old Style" w:hAnsi="Bookman Old Style" w:cs="Tahoma"/>
                <w:sz w:val="18"/>
                <w:szCs w:val="18"/>
              </w:rPr>
              <w:t>3</w:t>
            </w:r>
          </w:p>
        </w:tc>
        <w:tc>
          <w:tcPr>
            <w:tcW w:w="5839" w:type="dxa"/>
            <w:tcBorders>
              <w:bottom w:val="single" w:sz="8" w:space="0" w:color="000000"/>
            </w:tcBorders>
            <w:vAlign w:val="center"/>
          </w:tcPr>
          <w:p w14:paraId="039E206B"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Zakres regulacji plateau co najmniej od 5% do 60%.</w:t>
            </w:r>
          </w:p>
        </w:tc>
        <w:tc>
          <w:tcPr>
            <w:tcW w:w="2410" w:type="dxa"/>
            <w:tcBorders>
              <w:bottom w:val="single" w:sz="8" w:space="0" w:color="000000"/>
            </w:tcBorders>
            <w:vAlign w:val="center"/>
          </w:tcPr>
          <w:p w14:paraId="644E5E98"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2D8FD020" w14:textId="77777777" w:rsidR="007875C4" w:rsidRPr="007875C4" w:rsidRDefault="007875C4" w:rsidP="007875C4">
            <w:pPr>
              <w:rPr>
                <w:rFonts w:ascii="Tahoma" w:hAnsi="Tahoma" w:cs="Tahoma"/>
                <w:sz w:val="18"/>
                <w:szCs w:val="18"/>
              </w:rPr>
            </w:pPr>
          </w:p>
        </w:tc>
      </w:tr>
      <w:tr w:rsidR="007875C4" w:rsidRPr="007875C4" w14:paraId="1B6A89AF" w14:textId="77777777" w:rsidTr="004F6062">
        <w:tc>
          <w:tcPr>
            <w:tcW w:w="682" w:type="dxa"/>
            <w:tcBorders>
              <w:bottom w:val="single" w:sz="8" w:space="0" w:color="000000"/>
            </w:tcBorders>
          </w:tcPr>
          <w:p w14:paraId="3026F76C" w14:textId="02F66C6C"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3</w:t>
            </w:r>
            <w:r>
              <w:rPr>
                <w:rFonts w:ascii="Bookman Old Style" w:hAnsi="Bookman Old Style" w:cs="Tahoma"/>
                <w:sz w:val="18"/>
                <w:szCs w:val="18"/>
              </w:rPr>
              <w:t>4</w:t>
            </w:r>
            <w:r w:rsidRPr="007875C4">
              <w:rPr>
                <w:rFonts w:ascii="Bookman Old Style" w:hAnsi="Bookman Old Style" w:cs="Tahoma"/>
                <w:sz w:val="18"/>
                <w:szCs w:val="18"/>
              </w:rPr>
              <w:t xml:space="preserve"> </w:t>
            </w:r>
          </w:p>
        </w:tc>
        <w:tc>
          <w:tcPr>
            <w:tcW w:w="5839" w:type="dxa"/>
            <w:tcBorders>
              <w:bottom w:val="single" w:sz="8" w:space="0" w:color="000000"/>
            </w:tcBorders>
            <w:vAlign w:val="center"/>
          </w:tcPr>
          <w:p w14:paraId="61EEBF6D"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Zakres regulacji I:E co najmniej od 4:1 do 1:8..</w:t>
            </w:r>
          </w:p>
        </w:tc>
        <w:tc>
          <w:tcPr>
            <w:tcW w:w="2410" w:type="dxa"/>
            <w:tcBorders>
              <w:bottom w:val="single" w:sz="8" w:space="0" w:color="000000"/>
            </w:tcBorders>
            <w:vAlign w:val="center"/>
          </w:tcPr>
          <w:p w14:paraId="1F32B21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76E71DAE" w14:textId="77777777" w:rsidR="007875C4" w:rsidRPr="007875C4" w:rsidRDefault="007875C4" w:rsidP="007875C4">
            <w:pPr>
              <w:rPr>
                <w:rFonts w:ascii="Tahoma" w:hAnsi="Tahoma" w:cs="Tahoma"/>
                <w:sz w:val="18"/>
                <w:szCs w:val="18"/>
              </w:rPr>
            </w:pPr>
          </w:p>
        </w:tc>
      </w:tr>
      <w:tr w:rsidR="007875C4" w:rsidRPr="007875C4" w14:paraId="16BC1BE6" w14:textId="77777777" w:rsidTr="004F6062">
        <w:tc>
          <w:tcPr>
            <w:tcW w:w="682" w:type="dxa"/>
            <w:tcBorders>
              <w:bottom w:val="single" w:sz="8" w:space="0" w:color="000000"/>
            </w:tcBorders>
          </w:tcPr>
          <w:p w14:paraId="6130C096" w14:textId="1435149D"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3</w:t>
            </w:r>
            <w:r>
              <w:rPr>
                <w:rFonts w:ascii="Bookman Old Style" w:hAnsi="Bookman Old Style" w:cs="Tahoma"/>
                <w:sz w:val="18"/>
                <w:szCs w:val="18"/>
              </w:rPr>
              <w:t>5</w:t>
            </w:r>
          </w:p>
        </w:tc>
        <w:tc>
          <w:tcPr>
            <w:tcW w:w="5839" w:type="dxa"/>
            <w:tcBorders>
              <w:bottom w:val="single" w:sz="8" w:space="0" w:color="000000"/>
            </w:tcBorders>
            <w:vAlign w:val="center"/>
          </w:tcPr>
          <w:p w14:paraId="2659154F"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Zakres regulacji objętości oddechowej w trybie kontrolowanym objętościowo co najmniej od 10 do 1500 ml.</w:t>
            </w:r>
          </w:p>
        </w:tc>
        <w:tc>
          <w:tcPr>
            <w:tcW w:w="2410" w:type="dxa"/>
            <w:tcBorders>
              <w:bottom w:val="single" w:sz="8" w:space="0" w:color="000000"/>
            </w:tcBorders>
            <w:vAlign w:val="center"/>
          </w:tcPr>
          <w:p w14:paraId="429330DF"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23C6A531" w14:textId="77777777" w:rsidR="007875C4" w:rsidRPr="007875C4" w:rsidRDefault="007875C4" w:rsidP="007875C4">
            <w:pPr>
              <w:rPr>
                <w:rFonts w:ascii="Tahoma" w:hAnsi="Tahoma" w:cs="Tahoma"/>
                <w:sz w:val="18"/>
                <w:szCs w:val="18"/>
              </w:rPr>
            </w:pPr>
          </w:p>
        </w:tc>
      </w:tr>
      <w:tr w:rsidR="007875C4" w:rsidRPr="007875C4" w14:paraId="4E7CF141" w14:textId="77777777" w:rsidTr="004F6062">
        <w:tc>
          <w:tcPr>
            <w:tcW w:w="682" w:type="dxa"/>
            <w:tcBorders>
              <w:bottom w:val="single" w:sz="8" w:space="0" w:color="000000"/>
            </w:tcBorders>
          </w:tcPr>
          <w:p w14:paraId="49870AE4" w14:textId="565F52EA" w:rsidR="007875C4" w:rsidRPr="007875C4" w:rsidRDefault="007875C4" w:rsidP="007875C4">
            <w:pPr>
              <w:spacing w:after="58"/>
              <w:jc w:val="center"/>
              <w:rPr>
                <w:rFonts w:ascii="Bookman Old Style" w:hAnsi="Bookman Old Style" w:cs="Tahoma"/>
                <w:sz w:val="18"/>
                <w:szCs w:val="18"/>
              </w:rPr>
            </w:pPr>
            <w:r>
              <w:rPr>
                <w:rFonts w:ascii="Bookman Old Style" w:hAnsi="Bookman Old Style" w:cs="Tahoma"/>
                <w:sz w:val="18"/>
                <w:szCs w:val="18"/>
              </w:rPr>
              <w:t>36</w:t>
            </w:r>
          </w:p>
        </w:tc>
        <w:tc>
          <w:tcPr>
            <w:tcW w:w="5839" w:type="dxa"/>
            <w:tcBorders>
              <w:bottom w:val="single" w:sz="8" w:space="0" w:color="000000"/>
            </w:tcBorders>
            <w:vAlign w:val="center"/>
          </w:tcPr>
          <w:p w14:paraId="5CB9997A"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Zakres regulacji czułości wyzwalacza przepływowego co najmniej od 0,3 l/min do 15 l/min.</w:t>
            </w:r>
          </w:p>
        </w:tc>
        <w:tc>
          <w:tcPr>
            <w:tcW w:w="2410" w:type="dxa"/>
            <w:tcBorders>
              <w:bottom w:val="single" w:sz="8" w:space="0" w:color="000000"/>
            </w:tcBorders>
            <w:vAlign w:val="center"/>
          </w:tcPr>
          <w:p w14:paraId="5741D68E"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13D0DB62" w14:textId="77777777" w:rsidR="007875C4" w:rsidRPr="007875C4" w:rsidRDefault="007875C4" w:rsidP="007875C4">
            <w:pPr>
              <w:rPr>
                <w:rFonts w:ascii="Tahoma" w:hAnsi="Tahoma" w:cs="Tahoma"/>
                <w:sz w:val="18"/>
                <w:szCs w:val="18"/>
              </w:rPr>
            </w:pPr>
          </w:p>
        </w:tc>
      </w:tr>
      <w:tr w:rsidR="007875C4" w:rsidRPr="007875C4" w14:paraId="4A04C16B" w14:textId="77777777" w:rsidTr="004F6062">
        <w:tc>
          <w:tcPr>
            <w:tcW w:w="682" w:type="dxa"/>
            <w:tcBorders>
              <w:bottom w:val="single" w:sz="8" w:space="0" w:color="000000"/>
            </w:tcBorders>
          </w:tcPr>
          <w:p w14:paraId="2A401C5D" w14:textId="79957944"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3</w:t>
            </w:r>
            <w:r>
              <w:rPr>
                <w:rFonts w:ascii="Bookman Old Style" w:hAnsi="Bookman Old Style" w:cs="Tahoma"/>
                <w:sz w:val="18"/>
                <w:szCs w:val="18"/>
              </w:rPr>
              <w:t>7</w:t>
            </w:r>
          </w:p>
        </w:tc>
        <w:tc>
          <w:tcPr>
            <w:tcW w:w="5839" w:type="dxa"/>
            <w:tcBorders>
              <w:bottom w:val="single" w:sz="8" w:space="0" w:color="000000"/>
            </w:tcBorders>
            <w:vAlign w:val="center"/>
          </w:tcPr>
          <w:p w14:paraId="788CD5C7"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Ciśnienie wdechowe regulowane w zakresie co najmniej  od 10 do 80 hPa (cmH2O).</w:t>
            </w:r>
          </w:p>
        </w:tc>
        <w:tc>
          <w:tcPr>
            <w:tcW w:w="2410" w:type="dxa"/>
            <w:tcBorders>
              <w:bottom w:val="single" w:sz="8" w:space="0" w:color="000000"/>
            </w:tcBorders>
            <w:vAlign w:val="center"/>
          </w:tcPr>
          <w:p w14:paraId="4DF223C3"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5D52BC0A" w14:textId="77777777" w:rsidR="007875C4" w:rsidRPr="007875C4" w:rsidRDefault="007875C4" w:rsidP="007875C4">
            <w:pPr>
              <w:rPr>
                <w:rFonts w:ascii="Tahoma" w:hAnsi="Tahoma" w:cs="Tahoma"/>
                <w:sz w:val="18"/>
                <w:szCs w:val="18"/>
              </w:rPr>
            </w:pPr>
          </w:p>
        </w:tc>
      </w:tr>
      <w:tr w:rsidR="007875C4" w:rsidRPr="007875C4" w14:paraId="7B6B7E20" w14:textId="77777777" w:rsidTr="004F6062">
        <w:tc>
          <w:tcPr>
            <w:tcW w:w="682" w:type="dxa"/>
            <w:tcBorders>
              <w:bottom w:val="single" w:sz="8" w:space="0" w:color="000000"/>
            </w:tcBorders>
          </w:tcPr>
          <w:p w14:paraId="337D1464" w14:textId="678ACABB"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3</w:t>
            </w:r>
            <w:r w:rsidR="008A3D02">
              <w:rPr>
                <w:rFonts w:ascii="Bookman Old Style" w:hAnsi="Bookman Old Style" w:cs="Tahoma"/>
                <w:sz w:val="18"/>
                <w:szCs w:val="18"/>
              </w:rPr>
              <w:t>8</w:t>
            </w:r>
          </w:p>
        </w:tc>
        <w:tc>
          <w:tcPr>
            <w:tcW w:w="5839" w:type="dxa"/>
            <w:tcBorders>
              <w:bottom w:val="single" w:sz="8" w:space="0" w:color="000000"/>
            </w:tcBorders>
            <w:vAlign w:val="center"/>
          </w:tcPr>
          <w:p w14:paraId="60841718"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Regulacja czasu narastania ciśnienia w fazie wdechowej  (nie dotyczy czasu wdechu).</w:t>
            </w:r>
          </w:p>
        </w:tc>
        <w:tc>
          <w:tcPr>
            <w:tcW w:w="2410" w:type="dxa"/>
            <w:tcBorders>
              <w:bottom w:val="single" w:sz="8" w:space="0" w:color="000000"/>
            </w:tcBorders>
            <w:vAlign w:val="center"/>
          </w:tcPr>
          <w:p w14:paraId="4676DA98"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58ACE21E" w14:textId="77777777" w:rsidR="007875C4" w:rsidRPr="007875C4" w:rsidRDefault="007875C4" w:rsidP="007875C4">
            <w:pPr>
              <w:rPr>
                <w:rFonts w:ascii="Tahoma" w:hAnsi="Tahoma" w:cs="Tahoma"/>
                <w:sz w:val="18"/>
                <w:szCs w:val="18"/>
              </w:rPr>
            </w:pPr>
          </w:p>
        </w:tc>
      </w:tr>
      <w:tr w:rsidR="007875C4" w:rsidRPr="007875C4" w14:paraId="04DE542A" w14:textId="77777777" w:rsidTr="004F6062">
        <w:trPr>
          <w:trHeight w:val="555"/>
        </w:trPr>
        <w:tc>
          <w:tcPr>
            <w:tcW w:w="682" w:type="dxa"/>
            <w:tcBorders>
              <w:bottom w:val="single" w:sz="8" w:space="0" w:color="000000"/>
            </w:tcBorders>
          </w:tcPr>
          <w:p w14:paraId="65D27AAC" w14:textId="76AFF8E6" w:rsidR="007875C4" w:rsidRPr="007875C4" w:rsidRDefault="008A3D02" w:rsidP="007875C4">
            <w:pPr>
              <w:spacing w:after="58"/>
              <w:jc w:val="center"/>
              <w:rPr>
                <w:rFonts w:ascii="Bookman Old Style" w:hAnsi="Bookman Old Style" w:cs="Tahoma"/>
                <w:sz w:val="18"/>
                <w:szCs w:val="18"/>
              </w:rPr>
            </w:pPr>
            <w:r>
              <w:rPr>
                <w:rFonts w:ascii="Bookman Old Style" w:hAnsi="Bookman Old Style" w:cs="Tahoma"/>
                <w:sz w:val="18"/>
                <w:szCs w:val="18"/>
              </w:rPr>
              <w:t>39</w:t>
            </w:r>
          </w:p>
        </w:tc>
        <w:tc>
          <w:tcPr>
            <w:tcW w:w="5839" w:type="dxa"/>
            <w:tcBorders>
              <w:bottom w:val="single" w:sz="8" w:space="0" w:color="000000"/>
            </w:tcBorders>
            <w:vAlign w:val="center"/>
          </w:tcPr>
          <w:p w14:paraId="56B90BCC"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Regulacja PEEP w zakresie co najmniej od 2 do 35 hPa (cmH2O); wymagana funkcja WYŁ (OFF).</w:t>
            </w:r>
          </w:p>
        </w:tc>
        <w:tc>
          <w:tcPr>
            <w:tcW w:w="2410" w:type="dxa"/>
            <w:tcBorders>
              <w:bottom w:val="single" w:sz="8" w:space="0" w:color="000000"/>
            </w:tcBorders>
            <w:vAlign w:val="center"/>
          </w:tcPr>
          <w:p w14:paraId="14067FD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5863B9DE" w14:textId="77777777" w:rsidR="007875C4" w:rsidRPr="007875C4" w:rsidRDefault="007875C4" w:rsidP="007875C4">
            <w:pPr>
              <w:rPr>
                <w:rFonts w:ascii="Tahoma" w:hAnsi="Tahoma" w:cs="Tahoma"/>
                <w:sz w:val="18"/>
                <w:szCs w:val="18"/>
              </w:rPr>
            </w:pPr>
          </w:p>
        </w:tc>
      </w:tr>
      <w:tr w:rsidR="007875C4" w:rsidRPr="007875C4" w14:paraId="2C0D65E3" w14:textId="77777777" w:rsidTr="004F6062">
        <w:trPr>
          <w:trHeight w:val="691"/>
        </w:trPr>
        <w:tc>
          <w:tcPr>
            <w:tcW w:w="682" w:type="dxa"/>
            <w:tcBorders>
              <w:bottom w:val="single" w:sz="8" w:space="0" w:color="000000"/>
            </w:tcBorders>
          </w:tcPr>
          <w:p w14:paraId="604F92EB" w14:textId="0C84C0F7" w:rsidR="007875C4" w:rsidRPr="007875C4" w:rsidRDefault="008A3D02" w:rsidP="007875C4">
            <w:pPr>
              <w:spacing w:after="58"/>
              <w:jc w:val="center"/>
              <w:rPr>
                <w:rFonts w:ascii="Bookman Old Style" w:hAnsi="Bookman Old Style" w:cs="Tahoma"/>
                <w:sz w:val="18"/>
                <w:szCs w:val="18"/>
              </w:rPr>
            </w:pPr>
            <w:r>
              <w:rPr>
                <w:rFonts w:ascii="Bookman Old Style" w:hAnsi="Bookman Old Style" w:cs="Tahoma"/>
                <w:sz w:val="18"/>
                <w:szCs w:val="18"/>
              </w:rPr>
              <w:t>40</w:t>
            </w:r>
          </w:p>
        </w:tc>
        <w:tc>
          <w:tcPr>
            <w:tcW w:w="5839" w:type="dxa"/>
            <w:tcBorders>
              <w:bottom w:val="single" w:sz="8" w:space="0" w:color="000000"/>
            </w:tcBorders>
            <w:vAlign w:val="center"/>
          </w:tcPr>
          <w:p w14:paraId="67C41C08"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Zmiana częstości oddechowej automatycznie zmienia czas wdechu (Ti) - tzw. blokada I:E, możliwe wyłączenie tej funkcjonalności przez użytkownika.</w:t>
            </w:r>
          </w:p>
        </w:tc>
        <w:tc>
          <w:tcPr>
            <w:tcW w:w="2410" w:type="dxa"/>
            <w:tcBorders>
              <w:bottom w:val="single" w:sz="8" w:space="0" w:color="000000"/>
            </w:tcBorders>
            <w:vAlign w:val="center"/>
          </w:tcPr>
          <w:p w14:paraId="697456DD"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2F355512" w14:textId="77777777" w:rsidR="007875C4" w:rsidRPr="007875C4" w:rsidRDefault="007875C4" w:rsidP="007875C4">
            <w:pPr>
              <w:rPr>
                <w:rFonts w:ascii="Tahoma" w:hAnsi="Tahoma" w:cs="Tahoma"/>
                <w:sz w:val="18"/>
                <w:szCs w:val="18"/>
              </w:rPr>
            </w:pPr>
          </w:p>
        </w:tc>
      </w:tr>
      <w:tr w:rsidR="007875C4" w:rsidRPr="007875C4" w14:paraId="3319512A" w14:textId="77777777" w:rsidTr="004F606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190A80D8" w14:textId="77777777" w:rsidR="007875C4" w:rsidRPr="007875C4" w:rsidRDefault="007875C4" w:rsidP="007875C4">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42FDADF8" w14:textId="77777777" w:rsidR="007875C4" w:rsidRPr="007875C4" w:rsidRDefault="007875C4" w:rsidP="007875C4">
            <w:pPr>
              <w:rPr>
                <w:rFonts w:ascii="Bookman Old Style" w:hAnsi="Bookman Old Style" w:cs="Tahoma"/>
                <w:b/>
                <w:bCs/>
                <w:color w:val="000000"/>
                <w:sz w:val="18"/>
                <w:szCs w:val="18"/>
              </w:rPr>
            </w:pPr>
            <w:r w:rsidRPr="007875C4">
              <w:rPr>
                <w:rFonts w:ascii="Bookman Old Style" w:hAnsi="Bookman Old Style" w:cs="Tahoma"/>
                <w:b/>
                <w:bCs/>
                <w:color w:val="000000"/>
                <w:sz w:val="18"/>
                <w:szCs w:val="18"/>
              </w:rPr>
              <w:t>Prezentacje</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1907D239" w14:textId="77777777" w:rsidR="007875C4" w:rsidRPr="007875C4" w:rsidRDefault="007875C4" w:rsidP="007875C4">
            <w:pPr>
              <w:jc w:val="cente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5C1880FD" w14:textId="77777777" w:rsidR="007875C4" w:rsidRPr="007875C4" w:rsidRDefault="007875C4" w:rsidP="007875C4">
            <w:pPr>
              <w:rPr>
                <w:rFonts w:ascii="Tahoma" w:hAnsi="Tahoma" w:cs="Tahoma"/>
                <w:sz w:val="18"/>
                <w:szCs w:val="18"/>
              </w:rPr>
            </w:pPr>
          </w:p>
        </w:tc>
      </w:tr>
      <w:tr w:rsidR="007875C4" w:rsidRPr="007875C4" w14:paraId="25818D03" w14:textId="77777777" w:rsidTr="004F6062">
        <w:tc>
          <w:tcPr>
            <w:tcW w:w="682" w:type="dxa"/>
            <w:tcBorders>
              <w:bottom w:val="single" w:sz="8" w:space="0" w:color="000000"/>
            </w:tcBorders>
            <w:vAlign w:val="center"/>
          </w:tcPr>
          <w:p w14:paraId="6D4B7745" w14:textId="7126D67F"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4</w:t>
            </w:r>
            <w:r w:rsidR="008A3D02">
              <w:rPr>
                <w:rFonts w:ascii="Bookman Old Style" w:hAnsi="Bookman Old Style" w:cs="Tahoma"/>
                <w:sz w:val="18"/>
                <w:szCs w:val="18"/>
              </w:rPr>
              <w:t>1</w:t>
            </w:r>
          </w:p>
        </w:tc>
        <w:tc>
          <w:tcPr>
            <w:tcW w:w="5839" w:type="dxa"/>
            <w:tcBorders>
              <w:bottom w:val="single" w:sz="8" w:space="0" w:color="000000"/>
            </w:tcBorders>
          </w:tcPr>
          <w:p w14:paraId="032B890E"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Prezentacja krzywych w czasie rzeczywistym: p(t), CO2(t), prezentacja pętli p-V, V-przepływ.</w:t>
            </w:r>
          </w:p>
        </w:tc>
        <w:tc>
          <w:tcPr>
            <w:tcW w:w="2410" w:type="dxa"/>
            <w:tcBorders>
              <w:bottom w:val="single" w:sz="8" w:space="0" w:color="000000"/>
            </w:tcBorders>
            <w:vAlign w:val="center"/>
          </w:tcPr>
          <w:p w14:paraId="3835A2A5"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CAD757F" w14:textId="77777777" w:rsidR="007875C4" w:rsidRPr="007875C4" w:rsidRDefault="007875C4" w:rsidP="007875C4">
            <w:pPr>
              <w:rPr>
                <w:rFonts w:ascii="Tahoma" w:hAnsi="Tahoma" w:cs="Tahoma"/>
                <w:sz w:val="18"/>
                <w:szCs w:val="18"/>
              </w:rPr>
            </w:pPr>
          </w:p>
        </w:tc>
      </w:tr>
      <w:tr w:rsidR="007875C4" w:rsidRPr="007875C4" w14:paraId="5F65A0BE" w14:textId="77777777" w:rsidTr="004F6062">
        <w:tc>
          <w:tcPr>
            <w:tcW w:w="682" w:type="dxa"/>
            <w:tcBorders>
              <w:bottom w:val="single" w:sz="8" w:space="0" w:color="000000"/>
            </w:tcBorders>
            <w:vAlign w:val="center"/>
          </w:tcPr>
          <w:p w14:paraId="760B79F0" w14:textId="60F3712F"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4</w:t>
            </w:r>
            <w:r w:rsidR="008A3D02">
              <w:rPr>
                <w:rFonts w:ascii="Bookman Old Style" w:hAnsi="Bookman Old Style" w:cs="Tahoma"/>
                <w:sz w:val="18"/>
                <w:szCs w:val="18"/>
              </w:rPr>
              <w:t>2</w:t>
            </w:r>
          </w:p>
        </w:tc>
        <w:tc>
          <w:tcPr>
            <w:tcW w:w="5839" w:type="dxa"/>
            <w:tcBorders>
              <w:bottom w:val="single" w:sz="8" w:space="0" w:color="000000"/>
            </w:tcBorders>
          </w:tcPr>
          <w:p w14:paraId="3151E1D3"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Prezentacja minitrendów przy krzywych oddechowych.</w:t>
            </w:r>
          </w:p>
        </w:tc>
        <w:tc>
          <w:tcPr>
            <w:tcW w:w="2410" w:type="dxa"/>
            <w:tcBorders>
              <w:bottom w:val="single" w:sz="8" w:space="0" w:color="000000"/>
            </w:tcBorders>
            <w:vAlign w:val="center"/>
          </w:tcPr>
          <w:p w14:paraId="2D513C63"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2086688D" w14:textId="77777777" w:rsidR="007875C4" w:rsidRPr="007875C4" w:rsidRDefault="007875C4" w:rsidP="007875C4">
            <w:pPr>
              <w:rPr>
                <w:rFonts w:ascii="Tahoma" w:hAnsi="Tahoma" w:cs="Tahoma"/>
                <w:sz w:val="18"/>
                <w:szCs w:val="18"/>
              </w:rPr>
            </w:pPr>
          </w:p>
        </w:tc>
      </w:tr>
      <w:tr w:rsidR="007875C4" w:rsidRPr="007875C4" w14:paraId="07C3576A" w14:textId="77777777" w:rsidTr="004F6062">
        <w:tc>
          <w:tcPr>
            <w:tcW w:w="682" w:type="dxa"/>
            <w:tcBorders>
              <w:bottom w:val="single" w:sz="8" w:space="0" w:color="000000"/>
            </w:tcBorders>
            <w:vAlign w:val="center"/>
          </w:tcPr>
          <w:p w14:paraId="58D489B7" w14:textId="0F4DDE9D"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4</w:t>
            </w:r>
            <w:r w:rsidR="008A3D02">
              <w:rPr>
                <w:rFonts w:ascii="Bookman Old Style" w:hAnsi="Bookman Old Style" w:cs="Tahoma"/>
                <w:sz w:val="18"/>
                <w:szCs w:val="18"/>
              </w:rPr>
              <w:t>3</w:t>
            </w:r>
          </w:p>
        </w:tc>
        <w:tc>
          <w:tcPr>
            <w:tcW w:w="5839" w:type="dxa"/>
            <w:tcBorders>
              <w:bottom w:val="single" w:sz="8" w:space="0" w:color="000000"/>
            </w:tcBorders>
          </w:tcPr>
          <w:p w14:paraId="6CB41283"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Ekonometr (funkcja pozwalająca na optymalny dobór przepływu świeżych gazów) wraz z prezentacją trendu ekonometru.</w:t>
            </w:r>
          </w:p>
        </w:tc>
        <w:tc>
          <w:tcPr>
            <w:tcW w:w="2410" w:type="dxa"/>
            <w:tcBorders>
              <w:bottom w:val="single" w:sz="8" w:space="0" w:color="000000"/>
            </w:tcBorders>
            <w:vAlign w:val="center"/>
          </w:tcPr>
          <w:p w14:paraId="53370E0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222AFEA" w14:textId="77777777" w:rsidR="007875C4" w:rsidRPr="007875C4" w:rsidRDefault="007875C4" w:rsidP="007875C4">
            <w:pPr>
              <w:rPr>
                <w:rFonts w:ascii="Tahoma" w:hAnsi="Tahoma" w:cs="Tahoma"/>
                <w:sz w:val="18"/>
                <w:szCs w:val="18"/>
              </w:rPr>
            </w:pPr>
          </w:p>
        </w:tc>
      </w:tr>
      <w:tr w:rsidR="007875C4" w:rsidRPr="007875C4" w14:paraId="145B664E" w14:textId="77777777" w:rsidTr="004F6062">
        <w:tc>
          <w:tcPr>
            <w:tcW w:w="682" w:type="dxa"/>
            <w:tcBorders>
              <w:bottom w:val="single" w:sz="8" w:space="0" w:color="000000"/>
            </w:tcBorders>
            <w:vAlign w:val="center"/>
          </w:tcPr>
          <w:p w14:paraId="6BFD21D9" w14:textId="79DADFAC"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4</w:t>
            </w:r>
            <w:r w:rsidR="008A3D02">
              <w:rPr>
                <w:rFonts w:ascii="Bookman Old Style" w:hAnsi="Bookman Old Style" w:cs="Tahoma"/>
                <w:sz w:val="18"/>
                <w:szCs w:val="18"/>
              </w:rPr>
              <w:t>4</w:t>
            </w:r>
          </w:p>
        </w:tc>
        <w:tc>
          <w:tcPr>
            <w:tcW w:w="5839" w:type="dxa"/>
            <w:tcBorders>
              <w:bottom w:val="single" w:sz="8" w:space="0" w:color="000000"/>
            </w:tcBorders>
          </w:tcPr>
          <w:p w14:paraId="69087655"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 xml:space="preserve">Prezentacja ΔVT (różnicy między objętością wdechową </w:t>
            </w:r>
            <w:r w:rsidRPr="007875C4">
              <w:rPr>
                <w:rFonts w:ascii="Bookman Old Style" w:hAnsi="Bookman Old Style" w:cs="Tahoma"/>
                <w:color w:val="000000"/>
                <w:sz w:val="18"/>
                <w:szCs w:val="18"/>
              </w:rPr>
              <w:br/>
              <w:t>a wydechową).</w:t>
            </w:r>
          </w:p>
        </w:tc>
        <w:tc>
          <w:tcPr>
            <w:tcW w:w="2410" w:type="dxa"/>
            <w:tcBorders>
              <w:bottom w:val="single" w:sz="8" w:space="0" w:color="000000"/>
            </w:tcBorders>
          </w:tcPr>
          <w:p w14:paraId="04B09D2F"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68AC2AF" w14:textId="77777777" w:rsidR="007875C4" w:rsidRPr="007875C4" w:rsidRDefault="007875C4" w:rsidP="007875C4">
            <w:pPr>
              <w:rPr>
                <w:rFonts w:ascii="Tahoma" w:hAnsi="Tahoma" w:cs="Tahoma"/>
                <w:sz w:val="18"/>
                <w:szCs w:val="18"/>
              </w:rPr>
            </w:pPr>
          </w:p>
        </w:tc>
      </w:tr>
      <w:tr w:rsidR="007875C4" w:rsidRPr="007875C4" w14:paraId="597F4AF9" w14:textId="77777777" w:rsidTr="004F6062">
        <w:tc>
          <w:tcPr>
            <w:tcW w:w="682" w:type="dxa"/>
            <w:tcBorders>
              <w:bottom w:val="single" w:sz="8" w:space="0" w:color="000000"/>
            </w:tcBorders>
            <w:vAlign w:val="center"/>
          </w:tcPr>
          <w:p w14:paraId="117070B1" w14:textId="5FD7E2C4"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4</w:t>
            </w:r>
            <w:r w:rsidR="008A3D02">
              <w:rPr>
                <w:rFonts w:ascii="Bookman Old Style" w:hAnsi="Bookman Old Style" w:cs="Tahoma"/>
                <w:sz w:val="18"/>
                <w:szCs w:val="18"/>
              </w:rPr>
              <w:t>5</w:t>
            </w:r>
          </w:p>
        </w:tc>
        <w:tc>
          <w:tcPr>
            <w:tcW w:w="5839" w:type="dxa"/>
            <w:tcBorders>
              <w:bottom w:val="single" w:sz="8" w:space="0" w:color="000000"/>
            </w:tcBorders>
          </w:tcPr>
          <w:p w14:paraId="219FEC2D"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Funkcja stopera (odliczanie czasu od zera) pomocna przy kontroli czasu znieczulenia, kontroli czasu; prezentacja na ekranie respiratora.</w:t>
            </w:r>
          </w:p>
        </w:tc>
        <w:tc>
          <w:tcPr>
            <w:tcW w:w="2410" w:type="dxa"/>
            <w:tcBorders>
              <w:bottom w:val="single" w:sz="8" w:space="0" w:color="000000"/>
            </w:tcBorders>
          </w:tcPr>
          <w:p w14:paraId="0F3444D4"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6341419F" w14:textId="77777777" w:rsidR="007875C4" w:rsidRPr="007875C4" w:rsidRDefault="007875C4" w:rsidP="007875C4">
            <w:pPr>
              <w:rPr>
                <w:rFonts w:ascii="Tahoma" w:hAnsi="Tahoma" w:cs="Tahoma"/>
                <w:sz w:val="18"/>
                <w:szCs w:val="18"/>
              </w:rPr>
            </w:pPr>
          </w:p>
        </w:tc>
      </w:tr>
      <w:tr w:rsidR="007875C4" w:rsidRPr="007875C4" w14:paraId="6BA86C1B" w14:textId="77777777" w:rsidTr="004F6062">
        <w:tc>
          <w:tcPr>
            <w:tcW w:w="682" w:type="dxa"/>
            <w:tcBorders>
              <w:bottom w:val="single" w:sz="8" w:space="0" w:color="000000"/>
            </w:tcBorders>
            <w:vAlign w:val="center"/>
          </w:tcPr>
          <w:p w14:paraId="036C26F9" w14:textId="01D05529"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4</w:t>
            </w:r>
            <w:r w:rsidR="008A3D02">
              <w:rPr>
                <w:rFonts w:ascii="Bookman Old Style" w:hAnsi="Bookman Old Style" w:cs="Tahoma"/>
                <w:sz w:val="18"/>
                <w:szCs w:val="18"/>
              </w:rPr>
              <w:t>6</w:t>
            </w:r>
          </w:p>
        </w:tc>
        <w:tc>
          <w:tcPr>
            <w:tcW w:w="5839" w:type="dxa"/>
            <w:tcBorders>
              <w:bottom w:val="single" w:sz="8" w:space="0" w:color="000000"/>
            </w:tcBorders>
          </w:tcPr>
          <w:p w14:paraId="671FE33D"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 xml:space="preserve">Prezentacja MV spont, RR spont (objętości minutowej </w:t>
            </w:r>
            <w:r w:rsidRPr="007875C4">
              <w:rPr>
                <w:rFonts w:ascii="Bookman Old Style" w:hAnsi="Bookman Old Style" w:cs="Tahoma"/>
                <w:color w:val="000000"/>
                <w:sz w:val="18"/>
                <w:szCs w:val="18"/>
              </w:rPr>
              <w:br/>
              <w:t>i częstości oddechowej spontanicznej pacjenta).</w:t>
            </w:r>
          </w:p>
        </w:tc>
        <w:tc>
          <w:tcPr>
            <w:tcW w:w="2410" w:type="dxa"/>
            <w:tcBorders>
              <w:bottom w:val="single" w:sz="8" w:space="0" w:color="000000"/>
            </w:tcBorders>
          </w:tcPr>
          <w:p w14:paraId="4D5D919F"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19A86146" w14:textId="77777777" w:rsidR="007875C4" w:rsidRPr="007875C4" w:rsidRDefault="007875C4" w:rsidP="007875C4">
            <w:pPr>
              <w:rPr>
                <w:rFonts w:ascii="Tahoma" w:hAnsi="Tahoma" w:cs="Tahoma"/>
                <w:sz w:val="18"/>
                <w:szCs w:val="18"/>
              </w:rPr>
            </w:pPr>
          </w:p>
        </w:tc>
      </w:tr>
      <w:tr w:rsidR="007875C4" w:rsidRPr="007875C4" w14:paraId="11B26F71" w14:textId="77777777" w:rsidTr="004F6062">
        <w:tc>
          <w:tcPr>
            <w:tcW w:w="682" w:type="dxa"/>
            <w:tcBorders>
              <w:bottom w:val="single" w:sz="8" w:space="0" w:color="000000"/>
            </w:tcBorders>
            <w:vAlign w:val="center"/>
          </w:tcPr>
          <w:p w14:paraId="3748320F" w14:textId="6082E3C6"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4</w:t>
            </w:r>
            <w:r w:rsidR="008A3D02">
              <w:rPr>
                <w:rFonts w:ascii="Bookman Old Style" w:hAnsi="Bookman Old Style" w:cs="Tahoma"/>
                <w:sz w:val="18"/>
                <w:szCs w:val="18"/>
              </w:rPr>
              <w:t>7</w:t>
            </w:r>
          </w:p>
        </w:tc>
        <w:tc>
          <w:tcPr>
            <w:tcW w:w="5839" w:type="dxa"/>
            <w:tcBorders>
              <w:bottom w:val="single" w:sz="8" w:space="0" w:color="000000"/>
            </w:tcBorders>
          </w:tcPr>
          <w:p w14:paraId="67B532CD"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 xml:space="preserve">Prezentacja trendów graficznych, funkcja "Zoom +/ Zoom -" ułatwiająca wybór interesującego okresu czasu, funkcja kursora - prezentacja wartości dla konkretnego punktu </w:t>
            </w:r>
            <w:r w:rsidRPr="007875C4">
              <w:rPr>
                <w:rFonts w:ascii="Bookman Old Style" w:hAnsi="Bookman Old Style" w:cs="Tahoma"/>
                <w:color w:val="000000"/>
                <w:sz w:val="18"/>
                <w:szCs w:val="18"/>
              </w:rPr>
              <w:br/>
              <w:t>w czasie.</w:t>
            </w:r>
          </w:p>
        </w:tc>
        <w:tc>
          <w:tcPr>
            <w:tcW w:w="2410" w:type="dxa"/>
            <w:tcBorders>
              <w:bottom w:val="single" w:sz="8" w:space="0" w:color="000000"/>
            </w:tcBorders>
          </w:tcPr>
          <w:p w14:paraId="2D6ADC02"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7870407" w14:textId="77777777" w:rsidR="007875C4" w:rsidRPr="007875C4" w:rsidRDefault="007875C4" w:rsidP="007875C4">
            <w:pPr>
              <w:rPr>
                <w:rFonts w:ascii="Tahoma" w:hAnsi="Tahoma" w:cs="Tahoma"/>
                <w:sz w:val="18"/>
                <w:szCs w:val="18"/>
              </w:rPr>
            </w:pPr>
          </w:p>
        </w:tc>
      </w:tr>
      <w:tr w:rsidR="007875C4" w:rsidRPr="007875C4" w14:paraId="02B50A72" w14:textId="77777777" w:rsidTr="004F606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0569EEF0" w14:textId="77777777" w:rsidR="007875C4" w:rsidRPr="007875C4" w:rsidRDefault="007875C4" w:rsidP="007875C4">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4C001918" w14:textId="77777777" w:rsidR="007875C4" w:rsidRPr="007875C4" w:rsidRDefault="007875C4" w:rsidP="007875C4">
            <w:pPr>
              <w:rPr>
                <w:rFonts w:ascii="Bookman Old Style" w:hAnsi="Bookman Old Style" w:cs="Tahoma"/>
                <w:b/>
                <w:bCs/>
                <w:sz w:val="18"/>
                <w:szCs w:val="18"/>
              </w:rPr>
            </w:pPr>
            <w:r w:rsidRPr="007875C4">
              <w:rPr>
                <w:rFonts w:ascii="Bookman Old Style" w:hAnsi="Bookman Old Style" w:cs="Tahoma"/>
                <w:b/>
                <w:bCs/>
                <w:color w:val="000000"/>
                <w:sz w:val="18"/>
                <w:szCs w:val="18"/>
              </w:rPr>
              <w:t>Funkcjonalność</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3ACF987E" w14:textId="77777777" w:rsidR="007875C4" w:rsidRPr="007875C4" w:rsidRDefault="007875C4" w:rsidP="007875C4">
            <w:pPr>
              <w:jc w:val="cente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4919ED65" w14:textId="77777777" w:rsidR="007875C4" w:rsidRPr="007875C4" w:rsidRDefault="007875C4" w:rsidP="007875C4">
            <w:pPr>
              <w:rPr>
                <w:rFonts w:ascii="Tahoma" w:hAnsi="Tahoma" w:cs="Tahoma"/>
                <w:sz w:val="18"/>
                <w:szCs w:val="18"/>
              </w:rPr>
            </w:pPr>
          </w:p>
        </w:tc>
      </w:tr>
      <w:tr w:rsidR="007875C4" w:rsidRPr="007875C4" w14:paraId="68931230" w14:textId="77777777" w:rsidTr="004F6062">
        <w:tc>
          <w:tcPr>
            <w:tcW w:w="682" w:type="dxa"/>
            <w:tcBorders>
              <w:bottom w:val="single" w:sz="8" w:space="0" w:color="000000"/>
            </w:tcBorders>
            <w:vAlign w:val="center"/>
          </w:tcPr>
          <w:p w14:paraId="765E6737" w14:textId="127E97A9"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4</w:t>
            </w:r>
            <w:r w:rsidR="008A3D02">
              <w:rPr>
                <w:rFonts w:ascii="Bookman Old Style" w:hAnsi="Bookman Old Style" w:cs="Tahoma"/>
                <w:sz w:val="18"/>
                <w:szCs w:val="18"/>
              </w:rPr>
              <w:t>8</w:t>
            </w:r>
          </w:p>
        </w:tc>
        <w:tc>
          <w:tcPr>
            <w:tcW w:w="5839" w:type="dxa"/>
            <w:tcBorders>
              <w:bottom w:val="single" w:sz="8" w:space="0" w:color="000000"/>
            </w:tcBorders>
          </w:tcPr>
          <w:p w14:paraId="1EAAA4D7"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Kolorowy ekran, o regulowanej jasności i przekątnej powyżej 15”, sterowanie: ekran dotykowy i pokrętło funkcyjne.</w:t>
            </w:r>
          </w:p>
        </w:tc>
        <w:tc>
          <w:tcPr>
            <w:tcW w:w="2410" w:type="dxa"/>
            <w:tcBorders>
              <w:bottom w:val="single" w:sz="8" w:space="0" w:color="000000"/>
            </w:tcBorders>
            <w:vAlign w:val="center"/>
          </w:tcPr>
          <w:p w14:paraId="1382A041"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154A906B" w14:textId="77777777" w:rsidR="007875C4" w:rsidRPr="007875C4" w:rsidRDefault="007875C4" w:rsidP="007875C4">
            <w:pPr>
              <w:rPr>
                <w:rFonts w:ascii="Tahoma" w:hAnsi="Tahoma" w:cs="Tahoma"/>
                <w:sz w:val="18"/>
                <w:szCs w:val="18"/>
              </w:rPr>
            </w:pPr>
          </w:p>
        </w:tc>
      </w:tr>
      <w:tr w:rsidR="007875C4" w:rsidRPr="007875C4" w14:paraId="257C8BFF" w14:textId="77777777" w:rsidTr="004F6062">
        <w:tc>
          <w:tcPr>
            <w:tcW w:w="682" w:type="dxa"/>
            <w:tcBorders>
              <w:bottom w:val="single" w:sz="8" w:space="0" w:color="000000"/>
            </w:tcBorders>
            <w:vAlign w:val="center"/>
          </w:tcPr>
          <w:p w14:paraId="6D2DB9EA" w14:textId="789971E1" w:rsidR="007875C4" w:rsidRPr="007875C4" w:rsidRDefault="008A3D02" w:rsidP="007875C4">
            <w:pPr>
              <w:spacing w:after="58"/>
              <w:jc w:val="center"/>
              <w:rPr>
                <w:rFonts w:ascii="Bookman Old Style" w:hAnsi="Bookman Old Style" w:cs="Tahoma"/>
                <w:sz w:val="18"/>
                <w:szCs w:val="18"/>
              </w:rPr>
            </w:pPr>
            <w:r>
              <w:rPr>
                <w:rFonts w:ascii="Bookman Old Style" w:hAnsi="Bookman Old Style" w:cs="Tahoma"/>
                <w:sz w:val="18"/>
                <w:szCs w:val="18"/>
              </w:rPr>
              <w:t>49</w:t>
            </w:r>
          </w:p>
        </w:tc>
        <w:tc>
          <w:tcPr>
            <w:tcW w:w="5839" w:type="dxa"/>
            <w:tcBorders>
              <w:bottom w:val="single" w:sz="8" w:space="0" w:color="000000"/>
            </w:tcBorders>
          </w:tcPr>
          <w:p w14:paraId="0E42373A"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Pola parametrów wyświetlane na ekranie mogą być konfigurowane w czasie pracy, możliwe szybkie dopasowanie rozmieszczenia lub zmiany wyświetlanych parametrów w czasie operacji w zależności od aktualnych wymagań użytkownika.</w:t>
            </w:r>
          </w:p>
        </w:tc>
        <w:tc>
          <w:tcPr>
            <w:tcW w:w="2410" w:type="dxa"/>
            <w:tcBorders>
              <w:bottom w:val="single" w:sz="8" w:space="0" w:color="000000"/>
            </w:tcBorders>
            <w:vAlign w:val="center"/>
          </w:tcPr>
          <w:p w14:paraId="1D4D713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3EFDB103" w14:textId="77777777" w:rsidR="007875C4" w:rsidRPr="007875C4" w:rsidRDefault="007875C4" w:rsidP="007875C4">
            <w:pPr>
              <w:rPr>
                <w:rFonts w:ascii="Tahoma" w:hAnsi="Tahoma" w:cs="Tahoma"/>
                <w:sz w:val="18"/>
                <w:szCs w:val="18"/>
              </w:rPr>
            </w:pPr>
          </w:p>
        </w:tc>
      </w:tr>
      <w:tr w:rsidR="007875C4" w:rsidRPr="007875C4" w14:paraId="0638A1BF" w14:textId="77777777" w:rsidTr="004F6062">
        <w:trPr>
          <w:trHeight w:val="522"/>
        </w:trPr>
        <w:tc>
          <w:tcPr>
            <w:tcW w:w="682" w:type="dxa"/>
            <w:tcBorders>
              <w:bottom w:val="single" w:sz="8" w:space="0" w:color="000000"/>
            </w:tcBorders>
            <w:vAlign w:val="center"/>
          </w:tcPr>
          <w:p w14:paraId="36136930" w14:textId="7FB33785" w:rsidR="007875C4" w:rsidRPr="007875C4" w:rsidRDefault="008A3D02" w:rsidP="007875C4">
            <w:pPr>
              <w:spacing w:after="58"/>
              <w:jc w:val="center"/>
              <w:rPr>
                <w:rFonts w:ascii="Bookman Old Style" w:hAnsi="Bookman Old Style" w:cs="Tahoma"/>
                <w:sz w:val="18"/>
                <w:szCs w:val="18"/>
              </w:rPr>
            </w:pPr>
            <w:r>
              <w:rPr>
                <w:rFonts w:ascii="Bookman Old Style" w:hAnsi="Bookman Old Style" w:cs="Tahoma"/>
                <w:sz w:val="18"/>
                <w:szCs w:val="18"/>
              </w:rPr>
              <w:t>50</w:t>
            </w:r>
          </w:p>
        </w:tc>
        <w:tc>
          <w:tcPr>
            <w:tcW w:w="5839" w:type="dxa"/>
            <w:tcBorders>
              <w:bottom w:val="single" w:sz="8" w:space="0" w:color="000000"/>
            </w:tcBorders>
          </w:tcPr>
          <w:p w14:paraId="21B72F14"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Możliwe ustawienie różnych kolorów parametrów, np. ciśnienia - czerwone, objętości - zielone, w celu łatwiejszego odczytu.</w:t>
            </w:r>
          </w:p>
        </w:tc>
        <w:tc>
          <w:tcPr>
            <w:tcW w:w="2410" w:type="dxa"/>
            <w:tcBorders>
              <w:bottom w:val="single" w:sz="8" w:space="0" w:color="000000"/>
            </w:tcBorders>
            <w:vAlign w:val="center"/>
          </w:tcPr>
          <w:p w14:paraId="0B95E78A"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10E0415F" w14:textId="77777777" w:rsidR="007875C4" w:rsidRPr="007875C4" w:rsidRDefault="007875C4" w:rsidP="007875C4">
            <w:pPr>
              <w:rPr>
                <w:rFonts w:ascii="Tahoma" w:hAnsi="Tahoma" w:cs="Tahoma"/>
                <w:sz w:val="18"/>
                <w:szCs w:val="18"/>
              </w:rPr>
            </w:pPr>
          </w:p>
        </w:tc>
      </w:tr>
      <w:tr w:rsidR="007875C4" w:rsidRPr="007875C4" w14:paraId="0EDF8C2F" w14:textId="77777777" w:rsidTr="004F6062">
        <w:tc>
          <w:tcPr>
            <w:tcW w:w="682" w:type="dxa"/>
            <w:tcBorders>
              <w:bottom w:val="single" w:sz="8" w:space="0" w:color="000000"/>
            </w:tcBorders>
            <w:vAlign w:val="center"/>
          </w:tcPr>
          <w:p w14:paraId="45A1D3C2" w14:textId="7452355B"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lastRenderedPageBreak/>
              <w:t>5</w:t>
            </w:r>
            <w:r w:rsidR="008A3D02">
              <w:rPr>
                <w:rFonts w:ascii="Bookman Old Style" w:hAnsi="Bookman Old Style" w:cs="Tahoma"/>
                <w:sz w:val="18"/>
                <w:szCs w:val="18"/>
              </w:rPr>
              <w:t>1</w:t>
            </w:r>
          </w:p>
        </w:tc>
        <w:tc>
          <w:tcPr>
            <w:tcW w:w="5839" w:type="dxa"/>
            <w:tcBorders>
              <w:bottom w:val="single" w:sz="8" w:space="0" w:color="000000"/>
            </w:tcBorders>
          </w:tcPr>
          <w:p w14:paraId="6C459C3B"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Wyświetlanie ustawionych granic alarmowych obok mierzonego parametru, możliwe wyłączenie tej funkcji.</w:t>
            </w:r>
          </w:p>
        </w:tc>
        <w:tc>
          <w:tcPr>
            <w:tcW w:w="2410" w:type="dxa"/>
            <w:tcBorders>
              <w:bottom w:val="single" w:sz="8" w:space="0" w:color="000000"/>
            </w:tcBorders>
            <w:vAlign w:val="center"/>
          </w:tcPr>
          <w:p w14:paraId="45876CB5"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7623D88" w14:textId="77777777" w:rsidR="007875C4" w:rsidRPr="007875C4" w:rsidRDefault="007875C4" w:rsidP="007875C4">
            <w:pPr>
              <w:rPr>
                <w:rFonts w:ascii="Tahoma" w:hAnsi="Tahoma" w:cs="Tahoma"/>
                <w:sz w:val="18"/>
                <w:szCs w:val="18"/>
              </w:rPr>
            </w:pPr>
          </w:p>
        </w:tc>
      </w:tr>
      <w:tr w:rsidR="007875C4" w:rsidRPr="007875C4" w14:paraId="0E855477" w14:textId="77777777" w:rsidTr="004F6062">
        <w:tc>
          <w:tcPr>
            <w:tcW w:w="682" w:type="dxa"/>
            <w:tcBorders>
              <w:bottom w:val="single" w:sz="8" w:space="0" w:color="000000"/>
            </w:tcBorders>
            <w:vAlign w:val="center"/>
          </w:tcPr>
          <w:p w14:paraId="3111B1A1" w14:textId="76F0A389" w:rsidR="007875C4" w:rsidRPr="007875C4" w:rsidRDefault="007875C4" w:rsidP="007875C4">
            <w:pPr>
              <w:spacing w:after="58"/>
              <w:rPr>
                <w:rFonts w:ascii="Bookman Old Style" w:hAnsi="Bookman Old Style" w:cs="Tahoma"/>
                <w:sz w:val="18"/>
                <w:szCs w:val="18"/>
                <w:highlight w:val="yellow"/>
              </w:rPr>
            </w:pPr>
            <w:r w:rsidRPr="007875C4">
              <w:rPr>
                <w:rFonts w:ascii="Bookman Old Style" w:hAnsi="Bookman Old Style" w:cs="Tahoma"/>
                <w:sz w:val="18"/>
                <w:szCs w:val="18"/>
              </w:rPr>
              <w:t xml:space="preserve">  5</w:t>
            </w:r>
            <w:r w:rsidR="008A3D02">
              <w:rPr>
                <w:rFonts w:ascii="Bookman Old Style" w:hAnsi="Bookman Old Style" w:cs="Tahoma"/>
                <w:sz w:val="18"/>
                <w:szCs w:val="18"/>
              </w:rPr>
              <w:t>2</w:t>
            </w:r>
          </w:p>
        </w:tc>
        <w:tc>
          <w:tcPr>
            <w:tcW w:w="5839" w:type="dxa"/>
            <w:tcBorders>
              <w:bottom w:val="single" w:sz="8" w:space="0" w:color="000000"/>
            </w:tcBorders>
          </w:tcPr>
          <w:p w14:paraId="0ED83D11"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Możliwe kontynuowanie wentylacji mechanicznej w przypadku gdy pomiar przepływu ulegnie awarii (uszkodzony czujnik przepływu) w trakcie znieczulenia.</w:t>
            </w:r>
          </w:p>
        </w:tc>
        <w:tc>
          <w:tcPr>
            <w:tcW w:w="2410" w:type="dxa"/>
            <w:tcBorders>
              <w:bottom w:val="single" w:sz="8" w:space="0" w:color="000000"/>
            </w:tcBorders>
            <w:vAlign w:val="center"/>
          </w:tcPr>
          <w:p w14:paraId="18AB64E8"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24AE6CF" w14:textId="77777777" w:rsidR="007875C4" w:rsidRPr="007875C4" w:rsidRDefault="007875C4" w:rsidP="007875C4">
            <w:pPr>
              <w:rPr>
                <w:rFonts w:ascii="Tahoma" w:hAnsi="Tahoma" w:cs="Tahoma"/>
                <w:sz w:val="18"/>
                <w:szCs w:val="18"/>
              </w:rPr>
            </w:pPr>
          </w:p>
        </w:tc>
      </w:tr>
      <w:tr w:rsidR="007875C4" w:rsidRPr="007875C4" w14:paraId="233FC296" w14:textId="77777777" w:rsidTr="004F6062">
        <w:tc>
          <w:tcPr>
            <w:tcW w:w="682" w:type="dxa"/>
            <w:tcBorders>
              <w:bottom w:val="single" w:sz="8" w:space="0" w:color="000000"/>
            </w:tcBorders>
            <w:vAlign w:val="center"/>
          </w:tcPr>
          <w:p w14:paraId="2C0614BA" w14:textId="19E4BA72"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5</w:t>
            </w:r>
            <w:r w:rsidR="008A3D02">
              <w:rPr>
                <w:rFonts w:ascii="Bookman Old Style" w:hAnsi="Bookman Old Style" w:cs="Tahoma"/>
                <w:sz w:val="18"/>
                <w:szCs w:val="18"/>
              </w:rPr>
              <w:t>3</w:t>
            </w:r>
          </w:p>
        </w:tc>
        <w:tc>
          <w:tcPr>
            <w:tcW w:w="5839" w:type="dxa"/>
            <w:tcBorders>
              <w:bottom w:val="single" w:sz="8" w:space="0" w:color="000000"/>
            </w:tcBorders>
          </w:tcPr>
          <w:p w14:paraId="0055F698"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Konfiguracja urządzenia może być eksportowana i importowana do/z innych aparatów tej serii za pośrednictwem pamięci USB.</w:t>
            </w:r>
          </w:p>
        </w:tc>
        <w:tc>
          <w:tcPr>
            <w:tcW w:w="2410" w:type="dxa"/>
            <w:tcBorders>
              <w:bottom w:val="single" w:sz="8" w:space="0" w:color="000000"/>
            </w:tcBorders>
            <w:vAlign w:val="center"/>
          </w:tcPr>
          <w:p w14:paraId="7CE1E295"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0BE6545" w14:textId="77777777" w:rsidR="007875C4" w:rsidRPr="007875C4" w:rsidRDefault="007875C4" w:rsidP="007875C4">
            <w:pPr>
              <w:rPr>
                <w:rFonts w:ascii="Tahoma" w:hAnsi="Tahoma" w:cs="Tahoma"/>
                <w:sz w:val="18"/>
                <w:szCs w:val="18"/>
              </w:rPr>
            </w:pPr>
          </w:p>
        </w:tc>
      </w:tr>
      <w:tr w:rsidR="007875C4" w:rsidRPr="007875C4" w14:paraId="178285F7" w14:textId="77777777" w:rsidTr="004F6062">
        <w:tc>
          <w:tcPr>
            <w:tcW w:w="682" w:type="dxa"/>
            <w:tcBorders>
              <w:bottom w:val="single" w:sz="8" w:space="0" w:color="000000"/>
            </w:tcBorders>
            <w:vAlign w:val="center"/>
          </w:tcPr>
          <w:p w14:paraId="6018C903" w14:textId="57C6D7F1"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5</w:t>
            </w:r>
            <w:r w:rsidR="008A3D02">
              <w:rPr>
                <w:rFonts w:ascii="Bookman Old Style" w:hAnsi="Bookman Old Style" w:cs="Tahoma"/>
                <w:sz w:val="18"/>
                <w:szCs w:val="18"/>
              </w:rPr>
              <w:t>4</w:t>
            </w:r>
          </w:p>
        </w:tc>
        <w:tc>
          <w:tcPr>
            <w:tcW w:w="5839" w:type="dxa"/>
            <w:tcBorders>
              <w:bottom w:val="single" w:sz="8" w:space="0" w:color="000000"/>
            </w:tcBorders>
          </w:tcPr>
          <w:p w14:paraId="31E4593C"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Moduł gazowy w aparacie (pomiar w strumieniu bocznym): pomiary i prezentacja na ekranie głównym aparatu wdechowego i wydechowego stężenia: O</w:t>
            </w:r>
            <w:r w:rsidRPr="007875C4">
              <w:rPr>
                <w:rFonts w:ascii="Bookman Old Style" w:hAnsi="Bookman Old Style" w:cs="Tahoma"/>
                <w:color w:val="000000"/>
                <w:sz w:val="18"/>
                <w:szCs w:val="18"/>
                <w:vertAlign w:val="subscript"/>
              </w:rPr>
              <w:t>2</w:t>
            </w:r>
            <w:r w:rsidRPr="007875C4">
              <w:rPr>
                <w:rFonts w:ascii="Bookman Old Style" w:hAnsi="Bookman Old Style" w:cs="Tahoma"/>
                <w:color w:val="000000"/>
                <w:sz w:val="18"/>
                <w:szCs w:val="18"/>
              </w:rPr>
              <w:t xml:space="preserve"> (pomiar paramagnetyczny), N</w:t>
            </w:r>
            <w:r w:rsidRPr="007875C4">
              <w:rPr>
                <w:rFonts w:ascii="Bookman Old Style" w:hAnsi="Bookman Old Style" w:cs="Tahoma"/>
                <w:color w:val="000000"/>
                <w:sz w:val="18"/>
                <w:szCs w:val="18"/>
                <w:vertAlign w:val="subscript"/>
              </w:rPr>
              <w:t>2</w:t>
            </w:r>
            <w:r w:rsidRPr="007875C4">
              <w:rPr>
                <w:rFonts w:ascii="Bookman Old Style" w:hAnsi="Bookman Old Style" w:cs="Tahoma"/>
                <w:color w:val="000000"/>
                <w:sz w:val="18"/>
                <w:szCs w:val="18"/>
              </w:rPr>
              <w:t>O, CO</w:t>
            </w:r>
            <w:r w:rsidRPr="007875C4">
              <w:rPr>
                <w:rFonts w:ascii="Bookman Old Style" w:hAnsi="Bookman Old Style" w:cs="Tahoma"/>
                <w:color w:val="000000"/>
                <w:sz w:val="18"/>
                <w:szCs w:val="18"/>
                <w:vertAlign w:val="subscript"/>
              </w:rPr>
              <w:t>2</w:t>
            </w:r>
            <w:r w:rsidRPr="007875C4">
              <w:rPr>
                <w:rFonts w:ascii="Bookman Old Style" w:hAnsi="Bookman Old Style" w:cs="Tahoma"/>
                <w:color w:val="000000"/>
                <w:sz w:val="18"/>
                <w:szCs w:val="18"/>
              </w:rPr>
              <w:t>, anestetyki (SEV, DES, ISO), liczby MAC skorelowanej do wieku pacjenta (xMAC, MAC age). Automatyczna identyfikacja anestetyków wziewnych.</w:t>
            </w:r>
          </w:p>
        </w:tc>
        <w:tc>
          <w:tcPr>
            <w:tcW w:w="2410" w:type="dxa"/>
            <w:tcBorders>
              <w:bottom w:val="single" w:sz="8" w:space="0" w:color="000000"/>
            </w:tcBorders>
            <w:vAlign w:val="center"/>
          </w:tcPr>
          <w:p w14:paraId="20402C90"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58FA5B04" w14:textId="77777777" w:rsidR="007875C4" w:rsidRPr="007875C4" w:rsidRDefault="007875C4" w:rsidP="007875C4">
            <w:pPr>
              <w:rPr>
                <w:rFonts w:ascii="Tahoma" w:hAnsi="Tahoma" w:cs="Tahoma"/>
                <w:sz w:val="18"/>
                <w:szCs w:val="18"/>
              </w:rPr>
            </w:pPr>
          </w:p>
        </w:tc>
      </w:tr>
      <w:tr w:rsidR="007875C4" w:rsidRPr="007875C4" w14:paraId="6E6D56B9" w14:textId="77777777" w:rsidTr="004F6062">
        <w:tc>
          <w:tcPr>
            <w:tcW w:w="682" w:type="dxa"/>
            <w:tcBorders>
              <w:bottom w:val="single" w:sz="8" w:space="0" w:color="000000"/>
            </w:tcBorders>
            <w:vAlign w:val="center"/>
          </w:tcPr>
          <w:p w14:paraId="055A2296" w14:textId="6072231F"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5</w:t>
            </w:r>
            <w:r w:rsidR="008A3D02">
              <w:rPr>
                <w:rFonts w:ascii="Bookman Old Style" w:hAnsi="Bookman Old Style" w:cs="Tahoma"/>
                <w:sz w:val="18"/>
                <w:szCs w:val="18"/>
              </w:rPr>
              <w:t>5</w:t>
            </w:r>
          </w:p>
        </w:tc>
        <w:tc>
          <w:tcPr>
            <w:tcW w:w="5839" w:type="dxa"/>
            <w:tcBorders>
              <w:bottom w:val="single" w:sz="8" w:space="0" w:color="000000"/>
            </w:tcBorders>
          </w:tcPr>
          <w:p w14:paraId="6DED7D67"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Powrót próbki gazowej do układu oddechowego.</w:t>
            </w:r>
          </w:p>
        </w:tc>
        <w:tc>
          <w:tcPr>
            <w:tcW w:w="2410" w:type="dxa"/>
            <w:tcBorders>
              <w:bottom w:val="single" w:sz="8" w:space="0" w:color="000000"/>
            </w:tcBorders>
            <w:vAlign w:val="center"/>
          </w:tcPr>
          <w:p w14:paraId="4AF0B900"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FF61416" w14:textId="77777777" w:rsidR="007875C4" w:rsidRPr="007875C4" w:rsidRDefault="007875C4" w:rsidP="007875C4">
            <w:pPr>
              <w:rPr>
                <w:rFonts w:ascii="Tahoma" w:hAnsi="Tahoma" w:cs="Tahoma"/>
                <w:sz w:val="18"/>
                <w:szCs w:val="18"/>
              </w:rPr>
            </w:pPr>
          </w:p>
        </w:tc>
      </w:tr>
      <w:tr w:rsidR="007875C4" w:rsidRPr="007875C4" w14:paraId="49DB7026" w14:textId="77777777" w:rsidTr="004F6062">
        <w:tc>
          <w:tcPr>
            <w:tcW w:w="682" w:type="dxa"/>
            <w:tcBorders>
              <w:bottom w:val="single" w:sz="8" w:space="0" w:color="000000"/>
            </w:tcBorders>
            <w:vAlign w:val="center"/>
          </w:tcPr>
          <w:p w14:paraId="73A4E307" w14:textId="2507DD1F"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5</w:t>
            </w:r>
            <w:r w:rsidR="008A3D02">
              <w:rPr>
                <w:rFonts w:ascii="Bookman Old Style" w:hAnsi="Bookman Old Style" w:cs="Tahoma"/>
                <w:sz w:val="18"/>
                <w:szCs w:val="18"/>
              </w:rPr>
              <w:t>6</w:t>
            </w:r>
          </w:p>
        </w:tc>
        <w:tc>
          <w:tcPr>
            <w:tcW w:w="5839" w:type="dxa"/>
            <w:tcBorders>
              <w:bottom w:val="single" w:sz="8" w:space="0" w:color="000000"/>
            </w:tcBorders>
          </w:tcPr>
          <w:p w14:paraId="17A66C12"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Eksport do pamięci zewnętrznej USB: widoku ekranu oraz widoku ekranu z wynikami testu gdy zachodzi potrzeba archiwizacji, danych trendów.</w:t>
            </w:r>
          </w:p>
        </w:tc>
        <w:tc>
          <w:tcPr>
            <w:tcW w:w="2410" w:type="dxa"/>
            <w:tcBorders>
              <w:bottom w:val="single" w:sz="8" w:space="0" w:color="000000"/>
            </w:tcBorders>
            <w:vAlign w:val="center"/>
          </w:tcPr>
          <w:p w14:paraId="668CB100"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3E6F2B43" w14:textId="77777777" w:rsidR="007875C4" w:rsidRPr="007875C4" w:rsidRDefault="007875C4" w:rsidP="007875C4">
            <w:pPr>
              <w:rPr>
                <w:rFonts w:ascii="Tahoma" w:hAnsi="Tahoma" w:cs="Tahoma"/>
                <w:sz w:val="18"/>
                <w:szCs w:val="18"/>
              </w:rPr>
            </w:pPr>
          </w:p>
        </w:tc>
      </w:tr>
      <w:tr w:rsidR="007875C4" w:rsidRPr="007875C4" w14:paraId="772A44A6" w14:textId="77777777" w:rsidTr="004F6062">
        <w:tc>
          <w:tcPr>
            <w:tcW w:w="682" w:type="dxa"/>
            <w:tcBorders>
              <w:bottom w:val="single" w:sz="8" w:space="0" w:color="000000"/>
            </w:tcBorders>
            <w:vAlign w:val="center"/>
          </w:tcPr>
          <w:p w14:paraId="026A2E3C" w14:textId="4987EE10"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5</w:t>
            </w:r>
            <w:r w:rsidR="008A3D02">
              <w:rPr>
                <w:rFonts w:ascii="Bookman Old Style" w:hAnsi="Bookman Old Style" w:cs="Tahoma"/>
                <w:sz w:val="18"/>
                <w:szCs w:val="18"/>
              </w:rPr>
              <w:t>7</w:t>
            </w:r>
          </w:p>
        </w:tc>
        <w:tc>
          <w:tcPr>
            <w:tcW w:w="5839" w:type="dxa"/>
            <w:tcBorders>
              <w:bottom w:val="single" w:sz="8" w:space="0" w:color="000000"/>
            </w:tcBorders>
          </w:tcPr>
          <w:p w14:paraId="3E7C71C3" w14:textId="77777777" w:rsidR="007875C4" w:rsidRPr="007875C4" w:rsidRDefault="007875C4" w:rsidP="007875C4">
            <w:pPr>
              <w:widowControl w:val="0"/>
              <w:autoSpaceDE w:val="0"/>
              <w:autoSpaceDN w:val="0"/>
              <w:adjustRightInd w:val="0"/>
              <w:rPr>
                <w:rFonts w:ascii="Bookman Old Style" w:hAnsi="Bookman Old Style" w:cs="Tahoma"/>
                <w:sz w:val="18"/>
                <w:szCs w:val="18"/>
              </w:rPr>
            </w:pPr>
            <w:r w:rsidRPr="007875C4">
              <w:rPr>
                <w:rFonts w:ascii="Bookman Old Style" w:hAnsi="Bookman Old Style" w:cs="Tahoma"/>
                <w:color w:val="000000"/>
                <w:sz w:val="18"/>
                <w:szCs w:val="18"/>
              </w:rPr>
              <w:t>Automatyczne wstępne skalkulowanie parametrów wentylacji na podstawie kategorii pacjenta lub jego wzrostu lub jego masy należnej lub innych danych.</w:t>
            </w:r>
          </w:p>
        </w:tc>
        <w:tc>
          <w:tcPr>
            <w:tcW w:w="2410" w:type="dxa"/>
            <w:tcBorders>
              <w:bottom w:val="single" w:sz="8" w:space="0" w:color="000000"/>
            </w:tcBorders>
            <w:vAlign w:val="center"/>
          </w:tcPr>
          <w:p w14:paraId="47252800"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77C5087" w14:textId="77777777" w:rsidR="007875C4" w:rsidRPr="007875C4" w:rsidRDefault="007875C4" w:rsidP="007875C4">
            <w:pPr>
              <w:rPr>
                <w:rFonts w:ascii="Tahoma" w:hAnsi="Tahoma" w:cs="Tahoma"/>
                <w:sz w:val="18"/>
                <w:szCs w:val="18"/>
              </w:rPr>
            </w:pPr>
          </w:p>
        </w:tc>
      </w:tr>
      <w:tr w:rsidR="007875C4" w:rsidRPr="007875C4" w14:paraId="095E0A36" w14:textId="77777777" w:rsidTr="004F606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2B988D04" w14:textId="77777777" w:rsidR="007875C4" w:rsidRPr="007875C4" w:rsidRDefault="007875C4" w:rsidP="007875C4">
            <w:pPr>
              <w:spacing w:after="58"/>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16669DE9" w14:textId="77777777" w:rsidR="007875C4" w:rsidRPr="007875C4" w:rsidRDefault="007875C4" w:rsidP="007875C4">
            <w:pPr>
              <w:rPr>
                <w:rFonts w:ascii="Bookman Old Style" w:hAnsi="Bookman Old Style" w:cs="Tahoma"/>
                <w:b/>
                <w:bCs/>
                <w:sz w:val="18"/>
                <w:szCs w:val="18"/>
              </w:rPr>
            </w:pPr>
            <w:r w:rsidRPr="007875C4">
              <w:rPr>
                <w:rFonts w:ascii="Bookman Old Style" w:hAnsi="Bookman Old Style" w:cs="Tahoma"/>
                <w:b/>
                <w:bCs/>
                <w:color w:val="000000"/>
                <w:sz w:val="18"/>
                <w:szCs w:val="18"/>
              </w:rPr>
              <w:t>Alarmy</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79C4A3BF" w14:textId="77777777" w:rsidR="007875C4" w:rsidRPr="007875C4" w:rsidRDefault="007875C4" w:rsidP="007875C4">
            <w:pPr>
              <w:jc w:val="cente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07CAC7C2" w14:textId="77777777" w:rsidR="007875C4" w:rsidRPr="007875C4" w:rsidRDefault="007875C4" w:rsidP="007875C4">
            <w:pPr>
              <w:rPr>
                <w:rFonts w:ascii="Tahoma" w:hAnsi="Tahoma" w:cs="Tahoma"/>
                <w:sz w:val="18"/>
                <w:szCs w:val="18"/>
              </w:rPr>
            </w:pPr>
          </w:p>
        </w:tc>
      </w:tr>
      <w:tr w:rsidR="007875C4" w:rsidRPr="007875C4" w14:paraId="120FBB36" w14:textId="77777777" w:rsidTr="004F6062">
        <w:tc>
          <w:tcPr>
            <w:tcW w:w="682" w:type="dxa"/>
            <w:tcBorders>
              <w:bottom w:val="single" w:sz="8" w:space="0" w:color="000000"/>
            </w:tcBorders>
            <w:vAlign w:val="center"/>
          </w:tcPr>
          <w:p w14:paraId="77BA7DF3" w14:textId="5B5FBA81"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5</w:t>
            </w:r>
            <w:r w:rsidR="008A3D02">
              <w:rPr>
                <w:rFonts w:ascii="Bookman Old Style" w:hAnsi="Bookman Old Style" w:cs="Tahoma"/>
                <w:sz w:val="18"/>
                <w:szCs w:val="18"/>
              </w:rPr>
              <w:t>8</w:t>
            </w:r>
          </w:p>
        </w:tc>
        <w:tc>
          <w:tcPr>
            <w:tcW w:w="5839" w:type="dxa"/>
            <w:tcBorders>
              <w:bottom w:val="single" w:sz="8" w:space="0" w:color="000000"/>
            </w:tcBorders>
            <w:vAlign w:val="center"/>
          </w:tcPr>
          <w:p w14:paraId="487EC64B"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Funkcja Autoustawienia alarmów.</w:t>
            </w:r>
          </w:p>
        </w:tc>
        <w:tc>
          <w:tcPr>
            <w:tcW w:w="2410" w:type="dxa"/>
            <w:tcBorders>
              <w:bottom w:val="single" w:sz="8" w:space="0" w:color="000000"/>
            </w:tcBorders>
            <w:vAlign w:val="center"/>
          </w:tcPr>
          <w:p w14:paraId="4289FE31"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2E97A90" w14:textId="77777777" w:rsidR="007875C4" w:rsidRPr="007875C4" w:rsidRDefault="007875C4" w:rsidP="007875C4">
            <w:pPr>
              <w:rPr>
                <w:rFonts w:ascii="Tahoma" w:hAnsi="Tahoma" w:cs="Tahoma"/>
                <w:sz w:val="18"/>
                <w:szCs w:val="18"/>
              </w:rPr>
            </w:pPr>
          </w:p>
        </w:tc>
      </w:tr>
      <w:tr w:rsidR="007875C4" w:rsidRPr="007875C4" w14:paraId="7FEA097F" w14:textId="77777777" w:rsidTr="004F6062">
        <w:tc>
          <w:tcPr>
            <w:tcW w:w="682" w:type="dxa"/>
            <w:tcBorders>
              <w:bottom w:val="single" w:sz="8" w:space="0" w:color="000000"/>
            </w:tcBorders>
            <w:vAlign w:val="center"/>
          </w:tcPr>
          <w:p w14:paraId="008DB261" w14:textId="2701A49D" w:rsidR="007875C4" w:rsidRPr="007875C4" w:rsidRDefault="008A3D02" w:rsidP="007875C4">
            <w:pPr>
              <w:spacing w:after="58"/>
              <w:jc w:val="center"/>
              <w:rPr>
                <w:rFonts w:ascii="Bookman Old Style" w:hAnsi="Bookman Old Style" w:cs="Tahoma"/>
                <w:sz w:val="18"/>
                <w:szCs w:val="18"/>
              </w:rPr>
            </w:pPr>
            <w:r>
              <w:rPr>
                <w:rFonts w:ascii="Bookman Old Style" w:hAnsi="Bookman Old Style" w:cs="Tahoma"/>
                <w:sz w:val="18"/>
                <w:szCs w:val="18"/>
              </w:rPr>
              <w:t>59</w:t>
            </w:r>
          </w:p>
        </w:tc>
        <w:tc>
          <w:tcPr>
            <w:tcW w:w="5839" w:type="dxa"/>
            <w:tcBorders>
              <w:bottom w:val="single" w:sz="8" w:space="0" w:color="000000"/>
            </w:tcBorders>
            <w:vAlign w:val="center"/>
          </w:tcPr>
          <w:p w14:paraId="5700E9B6"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Alarm ciśnienia w drogach oddechowych.</w:t>
            </w:r>
          </w:p>
        </w:tc>
        <w:tc>
          <w:tcPr>
            <w:tcW w:w="2410" w:type="dxa"/>
            <w:tcBorders>
              <w:bottom w:val="single" w:sz="8" w:space="0" w:color="000000"/>
            </w:tcBorders>
            <w:vAlign w:val="center"/>
          </w:tcPr>
          <w:p w14:paraId="5912C6F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06864A6" w14:textId="77777777" w:rsidR="007875C4" w:rsidRPr="007875C4" w:rsidRDefault="007875C4" w:rsidP="007875C4">
            <w:pPr>
              <w:rPr>
                <w:rFonts w:ascii="Tahoma" w:hAnsi="Tahoma" w:cs="Tahoma"/>
                <w:sz w:val="18"/>
                <w:szCs w:val="18"/>
              </w:rPr>
            </w:pPr>
          </w:p>
        </w:tc>
      </w:tr>
      <w:tr w:rsidR="007875C4" w:rsidRPr="007875C4" w14:paraId="24D00510" w14:textId="77777777" w:rsidTr="004F6062">
        <w:tc>
          <w:tcPr>
            <w:tcW w:w="682" w:type="dxa"/>
            <w:tcBorders>
              <w:bottom w:val="single" w:sz="8" w:space="0" w:color="000000"/>
            </w:tcBorders>
            <w:vAlign w:val="center"/>
          </w:tcPr>
          <w:p w14:paraId="507B3B21" w14:textId="0ABC03D5"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6</w:t>
            </w:r>
            <w:r w:rsidR="008A3D02">
              <w:rPr>
                <w:rFonts w:ascii="Bookman Old Style" w:hAnsi="Bookman Old Style" w:cs="Tahoma"/>
                <w:sz w:val="18"/>
                <w:szCs w:val="18"/>
              </w:rPr>
              <w:t>0</w:t>
            </w:r>
          </w:p>
        </w:tc>
        <w:tc>
          <w:tcPr>
            <w:tcW w:w="5839" w:type="dxa"/>
            <w:tcBorders>
              <w:bottom w:val="single" w:sz="8" w:space="0" w:color="000000"/>
            </w:tcBorders>
            <w:vAlign w:val="center"/>
          </w:tcPr>
          <w:p w14:paraId="229853B5"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Alarm objętości minutowej.</w:t>
            </w:r>
          </w:p>
        </w:tc>
        <w:tc>
          <w:tcPr>
            <w:tcW w:w="2410" w:type="dxa"/>
            <w:tcBorders>
              <w:bottom w:val="single" w:sz="8" w:space="0" w:color="000000"/>
            </w:tcBorders>
            <w:vAlign w:val="center"/>
          </w:tcPr>
          <w:p w14:paraId="48CFFDC0"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6E469506" w14:textId="77777777" w:rsidR="007875C4" w:rsidRPr="007875C4" w:rsidRDefault="007875C4" w:rsidP="007875C4">
            <w:pPr>
              <w:rPr>
                <w:rFonts w:ascii="Tahoma" w:hAnsi="Tahoma" w:cs="Tahoma"/>
                <w:sz w:val="18"/>
                <w:szCs w:val="18"/>
              </w:rPr>
            </w:pPr>
          </w:p>
        </w:tc>
      </w:tr>
      <w:tr w:rsidR="007875C4" w:rsidRPr="007875C4" w14:paraId="5998A8A1" w14:textId="77777777" w:rsidTr="004F6062">
        <w:tc>
          <w:tcPr>
            <w:tcW w:w="682" w:type="dxa"/>
            <w:tcBorders>
              <w:bottom w:val="single" w:sz="8" w:space="0" w:color="000000"/>
            </w:tcBorders>
            <w:vAlign w:val="center"/>
          </w:tcPr>
          <w:p w14:paraId="5B5EF048" w14:textId="1569C4AE"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6</w:t>
            </w:r>
            <w:r w:rsidR="008A3D02">
              <w:rPr>
                <w:rFonts w:ascii="Bookman Old Style" w:hAnsi="Bookman Old Style" w:cs="Tahoma"/>
                <w:sz w:val="18"/>
                <w:szCs w:val="18"/>
              </w:rPr>
              <w:t>1</w:t>
            </w:r>
          </w:p>
        </w:tc>
        <w:tc>
          <w:tcPr>
            <w:tcW w:w="5839" w:type="dxa"/>
            <w:tcBorders>
              <w:bottom w:val="single" w:sz="8" w:space="0" w:color="000000"/>
            </w:tcBorders>
            <w:vAlign w:val="center"/>
          </w:tcPr>
          <w:p w14:paraId="6434E035"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Alarm bezdechu generowany na podstawie analizy przepływu, ciśnienia, CO2.</w:t>
            </w:r>
          </w:p>
        </w:tc>
        <w:tc>
          <w:tcPr>
            <w:tcW w:w="2410" w:type="dxa"/>
            <w:tcBorders>
              <w:bottom w:val="single" w:sz="8" w:space="0" w:color="000000"/>
            </w:tcBorders>
            <w:vAlign w:val="center"/>
          </w:tcPr>
          <w:p w14:paraId="5B8A3A3A"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60E8AF44" w14:textId="77777777" w:rsidR="007875C4" w:rsidRPr="007875C4" w:rsidRDefault="007875C4" w:rsidP="007875C4">
            <w:pPr>
              <w:rPr>
                <w:rFonts w:ascii="Tahoma" w:hAnsi="Tahoma" w:cs="Tahoma"/>
                <w:sz w:val="18"/>
                <w:szCs w:val="18"/>
              </w:rPr>
            </w:pPr>
          </w:p>
        </w:tc>
      </w:tr>
      <w:tr w:rsidR="007875C4" w:rsidRPr="007875C4" w14:paraId="1DF090D8" w14:textId="77777777" w:rsidTr="004F6062">
        <w:tc>
          <w:tcPr>
            <w:tcW w:w="682" w:type="dxa"/>
            <w:tcBorders>
              <w:bottom w:val="single" w:sz="8" w:space="0" w:color="000000"/>
            </w:tcBorders>
            <w:vAlign w:val="center"/>
          </w:tcPr>
          <w:p w14:paraId="508A1C07" w14:textId="5A18525A"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6</w:t>
            </w:r>
            <w:r w:rsidR="008A3D02">
              <w:rPr>
                <w:rFonts w:ascii="Bookman Old Style" w:hAnsi="Bookman Old Style" w:cs="Tahoma"/>
                <w:sz w:val="18"/>
                <w:szCs w:val="18"/>
              </w:rPr>
              <w:t>2</w:t>
            </w:r>
          </w:p>
        </w:tc>
        <w:tc>
          <w:tcPr>
            <w:tcW w:w="5839" w:type="dxa"/>
            <w:tcBorders>
              <w:bottom w:val="single" w:sz="8" w:space="0" w:color="000000"/>
            </w:tcBorders>
            <w:vAlign w:val="center"/>
          </w:tcPr>
          <w:p w14:paraId="5D6215D4"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Alarm stężenia anestetyku wziewnego.</w:t>
            </w:r>
          </w:p>
        </w:tc>
        <w:tc>
          <w:tcPr>
            <w:tcW w:w="2410" w:type="dxa"/>
            <w:tcBorders>
              <w:bottom w:val="single" w:sz="8" w:space="0" w:color="000000"/>
            </w:tcBorders>
            <w:vAlign w:val="center"/>
          </w:tcPr>
          <w:p w14:paraId="16EC4554"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12C5CCB" w14:textId="77777777" w:rsidR="007875C4" w:rsidRPr="007875C4" w:rsidRDefault="007875C4" w:rsidP="007875C4">
            <w:pPr>
              <w:rPr>
                <w:rFonts w:ascii="Tahoma" w:hAnsi="Tahoma" w:cs="Tahoma"/>
                <w:sz w:val="18"/>
                <w:szCs w:val="18"/>
              </w:rPr>
            </w:pPr>
          </w:p>
        </w:tc>
      </w:tr>
      <w:tr w:rsidR="007875C4" w:rsidRPr="007875C4" w14:paraId="4541D5D1" w14:textId="77777777" w:rsidTr="004F6062">
        <w:tc>
          <w:tcPr>
            <w:tcW w:w="682" w:type="dxa"/>
            <w:tcBorders>
              <w:bottom w:val="single" w:sz="8" w:space="0" w:color="000000"/>
            </w:tcBorders>
            <w:vAlign w:val="center"/>
          </w:tcPr>
          <w:p w14:paraId="30F171AF" w14:textId="3D71E9EC"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6</w:t>
            </w:r>
            <w:r w:rsidR="008A3D02">
              <w:rPr>
                <w:rFonts w:ascii="Bookman Old Style" w:hAnsi="Bookman Old Style" w:cs="Tahoma"/>
                <w:sz w:val="18"/>
                <w:szCs w:val="18"/>
              </w:rPr>
              <w:t>3</w:t>
            </w:r>
          </w:p>
        </w:tc>
        <w:tc>
          <w:tcPr>
            <w:tcW w:w="5839" w:type="dxa"/>
            <w:tcBorders>
              <w:bottom w:val="single" w:sz="8" w:space="0" w:color="000000"/>
            </w:tcBorders>
            <w:vAlign w:val="center"/>
          </w:tcPr>
          <w:p w14:paraId="39A302EE"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Alarm braku zasilania w O2, Powietrze, N2O.</w:t>
            </w:r>
          </w:p>
        </w:tc>
        <w:tc>
          <w:tcPr>
            <w:tcW w:w="2410" w:type="dxa"/>
            <w:tcBorders>
              <w:bottom w:val="single" w:sz="8" w:space="0" w:color="000000"/>
            </w:tcBorders>
            <w:vAlign w:val="center"/>
          </w:tcPr>
          <w:p w14:paraId="3DB43712"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5B17E29" w14:textId="77777777" w:rsidR="007875C4" w:rsidRPr="007875C4" w:rsidRDefault="007875C4" w:rsidP="007875C4">
            <w:pPr>
              <w:rPr>
                <w:rFonts w:ascii="Tahoma" w:hAnsi="Tahoma" w:cs="Tahoma"/>
                <w:sz w:val="18"/>
                <w:szCs w:val="18"/>
              </w:rPr>
            </w:pPr>
          </w:p>
        </w:tc>
      </w:tr>
      <w:tr w:rsidR="007875C4" w:rsidRPr="007875C4" w14:paraId="3694BDCC" w14:textId="77777777" w:rsidTr="004F6062">
        <w:tc>
          <w:tcPr>
            <w:tcW w:w="682" w:type="dxa"/>
            <w:tcBorders>
              <w:bottom w:val="single" w:sz="8" w:space="0" w:color="000000"/>
            </w:tcBorders>
            <w:vAlign w:val="center"/>
          </w:tcPr>
          <w:p w14:paraId="09B4947C" w14:textId="52DB3E59"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6</w:t>
            </w:r>
            <w:r w:rsidR="008A3D02">
              <w:rPr>
                <w:rFonts w:ascii="Bookman Old Style" w:hAnsi="Bookman Old Style" w:cs="Tahoma"/>
                <w:sz w:val="18"/>
                <w:szCs w:val="18"/>
              </w:rPr>
              <w:t>4</w:t>
            </w:r>
          </w:p>
        </w:tc>
        <w:tc>
          <w:tcPr>
            <w:tcW w:w="5839" w:type="dxa"/>
            <w:tcBorders>
              <w:bottom w:val="single" w:sz="8" w:space="0" w:color="000000"/>
            </w:tcBorders>
            <w:vAlign w:val="center"/>
          </w:tcPr>
          <w:p w14:paraId="6FB11F8D"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Alarm Niski xMAC. Możliwa dezaktywacja monitorowania xMAC jako zabezpieczenie przed pojawianiem się alarmu Niski xMAC gdy stężenie anestetyku spada pod koniec znieczulania.</w:t>
            </w:r>
          </w:p>
        </w:tc>
        <w:tc>
          <w:tcPr>
            <w:tcW w:w="2410" w:type="dxa"/>
            <w:tcBorders>
              <w:bottom w:val="single" w:sz="8" w:space="0" w:color="000000"/>
            </w:tcBorders>
            <w:vAlign w:val="center"/>
          </w:tcPr>
          <w:p w14:paraId="79146180"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1DED6051" w14:textId="77777777" w:rsidR="007875C4" w:rsidRPr="007875C4" w:rsidRDefault="007875C4" w:rsidP="007875C4">
            <w:pPr>
              <w:rPr>
                <w:rFonts w:ascii="Tahoma" w:hAnsi="Tahoma" w:cs="Tahoma"/>
                <w:sz w:val="18"/>
                <w:szCs w:val="18"/>
              </w:rPr>
            </w:pPr>
          </w:p>
        </w:tc>
      </w:tr>
      <w:tr w:rsidR="007875C4" w:rsidRPr="007875C4" w14:paraId="1B8F708D" w14:textId="77777777" w:rsidTr="004F606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034201B2" w14:textId="77777777" w:rsidR="007875C4" w:rsidRPr="007875C4" w:rsidRDefault="007875C4" w:rsidP="007875C4">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1647C130" w14:textId="77777777" w:rsidR="007875C4" w:rsidRPr="007875C4" w:rsidRDefault="007875C4" w:rsidP="007875C4">
            <w:pPr>
              <w:rPr>
                <w:rFonts w:ascii="Bookman Old Style" w:hAnsi="Bookman Old Style" w:cs="Tahoma"/>
                <w:b/>
                <w:bCs/>
                <w:sz w:val="18"/>
                <w:szCs w:val="18"/>
              </w:rPr>
            </w:pPr>
            <w:r w:rsidRPr="007875C4">
              <w:rPr>
                <w:rFonts w:ascii="Bookman Old Style" w:hAnsi="Bookman Old Style" w:cs="Tahoma"/>
                <w:b/>
                <w:bCs/>
                <w:color w:val="000000"/>
                <w:sz w:val="18"/>
                <w:szCs w:val="18"/>
              </w:rPr>
              <w:t>Inne</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59CB18C4" w14:textId="77777777" w:rsidR="007875C4" w:rsidRPr="007875C4" w:rsidRDefault="007875C4" w:rsidP="007875C4">
            <w:pPr>
              <w:jc w:val="cente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5F820F3D" w14:textId="77777777" w:rsidR="007875C4" w:rsidRPr="007875C4" w:rsidRDefault="007875C4" w:rsidP="007875C4">
            <w:pPr>
              <w:rPr>
                <w:rFonts w:ascii="Tahoma" w:hAnsi="Tahoma" w:cs="Tahoma"/>
                <w:sz w:val="18"/>
                <w:szCs w:val="18"/>
              </w:rPr>
            </w:pPr>
          </w:p>
        </w:tc>
      </w:tr>
      <w:tr w:rsidR="007875C4" w:rsidRPr="007875C4" w14:paraId="53BE00A4" w14:textId="77777777" w:rsidTr="004F6062">
        <w:tc>
          <w:tcPr>
            <w:tcW w:w="682" w:type="dxa"/>
            <w:tcBorders>
              <w:bottom w:val="single" w:sz="8" w:space="0" w:color="000000"/>
            </w:tcBorders>
            <w:vAlign w:val="center"/>
          </w:tcPr>
          <w:p w14:paraId="68DD9F72" w14:textId="05F0AD05"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6</w:t>
            </w:r>
            <w:r w:rsidR="008A3D02">
              <w:rPr>
                <w:rFonts w:ascii="Bookman Old Style" w:hAnsi="Bookman Old Style" w:cs="Tahoma"/>
                <w:sz w:val="18"/>
                <w:szCs w:val="18"/>
              </w:rPr>
              <w:t>5</w:t>
            </w:r>
          </w:p>
        </w:tc>
        <w:tc>
          <w:tcPr>
            <w:tcW w:w="5839" w:type="dxa"/>
            <w:tcBorders>
              <w:bottom w:val="single" w:sz="8" w:space="0" w:color="000000"/>
            </w:tcBorders>
            <w:vAlign w:val="center"/>
          </w:tcPr>
          <w:p w14:paraId="193ACA88"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Instrukcja obsługi i użytkowania w języku polskim, wersja drukowana, książkowa – nie dopuszcza się zabindowanych kserokopii.</w:t>
            </w:r>
          </w:p>
        </w:tc>
        <w:tc>
          <w:tcPr>
            <w:tcW w:w="2410" w:type="dxa"/>
            <w:tcBorders>
              <w:bottom w:val="single" w:sz="8" w:space="0" w:color="000000"/>
            </w:tcBorders>
            <w:vAlign w:val="center"/>
          </w:tcPr>
          <w:p w14:paraId="7F788F61"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F21837C" w14:textId="77777777" w:rsidR="007875C4" w:rsidRPr="007875C4" w:rsidRDefault="007875C4" w:rsidP="007875C4">
            <w:pPr>
              <w:rPr>
                <w:rFonts w:ascii="Tahoma" w:hAnsi="Tahoma" w:cs="Tahoma"/>
                <w:sz w:val="18"/>
                <w:szCs w:val="18"/>
              </w:rPr>
            </w:pPr>
          </w:p>
        </w:tc>
      </w:tr>
      <w:tr w:rsidR="007875C4" w:rsidRPr="007875C4" w14:paraId="47EDD0B5" w14:textId="77777777" w:rsidTr="004F6062">
        <w:tc>
          <w:tcPr>
            <w:tcW w:w="682" w:type="dxa"/>
            <w:tcBorders>
              <w:bottom w:val="single" w:sz="8" w:space="0" w:color="000000"/>
            </w:tcBorders>
            <w:vAlign w:val="center"/>
          </w:tcPr>
          <w:p w14:paraId="3B2B7031" w14:textId="59EEB43A"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6</w:t>
            </w:r>
            <w:r w:rsidR="008A3D02">
              <w:rPr>
                <w:rFonts w:ascii="Bookman Old Style" w:hAnsi="Bookman Old Style" w:cs="Tahoma"/>
                <w:sz w:val="18"/>
                <w:szCs w:val="18"/>
              </w:rPr>
              <w:t>6</w:t>
            </w:r>
          </w:p>
        </w:tc>
        <w:tc>
          <w:tcPr>
            <w:tcW w:w="5839" w:type="dxa"/>
            <w:tcBorders>
              <w:bottom w:val="single" w:sz="8" w:space="0" w:color="000000"/>
            </w:tcBorders>
            <w:vAlign w:val="center"/>
          </w:tcPr>
          <w:p w14:paraId="0C7BCEC3"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Oprogramowanie w języku polskim.</w:t>
            </w:r>
          </w:p>
        </w:tc>
        <w:tc>
          <w:tcPr>
            <w:tcW w:w="2410" w:type="dxa"/>
            <w:tcBorders>
              <w:bottom w:val="single" w:sz="8" w:space="0" w:color="000000"/>
            </w:tcBorders>
            <w:vAlign w:val="center"/>
          </w:tcPr>
          <w:p w14:paraId="04B7C2D8"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18BA8E32" w14:textId="77777777" w:rsidR="007875C4" w:rsidRPr="007875C4" w:rsidRDefault="007875C4" w:rsidP="007875C4">
            <w:pPr>
              <w:rPr>
                <w:rFonts w:ascii="Tahoma" w:hAnsi="Tahoma" w:cs="Tahoma"/>
                <w:sz w:val="18"/>
                <w:szCs w:val="18"/>
              </w:rPr>
            </w:pPr>
          </w:p>
        </w:tc>
      </w:tr>
      <w:tr w:rsidR="007875C4" w:rsidRPr="007875C4" w14:paraId="20E7D784" w14:textId="77777777" w:rsidTr="004F6062">
        <w:tc>
          <w:tcPr>
            <w:tcW w:w="682" w:type="dxa"/>
            <w:tcBorders>
              <w:bottom w:val="single" w:sz="8" w:space="0" w:color="000000"/>
            </w:tcBorders>
            <w:vAlign w:val="center"/>
          </w:tcPr>
          <w:p w14:paraId="096C809B" w14:textId="4BFB8235"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6</w:t>
            </w:r>
            <w:r w:rsidR="008A3D02">
              <w:rPr>
                <w:rFonts w:ascii="Bookman Old Style" w:hAnsi="Bookman Old Style" w:cs="Tahoma"/>
                <w:sz w:val="18"/>
                <w:szCs w:val="18"/>
              </w:rPr>
              <w:t>7</w:t>
            </w:r>
          </w:p>
        </w:tc>
        <w:tc>
          <w:tcPr>
            <w:tcW w:w="5839" w:type="dxa"/>
            <w:tcBorders>
              <w:bottom w:val="single" w:sz="8" w:space="0" w:color="000000"/>
            </w:tcBorders>
            <w:vAlign w:val="center"/>
          </w:tcPr>
          <w:p w14:paraId="228E6D69"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Ssak inżektorowy, napędzany powietrzem z sieci centralnej, zamocowany fabrycznie/wbudowany, wielorazowy zbiornik na wydzielinę o objętości minimum 700 ml. Możliwość stosowania wkładów jednorazowych.</w:t>
            </w:r>
          </w:p>
        </w:tc>
        <w:tc>
          <w:tcPr>
            <w:tcW w:w="2410" w:type="dxa"/>
            <w:tcBorders>
              <w:bottom w:val="single" w:sz="8" w:space="0" w:color="000000"/>
            </w:tcBorders>
            <w:vAlign w:val="center"/>
          </w:tcPr>
          <w:p w14:paraId="4D082A56"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D4D133D" w14:textId="77777777" w:rsidR="007875C4" w:rsidRPr="007875C4" w:rsidRDefault="007875C4" w:rsidP="007875C4">
            <w:pPr>
              <w:rPr>
                <w:rFonts w:ascii="Tahoma" w:hAnsi="Tahoma" w:cs="Tahoma"/>
                <w:sz w:val="18"/>
                <w:szCs w:val="18"/>
              </w:rPr>
            </w:pPr>
          </w:p>
        </w:tc>
      </w:tr>
      <w:tr w:rsidR="007875C4" w:rsidRPr="007875C4" w14:paraId="4C9654BC" w14:textId="77777777" w:rsidTr="004F6062">
        <w:tc>
          <w:tcPr>
            <w:tcW w:w="682" w:type="dxa"/>
            <w:tcBorders>
              <w:bottom w:val="single" w:sz="8" w:space="0" w:color="000000"/>
            </w:tcBorders>
            <w:vAlign w:val="center"/>
          </w:tcPr>
          <w:p w14:paraId="794399F3" w14:textId="5D5B7994"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6</w:t>
            </w:r>
            <w:r w:rsidR="008A3D02">
              <w:rPr>
                <w:rFonts w:ascii="Bookman Old Style" w:hAnsi="Bookman Old Style" w:cs="Tahoma"/>
                <w:sz w:val="18"/>
                <w:szCs w:val="18"/>
              </w:rPr>
              <w:t>8</w:t>
            </w:r>
          </w:p>
        </w:tc>
        <w:tc>
          <w:tcPr>
            <w:tcW w:w="5839" w:type="dxa"/>
            <w:tcBorders>
              <w:bottom w:val="single" w:sz="8" w:space="0" w:color="000000"/>
            </w:tcBorders>
            <w:vAlign w:val="center"/>
          </w:tcPr>
          <w:p w14:paraId="3175E58E"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Dreny wysokociśnieniowe do podłączenia O</w:t>
            </w:r>
            <w:r w:rsidRPr="007875C4">
              <w:rPr>
                <w:rFonts w:ascii="Bookman Old Style" w:hAnsi="Bookman Old Style" w:cs="Tahoma"/>
                <w:color w:val="000000"/>
                <w:sz w:val="18"/>
                <w:szCs w:val="18"/>
                <w:vertAlign w:val="subscript"/>
              </w:rPr>
              <w:t>2</w:t>
            </w:r>
            <w:r w:rsidRPr="007875C4">
              <w:rPr>
                <w:rFonts w:ascii="Bookman Old Style" w:hAnsi="Bookman Old Style" w:cs="Tahoma"/>
                <w:color w:val="000000"/>
                <w:sz w:val="18"/>
                <w:szCs w:val="18"/>
              </w:rPr>
              <w:t>, N</w:t>
            </w:r>
            <w:r w:rsidRPr="007875C4">
              <w:rPr>
                <w:rFonts w:ascii="Bookman Old Style" w:hAnsi="Bookman Old Style" w:cs="Tahoma"/>
                <w:color w:val="000000"/>
                <w:sz w:val="18"/>
                <w:szCs w:val="18"/>
                <w:vertAlign w:val="subscript"/>
              </w:rPr>
              <w:t>2</w:t>
            </w:r>
            <w:r w:rsidRPr="007875C4">
              <w:rPr>
                <w:rFonts w:ascii="Bookman Old Style" w:hAnsi="Bookman Old Style" w:cs="Tahoma"/>
                <w:color w:val="000000"/>
                <w:sz w:val="18"/>
                <w:szCs w:val="18"/>
              </w:rPr>
              <w:t xml:space="preserve">O i Powietrza </w:t>
            </w:r>
            <w:r w:rsidRPr="007875C4">
              <w:rPr>
                <w:rFonts w:ascii="Bookman Old Style" w:hAnsi="Bookman Old Style" w:cs="Tahoma"/>
                <w:color w:val="000000"/>
                <w:sz w:val="18"/>
                <w:szCs w:val="18"/>
              </w:rPr>
              <w:br/>
              <w:t>o dł. 5m każdy; wtyki typu DIN.</w:t>
            </w:r>
          </w:p>
        </w:tc>
        <w:tc>
          <w:tcPr>
            <w:tcW w:w="2410" w:type="dxa"/>
            <w:tcBorders>
              <w:bottom w:val="single" w:sz="8" w:space="0" w:color="000000"/>
            </w:tcBorders>
            <w:vAlign w:val="center"/>
          </w:tcPr>
          <w:p w14:paraId="12F4502E"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1B4B526" w14:textId="77777777" w:rsidR="007875C4" w:rsidRPr="007875C4" w:rsidRDefault="007875C4" w:rsidP="007875C4">
            <w:pPr>
              <w:rPr>
                <w:rFonts w:ascii="Tahoma" w:hAnsi="Tahoma" w:cs="Tahoma"/>
                <w:sz w:val="18"/>
                <w:szCs w:val="18"/>
              </w:rPr>
            </w:pPr>
          </w:p>
        </w:tc>
      </w:tr>
      <w:tr w:rsidR="007875C4" w:rsidRPr="007875C4" w14:paraId="2D144FA8" w14:textId="77777777" w:rsidTr="004F6062">
        <w:tc>
          <w:tcPr>
            <w:tcW w:w="682" w:type="dxa"/>
            <w:tcBorders>
              <w:bottom w:val="single" w:sz="8" w:space="0" w:color="000000"/>
            </w:tcBorders>
            <w:vAlign w:val="center"/>
          </w:tcPr>
          <w:p w14:paraId="3E3D99A6" w14:textId="0D1FE676" w:rsidR="007875C4" w:rsidRPr="007875C4" w:rsidRDefault="008A3D02" w:rsidP="007875C4">
            <w:pPr>
              <w:spacing w:after="58"/>
              <w:jc w:val="center"/>
              <w:rPr>
                <w:rFonts w:ascii="Bookman Old Style" w:hAnsi="Bookman Old Style" w:cs="Tahoma"/>
                <w:sz w:val="18"/>
                <w:szCs w:val="18"/>
              </w:rPr>
            </w:pPr>
            <w:r>
              <w:rPr>
                <w:rFonts w:ascii="Bookman Old Style" w:hAnsi="Bookman Old Style" w:cs="Tahoma"/>
                <w:sz w:val="18"/>
                <w:szCs w:val="18"/>
              </w:rPr>
              <w:t>69</w:t>
            </w:r>
          </w:p>
        </w:tc>
        <w:tc>
          <w:tcPr>
            <w:tcW w:w="5839" w:type="dxa"/>
            <w:tcBorders>
              <w:bottom w:val="single" w:sz="8" w:space="0" w:color="000000"/>
            </w:tcBorders>
            <w:vAlign w:val="center"/>
          </w:tcPr>
          <w:p w14:paraId="5C3C379D"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Cztery dodatkowe gniazda elektryczne,  zabezpieczone bezpiecznikami.</w:t>
            </w:r>
          </w:p>
        </w:tc>
        <w:tc>
          <w:tcPr>
            <w:tcW w:w="2410" w:type="dxa"/>
            <w:tcBorders>
              <w:bottom w:val="single" w:sz="8" w:space="0" w:color="000000"/>
            </w:tcBorders>
            <w:vAlign w:val="center"/>
          </w:tcPr>
          <w:p w14:paraId="0D2E78BA"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ADA2042" w14:textId="77777777" w:rsidR="007875C4" w:rsidRPr="007875C4" w:rsidRDefault="007875C4" w:rsidP="007875C4">
            <w:pPr>
              <w:rPr>
                <w:rFonts w:ascii="Tahoma" w:hAnsi="Tahoma" w:cs="Tahoma"/>
                <w:sz w:val="18"/>
                <w:szCs w:val="18"/>
              </w:rPr>
            </w:pPr>
          </w:p>
        </w:tc>
      </w:tr>
      <w:tr w:rsidR="007875C4" w:rsidRPr="007875C4" w14:paraId="6FADC60B" w14:textId="77777777" w:rsidTr="004F6062">
        <w:tc>
          <w:tcPr>
            <w:tcW w:w="682" w:type="dxa"/>
            <w:tcBorders>
              <w:bottom w:val="single" w:sz="8" w:space="0" w:color="000000"/>
            </w:tcBorders>
            <w:vAlign w:val="center"/>
          </w:tcPr>
          <w:p w14:paraId="7F40A509" w14:textId="6D3889C0"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7</w:t>
            </w:r>
            <w:r w:rsidR="008A3D02">
              <w:rPr>
                <w:rFonts w:ascii="Bookman Old Style" w:hAnsi="Bookman Old Style" w:cs="Tahoma"/>
                <w:sz w:val="18"/>
                <w:szCs w:val="18"/>
              </w:rPr>
              <w:t>0</w:t>
            </w:r>
          </w:p>
        </w:tc>
        <w:tc>
          <w:tcPr>
            <w:tcW w:w="5839" w:type="dxa"/>
            <w:tcBorders>
              <w:bottom w:val="single" w:sz="8" w:space="0" w:color="000000"/>
            </w:tcBorders>
            <w:vAlign w:val="center"/>
          </w:tcPr>
          <w:p w14:paraId="6E0855A2"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 xml:space="preserve">Całkowicie automatyczny test główny bez interakcji </w:t>
            </w:r>
            <w:r w:rsidRPr="007875C4">
              <w:rPr>
                <w:rFonts w:ascii="Bookman Old Style" w:hAnsi="Bookman Old Style" w:cs="Tahoma"/>
                <w:color w:val="000000"/>
                <w:sz w:val="18"/>
                <w:szCs w:val="18"/>
              </w:rPr>
              <w:br/>
              <w:t>z użytkownikiem w trakcie trwania procedury.</w:t>
            </w:r>
          </w:p>
        </w:tc>
        <w:tc>
          <w:tcPr>
            <w:tcW w:w="2410" w:type="dxa"/>
            <w:tcBorders>
              <w:bottom w:val="single" w:sz="8" w:space="0" w:color="000000"/>
            </w:tcBorders>
            <w:vAlign w:val="center"/>
          </w:tcPr>
          <w:p w14:paraId="50CA225C"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594FCA9" w14:textId="77777777" w:rsidR="007875C4" w:rsidRPr="007875C4" w:rsidRDefault="007875C4" w:rsidP="007875C4">
            <w:pPr>
              <w:rPr>
                <w:rFonts w:ascii="Tahoma" w:hAnsi="Tahoma" w:cs="Tahoma"/>
                <w:sz w:val="18"/>
                <w:szCs w:val="18"/>
              </w:rPr>
            </w:pPr>
          </w:p>
        </w:tc>
      </w:tr>
      <w:tr w:rsidR="007875C4" w:rsidRPr="007875C4" w14:paraId="53239B62" w14:textId="77777777" w:rsidTr="004F6062">
        <w:tc>
          <w:tcPr>
            <w:tcW w:w="682" w:type="dxa"/>
            <w:tcBorders>
              <w:bottom w:val="single" w:sz="8" w:space="0" w:color="000000"/>
            </w:tcBorders>
            <w:vAlign w:val="center"/>
          </w:tcPr>
          <w:p w14:paraId="78938E80" w14:textId="5EE5C9D6"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7</w:t>
            </w:r>
            <w:r w:rsidR="008A3D02">
              <w:rPr>
                <w:rFonts w:ascii="Bookman Old Style" w:hAnsi="Bookman Old Style" w:cs="Tahoma"/>
                <w:sz w:val="18"/>
                <w:szCs w:val="18"/>
              </w:rPr>
              <w:t>1</w:t>
            </w:r>
          </w:p>
        </w:tc>
        <w:tc>
          <w:tcPr>
            <w:tcW w:w="5839" w:type="dxa"/>
            <w:tcBorders>
              <w:bottom w:val="single" w:sz="8" w:space="0" w:color="000000"/>
            </w:tcBorders>
            <w:vAlign w:val="center"/>
          </w:tcPr>
          <w:p w14:paraId="4FCEC41A"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 xml:space="preserve">Lista kontrolna, czynności do wykonania przed rozpoczęciem testu, prezentowana na ekranie respiratora w formie grafik </w:t>
            </w:r>
            <w:r w:rsidRPr="007875C4">
              <w:rPr>
                <w:rFonts w:ascii="Bookman Old Style" w:hAnsi="Bookman Old Style" w:cs="Tahoma"/>
                <w:color w:val="000000"/>
                <w:sz w:val="18"/>
                <w:szCs w:val="18"/>
              </w:rPr>
              <w:br/>
              <w:t>i tekstu objaśniających poszczególne czynności.</w:t>
            </w:r>
          </w:p>
        </w:tc>
        <w:tc>
          <w:tcPr>
            <w:tcW w:w="2410" w:type="dxa"/>
            <w:tcBorders>
              <w:bottom w:val="single" w:sz="8" w:space="0" w:color="000000"/>
            </w:tcBorders>
            <w:vAlign w:val="center"/>
          </w:tcPr>
          <w:p w14:paraId="4A46002C"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A8172F2" w14:textId="77777777" w:rsidR="007875C4" w:rsidRPr="007875C4" w:rsidRDefault="007875C4" w:rsidP="007875C4">
            <w:pPr>
              <w:rPr>
                <w:rFonts w:ascii="Tahoma" w:hAnsi="Tahoma" w:cs="Tahoma"/>
                <w:sz w:val="18"/>
                <w:szCs w:val="18"/>
              </w:rPr>
            </w:pPr>
          </w:p>
        </w:tc>
      </w:tr>
      <w:tr w:rsidR="007875C4" w:rsidRPr="007875C4" w14:paraId="5269AFB0" w14:textId="77777777" w:rsidTr="004F6062">
        <w:tc>
          <w:tcPr>
            <w:tcW w:w="682" w:type="dxa"/>
            <w:tcBorders>
              <w:bottom w:val="single" w:sz="8" w:space="0" w:color="000000"/>
            </w:tcBorders>
            <w:vAlign w:val="center"/>
          </w:tcPr>
          <w:p w14:paraId="180CE6FB" w14:textId="466DDB8C"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7</w:t>
            </w:r>
            <w:r w:rsidR="008A3D02">
              <w:rPr>
                <w:rFonts w:ascii="Bookman Old Style" w:hAnsi="Bookman Old Style" w:cs="Tahoma"/>
                <w:sz w:val="18"/>
                <w:szCs w:val="18"/>
              </w:rPr>
              <w:t>2</w:t>
            </w:r>
          </w:p>
        </w:tc>
        <w:tc>
          <w:tcPr>
            <w:tcW w:w="5839" w:type="dxa"/>
            <w:tcBorders>
              <w:bottom w:val="single" w:sz="8" w:space="0" w:color="000000"/>
            </w:tcBorders>
            <w:vAlign w:val="center"/>
          </w:tcPr>
          <w:p w14:paraId="4205DFA2"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Możliwość rozbudowy o funkcję pozwalającą na ustawienie oczekiwanego czasu gotowości aparatu do użycia w tym automatycznego przeprowadzenia testu funkcjonalnego.</w:t>
            </w:r>
          </w:p>
        </w:tc>
        <w:tc>
          <w:tcPr>
            <w:tcW w:w="2410" w:type="dxa"/>
            <w:tcBorders>
              <w:bottom w:val="single" w:sz="8" w:space="0" w:color="000000"/>
            </w:tcBorders>
            <w:vAlign w:val="center"/>
          </w:tcPr>
          <w:p w14:paraId="76612962"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87D8526" w14:textId="77777777" w:rsidR="007875C4" w:rsidRPr="007875C4" w:rsidRDefault="007875C4" w:rsidP="007875C4">
            <w:pPr>
              <w:rPr>
                <w:rFonts w:ascii="Tahoma" w:hAnsi="Tahoma" w:cs="Tahoma"/>
                <w:sz w:val="18"/>
                <w:szCs w:val="18"/>
              </w:rPr>
            </w:pPr>
          </w:p>
        </w:tc>
      </w:tr>
      <w:tr w:rsidR="007875C4" w:rsidRPr="007875C4" w14:paraId="14DF95E6" w14:textId="77777777" w:rsidTr="004F6062">
        <w:tc>
          <w:tcPr>
            <w:tcW w:w="682" w:type="dxa"/>
            <w:tcBorders>
              <w:bottom w:val="single" w:sz="8" w:space="0" w:color="000000"/>
            </w:tcBorders>
            <w:vAlign w:val="center"/>
          </w:tcPr>
          <w:p w14:paraId="3B85C536" w14:textId="11CB7354" w:rsidR="007875C4" w:rsidRPr="007875C4" w:rsidRDefault="007875C4" w:rsidP="007875C4">
            <w:pPr>
              <w:spacing w:after="58"/>
              <w:rPr>
                <w:rFonts w:ascii="Bookman Old Style" w:hAnsi="Bookman Old Style" w:cs="Tahoma"/>
                <w:sz w:val="18"/>
                <w:szCs w:val="18"/>
              </w:rPr>
            </w:pPr>
            <w:r w:rsidRPr="007875C4">
              <w:rPr>
                <w:rFonts w:ascii="Bookman Old Style" w:hAnsi="Bookman Old Style" w:cs="Tahoma"/>
                <w:sz w:val="18"/>
                <w:szCs w:val="18"/>
              </w:rPr>
              <w:t xml:space="preserve">  </w:t>
            </w:r>
            <w:r w:rsidR="008A3D02">
              <w:rPr>
                <w:rFonts w:ascii="Bookman Old Style" w:hAnsi="Bookman Old Style" w:cs="Tahoma"/>
                <w:sz w:val="18"/>
                <w:szCs w:val="18"/>
              </w:rPr>
              <w:t>73</w:t>
            </w:r>
          </w:p>
        </w:tc>
        <w:tc>
          <w:tcPr>
            <w:tcW w:w="5839" w:type="dxa"/>
            <w:tcBorders>
              <w:bottom w:val="single" w:sz="8" w:space="0" w:color="000000"/>
            </w:tcBorders>
            <w:vAlign w:val="center"/>
          </w:tcPr>
          <w:p w14:paraId="15EB6D08"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System ewakuacji gazów z niezbędnymi akcesoriami umożliwiającymi podłączenie do gniazda odciągu szpitalnego. Rura ewakuacji gazów o długości 5 m. Wskaźnik przepływu ewakuowanych gazów.</w:t>
            </w:r>
          </w:p>
        </w:tc>
        <w:tc>
          <w:tcPr>
            <w:tcW w:w="2410" w:type="dxa"/>
            <w:tcBorders>
              <w:bottom w:val="single" w:sz="8" w:space="0" w:color="000000"/>
            </w:tcBorders>
            <w:vAlign w:val="center"/>
          </w:tcPr>
          <w:p w14:paraId="03C2792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56AF0F02" w14:textId="77777777" w:rsidR="007875C4" w:rsidRPr="007875C4" w:rsidRDefault="007875C4" w:rsidP="007875C4">
            <w:pPr>
              <w:rPr>
                <w:rFonts w:ascii="Tahoma" w:hAnsi="Tahoma" w:cs="Tahoma"/>
                <w:sz w:val="18"/>
                <w:szCs w:val="18"/>
              </w:rPr>
            </w:pPr>
          </w:p>
        </w:tc>
      </w:tr>
      <w:tr w:rsidR="007875C4" w:rsidRPr="007875C4" w14:paraId="3B1ECDD4" w14:textId="77777777" w:rsidTr="004F606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608647AF" w14:textId="77777777" w:rsidR="007875C4" w:rsidRPr="007875C4" w:rsidRDefault="007875C4" w:rsidP="007875C4">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1A78E815" w14:textId="77777777" w:rsidR="007875C4" w:rsidRPr="007875C4" w:rsidRDefault="007875C4" w:rsidP="007875C4">
            <w:pPr>
              <w:rPr>
                <w:rFonts w:ascii="Bookman Old Style" w:hAnsi="Bookman Old Style" w:cs="Tahoma"/>
                <w:b/>
                <w:bCs/>
                <w:sz w:val="18"/>
                <w:szCs w:val="18"/>
              </w:rPr>
            </w:pPr>
            <w:r w:rsidRPr="007875C4">
              <w:rPr>
                <w:rFonts w:ascii="Bookman Old Style" w:hAnsi="Bookman Old Style" w:cs="Tahoma"/>
                <w:b/>
                <w:bCs/>
                <w:color w:val="000000"/>
                <w:sz w:val="18"/>
                <w:szCs w:val="18"/>
              </w:rPr>
              <w:t>Wymagane akcesoria dodatkowe</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2B6C2980" w14:textId="77777777" w:rsidR="007875C4" w:rsidRPr="007875C4" w:rsidRDefault="007875C4" w:rsidP="007875C4">
            <w:pPr>
              <w:jc w:val="cente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6F80CBFE" w14:textId="77777777" w:rsidR="007875C4" w:rsidRPr="007875C4" w:rsidRDefault="007875C4" w:rsidP="007875C4">
            <w:pPr>
              <w:rPr>
                <w:rFonts w:ascii="Tahoma" w:hAnsi="Tahoma" w:cs="Tahoma"/>
                <w:sz w:val="18"/>
                <w:szCs w:val="18"/>
              </w:rPr>
            </w:pPr>
          </w:p>
        </w:tc>
      </w:tr>
      <w:tr w:rsidR="007875C4" w:rsidRPr="007875C4" w14:paraId="0602B888" w14:textId="77777777" w:rsidTr="004F6062">
        <w:tc>
          <w:tcPr>
            <w:tcW w:w="682" w:type="dxa"/>
            <w:tcBorders>
              <w:bottom w:val="single" w:sz="8" w:space="0" w:color="000000"/>
            </w:tcBorders>
            <w:vAlign w:val="center"/>
          </w:tcPr>
          <w:p w14:paraId="27CB0FEA" w14:textId="2CA3600B"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7</w:t>
            </w:r>
            <w:r w:rsidR="008A3D02">
              <w:rPr>
                <w:rFonts w:ascii="Bookman Old Style" w:hAnsi="Bookman Old Style" w:cs="Tahoma"/>
                <w:sz w:val="18"/>
                <w:szCs w:val="18"/>
              </w:rPr>
              <w:t>4</w:t>
            </w:r>
          </w:p>
        </w:tc>
        <w:tc>
          <w:tcPr>
            <w:tcW w:w="5839" w:type="dxa"/>
            <w:tcBorders>
              <w:bottom w:val="single" w:sz="8" w:space="0" w:color="000000"/>
            </w:tcBorders>
            <w:vAlign w:val="center"/>
          </w:tcPr>
          <w:p w14:paraId="342E4BF1"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Jeden zbiornik wielorazowy na wapno, objętość minimum 1500 ml, możliwa sterylizacja parowa w temperaturze 134 st. C.</w:t>
            </w:r>
          </w:p>
        </w:tc>
        <w:tc>
          <w:tcPr>
            <w:tcW w:w="2410" w:type="dxa"/>
            <w:tcBorders>
              <w:bottom w:val="single" w:sz="8" w:space="0" w:color="000000"/>
            </w:tcBorders>
            <w:vAlign w:val="center"/>
          </w:tcPr>
          <w:p w14:paraId="6F241E6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57AF9562" w14:textId="77777777" w:rsidR="007875C4" w:rsidRPr="007875C4" w:rsidRDefault="007875C4" w:rsidP="007875C4">
            <w:pPr>
              <w:rPr>
                <w:rFonts w:ascii="Tahoma" w:hAnsi="Tahoma" w:cs="Tahoma"/>
                <w:sz w:val="18"/>
                <w:szCs w:val="18"/>
              </w:rPr>
            </w:pPr>
          </w:p>
        </w:tc>
      </w:tr>
      <w:tr w:rsidR="007875C4" w:rsidRPr="007875C4" w14:paraId="17E5DE08" w14:textId="77777777" w:rsidTr="004F6062">
        <w:tc>
          <w:tcPr>
            <w:tcW w:w="682" w:type="dxa"/>
            <w:tcBorders>
              <w:bottom w:val="single" w:sz="8" w:space="0" w:color="000000"/>
            </w:tcBorders>
            <w:vAlign w:val="center"/>
          </w:tcPr>
          <w:p w14:paraId="316DEA69" w14:textId="5EB3DA75"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7</w:t>
            </w:r>
            <w:r w:rsidR="008A3D02">
              <w:rPr>
                <w:rFonts w:ascii="Bookman Old Style" w:hAnsi="Bookman Old Style" w:cs="Tahoma"/>
                <w:sz w:val="18"/>
                <w:szCs w:val="18"/>
              </w:rPr>
              <w:t>5</w:t>
            </w:r>
          </w:p>
        </w:tc>
        <w:tc>
          <w:tcPr>
            <w:tcW w:w="5839" w:type="dxa"/>
            <w:tcBorders>
              <w:bottom w:val="single" w:sz="8" w:space="0" w:color="000000"/>
            </w:tcBorders>
            <w:vAlign w:val="center"/>
          </w:tcPr>
          <w:p w14:paraId="60C6900A"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W dostawie 6 zbiorników jednorazowych z wapnem sodowanym, objętość pochłaniacza jednorazowego minimum 1000 ml.</w:t>
            </w:r>
          </w:p>
        </w:tc>
        <w:tc>
          <w:tcPr>
            <w:tcW w:w="2410" w:type="dxa"/>
            <w:tcBorders>
              <w:bottom w:val="single" w:sz="8" w:space="0" w:color="000000"/>
            </w:tcBorders>
            <w:vAlign w:val="center"/>
          </w:tcPr>
          <w:p w14:paraId="3C90BDEE"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17D31553" w14:textId="77777777" w:rsidR="007875C4" w:rsidRPr="007875C4" w:rsidRDefault="007875C4" w:rsidP="007875C4">
            <w:pPr>
              <w:rPr>
                <w:rFonts w:ascii="Tahoma" w:hAnsi="Tahoma" w:cs="Tahoma"/>
                <w:sz w:val="18"/>
                <w:szCs w:val="18"/>
              </w:rPr>
            </w:pPr>
          </w:p>
        </w:tc>
      </w:tr>
      <w:tr w:rsidR="007875C4" w:rsidRPr="007875C4" w14:paraId="1F51D357" w14:textId="77777777" w:rsidTr="004F6062">
        <w:tc>
          <w:tcPr>
            <w:tcW w:w="682" w:type="dxa"/>
            <w:tcBorders>
              <w:bottom w:val="single" w:sz="8" w:space="0" w:color="000000"/>
            </w:tcBorders>
            <w:vAlign w:val="center"/>
          </w:tcPr>
          <w:p w14:paraId="68839A51" w14:textId="4483BB5A"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7</w:t>
            </w:r>
            <w:r w:rsidR="008A3D02">
              <w:rPr>
                <w:rFonts w:ascii="Bookman Old Style" w:hAnsi="Bookman Old Style" w:cs="Tahoma"/>
                <w:sz w:val="18"/>
                <w:szCs w:val="18"/>
              </w:rPr>
              <w:t>6</w:t>
            </w:r>
          </w:p>
        </w:tc>
        <w:tc>
          <w:tcPr>
            <w:tcW w:w="5839" w:type="dxa"/>
            <w:tcBorders>
              <w:bottom w:val="single" w:sz="8" w:space="0" w:color="000000"/>
            </w:tcBorders>
            <w:vAlign w:val="center"/>
          </w:tcPr>
          <w:p w14:paraId="1BC40539"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A"/>
                <w:sz w:val="18"/>
                <w:szCs w:val="18"/>
              </w:rPr>
              <w:t>Jednorazowe wkłady na wydzielinę z żelem – 25 szt.</w:t>
            </w:r>
          </w:p>
        </w:tc>
        <w:tc>
          <w:tcPr>
            <w:tcW w:w="2410" w:type="dxa"/>
            <w:tcBorders>
              <w:bottom w:val="single" w:sz="8" w:space="0" w:color="000000"/>
            </w:tcBorders>
            <w:vAlign w:val="center"/>
          </w:tcPr>
          <w:p w14:paraId="4A090F7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58A3CF3A" w14:textId="77777777" w:rsidR="007875C4" w:rsidRPr="007875C4" w:rsidRDefault="007875C4" w:rsidP="007875C4">
            <w:pPr>
              <w:rPr>
                <w:rFonts w:ascii="Tahoma" w:hAnsi="Tahoma" w:cs="Tahoma"/>
                <w:sz w:val="18"/>
                <w:szCs w:val="18"/>
              </w:rPr>
            </w:pPr>
          </w:p>
        </w:tc>
      </w:tr>
      <w:tr w:rsidR="007875C4" w:rsidRPr="007875C4" w14:paraId="031CA108" w14:textId="77777777" w:rsidTr="004F6062">
        <w:tc>
          <w:tcPr>
            <w:tcW w:w="682" w:type="dxa"/>
            <w:tcBorders>
              <w:bottom w:val="single" w:sz="8" w:space="0" w:color="000000"/>
            </w:tcBorders>
            <w:vAlign w:val="center"/>
          </w:tcPr>
          <w:p w14:paraId="21258055" w14:textId="6D27539F"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7</w:t>
            </w:r>
            <w:r w:rsidR="008A3D02">
              <w:rPr>
                <w:rFonts w:ascii="Bookman Old Style" w:hAnsi="Bookman Old Style" w:cs="Tahoma"/>
                <w:sz w:val="18"/>
                <w:szCs w:val="18"/>
              </w:rPr>
              <w:t>7</w:t>
            </w:r>
          </w:p>
        </w:tc>
        <w:tc>
          <w:tcPr>
            <w:tcW w:w="5839" w:type="dxa"/>
            <w:tcBorders>
              <w:bottom w:val="single" w:sz="8" w:space="0" w:color="000000"/>
            </w:tcBorders>
            <w:vAlign w:val="center"/>
          </w:tcPr>
          <w:p w14:paraId="36B8FA8C"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 xml:space="preserve">Jednorazowe układy oddechowe, długość rur: </w:t>
            </w:r>
            <w:r w:rsidRPr="007875C4">
              <w:rPr>
                <w:rFonts w:ascii="Bookman Old Style" w:hAnsi="Bookman Old Style" w:cs="Tahoma"/>
                <w:color w:val="000000"/>
                <w:sz w:val="18"/>
                <w:szCs w:val="18"/>
              </w:rPr>
              <w:br/>
              <w:t xml:space="preserve">wdechowej \ wydechowej co najmniej 170 cm, worek </w:t>
            </w:r>
            <w:r w:rsidRPr="007875C4">
              <w:rPr>
                <w:rFonts w:ascii="Bookman Old Style" w:hAnsi="Bookman Old Style" w:cs="Tahoma"/>
                <w:color w:val="000000"/>
                <w:sz w:val="18"/>
                <w:szCs w:val="18"/>
              </w:rPr>
              <w:lastRenderedPageBreak/>
              <w:t>oddechowy 2 L - 25 szt.</w:t>
            </w:r>
          </w:p>
        </w:tc>
        <w:tc>
          <w:tcPr>
            <w:tcW w:w="2410" w:type="dxa"/>
            <w:tcBorders>
              <w:bottom w:val="single" w:sz="8" w:space="0" w:color="000000"/>
            </w:tcBorders>
            <w:vAlign w:val="center"/>
          </w:tcPr>
          <w:p w14:paraId="71709324"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lastRenderedPageBreak/>
              <w:t>Tak</w:t>
            </w:r>
          </w:p>
        </w:tc>
        <w:tc>
          <w:tcPr>
            <w:tcW w:w="1838" w:type="dxa"/>
            <w:tcBorders>
              <w:bottom w:val="single" w:sz="8" w:space="0" w:color="000000"/>
            </w:tcBorders>
          </w:tcPr>
          <w:p w14:paraId="06C9B475" w14:textId="77777777" w:rsidR="007875C4" w:rsidRPr="007875C4" w:rsidRDefault="007875C4" w:rsidP="007875C4">
            <w:pPr>
              <w:rPr>
                <w:rFonts w:ascii="Tahoma" w:hAnsi="Tahoma" w:cs="Tahoma"/>
                <w:sz w:val="18"/>
                <w:szCs w:val="18"/>
              </w:rPr>
            </w:pPr>
          </w:p>
        </w:tc>
      </w:tr>
      <w:tr w:rsidR="007875C4" w:rsidRPr="007875C4" w14:paraId="6FFB097F" w14:textId="77777777" w:rsidTr="004F6062">
        <w:tc>
          <w:tcPr>
            <w:tcW w:w="682" w:type="dxa"/>
            <w:tcBorders>
              <w:bottom w:val="single" w:sz="8" w:space="0" w:color="000000"/>
            </w:tcBorders>
            <w:vAlign w:val="center"/>
          </w:tcPr>
          <w:p w14:paraId="7C5A700B" w14:textId="15D56108"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7</w:t>
            </w:r>
            <w:r w:rsidR="008A3D02">
              <w:rPr>
                <w:rFonts w:ascii="Bookman Old Style" w:hAnsi="Bookman Old Style" w:cs="Tahoma"/>
                <w:sz w:val="18"/>
                <w:szCs w:val="18"/>
              </w:rPr>
              <w:t>8</w:t>
            </w:r>
          </w:p>
        </w:tc>
        <w:tc>
          <w:tcPr>
            <w:tcW w:w="5839" w:type="dxa"/>
            <w:tcBorders>
              <w:bottom w:val="single" w:sz="8" w:space="0" w:color="000000"/>
            </w:tcBorders>
            <w:vAlign w:val="center"/>
          </w:tcPr>
          <w:p w14:paraId="3489426C"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A"/>
                <w:sz w:val="18"/>
                <w:szCs w:val="18"/>
              </w:rPr>
              <w:t>Pułapki wodne do zabezpieczające moduł gazowy - 12 szt.</w:t>
            </w:r>
          </w:p>
        </w:tc>
        <w:tc>
          <w:tcPr>
            <w:tcW w:w="2410" w:type="dxa"/>
            <w:tcBorders>
              <w:bottom w:val="single" w:sz="8" w:space="0" w:color="000000"/>
            </w:tcBorders>
            <w:vAlign w:val="center"/>
          </w:tcPr>
          <w:p w14:paraId="10C5ED5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142F2715" w14:textId="77777777" w:rsidR="007875C4" w:rsidRPr="007875C4" w:rsidRDefault="007875C4" w:rsidP="007875C4">
            <w:pPr>
              <w:rPr>
                <w:rFonts w:ascii="Tahoma" w:hAnsi="Tahoma" w:cs="Tahoma"/>
                <w:sz w:val="18"/>
                <w:szCs w:val="18"/>
              </w:rPr>
            </w:pPr>
          </w:p>
        </w:tc>
      </w:tr>
      <w:tr w:rsidR="007875C4" w:rsidRPr="007875C4" w14:paraId="687807AB" w14:textId="77777777" w:rsidTr="004F6062">
        <w:tc>
          <w:tcPr>
            <w:tcW w:w="682" w:type="dxa"/>
            <w:tcBorders>
              <w:bottom w:val="single" w:sz="8" w:space="0" w:color="000000"/>
            </w:tcBorders>
            <w:vAlign w:val="center"/>
          </w:tcPr>
          <w:p w14:paraId="0CA8482C" w14:textId="023C7811" w:rsidR="007875C4" w:rsidRPr="007875C4" w:rsidRDefault="008A3D02" w:rsidP="007875C4">
            <w:pPr>
              <w:spacing w:after="58"/>
              <w:jc w:val="center"/>
              <w:rPr>
                <w:rFonts w:ascii="Bookman Old Style" w:hAnsi="Bookman Old Style" w:cs="Tahoma"/>
                <w:sz w:val="18"/>
                <w:szCs w:val="18"/>
              </w:rPr>
            </w:pPr>
            <w:r>
              <w:rPr>
                <w:rFonts w:ascii="Bookman Old Style" w:hAnsi="Bookman Old Style" w:cs="Tahoma"/>
                <w:sz w:val="18"/>
                <w:szCs w:val="18"/>
              </w:rPr>
              <w:t>79</w:t>
            </w:r>
          </w:p>
        </w:tc>
        <w:tc>
          <w:tcPr>
            <w:tcW w:w="5839" w:type="dxa"/>
            <w:tcBorders>
              <w:bottom w:val="single" w:sz="8" w:space="0" w:color="000000"/>
            </w:tcBorders>
            <w:vAlign w:val="center"/>
          </w:tcPr>
          <w:p w14:paraId="2EE57D5A"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A"/>
                <w:sz w:val="18"/>
                <w:szCs w:val="18"/>
              </w:rPr>
              <w:t>Linie próbkujące - 10 szt.</w:t>
            </w:r>
          </w:p>
        </w:tc>
        <w:tc>
          <w:tcPr>
            <w:tcW w:w="2410" w:type="dxa"/>
            <w:tcBorders>
              <w:bottom w:val="single" w:sz="8" w:space="0" w:color="000000"/>
            </w:tcBorders>
            <w:vAlign w:val="center"/>
          </w:tcPr>
          <w:p w14:paraId="3506B678"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5D92EC17" w14:textId="77777777" w:rsidR="007875C4" w:rsidRPr="007875C4" w:rsidRDefault="007875C4" w:rsidP="007875C4">
            <w:pPr>
              <w:rPr>
                <w:rFonts w:ascii="Tahoma" w:hAnsi="Tahoma" w:cs="Tahoma"/>
                <w:sz w:val="18"/>
                <w:szCs w:val="18"/>
              </w:rPr>
            </w:pPr>
          </w:p>
        </w:tc>
      </w:tr>
      <w:tr w:rsidR="007875C4" w:rsidRPr="007875C4" w14:paraId="03B06EF4" w14:textId="77777777" w:rsidTr="004F6062">
        <w:tc>
          <w:tcPr>
            <w:tcW w:w="682" w:type="dxa"/>
            <w:tcBorders>
              <w:top w:val="single" w:sz="8" w:space="0" w:color="000000"/>
              <w:left w:val="single" w:sz="8" w:space="0" w:color="000000"/>
              <w:bottom w:val="single" w:sz="8" w:space="0" w:color="000000"/>
              <w:right w:val="single" w:sz="8" w:space="0" w:color="000000"/>
            </w:tcBorders>
            <w:shd w:val="pct25" w:color="auto" w:fill="auto"/>
          </w:tcPr>
          <w:p w14:paraId="5FCB18BD" w14:textId="77777777" w:rsidR="007875C4" w:rsidRPr="007875C4" w:rsidRDefault="007875C4" w:rsidP="007875C4">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tcPr>
          <w:p w14:paraId="0D8100E7" w14:textId="77777777" w:rsidR="007875C4" w:rsidRPr="007875C4" w:rsidRDefault="007875C4" w:rsidP="007875C4">
            <w:pPr>
              <w:rPr>
                <w:rFonts w:ascii="Bookman Old Style" w:hAnsi="Bookman Old Style" w:cs="Tahoma"/>
                <w:b/>
                <w:bCs/>
                <w:sz w:val="18"/>
                <w:szCs w:val="18"/>
              </w:rPr>
            </w:pPr>
            <w:r w:rsidRPr="007875C4">
              <w:rPr>
                <w:rFonts w:ascii="Bookman Old Style" w:hAnsi="Bookman Old Style" w:cs="Tahoma"/>
                <w:b/>
                <w:bCs/>
                <w:color w:val="000000"/>
                <w:sz w:val="18"/>
                <w:szCs w:val="18"/>
              </w:rPr>
              <w:t>Monitor do aparatu, wymagania ogólne</w:t>
            </w:r>
          </w:p>
        </w:tc>
        <w:tc>
          <w:tcPr>
            <w:tcW w:w="2410" w:type="dxa"/>
            <w:tcBorders>
              <w:top w:val="single" w:sz="8" w:space="0" w:color="000000"/>
              <w:left w:val="single" w:sz="8" w:space="0" w:color="000000"/>
              <w:bottom w:val="single" w:sz="8" w:space="0" w:color="000000"/>
              <w:right w:val="single" w:sz="8" w:space="0" w:color="000000"/>
            </w:tcBorders>
            <w:shd w:val="pct25" w:color="auto" w:fill="auto"/>
          </w:tcPr>
          <w:p w14:paraId="290C4329" w14:textId="77777777" w:rsidR="007875C4" w:rsidRPr="007875C4" w:rsidRDefault="007875C4" w:rsidP="007875C4">
            <w:pPr>
              <w:jc w:val="center"/>
              <w:rPr>
                <w:rFonts w:ascii="Tahoma" w:hAnsi="Tahoma" w:cs="Tahoma"/>
                <w:sz w:val="18"/>
                <w:szCs w:val="18"/>
              </w:rPr>
            </w:pPr>
          </w:p>
        </w:tc>
        <w:tc>
          <w:tcPr>
            <w:tcW w:w="1838" w:type="dxa"/>
            <w:tcBorders>
              <w:top w:val="single" w:sz="8" w:space="0" w:color="000000"/>
              <w:left w:val="single" w:sz="8" w:space="0" w:color="000000"/>
              <w:bottom w:val="single" w:sz="8" w:space="0" w:color="000000"/>
              <w:right w:val="single" w:sz="8" w:space="0" w:color="000000"/>
            </w:tcBorders>
            <w:shd w:val="pct25" w:color="auto" w:fill="auto"/>
          </w:tcPr>
          <w:p w14:paraId="567939EF" w14:textId="77777777" w:rsidR="007875C4" w:rsidRPr="007875C4" w:rsidRDefault="007875C4" w:rsidP="007875C4">
            <w:pPr>
              <w:rPr>
                <w:rFonts w:ascii="Tahoma" w:hAnsi="Tahoma" w:cs="Tahoma"/>
                <w:sz w:val="18"/>
                <w:szCs w:val="18"/>
              </w:rPr>
            </w:pPr>
          </w:p>
        </w:tc>
      </w:tr>
      <w:tr w:rsidR="007875C4" w:rsidRPr="007875C4" w14:paraId="2EEEAE4D" w14:textId="77777777" w:rsidTr="004F6062">
        <w:tc>
          <w:tcPr>
            <w:tcW w:w="682" w:type="dxa"/>
            <w:tcBorders>
              <w:bottom w:val="single" w:sz="8" w:space="0" w:color="000000"/>
            </w:tcBorders>
            <w:vAlign w:val="center"/>
          </w:tcPr>
          <w:p w14:paraId="229D340D" w14:textId="22A2E1C2"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8</w:t>
            </w:r>
            <w:r w:rsidR="008A3D02">
              <w:rPr>
                <w:rFonts w:ascii="Bookman Old Style" w:hAnsi="Bookman Old Style" w:cs="Tahoma"/>
                <w:sz w:val="18"/>
                <w:szCs w:val="18"/>
              </w:rPr>
              <w:t>0</w:t>
            </w:r>
          </w:p>
        </w:tc>
        <w:tc>
          <w:tcPr>
            <w:tcW w:w="5839" w:type="dxa"/>
            <w:tcBorders>
              <w:bottom w:val="single" w:sz="8" w:space="0" w:color="000000"/>
            </w:tcBorders>
            <w:vAlign w:val="center"/>
          </w:tcPr>
          <w:p w14:paraId="03E28D0D"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 xml:space="preserve">Monitor przeznaczony do monitorowania pacjentów wszystkich kategorii wiekowych: dorosłych, dzieci </w:t>
            </w:r>
            <w:r w:rsidRPr="007875C4">
              <w:rPr>
                <w:rFonts w:ascii="Bookman Old Style" w:hAnsi="Bookman Old Style" w:cs="Tahoma"/>
                <w:color w:val="000000"/>
                <w:sz w:val="18"/>
                <w:szCs w:val="18"/>
              </w:rPr>
              <w:br/>
              <w:t xml:space="preserve">i noworodków, z łatwym przełączaniem kategorii, powiązanej </w:t>
            </w:r>
            <w:r w:rsidRPr="007875C4">
              <w:rPr>
                <w:rFonts w:ascii="Bookman Old Style" w:hAnsi="Bookman Old Style" w:cs="Tahoma"/>
                <w:color w:val="000000"/>
                <w:sz w:val="18"/>
                <w:szCs w:val="18"/>
              </w:rPr>
              <w:br/>
              <w:t>z algorytmami pomiarowymi i ustawieniami monitora.</w:t>
            </w:r>
          </w:p>
        </w:tc>
        <w:tc>
          <w:tcPr>
            <w:tcW w:w="2410" w:type="dxa"/>
            <w:tcBorders>
              <w:bottom w:val="single" w:sz="8" w:space="0" w:color="000000"/>
            </w:tcBorders>
            <w:vAlign w:val="center"/>
          </w:tcPr>
          <w:p w14:paraId="2549D34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1C3B6DC4" w14:textId="77777777" w:rsidR="007875C4" w:rsidRPr="007875C4" w:rsidRDefault="007875C4" w:rsidP="007875C4">
            <w:pPr>
              <w:rPr>
                <w:rFonts w:ascii="Tahoma" w:hAnsi="Tahoma" w:cs="Tahoma"/>
                <w:sz w:val="18"/>
                <w:szCs w:val="18"/>
              </w:rPr>
            </w:pPr>
          </w:p>
        </w:tc>
      </w:tr>
      <w:tr w:rsidR="007875C4" w:rsidRPr="007875C4" w14:paraId="5AA6B2AF" w14:textId="77777777" w:rsidTr="004F6062">
        <w:tc>
          <w:tcPr>
            <w:tcW w:w="682" w:type="dxa"/>
            <w:tcBorders>
              <w:bottom w:val="single" w:sz="8" w:space="0" w:color="000000"/>
            </w:tcBorders>
            <w:vAlign w:val="center"/>
          </w:tcPr>
          <w:p w14:paraId="15A19F5C" w14:textId="7D7BFDBB"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8</w:t>
            </w:r>
            <w:r w:rsidR="008A3D02">
              <w:rPr>
                <w:rFonts w:ascii="Bookman Old Style" w:hAnsi="Bookman Old Style" w:cs="Tahoma"/>
                <w:sz w:val="18"/>
                <w:szCs w:val="18"/>
              </w:rPr>
              <w:t>1</w:t>
            </w:r>
          </w:p>
        </w:tc>
        <w:tc>
          <w:tcPr>
            <w:tcW w:w="5839" w:type="dxa"/>
            <w:tcBorders>
              <w:bottom w:val="single" w:sz="8" w:space="0" w:color="000000"/>
            </w:tcBorders>
            <w:vAlign w:val="center"/>
          </w:tcPr>
          <w:p w14:paraId="746B48A9"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Monitor pacjenta składa się z monitora stacjonarnego i modułu transportowego.</w:t>
            </w:r>
          </w:p>
        </w:tc>
        <w:tc>
          <w:tcPr>
            <w:tcW w:w="2410" w:type="dxa"/>
            <w:tcBorders>
              <w:bottom w:val="single" w:sz="8" w:space="0" w:color="000000"/>
            </w:tcBorders>
            <w:vAlign w:val="center"/>
          </w:tcPr>
          <w:p w14:paraId="52CF7D18"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CFEEBBD" w14:textId="77777777" w:rsidR="007875C4" w:rsidRPr="007875C4" w:rsidRDefault="007875C4" w:rsidP="007875C4">
            <w:pPr>
              <w:rPr>
                <w:rFonts w:ascii="Tahoma" w:hAnsi="Tahoma" w:cs="Tahoma"/>
                <w:sz w:val="18"/>
                <w:szCs w:val="18"/>
              </w:rPr>
            </w:pPr>
          </w:p>
        </w:tc>
      </w:tr>
      <w:tr w:rsidR="007875C4" w:rsidRPr="007875C4" w14:paraId="5F29794F" w14:textId="77777777" w:rsidTr="004F6062">
        <w:tc>
          <w:tcPr>
            <w:tcW w:w="682" w:type="dxa"/>
            <w:tcBorders>
              <w:bottom w:val="single" w:sz="8" w:space="0" w:color="000000"/>
            </w:tcBorders>
            <w:vAlign w:val="center"/>
          </w:tcPr>
          <w:p w14:paraId="4821DBAF" w14:textId="63F9F849"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8</w:t>
            </w:r>
            <w:r w:rsidR="008A3D02">
              <w:rPr>
                <w:rFonts w:ascii="Bookman Old Style" w:hAnsi="Bookman Old Style" w:cs="Tahoma"/>
                <w:sz w:val="18"/>
                <w:szCs w:val="18"/>
              </w:rPr>
              <w:t>2</w:t>
            </w:r>
          </w:p>
        </w:tc>
        <w:tc>
          <w:tcPr>
            <w:tcW w:w="5839" w:type="dxa"/>
            <w:tcBorders>
              <w:bottom w:val="single" w:sz="8" w:space="0" w:color="000000"/>
            </w:tcBorders>
            <w:vAlign w:val="center"/>
          </w:tcPr>
          <w:p w14:paraId="55F5A8EE"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color w:val="000000"/>
                <w:sz w:val="18"/>
                <w:szCs w:val="18"/>
              </w:rPr>
              <w:t>Monitor wyposażony w funkcję automatycznego dopasowania układu ekranu do aktualnie monitorowanych parametrów, włączającą i usuwającą odpowiednie pola krzywych dynamicznych i wartości liczbowych parametrów, bez zakłócania pracy monitora i bez konieczności ręcznego włączania i usuwania tych pól. Wymagane jest działanie "Plug and Play". Pola wyświetlające monitorowane parametry powinny automatycznie zwiększać swoje wymiary wraz ze zmniejszaniem liczby jednocześnie monitorowanych parametrów, wykorzystując do wyświetlania cały ekran monitora. Każdy monitor umożliwia jednoczesne wyświetlanie wszystkich wymaganych parametrów.</w:t>
            </w:r>
          </w:p>
        </w:tc>
        <w:tc>
          <w:tcPr>
            <w:tcW w:w="2410" w:type="dxa"/>
            <w:tcBorders>
              <w:bottom w:val="single" w:sz="8" w:space="0" w:color="000000"/>
            </w:tcBorders>
            <w:vAlign w:val="center"/>
          </w:tcPr>
          <w:p w14:paraId="4C5EA2EE"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659D5096" w14:textId="77777777" w:rsidR="007875C4" w:rsidRPr="007875C4" w:rsidRDefault="007875C4" w:rsidP="007875C4">
            <w:pPr>
              <w:rPr>
                <w:rFonts w:ascii="Tahoma" w:hAnsi="Tahoma" w:cs="Tahoma"/>
                <w:sz w:val="18"/>
                <w:szCs w:val="18"/>
              </w:rPr>
            </w:pPr>
          </w:p>
        </w:tc>
      </w:tr>
      <w:tr w:rsidR="007875C4" w:rsidRPr="007875C4" w14:paraId="52FB7180" w14:textId="77777777" w:rsidTr="004F6062">
        <w:tc>
          <w:tcPr>
            <w:tcW w:w="682" w:type="dxa"/>
            <w:tcBorders>
              <w:bottom w:val="single" w:sz="8" w:space="0" w:color="000000"/>
            </w:tcBorders>
            <w:vAlign w:val="center"/>
          </w:tcPr>
          <w:p w14:paraId="551FBE57" w14:textId="0E1F54B6"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8</w:t>
            </w:r>
            <w:r w:rsidR="008A3D02">
              <w:rPr>
                <w:rFonts w:ascii="Bookman Old Style" w:hAnsi="Bookman Old Style" w:cs="Tahoma"/>
                <w:sz w:val="18"/>
                <w:szCs w:val="18"/>
              </w:rPr>
              <w:t>3</w:t>
            </w:r>
          </w:p>
        </w:tc>
        <w:tc>
          <w:tcPr>
            <w:tcW w:w="5839" w:type="dxa"/>
            <w:tcBorders>
              <w:bottom w:val="single" w:sz="8" w:space="0" w:color="000000"/>
            </w:tcBorders>
            <w:vAlign w:val="center"/>
          </w:tcPr>
          <w:p w14:paraId="3DD5E600"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Monitor wyposażony w kolorowy ekran, z możliwością wyświetlania przynajmniej 10 krzywych dynamicznych na całej szerokości ekranu, od jego krawędzi do pola parametrów powiązanych z odpowiadającymi im krzywymi. Przekątna ekranu min. 17” w formacie panoramicznym.</w:t>
            </w:r>
          </w:p>
        </w:tc>
        <w:tc>
          <w:tcPr>
            <w:tcW w:w="2410" w:type="dxa"/>
            <w:tcBorders>
              <w:bottom w:val="single" w:sz="8" w:space="0" w:color="000000"/>
            </w:tcBorders>
            <w:vAlign w:val="center"/>
          </w:tcPr>
          <w:p w14:paraId="51E5520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6588FA69" w14:textId="77777777" w:rsidR="007875C4" w:rsidRPr="007875C4" w:rsidRDefault="007875C4" w:rsidP="007875C4">
            <w:pPr>
              <w:rPr>
                <w:rFonts w:ascii="Tahoma" w:hAnsi="Tahoma" w:cs="Tahoma"/>
                <w:sz w:val="18"/>
                <w:szCs w:val="18"/>
              </w:rPr>
            </w:pPr>
          </w:p>
        </w:tc>
      </w:tr>
      <w:tr w:rsidR="007875C4" w:rsidRPr="007875C4" w14:paraId="647B7A6B" w14:textId="77777777" w:rsidTr="004F6062">
        <w:tc>
          <w:tcPr>
            <w:tcW w:w="682" w:type="dxa"/>
            <w:tcBorders>
              <w:bottom w:val="single" w:sz="8" w:space="0" w:color="000000"/>
            </w:tcBorders>
            <w:vAlign w:val="center"/>
          </w:tcPr>
          <w:p w14:paraId="133E0FCC" w14:textId="49507801"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8</w:t>
            </w:r>
            <w:r w:rsidR="008A3D02">
              <w:rPr>
                <w:rFonts w:ascii="Bookman Old Style" w:hAnsi="Bookman Old Style" w:cs="Tahoma"/>
                <w:sz w:val="18"/>
                <w:szCs w:val="18"/>
              </w:rPr>
              <w:t>4</w:t>
            </w:r>
          </w:p>
        </w:tc>
        <w:tc>
          <w:tcPr>
            <w:tcW w:w="5839" w:type="dxa"/>
            <w:tcBorders>
              <w:bottom w:val="single" w:sz="8" w:space="0" w:color="000000"/>
            </w:tcBorders>
            <w:vAlign w:val="center"/>
          </w:tcPr>
          <w:p w14:paraId="4EF0C5D9"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Możliwość rozbudowy o jednoczesne wyświetlanie przynajmniej 16 krzywych dynamicznych w dowolnym momencie, bez wysyłania zestawu do serwisu.</w:t>
            </w:r>
          </w:p>
        </w:tc>
        <w:tc>
          <w:tcPr>
            <w:tcW w:w="2410" w:type="dxa"/>
            <w:tcBorders>
              <w:bottom w:val="single" w:sz="8" w:space="0" w:color="000000"/>
            </w:tcBorders>
            <w:vAlign w:val="center"/>
          </w:tcPr>
          <w:p w14:paraId="05E2ED47"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6DB56F4B" w14:textId="77777777" w:rsidR="007875C4" w:rsidRPr="007875C4" w:rsidRDefault="007875C4" w:rsidP="007875C4">
            <w:pPr>
              <w:rPr>
                <w:rFonts w:ascii="Tahoma" w:hAnsi="Tahoma" w:cs="Tahoma"/>
                <w:sz w:val="18"/>
                <w:szCs w:val="18"/>
              </w:rPr>
            </w:pPr>
          </w:p>
        </w:tc>
      </w:tr>
      <w:tr w:rsidR="007875C4" w:rsidRPr="007875C4" w14:paraId="642F247E" w14:textId="77777777" w:rsidTr="004F6062">
        <w:tc>
          <w:tcPr>
            <w:tcW w:w="682" w:type="dxa"/>
            <w:tcBorders>
              <w:bottom w:val="single" w:sz="8" w:space="0" w:color="000000"/>
            </w:tcBorders>
            <w:vAlign w:val="center"/>
          </w:tcPr>
          <w:p w14:paraId="7014438B" w14:textId="5FA1DCE5"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8</w:t>
            </w:r>
            <w:r w:rsidR="008A3D02">
              <w:rPr>
                <w:rFonts w:ascii="Bookman Old Style" w:hAnsi="Bookman Old Style" w:cs="Tahoma"/>
                <w:sz w:val="18"/>
                <w:szCs w:val="18"/>
              </w:rPr>
              <w:t>5</w:t>
            </w:r>
          </w:p>
        </w:tc>
        <w:tc>
          <w:tcPr>
            <w:tcW w:w="5839" w:type="dxa"/>
            <w:tcBorders>
              <w:bottom w:val="single" w:sz="8" w:space="0" w:color="000000"/>
            </w:tcBorders>
            <w:vAlign w:val="center"/>
          </w:tcPr>
          <w:p w14:paraId="5470222E"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Możliwość wyposażenia części stacjonarnej monitora w ekran </w:t>
            </w:r>
            <w:r w:rsidRPr="007875C4">
              <w:rPr>
                <w:rFonts w:ascii="Bookman Old Style" w:hAnsi="Bookman Old Style" w:cs="Tahoma"/>
                <w:sz w:val="18"/>
                <w:szCs w:val="18"/>
              </w:rPr>
              <w:br/>
              <w:t>o przekątnej min. 21".</w:t>
            </w:r>
          </w:p>
        </w:tc>
        <w:tc>
          <w:tcPr>
            <w:tcW w:w="2410" w:type="dxa"/>
            <w:tcBorders>
              <w:bottom w:val="single" w:sz="8" w:space="0" w:color="000000"/>
            </w:tcBorders>
            <w:vAlign w:val="center"/>
          </w:tcPr>
          <w:p w14:paraId="6CDC341F"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56C87B4D" w14:textId="77777777" w:rsidR="007875C4" w:rsidRPr="007875C4" w:rsidRDefault="007875C4" w:rsidP="007875C4">
            <w:pPr>
              <w:rPr>
                <w:rFonts w:ascii="Tahoma" w:hAnsi="Tahoma" w:cs="Tahoma"/>
                <w:sz w:val="18"/>
                <w:szCs w:val="18"/>
              </w:rPr>
            </w:pPr>
          </w:p>
        </w:tc>
      </w:tr>
      <w:tr w:rsidR="007875C4" w:rsidRPr="007875C4" w14:paraId="74AD4E61" w14:textId="77777777" w:rsidTr="004F6062">
        <w:tc>
          <w:tcPr>
            <w:tcW w:w="682" w:type="dxa"/>
            <w:tcBorders>
              <w:bottom w:val="single" w:sz="8" w:space="0" w:color="000000"/>
            </w:tcBorders>
            <w:vAlign w:val="center"/>
          </w:tcPr>
          <w:p w14:paraId="7F97E8B6" w14:textId="36FA29B9"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8</w:t>
            </w:r>
            <w:r w:rsidR="008A3D02">
              <w:rPr>
                <w:rFonts w:ascii="Bookman Old Style" w:hAnsi="Bookman Old Style" w:cs="Tahoma"/>
                <w:sz w:val="18"/>
                <w:szCs w:val="18"/>
              </w:rPr>
              <w:t>6</w:t>
            </w:r>
          </w:p>
        </w:tc>
        <w:tc>
          <w:tcPr>
            <w:tcW w:w="5839" w:type="dxa"/>
            <w:tcBorders>
              <w:bottom w:val="single" w:sz="8" w:space="0" w:color="000000"/>
            </w:tcBorders>
            <w:vAlign w:val="center"/>
          </w:tcPr>
          <w:p w14:paraId="01C78063"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Możliwość rozbudowy o dodatkowy ekran kopiujący oraz możliwość rozbudowy o dodatkowy ekran z niezależną konfiguracją sposobu wyświetlania.</w:t>
            </w:r>
          </w:p>
        </w:tc>
        <w:tc>
          <w:tcPr>
            <w:tcW w:w="2410" w:type="dxa"/>
            <w:tcBorders>
              <w:bottom w:val="single" w:sz="8" w:space="0" w:color="000000"/>
            </w:tcBorders>
            <w:vAlign w:val="center"/>
          </w:tcPr>
          <w:p w14:paraId="5D950997"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399DC578" w14:textId="77777777" w:rsidR="007875C4" w:rsidRPr="007875C4" w:rsidRDefault="007875C4" w:rsidP="007875C4">
            <w:pPr>
              <w:rPr>
                <w:rFonts w:ascii="Tahoma" w:hAnsi="Tahoma" w:cs="Tahoma"/>
                <w:sz w:val="18"/>
                <w:szCs w:val="18"/>
              </w:rPr>
            </w:pPr>
          </w:p>
        </w:tc>
      </w:tr>
      <w:tr w:rsidR="007875C4" w:rsidRPr="007875C4" w14:paraId="42A1B900" w14:textId="77777777" w:rsidTr="004F6062">
        <w:tc>
          <w:tcPr>
            <w:tcW w:w="682" w:type="dxa"/>
            <w:tcBorders>
              <w:bottom w:val="single" w:sz="8" w:space="0" w:color="000000"/>
            </w:tcBorders>
            <w:vAlign w:val="center"/>
          </w:tcPr>
          <w:p w14:paraId="37A4CB83" w14:textId="6F58E105"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8</w:t>
            </w:r>
            <w:r w:rsidR="008A3D02">
              <w:rPr>
                <w:rFonts w:ascii="Bookman Old Style" w:hAnsi="Bookman Old Style" w:cs="Tahoma"/>
                <w:sz w:val="18"/>
                <w:szCs w:val="18"/>
              </w:rPr>
              <w:t>7</w:t>
            </w:r>
          </w:p>
        </w:tc>
        <w:tc>
          <w:tcPr>
            <w:tcW w:w="5839" w:type="dxa"/>
            <w:tcBorders>
              <w:bottom w:val="single" w:sz="8" w:space="0" w:color="000000"/>
            </w:tcBorders>
            <w:vAlign w:val="center"/>
          </w:tcPr>
          <w:p w14:paraId="48202633"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Ekran ze sterowaniem dotykowym, z możliwością obsługi w rękawiczkach, zapewniający prezentację monitorowanych parametrów życiowych pacjenta i interaktywne sterowanie pomiarami.</w:t>
            </w:r>
          </w:p>
        </w:tc>
        <w:tc>
          <w:tcPr>
            <w:tcW w:w="2410" w:type="dxa"/>
            <w:tcBorders>
              <w:bottom w:val="single" w:sz="8" w:space="0" w:color="000000"/>
            </w:tcBorders>
            <w:vAlign w:val="center"/>
          </w:tcPr>
          <w:p w14:paraId="1466428E"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3213F4C3" w14:textId="77777777" w:rsidR="007875C4" w:rsidRPr="007875C4" w:rsidRDefault="007875C4" w:rsidP="007875C4">
            <w:pPr>
              <w:rPr>
                <w:rFonts w:ascii="Tahoma" w:hAnsi="Tahoma" w:cs="Tahoma"/>
                <w:sz w:val="18"/>
                <w:szCs w:val="18"/>
              </w:rPr>
            </w:pPr>
          </w:p>
        </w:tc>
      </w:tr>
      <w:tr w:rsidR="007875C4" w:rsidRPr="007875C4" w14:paraId="6BDFF630" w14:textId="77777777" w:rsidTr="004F6062">
        <w:tc>
          <w:tcPr>
            <w:tcW w:w="682" w:type="dxa"/>
            <w:tcBorders>
              <w:bottom w:val="single" w:sz="8" w:space="0" w:color="000000"/>
            </w:tcBorders>
            <w:vAlign w:val="center"/>
          </w:tcPr>
          <w:p w14:paraId="51431EDF" w14:textId="64215299"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8</w:t>
            </w:r>
            <w:r w:rsidR="008A3D02">
              <w:rPr>
                <w:rFonts w:ascii="Bookman Old Style" w:hAnsi="Bookman Old Style" w:cs="Tahoma"/>
                <w:sz w:val="18"/>
                <w:szCs w:val="18"/>
              </w:rPr>
              <w:t>8</w:t>
            </w:r>
          </w:p>
        </w:tc>
        <w:tc>
          <w:tcPr>
            <w:tcW w:w="5839" w:type="dxa"/>
            <w:tcBorders>
              <w:bottom w:val="single" w:sz="8" w:space="0" w:color="000000"/>
            </w:tcBorders>
            <w:vAlign w:val="center"/>
          </w:tcPr>
          <w:p w14:paraId="1704441B"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Sterowanie monitorem za pomocą menu ekranowego w języku polskim: dostęp do często używanych funkcji za pomocą dedykowanych przycisków ekranowych, wybór parametru </w:t>
            </w:r>
            <w:r w:rsidRPr="007875C4">
              <w:rPr>
                <w:rFonts w:ascii="Bookman Old Style" w:hAnsi="Bookman Old Style" w:cs="Tahoma"/>
                <w:sz w:val="18"/>
                <w:szCs w:val="18"/>
              </w:rPr>
              <w:br/>
              <w:t>i funkcji przez dotyk na ekranie, zmiana wartości oraz wybór pozycji z listy przy pomocy pokrętła, zatwierdzanie wyboru przez naciśnięcie pokrętła. W szczególności wyklucza się rozwiązania wykorzystujące do sterowania funkcjami monitora tzw. "gesty dotykowe", które nie zapewniają jednoznaczności wyniku działania.</w:t>
            </w:r>
          </w:p>
        </w:tc>
        <w:tc>
          <w:tcPr>
            <w:tcW w:w="2410" w:type="dxa"/>
            <w:tcBorders>
              <w:bottom w:val="single" w:sz="8" w:space="0" w:color="000000"/>
            </w:tcBorders>
            <w:vAlign w:val="center"/>
          </w:tcPr>
          <w:p w14:paraId="19B5734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61148931" w14:textId="77777777" w:rsidR="007875C4" w:rsidRPr="007875C4" w:rsidRDefault="007875C4" w:rsidP="007875C4">
            <w:pPr>
              <w:rPr>
                <w:rFonts w:ascii="Tahoma" w:hAnsi="Tahoma" w:cs="Tahoma"/>
                <w:sz w:val="18"/>
                <w:szCs w:val="18"/>
              </w:rPr>
            </w:pPr>
          </w:p>
        </w:tc>
      </w:tr>
      <w:tr w:rsidR="007875C4" w:rsidRPr="007875C4" w14:paraId="49E62965" w14:textId="77777777" w:rsidTr="004F6062">
        <w:tc>
          <w:tcPr>
            <w:tcW w:w="682" w:type="dxa"/>
            <w:tcBorders>
              <w:bottom w:val="single" w:sz="8" w:space="0" w:color="000000"/>
            </w:tcBorders>
            <w:vAlign w:val="center"/>
          </w:tcPr>
          <w:p w14:paraId="09F48408" w14:textId="16C7B45E" w:rsidR="007875C4" w:rsidRPr="007875C4" w:rsidRDefault="008A3D02" w:rsidP="007875C4">
            <w:pPr>
              <w:spacing w:after="58"/>
              <w:jc w:val="center"/>
              <w:rPr>
                <w:rFonts w:ascii="Bookman Old Style" w:hAnsi="Bookman Old Style" w:cs="Tahoma"/>
                <w:sz w:val="18"/>
                <w:szCs w:val="18"/>
              </w:rPr>
            </w:pPr>
            <w:r>
              <w:rPr>
                <w:rFonts w:ascii="Bookman Old Style" w:hAnsi="Bookman Old Style" w:cs="Tahoma"/>
                <w:sz w:val="18"/>
                <w:szCs w:val="18"/>
              </w:rPr>
              <w:t>89</w:t>
            </w:r>
          </w:p>
        </w:tc>
        <w:tc>
          <w:tcPr>
            <w:tcW w:w="5839" w:type="dxa"/>
            <w:tcBorders>
              <w:bottom w:val="single" w:sz="8" w:space="0" w:color="000000"/>
            </w:tcBorders>
            <w:vAlign w:val="center"/>
          </w:tcPr>
          <w:p w14:paraId="0479CC4D"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Możliwość rozbudowy monitora o interaktywny dostęp na jego ekranie do zasobów informatycznych sieci komputerowej szpitala, takich jak diagnostyka obrazowa, dane laboratoryjne, ruch chorych, komputerowa karta chorobowa, dedykowane strony www, z wyświetlaniem danych na pełnym ekranie oferowanego monitora, z zachowaniem ciągłego podglądu podstawowych monitorowanych parametrów pacjenta na ekranie modułu transportowego. Obsługa dostępu do zasobów sieciowych za pomocą ekranu dotykowego oraz za pomocą klawiatury i myszy.</w:t>
            </w:r>
          </w:p>
        </w:tc>
        <w:tc>
          <w:tcPr>
            <w:tcW w:w="2410" w:type="dxa"/>
            <w:tcBorders>
              <w:bottom w:val="single" w:sz="8" w:space="0" w:color="000000"/>
            </w:tcBorders>
            <w:vAlign w:val="center"/>
          </w:tcPr>
          <w:p w14:paraId="4F9F4B96"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2D239A60" w14:textId="77777777" w:rsidR="007875C4" w:rsidRPr="007875C4" w:rsidRDefault="007875C4" w:rsidP="007875C4">
            <w:pPr>
              <w:rPr>
                <w:rFonts w:ascii="Tahoma" w:hAnsi="Tahoma" w:cs="Tahoma"/>
                <w:sz w:val="18"/>
                <w:szCs w:val="18"/>
              </w:rPr>
            </w:pPr>
          </w:p>
        </w:tc>
      </w:tr>
      <w:tr w:rsidR="007875C4" w:rsidRPr="007875C4" w14:paraId="74C90A10" w14:textId="77777777" w:rsidTr="004F6062">
        <w:tc>
          <w:tcPr>
            <w:tcW w:w="682" w:type="dxa"/>
            <w:tcBorders>
              <w:bottom w:val="single" w:sz="8" w:space="0" w:color="000000"/>
            </w:tcBorders>
            <w:vAlign w:val="center"/>
          </w:tcPr>
          <w:p w14:paraId="1DCEDD56" w14:textId="0CB9810D"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9</w:t>
            </w:r>
            <w:r w:rsidR="008A3D02">
              <w:rPr>
                <w:rFonts w:ascii="Bookman Old Style" w:hAnsi="Bookman Old Style" w:cs="Tahoma"/>
                <w:sz w:val="18"/>
                <w:szCs w:val="18"/>
              </w:rPr>
              <w:t>0</w:t>
            </w:r>
          </w:p>
        </w:tc>
        <w:tc>
          <w:tcPr>
            <w:tcW w:w="5839" w:type="dxa"/>
            <w:tcBorders>
              <w:bottom w:val="single" w:sz="8" w:space="0" w:color="000000"/>
            </w:tcBorders>
            <w:vAlign w:val="center"/>
          </w:tcPr>
          <w:p w14:paraId="240DF753"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Możliwość rozbudowy systemu monitorowania o komputerową kartę znieczulenia, posiadającą przynajmniej następującą funkcjonalność: </w:t>
            </w:r>
            <w:r w:rsidRPr="007875C4">
              <w:rPr>
                <w:rFonts w:ascii="Bookman Old Style" w:hAnsi="Bookman Old Style" w:cs="Tahoma"/>
                <w:sz w:val="18"/>
                <w:szCs w:val="18"/>
              </w:rPr>
              <w:br/>
              <w:t xml:space="preserve">- możliwość automatycznego pobierania danych pacjenta ze szpitalnego systemu komputerowego (typu HIS), </w:t>
            </w:r>
            <w:r w:rsidRPr="007875C4">
              <w:rPr>
                <w:rFonts w:ascii="Bookman Old Style" w:hAnsi="Bookman Old Style" w:cs="Tahoma"/>
                <w:sz w:val="18"/>
                <w:szCs w:val="18"/>
              </w:rPr>
              <w:br/>
              <w:t xml:space="preserve">z wykorzystaniem protokołu HL7 (przynajmniej imię </w:t>
            </w:r>
            <w:r w:rsidRPr="007875C4">
              <w:rPr>
                <w:rFonts w:ascii="Bookman Old Style" w:hAnsi="Bookman Old Style" w:cs="Tahoma"/>
                <w:sz w:val="18"/>
                <w:szCs w:val="18"/>
              </w:rPr>
              <w:br/>
              <w:t xml:space="preserve">i nazwisko, wiek, wzrost i masa ciała), na podstawie wprowadzonego numeru identyfikacyjnego </w:t>
            </w:r>
            <w:r w:rsidRPr="007875C4">
              <w:rPr>
                <w:rFonts w:ascii="Bookman Old Style" w:hAnsi="Bookman Old Style" w:cs="Tahoma"/>
                <w:sz w:val="18"/>
                <w:szCs w:val="18"/>
              </w:rPr>
              <w:br/>
              <w:t xml:space="preserve">- dokumentacja terapii płynowej </w:t>
            </w:r>
            <w:r w:rsidRPr="007875C4">
              <w:rPr>
                <w:rFonts w:ascii="Bookman Old Style" w:hAnsi="Bookman Old Style" w:cs="Tahoma"/>
                <w:sz w:val="18"/>
                <w:szCs w:val="18"/>
              </w:rPr>
              <w:br/>
              <w:t>i lekowej</w:t>
            </w:r>
            <w:r w:rsidRPr="007875C4">
              <w:rPr>
                <w:rFonts w:ascii="Bookman Old Style" w:hAnsi="Bookman Old Style" w:cs="Tahoma"/>
                <w:sz w:val="18"/>
                <w:szCs w:val="18"/>
              </w:rPr>
              <w:br/>
              <w:t xml:space="preserve">- formularze do wydruku oparte na aktualnym rozporządzeniu </w:t>
            </w:r>
            <w:r w:rsidRPr="007875C4">
              <w:rPr>
                <w:rFonts w:ascii="Bookman Old Style" w:hAnsi="Bookman Old Style" w:cs="Tahoma"/>
                <w:sz w:val="18"/>
                <w:szCs w:val="18"/>
              </w:rPr>
              <w:lastRenderedPageBreak/>
              <w:t xml:space="preserve">Ministra zdrowia </w:t>
            </w:r>
            <w:r w:rsidRPr="007875C4">
              <w:rPr>
                <w:rFonts w:ascii="Bookman Old Style" w:hAnsi="Bookman Old Style" w:cs="Tahoma"/>
                <w:sz w:val="18"/>
                <w:szCs w:val="18"/>
              </w:rPr>
              <w:br/>
              <w:t>- możliwość archiwizacji</w:t>
            </w:r>
            <w:r w:rsidRPr="007875C4">
              <w:rPr>
                <w:rFonts w:ascii="Bookman Old Style" w:hAnsi="Bookman Old Style" w:cs="Tahoma"/>
                <w:sz w:val="18"/>
                <w:szCs w:val="18"/>
              </w:rPr>
              <w:br/>
              <w:t xml:space="preserve">- możliwość wykorzystania zbieranych danych do analiz </w:t>
            </w:r>
            <w:r w:rsidRPr="007875C4">
              <w:rPr>
                <w:rFonts w:ascii="Bookman Old Style" w:hAnsi="Bookman Old Style" w:cs="Tahoma"/>
                <w:sz w:val="18"/>
                <w:szCs w:val="18"/>
              </w:rPr>
              <w:br/>
              <w:t>i porównań, przy wykorzystaniu standardowych narzędzi analitycznych.</w:t>
            </w:r>
          </w:p>
        </w:tc>
        <w:tc>
          <w:tcPr>
            <w:tcW w:w="2410" w:type="dxa"/>
            <w:tcBorders>
              <w:bottom w:val="single" w:sz="8" w:space="0" w:color="000000"/>
            </w:tcBorders>
            <w:vAlign w:val="center"/>
          </w:tcPr>
          <w:p w14:paraId="46D5DEC7"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lastRenderedPageBreak/>
              <w:t>Tak</w:t>
            </w:r>
          </w:p>
        </w:tc>
        <w:tc>
          <w:tcPr>
            <w:tcW w:w="1838" w:type="dxa"/>
            <w:tcBorders>
              <w:bottom w:val="single" w:sz="8" w:space="0" w:color="000000"/>
            </w:tcBorders>
          </w:tcPr>
          <w:p w14:paraId="15D057E8" w14:textId="77777777" w:rsidR="007875C4" w:rsidRPr="007875C4" w:rsidRDefault="007875C4" w:rsidP="007875C4">
            <w:pPr>
              <w:rPr>
                <w:rFonts w:ascii="Tahoma" w:hAnsi="Tahoma" w:cs="Tahoma"/>
                <w:sz w:val="18"/>
                <w:szCs w:val="18"/>
              </w:rPr>
            </w:pPr>
          </w:p>
        </w:tc>
      </w:tr>
      <w:tr w:rsidR="007875C4" w:rsidRPr="007875C4" w14:paraId="5F6719DD" w14:textId="77777777" w:rsidTr="004F6062">
        <w:tc>
          <w:tcPr>
            <w:tcW w:w="682" w:type="dxa"/>
            <w:tcBorders>
              <w:bottom w:val="single" w:sz="8" w:space="0" w:color="000000"/>
            </w:tcBorders>
            <w:vAlign w:val="center"/>
          </w:tcPr>
          <w:p w14:paraId="5F93FD26" w14:textId="4C33359B"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9</w:t>
            </w:r>
            <w:r w:rsidR="008A3D02">
              <w:rPr>
                <w:rFonts w:ascii="Bookman Old Style" w:hAnsi="Bookman Old Style" w:cs="Tahoma"/>
                <w:sz w:val="18"/>
                <w:szCs w:val="18"/>
              </w:rPr>
              <w:t>1</w:t>
            </w:r>
          </w:p>
        </w:tc>
        <w:tc>
          <w:tcPr>
            <w:tcW w:w="5839" w:type="dxa"/>
            <w:tcBorders>
              <w:bottom w:val="single" w:sz="8" w:space="0" w:color="000000"/>
            </w:tcBorders>
            <w:vAlign w:val="center"/>
          </w:tcPr>
          <w:p w14:paraId="4B638607"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Monitor wyposażony w funkcję wyświetlania, razem z danymi hemodynamicznymi, danych z podłączonego aparatu do znieczulania i innych urządzeń, w zależności od udostępniania tych danych przez urządzenie źródłowe: w postaci przebiegów dynamicznych, wartości liczbowych parametrów i pętli oddechowych oraz stężeń wszystkich gazów monitorowanych przez aparat. Dane z dodatkowych urządzeń są zapisywane </w:t>
            </w:r>
            <w:r w:rsidRPr="007875C4">
              <w:rPr>
                <w:rFonts w:ascii="Bookman Old Style" w:hAnsi="Bookman Old Style" w:cs="Tahoma"/>
                <w:sz w:val="18"/>
                <w:szCs w:val="18"/>
              </w:rPr>
              <w:br/>
              <w:t xml:space="preserve">w trendach monitora i udostępniane w sieci do wyświetlania </w:t>
            </w:r>
            <w:r w:rsidRPr="007875C4">
              <w:rPr>
                <w:rFonts w:ascii="Bookman Old Style" w:hAnsi="Bookman Old Style" w:cs="Tahoma"/>
                <w:sz w:val="18"/>
                <w:szCs w:val="18"/>
              </w:rPr>
              <w:br/>
              <w:t>w centrali i innych urządzeniach podłączonych do sieci. Możliwość jednoczesnego podłączenia przynajmniej 3 dodatkowych urządzeń.</w:t>
            </w:r>
          </w:p>
        </w:tc>
        <w:tc>
          <w:tcPr>
            <w:tcW w:w="2410" w:type="dxa"/>
            <w:tcBorders>
              <w:bottom w:val="single" w:sz="8" w:space="0" w:color="000000"/>
            </w:tcBorders>
            <w:vAlign w:val="center"/>
          </w:tcPr>
          <w:p w14:paraId="4419919C"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23F3EA0F" w14:textId="77777777" w:rsidR="007875C4" w:rsidRPr="007875C4" w:rsidRDefault="007875C4" w:rsidP="007875C4">
            <w:pPr>
              <w:rPr>
                <w:rFonts w:ascii="Tahoma" w:hAnsi="Tahoma" w:cs="Tahoma"/>
                <w:sz w:val="18"/>
                <w:szCs w:val="18"/>
              </w:rPr>
            </w:pPr>
          </w:p>
        </w:tc>
      </w:tr>
      <w:tr w:rsidR="007875C4" w:rsidRPr="007875C4" w14:paraId="5E92793C" w14:textId="77777777" w:rsidTr="004F6062">
        <w:tc>
          <w:tcPr>
            <w:tcW w:w="682" w:type="dxa"/>
            <w:tcBorders>
              <w:bottom w:val="single" w:sz="8" w:space="0" w:color="000000"/>
            </w:tcBorders>
            <w:vAlign w:val="center"/>
          </w:tcPr>
          <w:p w14:paraId="11581A04" w14:textId="7F50466A"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9</w:t>
            </w:r>
            <w:r w:rsidR="008A3D02">
              <w:rPr>
                <w:rFonts w:ascii="Bookman Old Style" w:hAnsi="Bookman Old Style" w:cs="Tahoma"/>
                <w:sz w:val="18"/>
                <w:szCs w:val="18"/>
              </w:rPr>
              <w:t>2</w:t>
            </w:r>
          </w:p>
        </w:tc>
        <w:tc>
          <w:tcPr>
            <w:tcW w:w="5839" w:type="dxa"/>
            <w:tcBorders>
              <w:bottom w:val="single" w:sz="8" w:space="0" w:color="000000"/>
            </w:tcBorders>
            <w:vAlign w:val="center"/>
          </w:tcPr>
          <w:p w14:paraId="7BEAC00D"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Monitor wyposażony w narzędzie do precyzyjnej analizy ilościowej i jakościowej zmian jednocześnie przynajmniej 9 wybranych parametrów, wyświetlanych w postaci trendów </w:t>
            </w:r>
            <w:r w:rsidRPr="007875C4">
              <w:rPr>
                <w:rFonts w:ascii="Bookman Old Style" w:hAnsi="Bookman Old Style" w:cs="Tahoma"/>
                <w:sz w:val="18"/>
                <w:szCs w:val="18"/>
              </w:rPr>
              <w:br/>
              <w:t xml:space="preserve">z ruchomymi kursorami służącymi do wybrania miejsca pomiaru przed zmianą i po zmianie, jednocześnie dla wszystkich obserwowanych parametrów. Wybór parametrów do analizy spośród wszystkich parametrów pochodzących </w:t>
            </w:r>
            <w:r w:rsidRPr="007875C4">
              <w:rPr>
                <w:rFonts w:ascii="Bookman Old Style" w:hAnsi="Bookman Old Style" w:cs="Tahoma"/>
                <w:sz w:val="18"/>
                <w:szCs w:val="18"/>
              </w:rPr>
              <w:br/>
              <w:t xml:space="preserve">z monitora i z aparatu do znieczulania oraz innych podłączonych urządzeń. Czas wyświetlanych danych w oknach trendów ustawiany przynajmniej od 1 minuty wzwyż. Drukowanie raportu podsumowania analizy. </w:t>
            </w:r>
            <w:r w:rsidRPr="007875C4">
              <w:rPr>
                <w:rFonts w:ascii="Bookman Old Style" w:hAnsi="Bookman Old Style" w:cs="Tahoma"/>
                <w:sz w:val="18"/>
                <w:szCs w:val="18"/>
              </w:rPr>
              <w:br/>
              <w:t xml:space="preserve">W szczególności narzędzie powinno umożliwić ocenę skutków </w:t>
            </w:r>
            <w:r w:rsidRPr="007875C4">
              <w:rPr>
                <w:rFonts w:ascii="Bookman Old Style" w:hAnsi="Bookman Old Style" w:cs="Tahoma"/>
                <w:sz w:val="18"/>
                <w:szCs w:val="18"/>
              </w:rPr>
              <w:br/>
              <w:t>i udokumentowanie przeprowadzenia manewru rekrutacji płuc.</w:t>
            </w:r>
          </w:p>
        </w:tc>
        <w:tc>
          <w:tcPr>
            <w:tcW w:w="2410" w:type="dxa"/>
            <w:tcBorders>
              <w:bottom w:val="single" w:sz="8" w:space="0" w:color="000000"/>
            </w:tcBorders>
            <w:vAlign w:val="center"/>
          </w:tcPr>
          <w:p w14:paraId="77D6A031"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7FCC602C" w14:textId="77777777" w:rsidR="007875C4" w:rsidRPr="007875C4" w:rsidRDefault="007875C4" w:rsidP="007875C4">
            <w:pPr>
              <w:rPr>
                <w:rFonts w:ascii="Tahoma" w:hAnsi="Tahoma" w:cs="Tahoma"/>
                <w:sz w:val="18"/>
                <w:szCs w:val="18"/>
              </w:rPr>
            </w:pPr>
          </w:p>
        </w:tc>
      </w:tr>
      <w:tr w:rsidR="007875C4" w:rsidRPr="007875C4" w14:paraId="5810F980" w14:textId="77777777" w:rsidTr="004F6062">
        <w:tc>
          <w:tcPr>
            <w:tcW w:w="682" w:type="dxa"/>
            <w:tcBorders>
              <w:bottom w:val="single" w:sz="8" w:space="0" w:color="000000"/>
            </w:tcBorders>
            <w:vAlign w:val="center"/>
          </w:tcPr>
          <w:p w14:paraId="3441D960" w14:textId="2F99E274"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9</w:t>
            </w:r>
            <w:r w:rsidR="008A3D02">
              <w:rPr>
                <w:rFonts w:ascii="Bookman Old Style" w:hAnsi="Bookman Old Style" w:cs="Tahoma"/>
                <w:sz w:val="18"/>
                <w:szCs w:val="18"/>
              </w:rPr>
              <w:t>3</w:t>
            </w:r>
          </w:p>
        </w:tc>
        <w:tc>
          <w:tcPr>
            <w:tcW w:w="5839" w:type="dxa"/>
            <w:tcBorders>
              <w:bottom w:val="single" w:sz="8" w:space="0" w:color="000000"/>
            </w:tcBorders>
            <w:vAlign w:val="center"/>
          </w:tcPr>
          <w:p w14:paraId="5D3D04E6"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Interfejs ekranowy monitora zharmonizowany z interfejsem oferowanego aparatu do znieczulania, przynajmniej pod względem kolorystyki, wyglądu i położenia na ekranie podstawowych elementów, takich jak przyciski i inne elementy sterujące, pola komunikatów alarmowych.</w:t>
            </w:r>
          </w:p>
        </w:tc>
        <w:tc>
          <w:tcPr>
            <w:tcW w:w="2410" w:type="dxa"/>
            <w:tcBorders>
              <w:bottom w:val="single" w:sz="8" w:space="0" w:color="000000"/>
            </w:tcBorders>
            <w:vAlign w:val="center"/>
          </w:tcPr>
          <w:p w14:paraId="08F1E145"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25BD541" w14:textId="77777777" w:rsidR="007875C4" w:rsidRPr="007875C4" w:rsidRDefault="007875C4" w:rsidP="007875C4">
            <w:pPr>
              <w:rPr>
                <w:rFonts w:ascii="Tahoma" w:hAnsi="Tahoma" w:cs="Tahoma"/>
                <w:sz w:val="18"/>
                <w:szCs w:val="18"/>
              </w:rPr>
            </w:pPr>
          </w:p>
        </w:tc>
      </w:tr>
      <w:tr w:rsidR="007875C4" w:rsidRPr="007875C4" w14:paraId="4EC00DBC" w14:textId="77777777" w:rsidTr="004F6062">
        <w:tc>
          <w:tcPr>
            <w:tcW w:w="682" w:type="dxa"/>
            <w:tcBorders>
              <w:bottom w:val="single" w:sz="8" w:space="0" w:color="000000"/>
            </w:tcBorders>
            <w:vAlign w:val="center"/>
          </w:tcPr>
          <w:p w14:paraId="1E408A01" w14:textId="0801995F"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9</w:t>
            </w:r>
            <w:r w:rsidR="008A3D02">
              <w:rPr>
                <w:rFonts w:ascii="Bookman Old Style" w:hAnsi="Bookman Old Style" w:cs="Tahoma"/>
                <w:sz w:val="18"/>
                <w:szCs w:val="18"/>
              </w:rPr>
              <w:t>4</w:t>
            </w:r>
          </w:p>
        </w:tc>
        <w:tc>
          <w:tcPr>
            <w:tcW w:w="5839" w:type="dxa"/>
            <w:tcBorders>
              <w:bottom w:val="single" w:sz="8" w:space="0" w:color="000000"/>
            </w:tcBorders>
            <w:vAlign w:val="center"/>
          </w:tcPr>
          <w:p w14:paraId="2CFB0E6C" w14:textId="77777777" w:rsidR="007875C4" w:rsidRPr="007875C4" w:rsidRDefault="007875C4" w:rsidP="007875C4">
            <w:pPr>
              <w:widowControl w:val="0"/>
              <w:autoSpaceDE w:val="0"/>
              <w:autoSpaceDN w:val="0"/>
              <w:adjustRightInd w:val="0"/>
              <w:rPr>
                <w:rFonts w:ascii="Bookman Old Style" w:hAnsi="Bookman Old Style" w:cs="Tahoma"/>
                <w:sz w:val="18"/>
                <w:szCs w:val="18"/>
              </w:rPr>
            </w:pPr>
            <w:r w:rsidRPr="007875C4">
              <w:rPr>
                <w:rFonts w:ascii="Bookman Old Style" w:hAnsi="Bookman Old Style" w:cs="Tahoma"/>
                <w:sz w:val="18"/>
                <w:szCs w:val="18"/>
              </w:rPr>
              <w:t xml:space="preserve">Monitor umożliwia przygotowanie domyślnej konfiguracji, automatycznie przyjmowanej dla każdego nowego pacjenta. </w:t>
            </w:r>
          </w:p>
          <w:p w14:paraId="366518B5"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W skład takiej konfiguracji wchodzi ustawienie sposobu wyświetlania parametrów (w tym kolory, kolejność), sposobu alarmowania (w tym głośność alarmów, aktywacja alarmów wybranych parametrów i sposób ich archiwizacji), ustawione granice alarmowe poszczególnych parametrów.</w:t>
            </w:r>
            <w:r w:rsidRPr="007875C4">
              <w:rPr>
                <w:rFonts w:ascii="Bookman Old Style" w:hAnsi="Bookman Old Style" w:cs="Tahoma"/>
                <w:sz w:val="18"/>
                <w:szCs w:val="18"/>
              </w:rPr>
              <w:br/>
              <w:t>Możliwość zapamiętania i łatwego przywołania przynajmniej czterech takich zestawów dla każdej kategorii wiekowej pacjentów (dorośli, dzieci, noworodki).</w:t>
            </w:r>
          </w:p>
        </w:tc>
        <w:tc>
          <w:tcPr>
            <w:tcW w:w="2410" w:type="dxa"/>
            <w:tcBorders>
              <w:bottom w:val="single" w:sz="8" w:space="0" w:color="000000"/>
            </w:tcBorders>
            <w:vAlign w:val="center"/>
          </w:tcPr>
          <w:p w14:paraId="5F719891"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23F6D116" w14:textId="77777777" w:rsidR="007875C4" w:rsidRPr="007875C4" w:rsidRDefault="007875C4" w:rsidP="007875C4">
            <w:pPr>
              <w:rPr>
                <w:rFonts w:ascii="Tahoma" w:hAnsi="Tahoma" w:cs="Tahoma"/>
                <w:sz w:val="18"/>
                <w:szCs w:val="18"/>
              </w:rPr>
            </w:pPr>
          </w:p>
        </w:tc>
      </w:tr>
      <w:tr w:rsidR="007875C4" w:rsidRPr="007875C4" w14:paraId="3F07E48B" w14:textId="77777777" w:rsidTr="004F6062">
        <w:tc>
          <w:tcPr>
            <w:tcW w:w="682" w:type="dxa"/>
            <w:tcBorders>
              <w:bottom w:val="single" w:sz="8" w:space="0" w:color="000000"/>
            </w:tcBorders>
            <w:vAlign w:val="center"/>
          </w:tcPr>
          <w:p w14:paraId="38DBCFD8" w14:textId="1460706B"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9</w:t>
            </w:r>
            <w:r w:rsidR="008A3D02">
              <w:rPr>
                <w:rFonts w:ascii="Bookman Old Style" w:hAnsi="Bookman Old Style" w:cs="Tahoma"/>
                <w:sz w:val="18"/>
                <w:szCs w:val="18"/>
              </w:rPr>
              <w:t>5</w:t>
            </w:r>
          </w:p>
        </w:tc>
        <w:tc>
          <w:tcPr>
            <w:tcW w:w="5839" w:type="dxa"/>
            <w:tcBorders>
              <w:bottom w:val="single" w:sz="8" w:space="0" w:color="000000"/>
            </w:tcBorders>
            <w:vAlign w:val="center"/>
          </w:tcPr>
          <w:p w14:paraId="63C1768C" w14:textId="77777777" w:rsidR="007875C4" w:rsidRPr="007875C4" w:rsidRDefault="007875C4" w:rsidP="007875C4">
            <w:pPr>
              <w:widowControl w:val="0"/>
              <w:autoSpaceDE w:val="0"/>
              <w:autoSpaceDN w:val="0"/>
              <w:adjustRightInd w:val="0"/>
              <w:rPr>
                <w:rFonts w:ascii="Bookman Old Style" w:hAnsi="Bookman Old Style" w:cs="Tahoma"/>
                <w:sz w:val="18"/>
                <w:szCs w:val="18"/>
              </w:rPr>
            </w:pPr>
            <w:r w:rsidRPr="007875C4">
              <w:rPr>
                <w:rFonts w:ascii="Bookman Old Style" w:hAnsi="Bookman Old Style" w:cs="Tahoma"/>
                <w:sz w:val="18"/>
                <w:szCs w:val="18"/>
              </w:rPr>
              <w:t xml:space="preserve">Możliwość rozbudowy systemu monitorowania o zdalny dostęp do parametrów mierzonych przez monitor, za pośrednictwem sieci szpitala, przewodowej i bezprzewodowej, w oknie przeglądarki internetowej na mobilnych i stacjonarnych urządzeniach komputerowych. Dostęp do podglądu danych </w:t>
            </w:r>
          </w:p>
          <w:p w14:paraId="0FEDB3FA"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z monitorów pacjenta możliwy tylko i wyłącznie przez upoważniony personel, po zalogowaniu się do systemu, za pomocą nazwy i okresowo zmienianego hasła lub za pomocą innego rozwiązania o równoważnym poziomie zabezpieczenia przed nieupoważnionym dostępem do danych.</w:t>
            </w:r>
          </w:p>
        </w:tc>
        <w:tc>
          <w:tcPr>
            <w:tcW w:w="2410" w:type="dxa"/>
            <w:tcBorders>
              <w:bottom w:val="single" w:sz="8" w:space="0" w:color="000000"/>
            </w:tcBorders>
            <w:vAlign w:val="center"/>
          </w:tcPr>
          <w:p w14:paraId="2D1E2C81"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99E0A8E" w14:textId="77777777" w:rsidR="007875C4" w:rsidRPr="007875C4" w:rsidRDefault="007875C4" w:rsidP="007875C4">
            <w:pPr>
              <w:rPr>
                <w:rFonts w:ascii="Tahoma" w:hAnsi="Tahoma" w:cs="Tahoma"/>
                <w:sz w:val="18"/>
                <w:szCs w:val="18"/>
              </w:rPr>
            </w:pPr>
          </w:p>
        </w:tc>
      </w:tr>
      <w:tr w:rsidR="007875C4" w:rsidRPr="007875C4" w14:paraId="73564914" w14:textId="77777777" w:rsidTr="004F6062">
        <w:tc>
          <w:tcPr>
            <w:tcW w:w="682" w:type="dxa"/>
            <w:tcBorders>
              <w:bottom w:val="single" w:sz="8" w:space="0" w:color="000000"/>
            </w:tcBorders>
            <w:vAlign w:val="center"/>
          </w:tcPr>
          <w:p w14:paraId="2CD7852F" w14:textId="7B6CFD68"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9</w:t>
            </w:r>
            <w:r w:rsidR="008A3D02">
              <w:rPr>
                <w:rFonts w:ascii="Bookman Old Style" w:hAnsi="Bookman Old Style" w:cs="Tahoma"/>
                <w:sz w:val="18"/>
                <w:szCs w:val="18"/>
              </w:rPr>
              <w:t>6</w:t>
            </w:r>
          </w:p>
        </w:tc>
        <w:tc>
          <w:tcPr>
            <w:tcW w:w="5839" w:type="dxa"/>
            <w:tcBorders>
              <w:bottom w:val="single" w:sz="8" w:space="0" w:color="000000"/>
            </w:tcBorders>
            <w:vAlign w:val="center"/>
          </w:tcPr>
          <w:p w14:paraId="631D29FF"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Możliwość rozbudowy systemu monitorowania o przenoszenie danych pacjenta z monitora do oprogramowania na komputerach PC. Przenoszenie tych danych możliwe tylko </w:t>
            </w:r>
            <w:r w:rsidRPr="007875C4">
              <w:rPr>
                <w:rFonts w:ascii="Bookman Old Style" w:hAnsi="Bookman Old Style" w:cs="Tahoma"/>
                <w:sz w:val="18"/>
                <w:szCs w:val="18"/>
              </w:rPr>
              <w:br/>
              <w:t>i wyłącznie za pomocą specjalnych narzędzi udostępnionych upoważnionemu personelowi, po zalogowaniu się do systemu przy pomocy nazwy i okresowo zmienianego hasła lub za pomocą innego rozwiązania o równoważnym poziomie zabezpieczenia przed nieupoważnionym dostępem do danych. W szczególności wyklucza się każdą możliwość bezpośredniego kopiowania danych pacjenta z monitora na wymienne nośniki pamięci (USB, SD itp.), podłączane do monitora.</w:t>
            </w:r>
          </w:p>
        </w:tc>
        <w:tc>
          <w:tcPr>
            <w:tcW w:w="2410" w:type="dxa"/>
            <w:tcBorders>
              <w:bottom w:val="single" w:sz="8" w:space="0" w:color="000000"/>
            </w:tcBorders>
            <w:vAlign w:val="center"/>
          </w:tcPr>
          <w:p w14:paraId="70E1183D"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66BDEFD" w14:textId="77777777" w:rsidR="007875C4" w:rsidRPr="007875C4" w:rsidRDefault="007875C4" w:rsidP="007875C4">
            <w:pPr>
              <w:rPr>
                <w:rFonts w:ascii="Tahoma" w:hAnsi="Tahoma" w:cs="Tahoma"/>
                <w:sz w:val="18"/>
                <w:szCs w:val="18"/>
              </w:rPr>
            </w:pPr>
          </w:p>
        </w:tc>
      </w:tr>
      <w:tr w:rsidR="007875C4" w:rsidRPr="007875C4" w14:paraId="72F388F3" w14:textId="77777777" w:rsidTr="004F6062">
        <w:tc>
          <w:tcPr>
            <w:tcW w:w="682" w:type="dxa"/>
            <w:tcBorders>
              <w:bottom w:val="single" w:sz="8" w:space="0" w:color="000000"/>
            </w:tcBorders>
            <w:vAlign w:val="center"/>
          </w:tcPr>
          <w:p w14:paraId="503E74CF" w14:textId="523CDBAE"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9</w:t>
            </w:r>
            <w:r w:rsidR="008A3D02">
              <w:rPr>
                <w:rFonts w:ascii="Bookman Old Style" w:hAnsi="Bookman Old Style" w:cs="Tahoma"/>
                <w:sz w:val="18"/>
                <w:szCs w:val="18"/>
              </w:rPr>
              <w:t>7</w:t>
            </w:r>
          </w:p>
        </w:tc>
        <w:tc>
          <w:tcPr>
            <w:tcW w:w="5839" w:type="dxa"/>
            <w:tcBorders>
              <w:bottom w:val="single" w:sz="8" w:space="0" w:color="000000"/>
            </w:tcBorders>
            <w:vAlign w:val="center"/>
          </w:tcPr>
          <w:p w14:paraId="0713FC73"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Możliwość rozbudowy systemu monitorowania o zestaw narzędzi programistycznych, umożliwiających tworzenie przez użytkownika własnych aplikacji komputerowych, służących do oglądania i przetwarzania monitorowanych danych pacjenta za pośrednictwem urządzeń komputerowych.</w:t>
            </w:r>
          </w:p>
        </w:tc>
        <w:tc>
          <w:tcPr>
            <w:tcW w:w="2410" w:type="dxa"/>
            <w:tcBorders>
              <w:bottom w:val="single" w:sz="8" w:space="0" w:color="000000"/>
            </w:tcBorders>
            <w:vAlign w:val="center"/>
          </w:tcPr>
          <w:p w14:paraId="24C873B0"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390AEB59" w14:textId="77777777" w:rsidR="007875C4" w:rsidRPr="007875C4" w:rsidRDefault="007875C4" w:rsidP="007875C4">
            <w:pPr>
              <w:rPr>
                <w:rFonts w:ascii="Tahoma" w:hAnsi="Tahoma" w:cs="Tahoma"/>
                <w:sz w:val="18"/>
                <w:szCs w:val="18"/>
              </w:rPr>
            </w:pPr>
          </w:p>
        </w:tc>
      </w:tr>
      <w:tr w:rsidR="007875C4" w:rsidRPr="007875C4" w14:paraId="2C086FB5" w14:textId="77777777" w:rsidTr="004F6062">
        <w:tc>
          <w:tcPr>
            <w:tcW w:w="682" w:type="dxa"/>
            <w:tcBorders>
              <w:bottom w:val="single" w:sz="8" w:space="0" w:color="000000"/>
            </w:tcBorders>
            <w:vAlign w:val="center"/>
          </w:tcPr>
          <w:p w14:paraId="03D9C765" w14:textId="238FF3A1"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lastRenderedPageBreak/>
              <w:t>9</w:t>
            </w:r>
            <w:r w:rsidR="008A3D02">
              <w:rPr>
                <w:rFonts w:ascii="Bookman Old Style" w:hAnsi="Bookman Old Style" w:cs="Tahoma"/>
                <w:sz w:val="18"/>
                <w:szCs w:val="18"/>
              </w:rPr>
              <w:t>8</w:t>
            </w:r>
          </w:p>
        </w:tc>
        <w:tc>
          <w:tcPr>
            <w:tcW w:w="5839" w:type="dxa"/>
            <w:tcBorders>
              <w:bottom w:val="single" w:sz="8" w:space="0" w:color="000000"/>
            </w:tcBorders>
            <w:vAlign w:val="center"/>
          </w:tcPr>
          <w:p w14:paraId="54C31D92"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W przypadku odłączenia zasilania z sieci elektrycznej, monitor ma potencjalną możliwość kontynuacji monitorowania min.: EKG, ST, arytmii, oddechu, SpO2, ciśnienia metodą nieinwazyjną, ciśnienia metodą inwazyjną (w 8 torach), temperatury (w 4 torach) i CO2 co najmniej przez 3 godziny oraz zachowuje ciągłość monitorowania przynajmniej w zakresie trendów powyższych parametrów i zdarzeń alarmowych przed odłączeniem zasilania, w trakcie i po przywróceniu zasilania.</w:t>
            </w:r>
          </w:p>
        </w:tc>
        <w:tc>
          <w:tcPr>
            <w:tcW w:w="2410" w:type="dxa"/>
            <w:tcBorders>
              <w:bottom w:val="single" w:sz="8" w:space="0" w:color="000000"/>
            </w:tcBorders>
            <w:vAlign w:val="center"/>
          </w:tcPr>
          <w:p w14:paraId="5C524680"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5B677BE2" w14:textId="77777777" w:rsidR="007875C4" w:rsidRPr="007875C4" w:rsidRDefault="007875C4" w:rsidP="007875C4">
            <w:pPr>
              <w:rPr>
                <w:rFonts w:ascii="Tahoma" w:hAnsi="Tahoma" w:cs="Tahoma"/>
                <w:sz w:val="18"/>
                <w:szCs w:val="18"/>
              </w:rPr>
            </w:pPr>
          </w:p>
        </w:tc>
      </w:tr>
      <w:tr w:rsidR="007875C4" w:rsidRPr="007875C4" w14:paraId="0C46D22D" w14:textId="77777777" w:rsidTr="004F6062">
        <w:tc>
          <w:tcPr>
            <w:tcW w:w="682" w:type="dxa"/>
            <w:tcBorders>
              <w:bottom w:val="single" w:sz="8" w:space="0" w:color="000000"/>
            </w:tcBorders>
            <w:vAlign w:val="center"/>
          </w:tcPr>
          <w:p w14:paraId="5AB24E17" w14:textId="5C11C816" w:rsidR="007875C4" w:rsidRPr="007875C4" w:rsidRDefault="008A3D02" w:rsidP="007875C4">
            <w:pPr>
              <w:spacing w:after="58"/>
              <w:jc w:val="center"/>
              <w:rPr>
                <w:rFonts w:ascii="Bookman Old Style" w:hAnsi="Bookman Old Style" w:cs="Tahoma"/>
                <w:sz w:val="18"/>
                <w:szCs w:val="18"/>
              </w:rPr>
            </w:pPr>
            <w:r>
              <w:rPr>
                <w:rFonts w:ascii="Bookman Old Style" w:hAnsi="Bookman Old Style" w:cs="Tahoma"/>
                <w:sz w:val="18"/>
                <w:szCs w:val="18"/>
              </w:rPr>
              <w:t>99</w:t>
            </w:r>
          </w:p>
        </w:tc>
        <w:tc>
          <w:tcPr>
            <w:tcW w:w="5839" w:type="dxa"/>
            <w:tcBorders>
              <w:bottom w:val="single" w:sz="8" w:space="0" w:color="000000"/>
            </w:tcBorders>
            <w:vAlign w:val="center"/>
          </w:tcPr>
          <w:p w14:paraId="056AB24F"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Monitor ergonomicznie zamocowany do aparatu do znieczulania. </w:t>
            </w:r>
          </w:p>
        </w:tc>
        <w:tc>
          <w:tcPr>
            <w:tcW w:w="2410" w:type="dxa"/>
            <w:tcBorders>
              <w:bottom w:val="single" w:sz="8" w:space="0" w:color="000000"/>
            </w:tcBorders>
            <w:vAlign w:val="center"/>
          </w:tcPr>
          <w:p w14:paraId="69472E07"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6ABDBE9F" w14:textId="77777777" w:rsidR="007875C4" w:rsidRPr="007875C4" w:rsidRDefault="007875C4" w:rsidP="007875C4">
            <w:pPr>
              <w:rPr>
                <w:rFonts w:ascii="Tahoma" w:hAnsi="Tahoma" w:cs="Tahoma"/>
                <w:sz w:val="18"/>
                <w:szCs w:val="18"/>
              </w:rPr>
            </w:pPr>
          </w:p>
        </w:tc>
      </w:tr>
      <w:tr w:rsidR="007875C4" w:rsidRPr="007875C4" w14:paraId="365BF467" w14:textId="77777777" w:rsidTr="004F6062">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13F9B7DB" w14:textId="77777777" w:rsidR="007875C4" w:rsidRPr="007875C4" w:rsidRDefault="007875C4" w:rsidP="007875C4">
            <w:pPr>
              <w:spacing w:after="58"/>
              <w:jc w:val="center"/>
              <w:rPr>
                <w:rFonts w:ascii="Tahoma" w:hAnsi="Tahoma"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tcPr>
          <w:p w14:paraId="6E0F062D" w14:textId="77777777" w:rsidR="007875C4" w:rsidRPr="007875C4" w:rsidRDefault="007875C4" w:rsidP="007875C4">
            <w:pPr>
              <w:tabs>
                <w:tab w:val="left" w:pos="1802"/>
              </w:tabs>
              <w:spacing w:after="58"/>
              <w:rPr>
                <w:rFonts w:ascii="Bookman Old Style" w:hAnsi="Bookman Old Style" w:cs="Tahoma"/>
                <w:b/>
                <w:sz w:val="18"/>
                <w:szCs w:val="18"/>
              </w:rPr>
            </w:pPr>
            <w:r w:rsidRPr="007875C4">
              <w:rPr>
                <w:rFonts w:ascii="Bookman Old Style" w:hAnsi="Bookman Old Style" w:cs="Tahoma"/>
                <w:b/>
                <w:sz w:val="18"/>
                <w:szCs w:val="18"/>
              </w:rPr>
              <w:t>Alarmy</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516CE056" w14:textId="77777777" w:rsidR="007875C4" w:rsidRPr="007875C4" w:rsidRDefault="007875C4" w:rsidP="007875C4">
            <w:pPr>
              <w:spacing w:after="58"/>
              <w:jc w:val="center"/>
              <w:rPr>
                <w:rFonts w:ascii="Tahoma" w:hAnsi="Tahoma"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58E723F9" w14:textId="77777777" w:rsidR="007875C4" w:rsidRPr="007875C4" w:rsidRDefault="007875C4" w:rsidP="007875C4">
            <w:pPr>
              <w:spacing w:after="58"/>
              <w:jc w:val="center"/>
              <w:rPr>
                <w:rFonts w:ascii="Tahoma" w:hAnsi="Tahoma" w:cs="Tahoma"/>
                <w:b/>
                <w:sz w:val="18"/>
                <w:szCs w:val="18"/>
              </w:rPr>
            </w:pPr>
          </w:p>
        </w:tc>
      </w:tr>
      <w:tr w:rsidR="007875C4" w:rsidRPr="007875C4" w14:paraId="371BC9B8" w14:textId="77777777" w:rsidTr="004F6062">
        <w:tc>
          <w:tcPr>
            <w:tcW w:w="682" w:type="dxa"/>
            <w:tcBorders>
              <w:bottom w:val="single" w:sz="8" w:space="0" w:color="000000"/>
            </w:tcBorders>
            <w:vAlign w:val="center"/>
          </w:tcPr>
          <w:p w14:paraId="00BBF14F" w14:textId="788DB164"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10</w:t>
            </w:r>
            <w:r w:rsidR="008A3D02">
              <w:rPr>
                <w:rFonts w:ascii="Bookman Old Style" w:hAnsi="Bookman Old Style" w:cs="Tahoma"/>
                <w:sz w:val="18"/>
                <w:szCs w:val="18"/>
              </w:rPr>
              <w:t>0</w:t>
            </w:r>
          </w:p>
        </w:tc>
        <w:tc>
          <w:tcPr>
            <w:tcW w:w="5839" w:type="dxa"/>
            <w:tcBorders>
              <w:bottom w:val="single" w:sz="8" w:space="0" w:color="000000"/>
            </w:tcBorders>
            <w:vAlign w:val="center"/>
          </w:tcPr>
          <w:p w14:paraId="452507AA"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Ręczne oraz automatyczne ustawianie granic alarmowych na żądanie, na podstawie bieżących wartości parametrów, jednocześnie dla wszystkich monitorowanych parametrów.</w:t>
            </w:r>
          </w:p>
        </w:tc>
        <w:tc>
          <w:tcPr>
            <w:tcW w:w="2410" w:type="dxa"/>
            <w:tcBorders>
              <w:bottom w:val="single" w:sz="8" w:space="0" w:color="000000"/>
            </w:tcBorders>
            <w:vAlign w:val="center"/>
          </w:tcPr>
          <w:p w14:paraId="38A3E5C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2B3644F" w14:textId="77777777" w:rsidR="007875C4" w:rsidRPr="007875C4" w:rsidRDefault="007875C4" w:rsidP="007875C4">
            <w:pPr>
              <w:rPr>
                <w:rFonts w:ascii="Tahoma" w:hAnsi="Tahoma" w:cs="Tahoma"/>
                <w:sz w:val="18"/>
                <w:szCs w:val="18"/>
              </w:rPr>
            </w:pPr>
          </w:p>
        </w:tc>
      </w:tr>
      <w:tr w:rsidR="007875C4" w:rsidRPr="007875C4" w14:paraId="085E8576" w14:textId="77777777" w:rsidTr="004F6062">
        <w:tc>
          <w:tcPr>
            <w:tcW w:w="682" w:type="dxa"/>
            <w:tcBorders>
              <w:bottom w:val="single" w:sz="8" w:space="0" w:color="000000"/>
            </w:tcBorders>
            <w:vAlign w:val="center"/>
          </w:tcPr>
          <w:p w14:paraId="40167954" w14:textId="6E52F022"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10</w:t>
            </w:r>
            <w:r w:rsidR="008A3D02">
              <w:rPr>
                <w:rFonts w:ascii="Bookman Old Style" w:hAnsi="Bookman Old Style" w:cs="Tahoma"/>
                <w:sz w:val="18"/>
                <w:szCs w:val="18"/>
              </w:rPr>
              <w:t>1</w:t>
            </w:r>
          </w:p>
        </w:tc>
        <w:tc>
          <w:tcPr>
            <w:tcW w:w="5839" w:type="dxa"/>
            <w:tcBorders>
              <w:bottom w:val="single" w:sz="8" w:space="0" w:color="000000"/>
            </w:tcBorders>
            <w:vAlign w:val="center"/>
          </w:tcPr>
          <w:p w14:paraId="3939620F"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Możliwość trwałego i czasowego zablokowania alarmów tylko ciśnienia inwazyjnego, niezależnie od pozostałych alarmów, </w:t>
            </w:r>
            <w:r w:rsidRPr="007875C4">
              <w:rPr>
                <w:rFonts w:ascii="Bookman Old Style" w:hAnsi="Bookman Old Style" w:cs="Tahoma"/>
                <w:sz w:val="18"/>
                <w:szCs w:val="18"/>
              </w:rPr>
              <w:br/>
              <w:t>z odpowiednią sygnalizacją takiego stanu lub inna metoda umożliwiająca przygotowanie linii pomiarowych ciśnienia przed przybyciem pacjenta oraz obsługę linii pomiarowych, bez zakłócania alarmami i bez ograniczania normalnego monitorowania innych parametrów.</w:t>
            </w:r>
          </w:p>
        </w:tc>
        <w:tc>
          <w:tcPr>
            <w:tcW w:w="2410" w:type="dxa"/>
            <w:tcBorders>
              <w:bottom w:val="single" w:sz="8" w:space="0" w:color="000000"/>
            </w:tcBorders>
            <w:vAlign w:val="center"/>
          </w:tcPr>
          <w:p w14:paraId="6973AB6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15841D23" w14:textId="77777777" w:rsidR="007875C4" w:rsidRPr="007875C4" w:rsidRDefault="007875C4" w:rsidP="007875C4">
            <w:pPr>
              <w:rPr>
                <w:rFonts w:ascii="Tahoma" w:hAnsi="Tahoma" w:cs="Tahoma"/>
                <w:sz w:val="18"/>
                <w:szCs w:val="18"/>
              </w:rPr>
            </w:pPr>
          </w:p>
        </w:tc>
      </w:tr>
      <w:tr w:rsidR="007875C4" w:rsidRPr="007875C4" w14:paraId="6A53CB8C" w14:textId="77777777" w:rsidTr="004F6062">
        <w:tc>
          <w:tcPr>
            <w:tcW w:w="682" w:type="dxa"/>
            <w:tcBorders>
              <w:bottom w:val="single" w:sz="8" w:space="0" w:color="000000"/>
            </w:tcBorders>
            <w:vAlign w:val="center"/>
          </w:tcPr>
          <w:p w14:paraId="2D32A6C2" w14:textId="07C4A1AB"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10</w:t>
            </w:r>
            <w:r w:rsidR="008A3D02">
              <w:rPr>
                <w:rFonts w:ascii="Bookman Old Style" w:hAnsi="Bookman Old Style" w:cs="Tahoma"/>
                <w:sz w:val="18"/>
                <w:szCs w:val="18"/>
              </w:rPr>
              <w:t>2</w:t>
            </w:r>
          </w:p>
        </w:tc>
        <w:tc>
          <w:tcPr>
            <w:tcW w:w="5839" w:type="dxa"/>
            <w:tcBorders>
              <w:bottom w:val="single" w:sz="8" w:space="0" w:color="000000"/>
            </w:tcBorders>
            <w:vAlign w:val="center"/>
          </w:tcPr>
          <w:p w14:paraId="0B341E5F"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Rejestracja w pamięci monitora zdarzeń alarmowych z zapisem odcinka krzywej dynamicznej parametru wywołującego alarm, innych krzywych dynamicznych oraz wartości liczbowych wszystkich parametrów monitorowanych w czasie wystąpienia alarmu.</w:t>
            </w:r>
          </w:p>
        </w:tc>
        <w:tc>
          <w:tcPr>
            <w:tcW w:w="2410" w:type="dxa"/>
            <w:tcBorders>
              <w:bottom w:val="single" w:sz="8" w:space="0" w:color="000000"/>
            </w:tcBorders>
            <w:vAlign w:val="center"/>
          </w:tcPr>
          <w:p w14:paraId="697DD755"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1BBADA42" w14:textId="77777777" w:rsidR="007875C4" w:rsidRPr="007875C4" w:rsidRDefault="007875C4" w:rsidP="007875C4">
            <w:pPr>
              <w:rPr>
                <w:rFonts w:ascii="Tahoma" w:hAnsi="Tahoma" w:cs="Tahoma"/>
                <w:sz w:val="18"/>
                <w:szCs w:val="18"/>
              </w:rPr>
            </w:pPr>
          </w:p>
        </w:tc>
      </w:tr>
      <w:tr w:rsidR="007875C4" w:rsidRPr="007875C4" w14:paraId="20E5F6C7" w14:textId="77777777" w:rsidTr="004F6062">
        <w:tc>
          <w:tcPr>
            <w:tcW w:w="682" w:type="dxa"/>
            <w:tcBorders>
              <w:bottom w:val="single" w:sz="8" w:space="0" w:color="000000"/>
            </w:tcBorders>
            <w:vAlign w:val="center"/>
          </w:tcPr>
          <w:p w14:paraId="2BB4B531" w14:textId="0BC98D72"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10</w:t>
            </w:r>
            <w:r w:rsidR="008A3D02">
              <w:rPr>
                <w:rFonts w:ascii="Bookman Old Style" w:hAnsi="Bookman Old Style" w:cs="Tahoma"/>
                <w:sz w:val="18"/>
                <w:szCs w:val="18"/>
              </w:rPr>
              <w:t>3</w:t>
            </w:r>
          </w:p>
        </w:tc>
        <w:tc>
          <w:tcPr>
            <w:tcW w:w="5839" w:type="dxa"/>
            <w:tcBorders>
              <w:bottom w:val="single" w:sz="8" w:space="0" w:color="000000"/>
            </w:tcBorders>
            <w:vAlign w:val="center"/>
          </w:tcPr>
          <w:p w14:paraId="4E97F1E4"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Świetlna sygnalizacja alarmów, w trzech kolorach, odpowiadających poziomom alarmów (czerwony, żółty, niebieski), widoczna z każdej strony monitora (360 stopni).</w:t>
            </w:r>
          </w:p>
        </w:tc>
        <w:tc>
          <w:tcPr>
            <w:tcW w:w="2410" w:type="dxa"/>
            <w:tcBorders>
              <w:bottom w:val="single" w:sz="8" w:space="0" w:color="000000"/>
            </w:tcBorders>
            <w:vAlign w:val="center"/>
          </w:tcPr>
          <w:p w14:paraId="3627908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26E100BC" w14:textId="77777777" w:rsidR="007875C4" w:rsidRPr="007875C4" w:rsidRDefault="007875C4" w:rsidP="007875C4">
            <w:pPr>
              <w:rPr>
                <w:rFonts w:ascii="Tahoma" w:hAnsi="Tahoma" w:cs="Tahoma"/>
                <w:sz w:val="18"/>
                <w:szCs w:val="18"/>
              </w:rPr>
            </w:pPr>
          </w:p>
        </w:tc>
      </w:tr>
      <w:tr w:rsidR="007875C4" w:rsidRPr="007875C4" w14:paraId="53BAA375" w14:textId="77777777" w:rsidTr="004F6062">
        <w:tc>
          <w:tcPr>
            <w:tcW w:w="682" w:type="dxa"/>
            <w:tcBorders>
              <w:bottom w:val="single" w:sz="8" w:space="0" w:color="000000"/>
            </w:tcBorders>
            <w:vAlign w:val="center"/>
          </w:tcPr>
          <w:p w14:paraId="3138F8E6" w14:textId="24D2396E"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10</w:t>
            </w:r>
            <w:r w:rsidR="008A3D02">
              <w:rPr>
                <w:rFonts w:ascii="Bookman Old Style" w:hAnsi="Bookman Old Style" w:cs="Tahoma"/>
                <w:sz w:val="18"/>
                <w:szCs w:val="18"/>
              </w:rPr>
              <w:t>4</w:t>
            </w:r>
          </w:p>
        </w:tc>
        <w:tc>
          <w:tcPr>
            <w:tcW w:w="5839" w:type="dxa"/>
            <w:tcBorders>
              <w:bottom w:val="single" w:sz="8" w:space="0" w:color="000000"/>
            </w:tcBorders>
            <w:vAlign w:val="center"/>
          </w:tcPr>
          <w:p w14:paraId="71B169C4"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Specjalny, dobrze widoczny wskaźnik informujący o wyciszeniu i o zawieszeniu alarmów, z informacją o pozostałym czasie wyciszenia i zawieszenia.</w:t>
            </w:r>
          </w:p>
        </w:tc>
        <w:tc>
          <w:tcPr>
            <w:tcW w:w="2410" w:type="dxa"/>
            <w:tcBorders>
              <w:bottom w:val="single" w:sz="8" w:space="0" w:color="000000"/>
            </w:tcBorders>
            <w:vAlign w:val="center"/>
          </w:tcPr>
          <w:p w14:paraId="3E3378B8"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57AAEFB4" w14:textId="77777777" w:rsidR="007875C4" w:rsidRPr="007875C4" w:rsidRDefault="007875C4" w:rsidP="007875C4">
            <w:pPr>
              <w:rPr>
                <w:rFonts w:ascii="Tahoma" w:hAnsi="Tahoma" w:cs="Tahoma"/>
                <w:sz w:val="18"/>
                <w:szCs w:val="18"/>
              </w:rPr>
            </w:pPr>
          </w:p>
        </w:tc>
      </w:tr>
      <w:tr w:rsidR="007875C4" w:rsidRPr="007875C4" w14:paraId="738D8216" w14:textId="77777777" w:rsidTr="004F6062">
        <w:tc>
          <w:tcPr>
            <w:tcW w:w="682" w:type="dxa"/>
            <w:tcBorders>
              <w:bottom w:val="single" w:sz="8" w:space="0" w:color="000000"/>
            </w:tcBorders>
            <w:vAlign w:val="center"/>
          </w:tcPr>
          <w:p w14:paraId="3A1D9BE4" w14:textId="6FD51756"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10</w:t>
            </w:r>
            <w:r w:rsidR="008A3D02">
              <w:rPr>
                <w:rFonts w:ascii="Bookman Old Style" w:hAnsi="Bookman Old Style" w:cs="Tahoma"/>
                <w:sz w:val="18"/>
                <w:szCs w:val="18"/>
              </w:rPr>
              <w:t>5</w:t>
            </w:r>
          </w:p>
        </w:tc>
        <w:tc>
          <w:tcPr>
            <w:tcW w:w="5839" w:type="dxa"/>
            <w:tcBorders>
              <w:bottom w:val="single" w:sz="8" w:space="0" w:color="000000"/>
            </w:tcBorders>
            <w:vAlign w:val="center"/>
          </w:tcPr>
          <w:p w14:paraId="1CF2523F"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Informacja o ustawionej głośności alarmów, stale wyświetlana na ekranie monitora. Wyjątkiem jest wystąpienie zdarzenia alarmowego lub wyciszenie.</w:t>
            </w:r>
          </w:p>
        </w:tc>
        <w:tc>
          <w:tcPr>
            <w:tcW w:w="2410" w:type="dxa"/>
            <w:tcBorders>
              <w:bottom w:val="single" w:sz="8" w:space="0" w:color="000000"/>
            </w:tcBorders>
            <w:vAlign w:val="center"/>
          </w:tcPr>
          <w:p w14:paraId="1749FB41"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C38A137" w14:textId="77777777" w:rsidR="007875C4" w:rsidRPr="007875C4" w:rsidRDefault="007875C4" w:rsidP="007875C4">
            <w:pPr>
              <w:rPr>
                <w:rFonts w:ascii="Tahoma" w:hAnsi="Tahoma" w:cs="Tahoma"/>
                <w:sz w:val="18"/>
                <w:szCs w:val="18"/>
              </w:rPr>
            </w:pPr>
          </w:p>
        </w:tc>
      </w:tr>
      <w:tr w:rsidR="007875C4" w:rsidRPr="007875C4" w14:paraId="15979CE3" w14:textId="77777777" w:rsidTr="004F6062">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16C46E4C" w14:textId="77777777" w:rsidR="007875C4" w:rsidRPr="007875C4" w:rsidRDefault="007875C4" w:rsidP="007875C4">
            <w:pPr>
              <w:spacing w:after="58"/>
              <w:jc w:val="center"/>
              <w:rPr>
                <w:rFonts w:ascii="Tahoma" w:hAnsi="Tahoma"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tcPr>
          <w:p w14:paraId="08C80718" w14:textId="77777777" w:rsidR="007875C4" w:rsidRPr="007875C4" w:rsidRDefault="007875C4" w:rsidP="007875C4">
            <w:pPr>
              <w:tabs>
                <w:tab w:val="left" w:pos="1802"/>
              </w:tabs>
              <w:spacing w:after="58"/>
              <w:rPr>
                <w:rFonts w:ascii="Bookman Old Style" w:hAnsi="Bookman Old Style" w:cs="Tahoma"/>
                <w:b/>
                <w:sz w:val="18"/>
                <w:szCs w:val="18"/>
              </w:rPr>
            </w:pPr>
            <w:r w:rsidRPr="007875C4">
              <w:rPr>
                <w:rFonts w:ascii="Bookman Old Style" w:hAnsi="Bookman Old Style" w:cs="Tahoma"/>
                <w:b/>
                <w:bCs/>
                <w:sz w:val="18"/>
                <w:szCs w:val="18"/>
              </w:rPr>
              <w:t>Transport pacjenta</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7CC4E102" w14:textId="77777777" w:rsidR="007875C4" w:rsidRPr="007875C4" w:rsidRDefault="007875C4" w:rsidP="007875C4">
            <w:pPr>
              <w:spacing w:after="58"/>
              <w:jc w:val="center"/>
              <w:rPr>
                <w:rFonts w:ascii="Tahoma" w:hAnsi="Tahoma"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27F8F9E5" w14:textId="77777777" w:rsidR="007875C4" w:rsidRPr="007875C4" w:rsidRDefault="007875C4" w:rsidP="007875C4">
            <w:pPr>
              <w:spacing w:after="58"/>
              <w:jc w:val="center"/>
              <w:rPr>
                <w:rFonts w:ascii="Tahoma" w:hAnsi="Tahoma" w:cs="Tahoma"/>
                <w:b/>
                <w:sz w:val="18"/>
                <w:szCs w:val="18"/>
              </w:rPr>
            </w:pPr>
          </w:p>
        </w:tc>
      </w:tr>
      <w:tr w:rsidR="007875C4" w:rsidRPr="007875C4" w14:paraId="0F306C62" w14:textId="77777777" w:rsidTr="004F6062">
        <w:tc>
          <w:tcPr>
            <w:tcW w:w="682" w:type="dxa"/>
            <w:tcBorders>
              <w:bottom w:val="single" w:sz="8" w:space="0" w:color="000000"/>
            </w:tcBorders>
            <w:vAlign w:val="center"/>
          </w:tcPr>
          <w:p w14:paraId="746A6A02" w14:textId="13BDF5F5"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10</w:t>
            </w:r>
            <w:r w:rsidR="008A3D02">
              <w:rPr>
                <w:rFonts w:ascii="Bookman Old Style" w:hAnsi="Bookman Old Style" w:cs="Tahoma"/>
                <w:sz w:val="18"/>
                <w:szCs w:val="18"/>
              </w:rPr>
              <w:t>6</w:t>
            </w:r>
          </w:p>
        </w:tc>
        <w:tc>
          <w:tcPr>
            <w:tcW w:w="5839" w:type="dxa"/>
            <w:tcBorders>
              <w:bottom w:val="single" w:sz="8" w:space="0" w:color="000000"/>
            </w:tcBorders>
            <w:vAlign w:val="center"/>
          </w:tcPr>
          <w:p w14:paraId="3171BBC0"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Funkcja automatycznego przenoszenia danych demograficznych pacjenta przenoszonego z jednego stanowiska na drugie, podłączone do tej samej sieci. Brak konieczności wpisywania jego danych w monitorze pacjenta na stanowisku, do którego został przeniesiony, oraz brak konieczności ręcznego usuwania pacjenta z monitora będącego na stanowisku, które opuścił przenoszony pacjent.</w:t>
            </w:r>
          </w:p>
        </w:tc>
        <w:tc>
          <w:tcPr>
            <w:tcW w:w="2410" w:type="dxa"/>
            <w:tcBorders>
              <w:bottom w:val="single" w:sz="8" w:space="0" w:color="000000"/>
            </w:tcBorders>
            <w:vAlign w:val="center"/>
          </w:tcPr>
          <w:p w14:paraId="733C7350"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120B799" w14:textId="77777777" w:rsidR="007875C4" w:rsidRPr="007875C4" w:rsidRDefault="007875C4" w:rsidP="007875C4">
            <w:pPr>
              <w:rPr>
                <w:rFonts w:ascii="Tahoma" w:hAnsi="Tahoma" w:cs="Tahoma"/>
                <w:sz w:val="18"/>
                <w:szCs w:val="18"/>
              </w:rPr>
            </w:pPr>
          </w:p>
        </w:tc>
      </w:tr>
      <w:tr w:rsidR="007875C4" w:rsidRPr="007875C4" w14:paraId="558BF5F7" w14:textId="77777777" w:rsidTr="004F6062">
        <w:tc>
          <w:tcPr>
            <w:tcW w:w="682" w:type="dxa"/>
            <w:tcBorders>
              <w:bottom w:val="single" w:sz="8" w:space="0" w:color="000000"/>
            </w:tcBorders>
            <w:vAlign w:val="center"/>
          </w:tcPr>
          <w:p w14:paraId="4FBAB28F" w14:textId="5D8F9FEE"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10</w:t>
            </w:r>
            <w:r w:rsidR="008A3D02">
              <w:rPr>
                <w:rFonts w:ascii="Bookman Old Style" w:hAnsi="Bookman Old Style" w:cs="Tahoma"/>
                <w:sz w:val="18"/>
                <w:szCs w:val="18"/>
              </w:rPr>
              <w:t>7</w:t>
            </w:r>
          </w:p>
        </w:tc>
        <w:tc>
          <w:tcPr>
            <w:tcW w:w="5839" w:type="dxa"/>
            <w:tcBorders>
              <w:bottom w:val="single" w:sz="8" w:space="0" w:color="000000"/>
            </w:tcBorders>
            <w:vAlign w:val="center"/>
          </w:tcPr>
          <w:p w14:paraId="4860F250"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Monitor wyposażony w moduł transportowy z możliwością ciągłego monitorowania przynajmniej: EKG w pełnym wymaganym zakresie, SpO2, ciśnienia metodą nieinwazyjną, ciśnienia metodą inwazyjną (x8), temperatury (x4), oraz CO2 </w:t>
            </w:r>
            <w:r w:rsidRPr="007875C4">
              <w:rPr>
                <w:rFonts w:ascii="Bookman Old Style" w:hAnsi="Bookman Old Style" w:cs="Tahoma"/>
                <w:sz w:val="18"/>
                <w:szCs w:val="18"/>
              </w:rPr>
              <w:br/>
              <w:t xml:space="preserve">w strumieniu głównym i bocznym, w szczególności bez żadnych przerw związanych z rozpoczynaniem i kończeniem transportu oraz bez konieczności wymiany modułów pomiarowych </w:t>
            </w:r>
            <w:r w:rsidRPr="007875C4">
              <w:rPr>
                <w:rFonts w:ascii="Bookman Old Style" w:hAnsi="Bookman Old Style" w:cs="Tahoma"/>
                <w:sz w:val="18"/>
                <w:szCs w:val="18"/>
              </w:rPr>
              <w:br/>
              <w:t>i układów pacjenta na czas transportu. Ciągłość monitorowania dotyczy trendów wszystkich monitorowanych parametrów modułu transportowego, urządzeń podłączonych na poprzednim stanowisku, wyników obliczeń oraz zdarzeń alarmowych.</w:t>
            </w:r>
          </w:p>
        </w:tc>
        <w:tc>
          <w:tcPr>
            <w:tcW w:w="2410" w:type="dxa"/>
            <w:tcBorders>
              <w:bottom w:val="single" w:sz="8" w:space="0" w:color="000000"/>
            </w:tcBorders>
            <w:vAlign w:val="center"/>
          </w:tcPr>
          <w:p w14:paraId="4A3CC326"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18176BB6" w14:textId="77777777" w:rsidR="007875C4" w:rsidRPr="007875C4" w:rsidRDefault="007875C4" w:rsidP="007875C4">
            <w:pPr>
              <w:rPr>
                <w:rFonts w:ascii="Tahoma" w:hAnsi="Tahoma" w:cs="Tahoma"/>
                <w:sz w:val="18"/>
                <w:szCs w:val="18"/>
              </w:rPr>
            </w:pPr>
          </w:p>
        </w:tc>
      </w:tr>
      <w:tr w:rsidR="007875C4" w:rsidRPr="007875C4" w14:paraId="5D0FF6F0" w14:textId="77777777" w:rsidTr="004F6062">
        <w:tc>
          <w:tcPr>
            <w:tcW w:w="682" w:type="dxa"/>
            <w:tcBorders>
              <w:bottom w:val="single" w:sz="8" w:space="0" w:color="000000"/>
            </w:tcBorders>
            <w:vAlign w:val="center"/>
          </w:tcPr>
          <w:p w14:paraId="7567DE31" w14:textId="4DD06E25"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10</w:t>
            </w:r>
            <w:r w:rsidR="008A3D02">
              <w:rPr>
                <w:rFonts w:ascii="Bookman Old Style" w:hAnsi="Bookman Old Style" w:cs="Tahoma"/>
                <w:sz w:val="18"/>
                <w:szCs w:val="18"/>
              </w:rPr>
              <w:t>8</w:t>
            </w:r>
          </w:p>
        </w:tc>
        <w:tc>
          <w:tcPr>
            <w:tcW w:w="5839" w:type="dxa"/>
            <w:tcBorders>
              <w:bottom w:val="single" w:sz="8" w:space="0" w:color="000000"/>
            </w:tcBorders>
            <w:vAlign w:val="center"/>
          </w:tcPr>
          <w:p w14:paraId="2CC3F95C"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Rozpoczęcie i zakończenie transportu monitora nie wymaga podłączania ani odłączania jakichkolwiek przewodów. Odłączenie i podłączenie modułu transportowego do części stacjonarnej monitora możliwe przy użyciu jednej ręki, bez konieczności demontowania uchwytu transportowego.</w:t>
            </w:r>
          </w:p>
        </w:tc>
        <w:tc>
          <w:tcPr>
            <w:tcW w:w="2410" w:type="dxa"/>
            <w:tcBorders>
              <w:bottom w:val="single" w:sz="8" w:space="0" w:color="000000"/>
            </w:tcBorders>
            <w:vAlign w:val="center"/>
          </w:tcPr>
          <w:p w14:paraId="75420620"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0F1F350" w14:textId="77777777" w:rsidR="007875C4" w:rsidRPr="007875C4" w:rsidRDefault="007875C4" w:rsidP="007875C4">
            <w:pPr>
              <w:rPr>
                <w:rFonts w:ascii="Tahoma" w:hAnsi="Tahoma" w:cs="Tahoma"/>
                <w:sz w:val="18"/>
                <w:szCs w:val="18"/>
              </w:rPr>
            </w:pPr>
          </w:p>
        </w:tc>
      </w:tr>
      <w:tr w:rsidR="007875C4" w:rsidRPr="007875C4" w14:paraId="3E234F89" w14:textId="77777777" w:rsidTr="004F6062">
        <w:tc>
          <w:tcPr>
            <w:tcW w:w="682" w:type="dxa"/>
            <w:tcBorders>
              <w:bottom w:val="single" w:sz="8" w:space="0" w:color="000000"/>
            </w:tcBorders>
            <w:vAlign w:val="center"/>
          </w:tcPr>
          <w:p w14:paraId="48813BD7" w14:textId="6894B428"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sidR="008A3D02">
              <w:rPr>
                <w:rFonts w:ascii="Bookman Old Style" w:hAnsi="Bookman Old Style" w:cs="Tahoma"/>
                <w:sz w:val="18"/>
                <w:szCs w:val="18"/>
              </w:rPr>
              <w:t>09</w:t>
            </w:r>
          </w:p>
        </w:tc>
        <w:tc>
          <w:tcPr>
            <w:tcW w:w="5839" w:type="dxa"/>
            <w:tcBorders>
              <w:bottom w:val="single" w:sz="8" w:space="0" w:color="000000"/>
            </w:tcBorders>
            <w:vAlign w:val="center"/>
          </w:tcPr>
          <w:p w14:paraId="20E18691"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Zasilanie z wbudowanego akumulatora minimum przez 3 godziny ciągłego monitorowania.</w:t>
            </w:r>
          </w:p>
        </w:tc>
        <w:tc>
          <w:tcPr>
            <w:tcW w:w="2410" w:type="dxa"/>
            <w:tcBorders>
              <w:bottom w:val="single" w:sz="8" w:space="0" w:color="000000"/>
            </w:tcBorders>
            <w:vAlign w:val="center"/>
          </w:tcPr>
          <w:p w14:paraId="06F42BE4"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60447AAE" w14:textId="77777777" w:rsidR="007875C4" w:rsidRPr="007875C4" w:rsidRDefault="007875C4" w:rsidP="007875C4">
            <w:pPr>
              <w:rPr>
                <w:rFonts w:ascii="Tahoma" w:hAnsi="Tahoma" w:cs="Tahoma"/>
                <w:sz w:val="18"/>
                <w:szCs w:val="18"/>
              </w:rPr>
            </w:pPr>
          </w:p>
        </w:tc>
      </w:tr>
      <w:tr w:rsidR="007875C4" w:rsidRPr="007875C4" w14:paraId="1448C95A" w14:textId="77777777" w:rsidTr="004F6062">
        <w:tc>
          <w:tcPr>
            <w:tcW w:w="682" w:type="dxa"/>
            <w:tcBorders>
              <w:bottom w:val="single" w:sz="8" w:space="0" w:color="000000"/>
            </w:tcBorders>
            <w:vAlign w:val="center"/>
          </w:tcPr>
          <w:p w14:paraId="6BAF0AF1" w14:textId="542C9C2E"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sidR="008A3D02">
              <w:rPr>
                <w:rFonts w:ascii="Bookman Old Style" w:hAnsi="Bookman Old Style" w:cs="Tahoma"/>
                <w:sz w:val="18"/>
                <w:szCs w:val="18"/>
              </w:rPr>
              <w:t>10</w:t>
            </w:r>
          </w:p>
        </w:tc>
        <w:tc>
          <w:tcPr>
            <w:tcW w:w="5839" w:type="dxa"/>
            <w:tcBorders>
              <w:bottom w:val="single" w:sz="8" w:space="0" w:color="000000"/>
            </w:tcBorders>
            <w:vAlign w:val="center"/>
          </w:tcPr>
          <w:p w14:paraId="3543A707"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Moduł transportowy umożliwia sterowanie pracą pompy do kontrpulsacji podczas transportu.</w:t>
            </w:r>
          </w:p>
        </w:tc>
        <w:tc>
          <w:tcPr>
            <w:tcW w:w="2410" w:type="dxa"/>
            <w:tcBorders>
              <w:bottom w:val="single" w:sz="8" w:space="0" w:color="000000"/>
            </w:tcBorders>
            <w:vAlign w:val="center"/>
          </w:tcPr>
          <w:p w14:paraId="7F6B8B8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5BD4F85C" w14:textId="77777777" w:rsidR="007875C4" w:rsidRPr="007875C4" w:rsidRDefault="007875C4" w:rsidP="007875C4">
            <w:pPr>
              <w:rPr>
                <w:rFonts w:ascii="Tahoma" w:hAnsi="Tahoma" w:cs="Tahoma"/>
                <w:sz w:val="18"/>
                <w:szCs w:val="18"/>
              </w:rPr>
            </w:pPr>
          </w:p>
        </w:tc>
      </w:tr>
      <w:tr w:rsidR="007875C4" w:rsidRPr="007875C4" w14:paraId="03D9A886" w14:textId="77777777" w:rsidTr="004F6062">
        <w:tc>
          <w:tcPr>
            <w:tcW w:w="682" w:type="dxa"/>
            <w:tcBorders>
              <w:bottom w:val="single" w:sz="8" w:space="0" w:color="000000"/>
            </w:tcBorders>
            <w:vAlign w:val="center"/>
          </w:tcPr>
          <w:p w14:paraId="476132B3" w14:textId="4D7A4971"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11</w:t>
            </w:r>
            <w:r w:rsidR="008A3D02">
              <w:rPr>
                <w:rFonts w:ascii="Bookman Old Style" w:hAnsi="Bookman Old Style" w:cs="Tahoma"/>
                <w:sz w:val="18"/>
                <w:szCs w:val="18"/>
              </w:rPr>
              <w:t>1</w:t>
            </w:r>
          </w:p>
        </w:tc>
        <w:tc>
          <w:tcPr>
            <w:tcW w:w="5839" w:type="dxa"/>
            <w:tcBorders>
              <w:bottom w:val="single" w:sz="8" w:space="0" w:color="000000"/>
            </w:tcBorders>
            <w:vAlign w:val="center"/>
          </w:tcPr>
          <w:p w14:paraId="76E2CEEC"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Moduł transportowy wyposażony w ekran dotykowy </w:t>
            </w:r>
            <w:r w:rsidRPr="007875C4">
              <w:rPr>
                <w:rFonts w:ascii="Bookman Old Style" w:hAnsi="Bookman Old Style" w:cs="Tahoma"/>
                <w:sz w:val="18"/>
                <w:szCs w:val="18"/>
              </w:rPr>
              <w:br/>
              <w:t>o przekątnej min. 6”.</w:t>
            </w:r>
          </w:p>
        </w:tc>
        <w:tc>
          <w:tcPr>
            <w:tcW w:w="2410" w:type="dxa"/>
            <w:tcBorders>
              <w:bottom w:val="single" w:sz="8" w:space="0" w:color="000000"/>
            </w:tcBorders>
            <w:vAlign w:val="center"/>
          </w:tcPr>
          <w:p w14:paraId="76292207"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230B4EC5" w14:textId="77777777" w:rsidR="007875C4" w:rsidRPr="007875C4" w:rsidRDefault="007875C4" w:rsidP="007875C4">
            <w:pPr>
              <w:rPr>
                <w:rFonts w:ascii="Tahoma" w:hAnsi="Tahoma" w:cs="Tahoma"/>
                <w:sz w:val="18"/>
                <w:szCs w:val="18"/>
              </w:rPr>
            </w:pPr>
          </w:p>
        </w:tc>
      </w:tr>
      <w:tr w:rsidR="007875C4" w:rsidRPr="007875C4" w14:paraId="5F1C5260" w14:textId="77777777" w:rsidTr="004F6062">
        <w:tc>
          <w:tcPr>
            <w:tcW w:w="682" w:type="dxa"/>
            <w:tcBorders>
              <w:bottom w:val="single" w:sz="8" w:space="0" w:color="000000"/>
            </w:tcBorders>
            <w:vAlign w:val="center"/>
          </w:tcPr>
          <w:p w14:paraId="5022BEB2" w14:textId="73FDBC7B"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11</w:t>
            </w:r>
            <w:r w:rsidR="008A3D02">
              <w:rPr>
                <w:rFonts w:ascii="Bookman Old Style" w:hAnsi="Bookman Old Style" w:cs="Tahoma"/>
                <w:sz w:val="18"/>
                <w:szCs w:val="18"/>
              </w:rPr>
              <w:t>2</w:t>
            </w:r>
          </w:p>
        </w:tc>
        <w:tc>
          <w:tcPr>
            <w:tcW w:w="5839" w:type="dxa"/>
            <w:tcBorders>
              <w:bottom w:val="single" w:sz="8" w:space="0" w:color="000000"/>
            </w:tcBorders>
            <w:vAlign w:val="center"/>
          </w:tcPr>
          <w:p w14:paraId="5FFA9E56"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Ekran dotykowy modułu transportowego przystosowany do warunków transportowych: zabezpieczony przed nieoczekiwaną </w:t>
            </w:r>
            <w:r w:rsidRPr="007875C4">
              <w:rPr>
                <w:rFonts w:ascii="Bookman Old Style" w:hAnsi="Bookman Old Style" w:cs="Tahoma"/>
                <w:sz w:val="18"/>
                <w:szCs w:val="18"/>
              </w:rPr>
              <w:lastRenderedPageBreak/>
              <w:t xml:space="preserve">zmianą wyświetlanych informacji, a w szczególności przed reagowaniem na krótkie, przypadkowe dotknięcia </w:t>
            </w:r>
            <w:r w:rsidRPr="007875C4">
              <w:rPr>
                <w:rFonts w:ascii="Bookman Old Style" w:hAnsi="Bookman Old Style" w:cs="Tahoma"/>
                <w:sz w:val="18"/>
                <w:szCs w:val="18"/>
              </w:rPr>
              <w:br/>
              <w:t>i przesunięcia palcem, czy palcami po ekranie.</w:t>
            </w:r>
          </w:p>
        </w:tc>
        <w:tc>
          <w:tcPr>
            <w:tcW w:w="2410" w:type="dxa"/>
            <w:tcBorders>
              <w:bottom w:val="single" w:sz="8" w:space="0" w:color="000000"/>
            </w:tcBorders>
            <w:vAlign w:val="center"/>
          </w:tcPr>
          <w:p w14:paraId="2C9923C2"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lastRenderedPageBreak/>
              <w:t>Tak</w:t>
            </w:r>
          </w:p>
        </w:tc>
        <w:tc>
          <w:tcPr>
            <w:tcW w:w="1838" w:type="dxa"/>
            <w:tcBorders>
              <w:bottom w:val="single" w:sz="8" w:space="0" w:color="000000"/>
            </w:tcBorders>
          </w:tcPr>
          <w:p w14:paraId="09FD8D24" w14:textId="77777777" w:rsidR="007875C4" w:rsidRPr="007875C4" w:rsidRDefault="007875C4" w:rsidP="007875C4">
            <w:pPr>
              <w:rPr>
                <w:rFonts w:ascii="Tahoma" w:hAnsi="Tahoma" w:cs="Tahoma"/>
                <w:sz w:val="18"/>
                <w:szCs w:val="18"/>
              </w:rPr>
            </w:pPr>
          </w:p>
        </w:tc>
      </w:tr>
      <w:tr w:rsidR="007875C4" w:rsidRPr="007875C4" w14:paraId="4F609D70" w14:textId="77777777" w:rsidTr="004F6062">
        <w:tc>
          <w:tcPr>
            <w:tcW w:w="682" w:type="dxa"/>
            <w:tcBorders>
              <w:bottom w:val="single" w:sz="8" w:space="0" w:color="000000"/>
            </w:tcBorders>
            <w:vAlign w:val="center"/>
          </w:tcPr>
          <w:p w14:paraId="5C9124D5" w14:textId="48BBF62E"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11</w:t>
            </w:r>
            <w:r w:rsidR="008A3D02">
              <w:rPr>
                <w:rFonts w:ascii="Bookman Old Style" w:hAnsi="Bookman Old Style" w:cs="Tahoma"/>
                <w:sz w:val="18"/>
                <w:szCs w:val="18"/>
              </w:rPr>
              <w:t>3</w:t>
            </w:r>
          </w:p>
        </w:tc>
        <w:tc>
          <w:tcPr>
            <w:tcW w:w="5839" w:type="dxa"/>
            <w:tcBorders>
              <w:bottom w:val="single" w:sz="8" w:space="0" w:color="000000"/>
            </w:tcBorders>
            <w:vAlign w:val="center"/>
          </w:tcPr>
          <w:p w14:paraId="473EF82A"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Moduł transportowy, przystosowany do zagrożeń związanych </w:t>
            </w:r>
            <w:r w:rsidRPr="007875C4">
              <w:rPr>
                <w:rFonts w:ascii="Bookman Old Style" w:hAnsi="Bookman Old Style" w:cs="Tahoma"/>
                <w:sz w:val="18"/>
                <w:szCs w:val="18"/>
              </w:rPr>
              <w:br/>
              <w:t xml:space="preserve">z transportem, odporny na zachlapania (min. IPX4) i upadek </w:t>
            </w:r>
            <w:r w:rsidRPr="007875C4">
              <w:rPr>
                <w:rFonts w:ascii="Bookman Old Style" w:hAnsi="Bookman Old Style" w:cs="Tahoma"/>
                <w:sz w:val="18"/>
                <w:szCs w:val="18"/>
              </w:rPr>
              <w:br/>
              <w:t>z wysokości przynajmniej 1 metra, potwierdzone odpowiednimi deklaracjami producenta.</w:t>
            </w:r>
          </w:p>
        </w:tc>
        <w:tc>
          <w:tcPr>
            <w:tcW w:w="2410" w:type="dxa"/>
            <w:tcBorders>
              <w:bottom w:val="single" w:sz="8" w:space="0" w:color="000000"/>
            </w:tcBorders>
            <w:vAlign w:val="center"/>
          </w:tcPr>
          <w:p w14:paraId="55C3359A"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3CEC46B0" w14:textId="77777777" w:rsidR="007875C4" w:rsidRPr="007875C4" w:rsidRDefault="007875C4" w:rsidP="007875C4">
            <w:pPr>
              <w:rPr>
                <w:rFonts w:ascii="Tahoma" w:hAnsi="Tahoma" w:cs="Tahoma"/>
                <w:sz w:val="18"/>
                <w:szCs w:val="18"/>
              </w:rPr>
            </w:pPr>
          </w:p>
        </w:tc>
      </w:tr>
      <w:tr w:rsidR="007875C4" w:rsidRPr="007875C4" w14:paraId="5E2F5B25" w14:textId="77777777" w:rsidTr="004F6062">
        <w:tc>
          <w:tcPr>
            <w:tcW w:w="682" w:type="dxa"/>
            <w:tcBorders>
              <w:bottom w:val="single" w:sz="8" w:space="0" w:color="000000"/>
            </w:tcBorders>
            <w:vAlign w:val="center"/>
          </w:tcPr>
          <w:p w14:paraId="4884A0D0" w14:textId="4863CE07"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11</w:t>
            </w:r>
            <w:r w:rsidR="008A3D02">
              <w:rPr>
                <w:rFonts w:ascii="Bookman Old Style" w:hAnsi="Bookman Old Style" w:cs="Tahoma"/>
                <w:sz w:val="18"/>
                <w:szCs w:val="18"/>
              </w:rPr>
              <w:t>4</w:t>
            </w:r>
          </w:p>
        </w:tc>
        <w:tc>
          <w:tcPr>
            <w:tcW w:w="5839" w:type="dxa"/>
            <w:tcBorders>
              <w:bottom w:val="single" w:sz="8" w:space="0" w:color="000000"/>
            </w:tcBorders>
            <w:vAlign w:val="center"/>
          </w:tcPr>
          <w:p w14:paraId="231A1E36"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Moduł przystosowany do warunków transportowych </w:t>
            </w:r>
            <w:r w:rsidRPr="007875C4">
              <w:rPr>
                <w:rFonts w:ascii="Bookman Old Style" w:hAnsi="Bookman Old Style" w:cs="Tahoma"/>
                <w:sz w:val="18"/>
                <w:szCs w:val="18"/>
              </w:rPr>
              <w:br/>
              <w:t>z odpowiednim kształtem obudowy ułatwiającym przenoszenie lub zewnętrzny uchwyt, którego nie trzeba demontować na czas dokowania.</w:t>
            </w:r>
          </w:p>
        </w:tc>
        <w:tc>
          <w:tcPr>
            <w:tcW w:w="2410" w:type="dxa"/>
            <w:tcBorders>
              <w:bottom w:val="single" w:sz="8" w:space="0" w:color="000000"/>
            </w:tcBorders>
            <w:vAlign w:val="center"/>
          </w:tcPr>
          <w:p w14:paraId="3C05BE81"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36A403E" w14:textId="77777777" w:rsidR="007875C4" w:rsidRPr="007875C4" w:rsidRDefault="007875C4" w:rsidP="007875C4">
            <w:pPr>
              <w:rPr>
                <w:rFonts w:ascii="Tahoma" w:hAnsi="Tahoma" w:cs="Tahoma"/>
                <w:sz w:val="18"/>
                <w:szCs w:val="18"/>
              </w:rPr>
            </w:pPr>
          </w:p>
        </w:tc>
      </w:tr>
      <w:tr w:rsidR="007875C4" w:rsidRPr="007875C4" w14:paraId="6806E57B" w14:textId="77777777" w:rsidTr="004F6062">
        <w:tc>
          <w:tcPr>
            <w:tcW w:w="682" w:type="dxa"/>
            <w:tcBorders>
              <w:bottom w:val="single" w:sz="8" w:space="0" w:color="000000"/>
            </w:tcBorders>
            <w:vAlign w:val="center"/>
          </w:tcPr>
          <w:p w14:paraId="59C8855D" w14:textId="76AC5487"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sidR="008A3D02">
              <w:rPr>
                <w:rFonts w:ascii="Bookman Old Style" w:hAnsi="Bookman Old Style" w:cs="Tahoma"/>
                <w:sz w:val="18"/>
                <w:szCs w:val="18"/>
              </w:rPr>
              <w:t>15</w:t>
            </w:r>
          </w:p>
        </w:tc>
        <w:tc>
          <w:tcPr>
            <w:tcW w:w="5839" w:type="dxa"/>
            <w:tcBorders>
              <w:bottom w:val="single" w:sz="8" w:space="0" w:color="000000"/>
            </w:tcBorders>
            <w:vAlign w:val="center"/>
          </w:tcPr>
          <w:p w14:paraId="7CB12257"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Możliwość rozbudowy o połączenie bezprzewodowe (WiFi) </w:t>
            </w:r>
            <w:r w:rsidRPr="007875C4">
              <w:rPr>
                <w:rFonts w:ascii="Bookman Old Style" w:hAnsi="Bookman Old Style" w:cs="Tahoma"/>
                <w:sz w:val="18"/>
                <w:szCs w:val="18"/>
              </w:rPr>
              <w:br/>
              <w:t>z siecią centralnego monitorowania, uruchamiane samoczynnie bezpośrednio po zdjęciu modułu ze stanowiska pacjenta.</w:t>
            </w:r>
            <w:r w:rsidRPr="007875C4">
              <w:rPr>
                <w:rFonts w:ascii="Bookman Old Style" w:hAnsi="Bookman Old Style" w:cs="Tahoma"/>
                <w:sz w:val="18"/>
                <w:szCs w:val="18"/>
              </w:rPr>
              <w:br/>
              <w:t>Transmisja bezprzewodowa WiFi zabezpieczona na poziomie przynajmniej WPA2-PSK lub równoważnym. Rozwiązania inne, niż oparte na standardach przemysłowych, nie będą akceptowane.Rozbudowa o WiFi możliwa bez konieczności wysyłania monitora do serwisu. Funkcjonalność WiFi nie może zmienić wymiarów, masy, ani odporności modułu na warunki zewnętrzne.</w:t>
            </w:r>
          </w:p>
        </w:tc>
        <w:tc>
          <w:tcPr>
            <w:tcW w:w="2410" w:type="dxa"/>
            <w:tcBorders>
              <w:bottom w:val="single" w:sz="8" w:space="0" w:color="000000"/>
            </w:tcBorders>
            <w:vAlign w:val="center"/>
          </w:tcPr>
          <w:p w14:paraId="327F507A"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593F2F50" w14:textId="77777777" w:rsidR="007875C4" w:rsidRPr="007875C4" w:rsidRDefault="007875C4" w:rsidP="007875C4">
            <w:pPr>
              <w:rPr>
                <w:rFonts w:ascii="Tahoma" w:hAnsi="Tahoma" w:cs="Tahoma"/>
                <w:sz w:val="18"/>
                <w:szCs w:val="18"/>
              </w:rPr>
            </w:pPr>
          </w:p>
        </w:tc>
      </w:tr>
      <w:tr w:rsidR="007875C4" w:rsidRPr="007875C4" w14:paraId="0E858C2A" w14:textId="77777777" w:rsidTr="004F6062">
        <w:tc>
          <w:tcPr>
            <w:tcW w:w="682" w:type="dxa"/>
            <w:tcBorders>
              <w:bottom w:val="single" w:sz="8" w:space="0" w:color="000000"/>
            </w:tcBorders>
            <w:vAlign w:val="center"/>
          </w:tcPr>
          <w:p w14:paraId="6B9E7C38" w14:textId="754E6776"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11</w:t>
            </w:r>
            <w:r w:rsidR="008A3D02">
              <w:rPr>
                <w:rFonts w:ascii="Bookman Old Style" w:hAnsi="Bookman Old Style" w:cs="Tahoma"/>
                <w:sz w:val="18"/>
                <w:szCs w:val="18"/>
              </w:rPr>
              <w:t>6</w:t>
            </w:r>
          </w:p>
        </w:tc>
        <w:tc>
          <w:tcPr>
            <w:tcW w:w="5839" w:type="dxa"/>
            <w:tcBorders>
              <w:bottom w:val="single" w:sz="8" w:space="0" w:color="000000"/>
            </w:tcBorders>
            <w:vAlign w:val="center"/>
          </w:tcPr>
          <w:p w14:paraId="3A1056B2"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Moduł przystosowany do mocowania z prawej i lewej strony stanowiska w taki sposób, że przewody łączące monitor </w:t>
            </w:r>
            <w:r w:rsidRPr="007875C4">
              <w:rPr>
                <w:rFonts w:ascii="Bookman Old Style" w:hAnsi="Bookman Old Style" w:cs="Tahoma"/>
                <w:sz w:val="18"/>
                <w:szCs w:val="18"/>
              </w:rPr>
              <w:br/>
              <w:t xml:space="preserve">z pacjentem są skierowane bezpośrednio w stronę pacjenta, </w:t>
            </w:r>
            <w:r w:rsidRPr="007875C4">
              <w:rPr>
                <w:rFonts w:ascii="Bookman Old Style" w:hAnsi="Bookman Old Style" w:cs="Tahoma"/>
                <w:sz w:val="18"/>
                <w:szCs w:val="18"/>
              </w:rPr>
              <w:br/>
              <w:t>z zachowaniem odpowiedniej widoczności ekranu. Automatyczny obrót zawartości ekranu o 180 stopni.</w:t>
            </w:r>
          </w:p>
        </w:tc>
        <w:tc>
          <w:tcPr>
            <w:tcW w:w="2410" w:type="dxa"/>
            <w:tcBorders>
              <w:bottom w:val="single" w:sz="8" w:space="0" w:color="000000"/>
            </w:tcBorders>
            <w:vAlign w:val="center"/>
          </w:tcPr>
          <w:p w14:paraId="1FDAC94D"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podać</w:t>
            </w:r>
          </w:p>
        </w:tc>
        <w:tc>
          <w:tcPr>
            <w:tcW w:w="1838" w:type="dxa"/>
            <w:tcBorders>
              <w:bottom w:val="single" w:sz="8" w:space="0" w:color="000000"/>
            </w:tcBorders>
          </w:tcPr>
          <w:p w14:paraId="27695243" w14:textId="77777777" w:rsidR="007875C4" w:rsidRPr="007875C4" w:rsidRDefault="007875C4" w:rsidP="007875C4">
            <w:pPr>
              <w:rPr>
                <w:rFonts w:ascii="Tahoma" w:hAnsi="Tahoma" w:cs="Tahoma"/>
                <w:sz w:val="18"/>
                <w:szCs w:val="18"/>
              </w:rPr>
            </w:pPr>
          </w:p>
        </w:tc>
      </w:tr>
      <w:tr w:rsidR="007875C4" w:rsidRPr="007875C4" w14:paraId="26F15625" w14:textId="77777777" w:rsidTr="004F6062">
        <w:tc>
          <w:tcPr>
            <w:tcW w:w="682" w:type="dxa"/>
            <w:tcBorders>
              <w:bottom w:val="single" w:sz="8" w:space="0" w:color="000000"/>
            </w:tcBorders>
            <w:vAlign w:val="center"/>
          </w:tcPr>
          <w:p w14:paraId="345EE719" w14:textId="55453ED7"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11</w:t>
            </w:r>
            <w:r w:rsidR="008A3D02">
              <w:rPr>
                <w:rFonts w:ascii="Bookman Old Style" w:hAnsi="Bookman Old Style" w:cs="Tahoma"/>
                <w:sz w:val="18"/>
                <w:szCs w:val="18"/>
              </w:rPr>
              <w:t>7</w:t>
            </w:r>
          </w:p>
        </w:tc>
        <w:tc>
          <w:tcPr>
            <w:tcW w:w="5839" w:type="dxa"/>
            <w:tcBorders>
              <w:bottom w:val="single" w:sz="8" w:space="0" w:color="000000"/>
            </w:tcBorders>
            <w:vAlign w:val="center"/>
          </w:tcPr>
          <w:p w14:paraId="37D47AA1"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Moduł transportowy zamocowany na stanowisku umożliwia jednoczesną, ciągłą obserwację danych na ekranie stacjonarnym i na ekranie modułu transportowego.</w:t>
            </w:r>
          </w:p>
        </w:tc>
        <w:tc>
          <w:tcPr>
            <w:tcW w:w="2410" w:type="dxa"/>
            <w:tcBorders>
              <w:bottom w:val="single" w:sz="8" w:space="0" w:color="000000"/>
            </w:tcBorders>
            <w:vAlign w:val="center"/>
          </w:tcPr>
          <w:p w14:paraId="6D715671"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300E12BB" w14:textId="77777777" w:rsidR="007875C4" w:rsidRPr="007875C4" w:rsidRDefault="007875C4" w:rsidP="007875C4">
            <w:pPr>
              <w:rPr>
                <w:rFonts w:ascii="Tahoma" w:hAnsi="Tahoma" w:cs="Tahoma"/>
                <w:sz w:val="18"/>
                <w:szCs w:val="18"/>
              </w:rPr>
            </w:pPr>
          </w:p>
        </w:tc>
      </w:tr>
      <w:tr w:rsidR="007875C4" w:rsidRPr="007875C4" w14:paraId="4673CFD2" w14:textId="77777777" w:rsidTr="004F6062">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1382847D" w14:textId="77777777" w:rsidR="007875C4" w:rsidRPr="007875C4" w:rsidRDefault="007875C4" w:rsidP="007875C4">
            <w:pPr>
              <w:spacing w:after="58"/>
              <w:jc w:val="center"/>
              <w:rPr>
                <w:rFonts w:ascii="Tahoma" w:hAnsi="Tahoma"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112167FC" w14:textId="77777777" w:rsidR="007875C4" w:rsidRPr="007875C4" w:rsidRDefault="007875C4" w:rsidP="007875C4">
            <w:pPr>
              <w:tabs>
                <w:tab w:val="left" w:pos="1802"/>
              </w:tabs>
              <w:spacing w:after="58"/>
              <w:rPr>
                <w:rFonts w:ascii="Bookman Old Style" w:hAnsi="Bookman Old Style" w:cs="Tahoma"/>
                <w:b/>
                <w:sz w:val="18"/>
                <w:szCs w:val="18"/>
              </w:rPr>
            </w:pPr>
            <w:r w:rsidRPr="007875C4">
              <w:rPr>
                <w:rFonts w:ascii="Bookman Old Style" w:hAnsi="Bookman Old Style" w:cs="Tahoma"/>
                <w:b/>
                <w:bCs/>
                <w:sz w:val="18"/>
                <w:szCs w:val="18"/>
              </w:rPr>
              <w:t>Możliwości monitorowania parametrów</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499EE758" w14:textId="77777777" w:rsidR="007875C4" w:rsidRPr="007875C4" w:rsidRDefault="007875C4" w:rsidP="007875C4">
            <w:pPr>
              <w:spacing w:after="58"/>
              <w:jc w:val="center"/>
              <w:rPr>
                <w:rFonts w:ascii="Tahoma" w:hAnsi="Tahoma"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701DE8AB" w14:textId="77777777" w:rsidR="007875C4" w:rsidRPr="007875C4" w:rsidRDefault="007875C4" w:rsidP="007875C4">
            <w:pPr>
              <w:spacing w:after="58"/>
              <w:jc w:val="center"/>
              <w:rPr>
                <w:rFonts w:ascii="Tahoma" w:hAnsi="Tahoma" w:cs="Tahoma"/>
                <w:b/>
                <w:sz w:val="18"/>
                <w:szCs w:val="18"/>
              </w:rPr>
            </w:pPr>
          </w:p>
        </w:tc>
      </w:tr>
      <w:tr w:rsidR="007875C4" w:rsidRPr="007875C4" w14:paraId="36118770" w14:textId="77777777" w:rsidTr="004F6062">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63F8941D" w14:textId="77777777" w:rsidR="007875C4" w:rsidRPr="007875C4" w:rsidRDefault="007875C4" w:rsidP="007875C4">
            <w:pPr>
              <w:spacing w:after="58"/>
              <w:jc w:val="center"/>
              <w:rPr>
                <w:rFonts w:ascii="Tahoma" w:hAnsi="Tahoma"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5256FACB" w14:textId="77777777" w:rsidR="007875C4" w:rsidRPr="007875C4" w:rsidRDefault="007875C4" w:rsidP="007875C4">
            <w:pPr>
              <w:tabs>
                <w:tab w:val="left" w:pos="1802"/>
              </w:tabs>
              <w:spacing w:after="58"/>
              <w:rPr>
                <w:rFonts w:ascii="Bookman Old Style" w:hAnsi="Bookman Old Style" w:cs="Tahoma"/>
                <w:b/>
                <w:sz w:val="18"/>
                <w:szCs w:val="18"/>
              </w:rPr>
            </w:pPr>
            <w:r w:rsidRPr="007875C4">
              <w:rPr>
                <w:rFonts w:ascii="Bookman Old Style" w:hAnsi="Bookman Old Style" w:cs="Tahoma"/>
                <w:b/>
                <w:bCs/>
                <w:sz w:val="18"/>
                <w:szCs w:val="18"/>
              </w:rPr>
              <w:t>Pomiar EKG</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6DE02AEA" w14:textId="77777777" w:rsidR="007875C4" w:rsidRPr="007875C4" w:rsidRDefault="007875C4" w:rsidP="007875C4">
            <w:pPr>
              <w:spacing w:after="58"/>
              <w:jc w:val="center"/>
              <w:rPr>
                <w:rFonts w:ascii="Tahoma" w:hAnsi="Tahoma"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4BDB45CC" w14:textId="77777777" w:rsidR="007875C4" w:rsidRPr="007875C4" w:rsidRDefault="007875C4" w:rsidP="007875C4">
            <w:pPr>
              <w:spacing w:after="58"/>
              <w:jc w:val="center"/>
              <w:rPr>
                <w:rFonts w:ascii="Tahoma" w:hAnsi="Tahoma" w:cs="Tahoma"/>
                <w:b/>
                <w:sz w:val="18"/>
                <w:szCs w:val="18"/>
              </w:rPr>
            </w:pPr>
          </w:p>
        </w:tc>
      </w:tr>
      <w:tr w:rsidR="007875C4" w:rsidRPr="007875C4" w14:paraId="7B65ACDE" w14:textId="77777777" w:rsidTr="004F6062">
        <w:tc>
          <w:tcPr>
            <w:tcW w:w="682" w:type="dxa"/>
            <w:tcBorders>
              <w:bottom w:val="single" w:sz="8" w:space="0" w:color="000000"/>
            </w:tcBorders>
            <w:vAlign w:val="center"/>
          </w:tcPr>
          <w:p w14:paraId="5985B5D8" w14:textId="7F149243"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11</w:t>
            </w:r>
            <w:r w:rsidR="008A3D02">
              <w:rPr>
                <w:rFonts w:ascii="Bookman Old Style" w:hAnsi="Bookman Old Style" w:cs="Tahoma"/>
                <w:sz w:val="18"/>
                <w:szCs w:val="18"/>
              </w:rPr>
              <w:t>8</w:t>
            </w:r>
          </w:p>
        </w:tc>
        <w:tc>
          <w:tcPr>
            <w:tcW w:w="5839" w:type="dxa"/>
            <w:tcBorders>
              <w:bottom w:val="single" w:sz="8" w:space="0" w:color="000000"/>
            </w:tcBorders>
            <w:vAlign w:val="center"/>
          </w:tcPr>
          <w:p w14:paraId="799DF75B"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Możliwość monitorowania oraz jednoczesnego wyświetlania odprowadzeń EKG: 1 (wybieranego przez użytkownika) z 3 elektrod, 7 z 5 elektrod, 8 z 6 elektrod oraz 12 z 10 elektrod, po zastosowaniu odpowiedniego przewodu pomiarowego.</w:t>
            </w:r>
          </w:p>
        </w:tc>
        <w:tc>
          <w:tcPr>
            <w:tcW w:w="2410" w:type="dxa"/>
            <w:tcBorders>
              <w:bottom w:val="single" w:sz="8" w:space="0" w:color="000000"/>
            </w:tcBorders>
            <w:vAlign w:val="center"/>
          </w:tcPr>
          <w:p w14:paraId="3C2760BC"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DB6DDBE" w14:textId="77777777" w:rsidR="007875C4" w:rsidRPr="007875C4" w:rsidRDefault="007875C4" w:rsidP="007875C4">
            <w:pPr>
              <w:rPr>
                <w:rFonts w:ascii="Tahoma" w:hAnsi="Tahoma" w:cs="Tahoma"/>
                <w:sz w:val="18"/>
                <w:szCs w:val="18"/>
              </w:rPr>
            </w:pPr>
          </w:p>
        </w:tc>
      </w:tr>
      <w:tr w:rsidR="007875C4" w:rsidRPr="007875C4" w14:paraId="7C133090" w14:textId="77777777" w:rsidTr="004F6062">
        <w:tc>
          <w:tcPr>
            <w:tcW w:w="682" w:type="dxa"/>
            <w:tcBorders>
              <w:bottom w:val="single" w:sz="8" w:space="0" w:color="000000"/>
            </w:tcBorders>
            <w:vAlign w:val="center"/>
          </w:tcPr>
          <w:p w14:paraId="06A5C19B" w14:textId="720FC978"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sidR="008A3D02">
              <w:rPr>
                <w:rFonts w:ascii="Bookman Old Style" w:hAnsi="Bookman Old Style" w:cs="Tahoma"/>
                <w:sz w:val="18"/>
                <w:szCs w:val="18"/>
              </w:rPr>
              <w:t>19</w:t>
            </w:r>
          </w:p>
        </w:tc>
        <w:tc>
          <w:tcPr>
            <w:tcW w:w="5839" w:type="dxa"/>
            <w:tcBorders>
              <w:bottom w:val="single" w:sz="8" w:space="0" w:color="000000"/>
            </w:tcBorders>
            <w:vAlign w:val="center"/>
          </w:tcPr>
          <w:p w14:paraId="2000FBA7"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Włączany na żądanie filtr ograniczający zakłócenia wysokiej częstotliwości, pochodzące z urządzeń do elektrochirurgii.</w:t>
            </w:r>
          </w:p>
        </w:tc>
        <w:tc>
          <w:tcPr>
            <w:tcW w:w="2410" w:type="dxa"/>
            <w:tcBorders>
              <w:bottom w:val="single" w:sz="8" w:space="0" w:color="000000"/>
            </w:tcBorders>
            <w:vAlign w:val="center"/>
          </w:tcPr>
          <w:p w14:paraId="60C2ECD0"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3103DBC7" w14:textId="77777777" w:rsidR="007875C4" w:rsidRPr="007875C4" w:rsidRDefault="007875C4" w:rsidP="007875C4">
            <w:pPr>
              <w:rPr>
                <w:rFonts w:ascii="Tahoma" w:hAnsi="Tahoma" w:cs="Tahoma"/>
                <w:sz w:val="18"/>
                <w:szCs w:val="18"/>
              </w:rPr>
            </w:pPr>
          </w:p>
        </w:tc>
      </w:tr>
      <w:tr w:rsidR="007875C4" w:rsidRPr="007875C4" w14:paraId="50AC21E0" w14:textId="77777777" w:rsidTr="004F6062">
        <w:tc>
          <w:tcPr>
            <w:tcW w:w="682" w:type="dxa"/>
            <w:tcBorders>
              <w:bottom w:val="single" w:sz="8" w:space="0" w:color="000000"/>
            </w:tcBorders>
            <w:vAlign w:val="center"/>
          </w:tcPr>
          <w:p w14:paraId="073B0B43" w14:textId="394ABCF2"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12</w:t>
            </w:r>
            <w:r w:rsidR="008A3D02">
              <w:rPr>
                <w:rFonts w:ascii="Bookman Old Style" w:hAnsi="Bookman Old Style" w:cs="Tahoma"/>
                <w:sz w:val="18"/>
                <w:szCs w:val="18"/>
              </w:rPr>
              <w:t>0</w:t>
            </w:r>
          </w:p>
        </w:tc>
        <w:tc>
          <w:tcPr>
            <w:tcW w:w="5839" w:type="dxa"/>
            <w:tcBorders>
              <w:bottom w:val="single" w:sz="8" w:space="0" w:color="000000"/>
            </w:tcBorders>
            <w:vAlign w:val="center"/>
          </w:tcPr>
          <w:p w14:paraId="7F2BC20F"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Analiza arytmii zgłaszająca arytmie według przynajmniej 12 różnych definicji, z możliwością wprowadzenia zmian w poszczególnych definicjach, dotyczących liczby i częstości skurczów komorowych oraz z możliwością zmiany poziomu poszczególnych alarmów arytmii, w zakresie: wysoki, średni, niski.</w:t>
            </w:r>
          </w:p>
        </w:tc>
        <w:tc>
          <w:tcPr>
            <w:tcW w:w="2410" w:type="dxa"/>
            <w:tcBorders>
              <w:bottom w:val="single" w:sz="8" w:space="0" w:color="000000"/>
            </w:tcBorders>
            <w:vAlign w:val="center"/>
          </w:tcPr>
          <w:p w14:paraId="4CC0A68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15C20E52" w14:textId="77777777" w:rsidR="007875C4" w:rsidRPr="007875C4" w:rsidRDefault="007875C4" w:rsidP="007875C4">
            <w:pPr>
              <w:rPr>
                <w:rFonts w:ascii="Tahoma" w:hAnsi="Tahoma" w:cs="Tahoma"/>
                <w:sz w:val="18"/>
                <w:szCs w:val="18"/>
              </w:rPr>
            </w:pPr>
          </w:p>
        </w:tc>
      </w:tr>
      <w:tr w:rsidR="007875C4" w:rsidRPr="007875C4" w14:paraId="6CECB1DC" w14:textId="77777777" w:rsidTr="004F6062">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769C7027" w14:textId="77777777" w:rsidR="007875C4" w:rsidRPr="007875C4" w:rsidRDefault="007875C4" w:rsidP="007875C4">
            <w:pPr>
              <w:spacing w:after="58"/>
              <w:jc w:val="center"/>
              <w:rPr>
                <w:rFonts w:ascii="Tahoma" w:hAnsi="Tahoma"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6A8789F1" w14:textId="77777777" w:rsidR="007875C4" w:rsidRPr="007875C4" w:rsidRDefault="007875C4" w:rsidP="007875C4">
            <w:pPr>
              <w:tabs>
                <w:tab w:val="left" w:pos="1802"/>
              </w:tabs>
              <w:spacing w:after="58"/>
              <w:rPr>
                <w:rFonts w:ascii="Bookman Old Style" w:hAnsi="Bookman Old Style" w:cs="Tahoma"/>
                <w:b/>
                <w:sz w:val="18"/>
                <w:szCs w:val="18"/>
              </w:rPr>
            </w:pPr>
            <w:r w:rsidRPr="007875C4">
              <w:rPr>
                <w:rFonts w:ascii="Bookman Old Style" w:hAnsi="Bookman Old Style" w:cs="Tahoma"/>
                <w:b/>
                <w:bCs/>
                <w:sz w:val="18"/>
                <w:szCs w:val="18"/>
              </w:rPr>
              <w:t>Pomiar oddechu</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6CC3D377" w14:textId="77777777" w:rsidR="007875C4" w:rsidRPr="007875C4" w:rsidRDefault="007875C4" w:rsidP="007875C4">
            <w:pPr>
              <w:spacing w:after="58"/>
              <w:jc w:val="center"/>
              <w:rPr>
                <w:rFonts w:ascii="Tahoma" w:hAnsi="Tahoma"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2F94722B" w14:textId="77777777" w:rsidR="007875C4" w:rsidRPr="007875C4" w:rsidRDefault="007875C4" w:rsidP="007875C4">
            <w:pPr>
              <w:spacing w:after="58"/>
              <w:jc w:val="center"/>
              <w:rPr>
                <w:rFonts w:ascii="Tahoma" w:hAnsi="Tahoma" w:cs="Tahoma"/>
                <w:b/>
                <w:sz w:val="18"/>
                <w:szCs w:val="18"/>
              </w:rPr>
            </w:pPr>
          </w:p>
        </w:tc>
      </w:tr>
      <w:tr w:rsidR="007875C4" w:rsidRPr="007875C4" w14:paraId="4962B025" w14:textId="77777777" w:rsidTr="004F6062">
        <w:tc>
          <w:tcPr>
            <w:tcW w:w="682" w:type="dxa"/>
            <w:tcBorders>
              <w:bottom w:val="single" w:sz="8" w:space="0" w:color="000000"/>
            </w:tcBorders>
            <w:vAlign w:val="center"/>
          </w:tcPr>
          <w:p w14:paraId="4F7047BF" w14:textId="32D74224"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12</w:t>
            </w:r>
            <w:r w:rsidR="008A3D02">
              <w:rPr>
                <w:rFonts w:ascii="Bookman Old Style" w:hAnsi="Bookman Old Style" w:cs="Tahoma"/>
                <w:sz w:val="18"/>
                <w:szCs w:val="18"/>
              </w:rPr>
              <w:t>1</w:t>
            </w:r>
          </w:p>
        </w:tc>
        <w:tc>
          <w:tcPr>
            <w:tcW w:w="5839" w:type="dxa"/>
            <w:tcBorders>
              <w:bottom w:val="single" w:sz="8" w:space="0" w:color="000000"/>
            </w:tcBorders>
            <w:vAlign w:val="center"/>
          </w:tcPr>
          <w:p w14:paraId="217D49EC"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Monitorowanie oddechu metodą impedancyjną z elektrod EKG (wartości liczbowe i krzywa dynamiczna), z możliwością zmiany odprowadzenia wybranego do monitorowania (I albo II), bez konieczności przepinania przewodu EKG ani zmiany położenia elektrod na pacjencie.</w:t>
            </w:r>
          </w:p>
        </w:tc>
        <w:tc>
          <w:tcPr>
            <w:tcW w:w="2410" w:type="dxa"/>
            <w:tcBorders>
              <w:bottom w:val="single" w:sz="8" w:space="0" w:color="000000"/>
            </w:tcBorders>
            <w:vAlign w:val="center"/>
          </w:tcPr>
          <w:p w14:paraId="5E89ACE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62BB601A" w14:textId="77777777" w:rsidR="007875C4" w:rsidRPr="007875C4" w:rsidRDefault="007875C4" w:rsidP="007875C4">
            <w:pPr>
              <w:rPr>
                <w:rFonts w:ascii="Tahoma" w:hAnsi="Tahoma" w:cs="Tahoma"/>
                <w:sz w:val="18"/>
                <w:szCs w:val="18"/>
              </w:rPr>
            </w:pPr>
          </w:p>
        </w:tc>
      </w:tr>
      <w:tr w:rsidR="007875C4" w:rsidRPr="007875C4" w14:paraId="2924B57C" w14:textId="77777777" w:rsidTr="004F6062">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6A0C4817" w14:textId="77777777" w:rsidR="007875C4" w:rsidRPr="007875C4" w:rsidRDefault="007875C4" w:rsidP="007875C4">
            <w:pPr>
              <w:spacing w:after="58"/>
              <w:jc w:val="center"/>
              <w:rPr>
                <w:rFonts w:ascii="Tahoma" w:hAnsi="Tahoma"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74369396" w14:textId="77777777" w:rsidR="007875C4" w:rsidRPr="007875C4" w:rsidRDefault="007875C4" w:rsidP="007875C4">
            <w:pPr>
              <w:tabs>
                <w:tab w:val="left" w:pos="1802"/>
              </w:tabs>
              <w:spacing w:after="58"/>
              <w:rPr>
                <w:rFonts w:ascii="Bookman Old Style" w:hAnsi="Bookman Old Style" w:cs="Tahoma"/>
                <w:b/>
                <w:sz w:val="18"/>
                <w:szCs w:val="18"/>
              </w:rPr>
            </w:pPr>
            <w:r w:rsidRPr="007875C4">
              <w:rPr>
                <w:rFonts w:ascii="Bookman Old Style" w:hAnsi="Bookman Old Style" w:cs="Tahoma"/>
                <w:b/>
                <w:bCs/>
                <w:sz w:val="18"/>
                <w:szCs w:val="18"/>
              </w:rPr>
              <w:t>Pomiar saturacji i tętna (SpO2)</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6CC8DDA5" w14:textId="77777777" w:rsidR="007875C4" w:rsidRPr="007875C4" w:rsidRDefault="007875C4" w:rsidP="007875C4">
            <w:pPr>
              <w:spacing w:after="58"/>
              <w:jc w:val="center"/>
              <w:rPr>
                <w:rFonts w:ascii="Tahoma" w:hAnsi="Tahoma"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70EC0264" w14:textId="77777777" w:rsidR="007875C4" w:rsidRPr="007875C4" w:rsidRDefault="007875C4" w:rsidP="007875C4">
            <w:pPr>
              <w:spacing w:after="58"/>
              <w:jc w:val="center"/>
              <w:rPr>
                <w:rFonts w:ascii="Tahoma" w:hAnsi="Tahoma" w:cs="Tahoma"/>
                <w:b/>
                <w:sz w:val="18"/>
                <w:szCs w:val="18"/>
              </w:rPr>
            </w:pPr>
          </w:p>
        </w:tc>
      </w:tr>
      <w:tr w:rsidR="007875C4" w:rsidRPr="007875C4" w14:paraId="16052ED0" w14:textId="77777777" w:rsidTr="004F6062">
        <w:tc>
          <w:tcPr>
            <w:tcW w:w="682" w:type="dxa"/>
            <w:tcBorders>
              <w:bottom w:val="single" w:sz="8" w:space="0" w:color="000000"/>
            </w:tcBorders>
            <w:vAlign w:val="center"/>
          </w:tcPr>
          <w:p w14:paraId="005312F8" w14:textId="3799BC63"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12</w:t>
            </w:r>
            <w:r w:rsidR="008A3D02">
              <w:rPr>
                <w:rFonts w:ascii="Bookman Old Style" w:hAnsi="Bookman Old Style" w:cs="Tahoma"/>
                <w:sz w:val="18"/>
                <w:szCs w:val="18"/>
              </w:rPr>
              <w:t>2</w:t>
            </w:r>
          </w:p>
        </w:tc>
        <w:tc>
          <w:tcPr>
            <w:tcW w:w="5839" w:type="dxa"/>
            <w:tcBorders>
              <w:bottom w:val="single" w:sz="8" w:space="0" w:color="000000"/>
            </w:tcBorders>
            <w:vAlign w:val="center"/>
          </w:tcPr>
          <w:p w14:paraId="0E0B5B0F"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Moduł pomiarowy SpO2 umożliwiający poprawne pomiary </w:t>
            </w:r>
            <w:r w:rsidRPr="007875C4">
              <w:rPr>
                <w:rFonts w:ascii="Bookman Old Style" w:hAnsi="Bookman Old Style" w:cs="Tahoma"/>
                <w:sz w:val="18"/>
                <w:szCs w:val="18"/>
              </w:rPr>
              <w:br/>
              <w:t>w warunkach niskiej perfuzji i artefaktów ruchowych algorytmem Masimo rainbow SET lub równoważnym pod względem dokładności pomiaru w takich warunkach. Wyświetlane wartości liczbowe saturacji, tętna, krzywa pletyzmograficzna oraz wskaźnik perfuzji.</w:t>
            </w:r>
          </w:p>
        </w:tc>
        <w:tc>
          <w:tcPr>
            <w:tcW w:w="2410" w:type="dxa"/>
            <w:tcBorders>
              <w:bottom w:val="single" w:sz="8" w:space="0" w:color="000000"/>
            </w:tcBorders>
            <w:vAlign w:val="center"/>
          </w:tcPr>
          <w:p w14:paraId="64B1134F"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83EA321" w14:textId="77777777" w:rsidR="007875C4" w:rsidRPr="007875C4" w:rsidRDefault="007875C4" w:rsidP="007875C4">
            <w:pPr>
              <w:rPr>
                <w:rFonts w:ascii="Tahoma" w:hAnsi="Tahoma" w:cs="Tahoma"/>
                <w:sz w:val="18"/>
                <w:szCs w:val="18"/>
              </w:rPr>
            </w:pPr>
          </w:p>
        </w:tc>
      </w:tr>
      <w:tr w:rsidR="007875C4" w:rsidRPr="007875C4" w14:paraId="3DEB3BF6" w14:textId="77777777" w:rsidTr="004F6062">
        <w:tc>
          <w:tcPr>
            <w:tcW w:w="682" w:type="dxa"/>
            <w:tcBorders>
              <w:bottom w:val="single" w:sz="8" w:space="0" w:color="000000"/>
            </w:tcBorders>
            <w:vAlign w:val="center"/>
          </w:tcPr>
          <w:p w14:paraId="5FE1A4EC" w14:textId="7B58E3A5"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12</w:t>
            </w:r>
            <w:r w:rsidR="008A3D02">
              <w:rPr>
                <w:rFonts w:ascii="Bookman Old Style" w:hAnsi="Bookman Old Style" w:cs="Tahoma"/>
                <w:sz w:val="18"/>
                <w:szCs w:val="18"/>
              </w:rPr>
              <w:t>3</w:t>
            </w:r>
          </w:p>
        </w:tc>
        <w:tc>
          <w:tcPr>
            <w:tcW w:w="5839" w:type="dxa"/>
            <w:tcBorders>
              <w:bottom w:val="single" w:sz="8" w:space="0" w:color="000000"/>
            </w:tcBorders>
            <w:vAlign w:val="center"/>
          </w:tcPr>
          <w:p w14:paraId="6E80D6E3"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Pomiar saturacji algorytmem Nellcor lub równoważnym pod względem publikowanych własności pomiarowych </w:t>
            </w:r>
            <w:r w:rsidRPr="007875C4">
              <w:rPr>
                <w:rFonts w:ascii="Bookman Old Style" w:hAnsi="Bookman Old Style" w:cs="Tahoma"/>
                <w:sz w:val="18"/>
                <w:szCs w:val="18"/>
              </w:rPr>
              <w:br/>
              <w:t>i funkcji, pozwalającym na wykorzystanie wszystkich czujników z katalogu Nellcor.</w:t>
            </w:r>
          </w:p>
        </w:tc>
        <w:tc>
          <w:tcPr>
            <w:tcW w:w="2410" w:type="dxa"/>
            <w:tcBorders>
              <w:bottom w:val="single" w:sz="8" w:space="0" w:color="000000"/>
            </w:tcBorders>
            <w:vAlign w:val="center"/>
          </w:tcPr>
          <w:p w14:paraId="5FC0A48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C755FDA" w14:textId="77777777" w:rsidR="007875C4" w:rsidRPr="007875C4" w:rsidRDefault="007875C4" w:rsidP="007875C4">
            <w:pPr>
              <w:rPr>
                <w:rFonts w:ascii="Tahoma" w:hAnsi="Tahoma" w:cs="Tahoma"/>
                <w:sz w:val="18"/>
                <w:szCs w:val="18"/>
              </w:rPr>
            </w:pPr>
          </w:p>
        </w:tc>
      </w:tr>
      <w:tr w:rsidR="007875C4" w:rsidRPr="007875C4" w14:paraId="05CA1F81" w14:textId="77777777" w:rsidTr="004F6062">
        <w:tc>
          <w:tcPr>
            <w:tcW w:w="682" w:type="dxa"/>
            <w:tcBorders>
              <w:bottom w:val="single" w:sz="8" w:space="0" w:color="000000"/>
            </w:tcBorders>
            <w:vAlign w:val="center"/>
          </w:tcPr>
          <w:p w14:paraId="04681953" w14:textId="63771035"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12</w:t>
            </w:r>
            <w:r w:rsidR="008A3D02">
              <w:rPr>
                <w:rFonts w:ascii="Bookman Old Style" w:hAnsi="Bookman Old Style" w:cs="Tahoma"/>
                <w:sz w:val="18"/>
                <w:szCs w:val="18"/>
              </w:rPr>
              <w:t>4</w:t>
            </w:r>
          </w:p>
        </w:tc>
        <w:tc>
          <w:tcPr>
            <w:tcW w:w="5839" w:type="dxa"/>
            <w:tcBorders>
              <w:bottom w:val="single" w:sz="8" w:space="0" w:color="000000"/>
            </w:tcBorders>
            <w:vAlign w:val="center"/>
          </w:tcPr>
          <w:p w14:paraId="28A0272C"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Monitor umożliwia podłączenie modułów pomiarowych saturacji opartych na różnych technologiach, przynajmniej: Masimo SET, Masimo rainbow SET i Nellcor, również podczas transportu. Wymiana technologii pomiaru może być dokonana przez użytkownika, bez udziału serwisu.</w:t>
            </w:r>
          </w:p>
        </w:tc>
        <w:tc>
          <w:tcPr>
            <w:tcW w:w="2410" w:type="dxa"/>
            <w:tcBorders>
              <w:bottom w:val="single" w:sz="8" w:space="0" w:color="000000"/>
            </w:tcBorders>
            <w:vAlign w:val="center"/>
          </w:tcPr>
          <w:p w14:paraId="230B884C"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C787FC3" w14:textId="77777777" w:rsidR="007875C4" w:rsidRPr="007875C4" w:rsidRDefault="007875C4" w:rsidP="007875C4">
            <w:pPr>
              <w:rPr>
                <w:rFonts w:ascii="Tahoma" w:hAnsi="Tahoma" w:cs="Tahoma"/>
                <w:sz w:val="18"/>
                <w:szCs w:val="18"/>
              </w:rPr>
            </w:pPr>
          </w:p>
        </w:tc>
      </w:tr>
      <w:tr w:rsidR="007875C4" w:rsidRPr="007875C4" w14:paraId="2D0212CA" w14:textId="77777777" w:rsidTr="004F6062">
        <w:tc>
          <w:tcPr>
            <w:tcW w:w="682" w:type="dxa"/>
            <w:tcBorders>
              <w:bottom w:val="single" w:sz="8" w:space="0" w:color="000000"/>
            </w:tcBorders>
            <w:vAlign w:val="center"/>
          </w:tcPr>
          <w:p w14:paraId="36274C2A" w14:textId="7B5E6799"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12</w:t>
            </w:r>
            <w:r w:rsidR="008A3D02">
              <w:rPr>
                <w:rFonts w:ascii="Bookman Old Style" w:hAnsi="Bookman Old Style" w:cs="Tahoma"/>
                <w:sz w:val="18"/>
                <w:szCs w:val="18"/>
              </w:rPr>
              <w:t>5</w:t>
            </w:r>
          </w:p>
        </w:tc>
        <w:tc>
          <w:tcPr>
            <w:tcW w:w="5839" w:type="dxa"/>
            <w:tcBorders>
              <w:bottom w:val="single" w:sz="8" w:space="0" w:color="000000"/>
            </w:tcBorders>
            <w:vAlign w:val="center"/>
          </w:tcPr>
          <w:p w14:paraId="1CA1B8DB"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Monitor umożliwia podłączenie drugiego toru pomiarowego saturacji, z wyświetlaniem różnicy saturacji mierzonej w dwóch torach. Możliwość zamiennego stosowania technologii Masimo SET i Nellcor w drugim torze, niezależnie od technologii </w:t>
            </w:r>
            <w:r w:rsidRPr="007875C4">
              <w:rPr>
                <w:rFonts w:ascii="Bookman Old Style" w:hAnsi="Bookman Old Style" w:cs="Tahoma"/>
                <w:sz w:val="18"/>
                <w:szCs w:val="18"/>
              </w:rPr>
              <w:lastRenderedPageBreak/>
              <w:t>wykorzystywanej w podstawowym torze.</w:t>
            </w:r>
            <w:r w:rsidRPr="007875C4">
              <w:rPr>
                <w:rFonts w:ascii="Bookman Old Style" w:hAnsi="Bookman Old Style" w:cs="Tahoma"/>
                <w:sz w:val="18"/>
                <w:szCs w:val="18"/>
              </w:rPr>
              <w:br/>
              <w:t>Możliwość opisania miejsca pomiaru w drugim torze za pomocą standardowych oznaczeń, przynajmniej 6 różnych oznaczeń do wyboru.</w:t>
            </w:r>
          </w:p>
        </w:tc>
        <w:tc>
          <w:tcPr>
            <w:tcW w:w="2410" w:type="dxa"/>
            <w:tcBorders>
              <w:bottom w:val="single" w:sz="8" w:space="0" w:color="000000"/>
            </w:tcBorders>
            <w:vAlign w:val="center"/>
          </w:tcPr>
          <w:p w14:paraId="033D7BFC"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lastRenderedPageBreak/>
              <w:t>Tak</w:t>
            </w:r>
          </w:p>
        </w:tc>
        <w:tc>
          <w:tcPr>
            <w:tcW w:w="1838" w:type="dxa"/>
            <w:tcBorders>
              <w:bottom w:val="single" w:sz="8" w:space="0" w:color="000000"/>
            </w:tcBorders>
          </w:tcPr>
          <w:p w14:paraId="68CA1E87" w14:textId="77777777" w:rsidR="007875C4" w:rsidRPr="007875C4" w:rsidRDefault="007875C4" w:rsidP="007875C4">
            <w:pPr>
              <w:rPr>
                <w:rFonts w:ascii="Tahoma" w:hAnsi="Tahoma" w:cs="Tahoma"/>
                <w:sz w:val="18"/>
                <w:szCs w:val="18"/>
              </w:rPr>
            </w:pPr>
          </w:p>
        </w:tc>
      </w:tr>
      <w:tr w:rsidR="007875C4" w:rsidRPr="007875C4" w14:paraId="0E5AD5BF" w14:textId="77777777" w:rsidTr="004F6062">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43978F86" w14:textId="77777777" w:rsidR="007875C4" w:rsidRPr="007875C4" w:rsidRDefault="007875C4" w:rsidP="007875C4">
            <w:pPr>
              <w:spacing w:after="58"/>
              <w:jc w:val="center"/>
              <w:rPr>
                <w:rFonts w:ascii="Tahoma" w:hAnsi="Tahoma"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2869CDBD" w14:textId="77777777" w:rsidR="007875C4" w:rsidRPr="007875C4" w:rsidRDefault="007875C4" w:rsidP="007875C4">
            <w:pPr>
              <w:tabs>
                <w:tab w:val="left" w:pos="1802"/>
              </w:tabs>
              <w:spacing w:after="58"/>
              <w:rPr>
                <w:rFonts w:ascii="Bookman Old Style" w:hAnsi="Bookman Old Style" w:cs="Tahoma"/>
                <w:b/>
                <w:sz w:val="18"/>
                <w:szCs w:val="18"/>
              </w:rPr>
            </w:pPr>
            <w:r w:rsidRPr="007875C4">
              <w:rPr>
                <w:rFonts w:ascii="Bookman Old Style" w:hAnsi="Bookman Old Style" w:cs="Tahoma"/>
                <w:b/>
                <w:bCs/>
                <w:sz w:val="18"/>
                <w:szCs w:val="18"/>
              </w:rPr>
              <w:t>Nieinwazyjny pomiar ciśnienia</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7E069F20" w14:textId="77777777" w:rsidR="007875C4" w:rsidRPr="007875C4" w:rsidRDefault="007875C4" w:rsidP="007875C4">
            <w:pPr>
              <w:spacing w:after="58"/>
              <w:jc w:val="center"/>
              <w:rPr>
                <w:rFonts w:ascii="Tahoma" w:hAnsi="Tahoma"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5F139C2A" w14:textId="77777777" w:rsidR="007875C4" w:rsidRPr="007875C4" w:rsidRDefault="007875C4" w:rsidP="007875C4">
            <w:pPr>
              <w:spacing w:after="58"/>
              <w:jc w:val="center"/>
              <w:rPr>
                <w:rFonts w:ascii="Tahoma" w:hAnsi="Tahoma" w:cs="Tahoma"/>
                <w:b/>
                <w:sz w:val="18"/>
                <w:szCs w:val="18"/>
              </w:rPr>
            </w:pPr>
          </w:p>
        </w:tc>
      </w:tr>
      <w:tr w:rsidR="007875C4" w:rsidRPr="007875C4" w14:paraId="59C01959" w14:textId="77777777" w:rsidTr="004F6062">
        <w:tc>
          <w:tcPr>
            <w:tcW w:w="682" w:type="dxa"/>
            <w:tcBorders>
              <w:bottom w:val="single" w:sz="8" w:space="0" w:color="000000"/>
            </w:tcBorders>
            <w:vAlign w:val="center"/>
          </w:tcPr>
          <w:p w14:paraId="4DC6B5BC" w14:textId="3270A149"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12</w:t>
            </w:r>
            <w:r w:rsidR="008A3D02">
              <w:rPr>
                <w:rFonts w:ascii="Bookman Old Style" w:hAnsi="Bookman Old Style" w:cs="Tahoma"/>
                <w:sz w:val="18"/>
                <w:szCs w:val="18"/>
              </w:rPr>
              <w:t>6</w:t>
            </w:r>
          </w:p>
        </w:tc>
        <w:tc>
          <w:tcPr>
            <w:tcW w:w="5839" w:type="dxa"/>
            <w:tcBorders>
              <w:bottom w:val="single" w:sz="8" w:space="0" w:color="000000"/>
            </w:tcBorders>
            <w:vAlign w:val="center"/>
          </w:tcPr>
          <w:p w14:paraId="5B36D3B9"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Pomiar ciśnienia tętniczego metodą nieinwazyjną, tryb pracy ręczny i automatyczny z programowaniem odstępów między pomiarami przynajmniej do 4 godzin.</w:t>
            </w:r>
          </w:p>
        </w:tc>
        <w:tc>
          <w:tcPr>
            <w:tcW w:w="2410" w:type="dxa"/>
            <w:tcBorders>
              <w:bottom w:val="single" w:sz="8" w:space="0" w:color="000000"/>
            </w:tcBorders>
            <w:vAlign w:val="center"/>
          </w:tcPr>
          <w:p w14:paraId="616545A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52E3BFD" w14:textId="77777777" w:rsidR="007875C4" w:rsidRPr="007875C4" w:rsidRDefault="007875C4" w:rsidP="007875C4">
            <w:pPr>
              <w:rPr>
                <w:rFonts w:ascii="Tahoma" w:hAnsi="Tahoma" w:cs="Tahoma"/>
                <w:sz w:val="18"/>
                <w:szCs w:val="18"/>
              </w:rPr>
            </w:pPr>
          </w:p>
        </w:tc>
      </w:tr>
      <w:tr w:rsidR="007875C4" w:rsidRPr="007875C4" w14:paraId="78A55778" w14:textId="77777777" w:rsidTr="004F6062">
        <w:tc>
          <w:tcPr>
            <w:tcW w:w="682" w:type="dxa"/>
            <w:tcBorders>
              <w:bottom w:val="single" w:sz="8" w:space="0" w:color="000000"/>
            </w:tcBorders>
            <w:vAlign w:val="center"/>
          </w:tcPr>
          <w:p w14:paraId="39994D44" w14:textId="590C7CDB"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12</w:t>
            </w:r>
            <w:r w:rsidR="008A3D02">
              <w:rPr>
                <w:rFonts w:ascii="Bookman Old Style" w:hAnsi="Bookman Old Style" w:cs="Tahoma"/>
                <w:sz w:val="18"/>
                <w:szCs w:val="18"/>
              </w:rPr>
              <w:t>7</w:t>
            </w:r>
          </w:p>
        </w:tc>
        <w:tc>
          <w:tcPr>
            <w:tcW w:w="5839" w:type="dxa"/>
            <w:tcBorders>
              <w:bottom w:val="single" w:sz="8" w:space="0" w:color="000000"/>
            </w:tcBorders>
            <w:vAlign w:val="center"/>
          </w:tcPr>
          <w:p w14:paraId="4935ECB0"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Tryb stazy żylnej i ciągłych pomiarów przez przynajmniej 5 minut.</w:t>
            </w:r>
          </w:p>
        </w:tc>
        <w:tc>
          <w:tcPr>
            <w:tcW w:w="2410" w:type="dxa"/>
            <w:tcBorders>
              <w:bottom w:val="single" w:sz="8" w:space="0" w:color="000000"/>
            </w:tcBorders>
            <w:vAlign w:val="center"/>
          </w:tcPr>
          <w:p w14:paraId="34C6049D"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2BABCB5C" w14:textId="77777777" w:rsidR="007875C4" w:rsidRPr="007875C4" w:rsidRDefault="007875C4" w:rsidP="007875C4">
            <w:pPr>
              <w:rPr>
                <w:rFonts w:ascii="Tahoma" w:hAnsi="Tahoma" w:cs="Tahoma"/>
                <w:sz w:val="18"/>
                <w:szCs w:val="18"/>
              </w:rPr>
            </w:pPr>
          </w:p>
        </w:tc>
      </w:tr>
      <w:tr w:rsidR="007875C4" w:rsidRPr="007875C4" w14:paraId="0A8488CE" w14:textId="77777777" w:rsidTr="004F6062">
        <w:tc>
          <w:tcPr>
            <w:tcW w:w="682" w:type="dxa"/>
            <w:tcBorders>
              <w:bottom w:val="single" w:sz="8" w:space="0" w:color="000000"/>
            </w:tcBorders>
            <w:vAlign w:val="center"/>
          </w:tcPr>
          <w:p w14:paraId="7A1988A2" w14:textId="5E04A50B"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sidR="008A3D02">
              <w:rPr>
                <w:rFonts w:ascii="Bookman Old Style" w:hAnsi="Bookman Old Style" w:cs="Tahoma"/>
                <w:sz w:val="18"/>
                <w:szCs w:val="18"/>
              </w:rPr>
              <w:t>28</w:t>
            </w:r>
          </w:p>
        </w:tc>
        <w:tc>
          <w:tcPr>
            <w:tcW w:w="5839" w:type="dxa"/>
            <w:tcBorders>
              <w:bottom w:val="single" w:sz="8" w:space="0" w:color="000000"/>
            </w:tcBorders>
            <w:vAlign w:val="center"/>
          </w:tcPr>
          <w:p w14:paraId="409B9A60"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Możliwość włączenia automatycznego blokowania alarmów saturacji podczas pomiaru saturacji i NIBP na tej samej kończynie.</w:t>
            </w:r>
          </w:p>
        </w:tc>
        <w:tc>
          <w:tcPr>
            <w:tcW w:w="2410" w:type="dxa"/>
            <w:tcBorders>
              <w:bottom w:val="single" w:sz="8" w:space="0" w:color="000000"/>
            </w:tcBorders>
            <w:vAlign w:val="center"/>
          </w:tcPr>
          <w:p w14:paraId="2C7E2187"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DD90AE9" w14:textId="77777777" w:rsidR="007875C4" w:rsidRPr="007875C4" w:rsidRDefault="007875C4" w:rsidP="007875C4">
            <w:pPr>
              <w:rPr>
                <w:rFonts w:ascii="Tahoma" w:hAnsi="Tahoma" w:cs="Tahoma"/>
                <w:sz w:val="18"/>
                <w:szCs w:val="18"/>
              </w:rPr>
            </w:pPr>
          </w:p>
        </w:tc>
      </w:tr>
      <w:tr w:rsidR="007875C4" w:rsidRPr="007875C4" w14:paraId="070E7053" w14:textId="77777777" w:rsidTr="004F6062">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1980F991" w14:textId="77777777" w:rsidR="007875C4" w:rsidRPr="007875C4" w:rsidRDefault="007875C4" w:rsidP="007875C4">
            <w:pPr>
              <w:spacing w:after="58"/>
              <w:jc w:val="center"/>
              <w:rPr>
                <w:rFonts w:ascii="Tahoma" w:hAnsi="Tahoma"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03F2E208" w14:textId="77777777" w:rsidR="007875C4" w:rsidRPr="007875C4" w:rsidRDefault="007875C4" w:rsidP="007875C4">
            <w:pPr>
              <w:tabs>
                <w:tab w:val="left" w:pos="1802"/>
              </w:tabs>
              <w:spacing w:after="58"/>
              <w:rPr>
                <w:rFonts w:ascii="Bookman Old Style" w:hAnsi="Bookman Old Style" w:cs="Tahoma"/>
                <w:b/>
                <w:sz w:val="18"/>
                <w:szCs w:val="18"/>
              </w:rPr>
            </w:pPr>
            <w:r w:rsidRPr="007875C4">
              <w:rPr>
                <w:rFonts w:ascii="Bookman Old Style" w:hAnsi="Bookman Old Style" w:cs="Tahoma"/>
                <w:b/>
                <w:bCs/>
                <w:sz w:val="18"/>
                <w:szCs w:val="18"/>
              </w:rPr>
              <w:t>Inwazyjny pomiar ciśnienia</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17D602C8" w14:textId="77777777" w:rsidR="007875C4" w:rsidRPr="007875C4" w:rsidRDefault="007875C4" w:rsidP="007875C4">
            <w:pPr>
              <w:spacing w:after="58"/>
              <w:jc w:val="center"/>
              <w:rPr>
                <w:rFonts w:ascii="Tahoma" w:hAnsi="Tahoma"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08357D24" w14:textId="77777777" w:rsidR="007875C4" w:rsidRPr="007875C4" w:rsidRDefault="007875C4" w:rsidP="007875C4">
            <w:pPr>
              <w:spacing w:after="58"/>
              <w:jc w:val="center"/>
              <w:rPr>
                <w:rFonts w:ascii="Tahoma" w:hAnsi="Tahoma" w:cs="Tahoma"/>
                <w:b/>
                <w:sz w:val="18"/>
                <w:szCs w:val="18"/>
              </w:rPr>
            </w:pPr>
          </w:p>
        </w:tc>
      </w:tr>
      <w:tr w:rsidR="007875C4" w:rsidRPr="007875C4" w14:paraId="1D97D0BA" w14:textId="77777777" w:rsidTr="004F6062">
        <w:tc>
          <w:tcPr>
            <w:tcW w:w="682" w:type="dxa"/>
            <w:tcBorders>
              <w:bottom w:val="single" w:sz="8" w:space="0" w:color="000000"/>
            </w:tcBorders>
            <w:vAlign w:val="center"/>
          </w:tcPr>
          <w:p w14:paraId="4FF7D401" w14:textId="05BF3901"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sidR="008A3D02">
              <w:rPr>
                <w:rFonts w:ascii="Bookman Old Style" w:hAnsi="Bookman Old Style" w:cs="Tahoma"/>
                <w:sz w:val="18"/>
                <w:szCs w:val="18"/>
              </w:rPr>
              <w:t>29</w:t>
            </w:r>
          </w:p>
        </w:tc>
        <w:tc>
          <w:tcPr>
            <w:tcW w:w="5839" w:type="dxa"/>
            <w:tcBorders>
              <w:bottom w:val="single" w:sz="8" w:space="0" w:color="000000"/>
            </w:tcBorders>
            <w:vAlign w:val="center"/>
          </w:tcPr>
          <w:p w14:paraId="718CF883"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Możliwość przypisania nazw do poszczególnych torów pomiarowych, powiązanych z miejscem pomiaru, łącznie przynajmniej 28 nazw.</w:t>
            </w:r>
          </w:p>
        </w:tc>
        <w:tc>
          <w:tcPr>
            <w:tcW w:w="2410" w:type="dxa"/>
            <w:tcBorders>
              <w:bottom w:val="single" w:sz="8" w:space="0" w:color="000000"/>
            </w:tcBorders>
            <w:vAlign w:val="center"/>
          </w:tcPr>
          <w:p w14:paraId="4826A4BD"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D8AB6E9" w14:textId="77777777" w:rsidR="007875C4" w:rsidRPr="007875C4" w:rsidRDefault="007875C4" w:rsidP="007875C4">
            <w:pPr>
              <w:rPr>
                <w:rFonts w:ascii="Tahoma" w:hAnsi="Tahoma" w:cs="Tahoma"/>
                <w:sz w:val="18"/>
                <w:szCs w:val="18"/>
              </w:rPr>
            </w:pPr>
          </w:p>
        </w:tc>
      </w:tr>
      <w:tr w:rsidR="007875C4" w:rsidRPr="007875C4" w14:paraId="32E7C0FA" w14:textId="77777777" w:rsidTr="004F6062">
        <w:tc>
          <w:tcPr>
            <w:tcW w:w="682" w:type="dxa"/>
            <w:tcBorders>
              <w:bottom w:val="single" w:sz="8" w:space="0" w:color="000000"/>
            </w:tcBorders>
            <w:vAlign w:val="center"/>
          </w:tcPr>
          <w:p w14:paraId="642F3F5E" w14:textId="0ED09993"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13</w:t>
            </w:r>
            <w:r w:rsidR="008A3D02">
              <w:rPr>
                <w:rFonts w:ascii="Bookman Old Style" w:hAnsi="Bookman Old Style" w:cs="Tahoma"/>
                <w:sz w:val="18"/>
                <w:szCs w:val="18"/>
              </w:rPr>
              <w:t>0</w:t>
            </w:r>
          </w:p>
        </w:tc>
        <w:tc>
          <w:tcPr>
            <w:tcW w:w="5839" w:type="dxa"/>
            <w:tcBorders>
              <w:bottom w:val="single" w:sz="8" w:space="0" w:color="000000"/>
            </w:tcBorders>
            <w:vAlign w:val="center"/>
          </w:tcPr>
          <w:p w14:paraId="039EE426"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Monitor może obsłużyć pomiar przynajmniej 8 ciśnień, również w transporcie, bez konieczności przełączania linii pomiarowych do transportu.</w:t>
            </w:r>
          </w:p>
        </w:tc>
        <w:tc>
          <w:tcPr>
            <w:tcW w:w="2410" w:type="dxa"/>
            <w:tcBorders>
              <w:bottom w:val="single" w:sz="8" w:space="0" w:color="000000"/>
            </w:tcBorders>
            <w:vAlign w:val="center"/>
          </w:tcPr>
          <w:p w14:paraId="01A347F8"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00CB77A" w14:textId="77777777" w:rsidR="007875C4" w:rsidRPr="007875C4" w:rsidRDefault="007875C4" w:rsidP="007875C4">
            <w:pPr>
              <w:rPr>
                <w:rFonts w:ascii="Tahoma" w:hAnsi="Tahoma" w:cs="Tahoma"/>
                <w:sz w:val="18"/>
                <w:szCs w:val="18"/>
              </w:rPr>
            </w:pPr>
          </w:p>
        </w:tc>
      </w:tr>
      <w:tr w:rsidR="007875C4" w:rsidRPr="007875C4" w14:paraId="5EF0B737" w14:textId="77777777" w:rsidTr="004F6062">
        <w:tc>
          <w:tcPr>
            <w:tcW w:w="682" w:type="dxa"/>
            <w:tcBorders>
              <w:bottom w:val="single" w:sz="8" w:space="0" w:color="000000"/>
            </w:tcBorders>
            <w:vAlign w:val="center"/>
          </w:tcPr>
          <w:p w14:paraId="7FE30D5C" w14:textId="672E0788"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13</w:t>
            </w:r>
            <w:r w:rsidR="008A3D02">
              <w:rPr>
                <w:rFonts w:ascii="Bookman Old Style" w:hAnsi="Bookman Old Style" w:cs="Tahoma"/>
                <w:sz w:val="18"/>
                <w:szCs w:val="18"/>
              </w:rPr>
              <w:t>1</w:t>
            </w:r>
          </w:p>
        </w:tc>
        <w:tc>
          <w:tcPr>
            <w:tcW w:w="5839" w:type="dxa"/>
            <w:tcBorders>
              <w:bottom w:val="single" w:sz="8" w:space="0" w:color="000000"/>
            </w:tcBorders>
            <w:vAlign w:val="center"/>
          </w:tcPr>
          <w:p w14:paraId="44847AC2"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Możliwość wyświetlania wszystkich mierzonych ciśnień w oddzielnych oknach oraz w jednym oknie ze wspólną skalą </w:t>
            </w:r>
            <w:r w:rsidRPr="007875C4">
              <w:rPr>
                <w:rFonts w:ascii="Bookman Old Style" w:hAnsi="Bookman Old Style" w:cs="Tahoma"/>
                <w:sz w:val="18"/>
                <w:szCs w:val="18"/>
              </w:rPr>
              <w:br/>
              <w:t>i z indywidualnymi skalami, na siatce i bez siatki, do wyboru przez użytkownika.</w:t>
            </w:r>
          </w:p>
        </w:tc>
        <w:tc>
          <w:tcPr>
            <w:tcW w:w="2410" w:type="dxa"/>
            <w:tcBorders>
              <w:bottom w:val="single" w:sz="8" w:space="0" w:color="000000"/>
            </w:tcBorders>
            <w:vAlign w:val="center"/>
          </w:tcPr>
          <w:p w14:paraId="29663387"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50D38DB8" w14:textId="77777777" w:rsidR="007875C4" w:rsidRPr="007875C4" w:rsidRDefault="007875C4" w:rsidP="007875C4">
            <w:pPr>
              <w:rPr>
                <w:rFonts w:ascii="Tahoma" w:hAnsi="Tahoma" w:cs="Tahoma"/>
                <w:sz w:val="18"/>
                <w:szCs w:val="18"/>
              </w:rPr>
            </w:pPr>
          </w:p>
        </w:tc>
      </w:tr>
      <w:tr w:rsidR="007875C4" w:rsidRPr="007875C4" w14:paraId="353D0433" w14:textId="77777777" w:rsidTr="004F6062">
        <w:tc>
          <w:tcPr>
            <w:tcW w:w="682" w:type="dxa"/>
            <w:tcBorders>
              <w:bottom w:val="single" w:sz="8" w:space="0" w:color="000000"/>
            </w:tcBorders>
            <w:vAlign w:val="center"/>
          </w:tcPr>
          <w:p w14:paraId="53B19DFC" w14:textId="1D86A18F"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13</w:t>
            </w:r>
            <w:r w:rsidR="008A3D02">
              <w:rPr>
                <w:rFonts w:ascii="Bookman Old Style" w:hAnsi="Bookman Old Style" w:cs="Tahoma"/>
                <w:sz w:val="18"/>
                <w:szCs w:val="18"/>
              </w:rPr>
              <w:t>2</w:t>
            </w:r>
          </w:p>
        </w:tc>
        <w:tc>
          <w:tcPr>
            <w:tcW w:w="5839" w:type="dxa"/>
            <w:tcBorders>
              <w:bottom w:val="single" w:sz="8" w:space="0" w:color="000000"/>
            </w:tcBorders>
            <w:vAlign w:val="center"/>
          </w:tcPr>
          <w:p w14:paraId="6006A0B1"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Pomiar PPV i SPV w wybranym torze pomiarowym, </w:t>
            </w:r>
            <w:r w:rsidRPr="007875C4">
              <w:rPr>
                <w:rFonts w:ascii="Bookman Old Style" w:hAnsi="Bookman Old Style" w:cs="Tahoma"/>
                <w:sz w:val="18"/>
                <w:szCs w:val="18"/>
              </w:rPr>
              <w:br/>
              <w:t>z możliwością wyboru miejsca pomiaru na krzywej dynamicznej ciśnienia, w oparciu o krzywą referencyjną oddechu.</w:t>
            </w:r>
          </w:p>
        </w:tc>
        <w:tc>
          <w:tcPr>
            <w:tcW w:w="2410" w:type="dxa"/>
            <w:tcBorders>
              <w:bottom w:val="single" w:sz="8" w:space="0" w:color="000000"/>
            </w:tcBorders>
            <w:vAlign w:val="center"/>
          </w:tcPr>
          <w:p w14:paraId="794F7F76"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9D9D7E9" w14:textId="77777777" w:rsidR="007875C4" w:rsidRPr="007875C4" w:rsidRDefault="007875C4" w:rsidP="007875C4">
            <w:pPr>
              <w:rPr>
                <w:rFonts w:ascii="Tahoma" w:hAnsi="Tahoma" w:cs="Tahoma"/>
                <w:sz w:val="18"/>
                <w:szCs w:val="18"/>
              </w:rPr>
            </w:pPr>
          </w:p>
        </w:tc>
      </w:tr>
      <w:tr w:rsidR="007875C4" w:rsidRPr="007875C4" w14:paraId="59329E8A" w14:textId="77777777" w:rsidTr="004F6062">
        <w:tc>
          <w:tcPr>
            <w:tcW w:w="682" w:type="dxa"/>
            <w:tcBorders>
              <w:bottom w:val="single" w:sz="8" w:space="0" w:color="000000"/>
            </w:tcBorders>
            <w:vAlign w:val="center"/>
          </w:tcPr>
          <w:p w14:paraId="00D6EA6E" w14:textId="3D086A18"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13</w:t>
            </w:r>
            <w:r w:rsidR="008A3D02">
              <w:rPr>
                <w:rFonts w:ascii="Bookman Old Style" w:hAnsi="Bookman Old Style" w:cs="Tahoma"/>
                <w:sz w:val="18"/>
                <w:szCs w:val="18"/>
              </w:rPr>
              <w:t>3</w:t>
            </w:r>
          </w:p>
        </w:tc>
        <w:tc>
          <w:tcPr>
            <w:tcW w:w="5839" w:type="dxa"/>
            <w:tcBorders>
              <w:bottom w:val="single" w:sz="8" w:space="0" w:color="000000"/>
            </w:tcBorders>
            <w:vAlign w:val="center"/>
          </w:tcPr>
          <w:p w14:paraId="4FEC1F87"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Możliwość wyzerowania wszystkich ciśnień jednym poleceniem (np. przyciskiem).</w:t>
            </w:r>
          </w:p>
        </w:tc>
        <w:tc>
          <w:tcPr>
            <w:tcW w:w="2410" w:type="dxa"/>
            <w:tcBorders>
              <w:bottom w:val="single" w:sz="8" w:space="0" w:color="000000"/>
            </w:tcBorders>
            <w:vAlign w:val="center"/>
          </w:tcPr>
          <w:p w14:paraId="30826645"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159A3D69" w14:textId="77777777" w:rsidR="007875C4" w:rsidRPr="007875C4" w:rsidRDefault="007875C4" w:rsidP="007875C4">
            <w:pPr>
              <w:rPr>
                <w:rFonts w:ascii="Tahoma" w:hAnsi="Tahoma" w:cs="Tahoma"/>
                <w:sz w:val="18"/>
                <w:szCs w:val="18"/>
              </w:rPr>
            </w:pPr>
          </w:p>
        </w:tc>
      </w:tr>
      <w:tr w:rsidR="007875C4" w:rsidRPr="007875C4" w14:paraId="0BE8A9D1" w14:textId="77777777" w:rsidTr="004F6062">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05F8F338" w14:textId="77777777" w:rsidR="007875C4" w:rsidRPr="007875C4" w:rsidRDefault="007875C4" w:rsidP="007875C4">
            <w:pPr>
              <w:spacing w:after="58"/>
              <w:jc w:val="center"/>
              <w:rPr>
                <w:rFonts w:ascii="Tahoma" w:hAnsi="Tahoma"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3A977214" w14:textId="77777777" w:rsidR="007875C4" w:rsidRPr="007875C4" w:rsidRDefault="007875C4" w:rsidP="007875C4">
            <w:pPr>
              <w:tabs>
                <w:tab w:val="left" w:pos="1802"/>
              </w:tabs>
              <w:spacing w:after="58"/>
              <w:rPr>
                <w:rFonts w:ascii="Bookman Old Style" w:hAnsi="Bookman Old Style" w:cs="Tahoma"/>
                <w:b/>
                <w:sz w:val="18"/>
                <w:szCs w:val="18"/>
              </w:rPr>
            </w:pPr>
            <w:r w:rsidRPr="007875C4">
              <w:rPr>
                <w:rFonts w:ascii="Bookman Old Style" w:hAnsi="Bookman Old Style" w:cs="Tahoma"/>
                <w:b/>
                <w:bCs/>
                <w:sz w:val="18"/>
                <w:szCs w:val="18"/>
              </w:rPr>
              <w:t>Pomiar temperatury</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5F002EB9" w14:textId="77777777" w:rsidR="007875C4" w:rsidRPr="007875C4" w:rsidRDefault="007875C4" w:rsidP="007875C4">
            <w:pPr>
              <w:spacing w:after="58"/>
              <w:jc w:val="center"/>
              <w:rPr>
                <w:rFonts w:ascii="Tahoma" w:hAnsi="Tahoma"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250D57A9" w14:textId="77777777" w:rsidR="007875C4" w:rsidRPr="007875C4" w:rsidRDefault="007875C4" w:rsidP="007875C4">
            <w:pPr>
              <w:spacing w:after="58"/>
              <w:jc w:val="center"/>
              <w:rPr>
                <w:rFonts w:ascii="Tahoma" w:hAnsi="Tahoma" w:cs="Tahoma"/>
                <w:b/>
                <w:sz w:val="18"/>
                <w:szCs w:val="18"/>
              </w:rPr>
            </w:pPr>
          </w:p>
        </w:tc>
      </w:tr>
      <w:tr w:rsidR="007875C4" w:rsidRPr="007875C4" w14:paraId="47C9B26D" w14:textId="77777777" w:rsidTr="004F6062">
        <w:tc>
          <w:tcPr>
            <w:tcW w:w="682" w:type="dxa"/>
            <w:tcBorders>
              <w:bottom w:val="single" w:sz="8" w:space="0" w:color="000000"/>
            </w:tcBorders>
            <w:vAlign w:val="center"/>
          </w:tcPr>
          <w:p w14:paraId="77C76BF9" w14:textId="1791B2E2"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13</w:t>
            </w:r>
            <w:r w:rsidR="008A3D02">
              <w:rPr>
                <w:rFonts w:ascii="Bookman Old Style" w:hAnsi="Bookman Old Style" w:cs="Tahoma"/>
                <w:sz w:val="18"/>
                <w:szCs w:val="18"/>
              </w:rPr>
              <w:t>4</w:t>
            </w:r>
          </w:p>
        </w:tc>
        <w:tc>
          <w:tcPr>
            <w:tcW w:w="5839" w:type="dxa"/>
            <w:tcBorders>
              <w:bottom w:val="single" w:sz="8" w:space="0" w:color="000000"/>
            </w:tcBorders>
            <w:vAlign w:val="center"/>
          </w:tcPr>
          <w:p w14:paraId="38862060"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Monitor może obsłużyć pomiar przynajmniej 4 temperatur.</w:t>
            </w:r>
          </w:p>
        </w:tc>
        <w:tc>
          <w:tcPr>
            <w:tcW w:w="2410" w:type="dxa"/>
            <w:tcBorders>
              <w:bottom w:val="single" w:sz="8" w:space="0" w:color="000000"/>
            </w:tcBorders>
            <w:vAlign w:val="center"/>
          </w:tcPr>
          <w:p w14:paraId="0C94D287"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vAlign w:val="center"/>
          </w:tcPr>
          <w:p w14:paraId="445D3BBE" w14:textId="77777777" w:rsidR="007875C4" w:rsidRPr="007875C4" w:rsidRDefault="007875C4" w:rsidP="007875C4">
            <w:pPr>
              <w:rPr>
                <w:rFonts w:ascii="Bookman Old Style" w:hAnsi="Bookman Old Style" w:cs="Tahoma"/>
                <w:sz w:val="18"/>
                <w:szCs w:val="18"/>
              </w:rPr>
            </w:pPr>
          </w:p>
        </w:tc>
      </w:tr>
      <w:tr w:rsidR="007875C4" w:rsidRPr="007875C4" w14:paraId="6528E702" w14:textId="77777777" w:rsidTr="004F6062">
        <w:tc>
          <w:tcPr>
            <w:tcW w:w="682" w:type="dxa"/>
            <w:tcBorders>
              <w:bottom w:val="single" w:sz="8" w:space="0" w:color="000000"/>
            </w:tcBorders>
            <w:vAlign w:val="center"/>
          </w:tcPr>
          <w:p w14:paraId="1FCEE79A" w14:textId="4833C277"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13</w:t>
            </w:r>
            <w:r w:rsidR="008A3D02">
              <w:rPr>
                <w:rFonts w:ascii="Bookman Old Style" w:hAnsi="Bookman Old Style" w:cs="Tahoma"/>
                <w:sz w:val="18"/>
                <w:szCs w:val="18"/>
              </w:rPr>
              <w:t>5</w:t>
            </w:r>
          </w:p>
        </w:tc>
        <w:tc>
          <w:tcPr>
            <w:tcW w:w="5839" w:type="dxa"/>
            <w:tcBorders>
              <w:bottom w:val="single" w:sz="8" w:space="0" w:color="000000"/>
            </w:tcBorders>
            <w:vAlign w:val="center"/>
          </w:tcPr>
          <w:p w14:paraId="5F97B6EA" w14:textId="77777777" w:rsidR="007875C4" w:rsidRPr="007875C4" w:rsidRDefault="007875C4" w:rsidP="007875C4">
            <w:pPr>
              <w:widowControl w:val="0"/>
              <w:autoSpaceDE w:val="0"/>
              <w:autoSpaceDN w:val="0"/>
              <w:adjustRightInd w:val="0"/>
              <w:rPr>
                <w:rFonts w:ascii="Bookman Old Style" w:hAnsi="Bookman Old Style" w:cs="Tahoma"/>
                <w:sz w:val="18"/>
                <w:szCs w:val="18"/>
              </w:rPr>
            </w:pPr>
            <w:r w:rsidRPr="007875C4">
              <w:rPr>
                <w:rFonts w:ascii="Bookman Old Style" w:hAnsi="Bookman Old Style" w:cs="Tahoma"/>
                <w:sz w:val="18"/>
                <w:szCs w:val="18"/>
              </w:rPr>
              <w:t xml:space="preserve">Wyświetlanie temperatury T1, T2 i różnicy temperatur, </w:t>
            </w:r>
          </w:p>
          <w:p w14:paraId="5A512325"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w przypadku podłączenia dwóch czujników.</w:t>
            </w:r>
          </w:p>
        </w:tc>
        <w:tc>
          <w:tcPr>
            <w:tcW w:w="2410" w:type="dxa"/>
            <w:tcBorders>
              <w:bottom w:val="single" w:sz="8" w:space="0" w:color="000000"/>
            </w:tcBorders>
            <w:vAlign w:val="center"/>
          </w:tcPr>
          <w:p w14:paraId="75BE311C"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vAlign w:val="center"/>
          </w:tcPr>
          <w:p w14:paraId="1C6EE3E1" w14:textId="77777777" w:rsidR="007875C4" w:rsidRPr="007875C4" w:rsidRDefault="007875C4" w:rsidP="007875C4">
            <w:pPr>
              <w:rPr>
                <w:rFonts w:ascii="Bookman Old Style" w:hAnsi="Bookman Old Style" w:cs="Tahoma"/>
                <w:sz w:val="18"/>
                <w:szCs w:val="18"/>
              </w:rPr>
            </w:pPr>
          </w:p>
        </w:tc>
      </w:tr>
      <w:tr w:rsidR="007875C4" w:rsidRPr="007875C4" w14:paraId="4A8EE9D3" w14:textId="77777777" w:rsidTr="004F6062">
        <w:tc>
          <w:tcPr>
            <w:tcW w:w="682" w:type="dxa"/>
            <w:tcBorders>
              <w:bottom w:val="single" w:sz="8" w:space="0" w:color="000000"/>
            </w:tcBorders>
            <w:vAlign w:val="center"/>
          </w:tcPr>
          <w:p w14:paraId="6D33215F" w14:textId="2AB88A6F"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13</w:t>
            </w:r>
            <w:r w:rsidR="008A3D02">
              <w:rPr>
                <w:rFonts w:ascii="Bookman Old Style" w:hAnsi="Bookman Old Style" w:cs="Tahoma"/>
                <w:sz w:val="18"/>
                <w:szCs w:val="18"/>
              </w:rPr>
              <w:t>6</w:t>
            </w:r>
          </w:p>
        </w:tc>
        <w:tc>
          <w:tcPr>
            <w:tcW w:w="5839" w:type="dxa"/>
            <w:tcBorders>
              <w:bottom w:val="single" w:sz="8" w:space="0" w:color="000000"/>
            </w:tcBorders>
            <w:vAlign w:val="center"/>
          </w:tcPr>
          <w:p w14:paraId="5D943E0F"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Możliwość przydzielania dodatkowych etykiet (oprócz 1, 2… lub a, b…) do poszczególnych torów pomiarowych temperatury, precyzujących miejsce dokonywania pomiaru, za pomocą standardowych etykiet, przynajmniej 11 różnych nazw.</w:t>
            </w:r>
          </w:p>
        </w:tc>
        <w:tc>
          <w:tcPr>
            <w:tcW w:w="2410" w:type="dxa"/>
            <w:tcBorders>
              <w:bottom w:val="single" w:sz="8" w:space="0" w:color="000000"/>
            </w:tcBorders>
            <w:vAlign w:val="center"/>
          </w:tcPr>
          <w:p w14:paraId="1B1DABB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vAlign w:val="center"/>
          </w:tcPr>
          <w:p w14:paraId="5C51D616" w14:textId="77777777" w:rsidR="007875C4" w:rsidRPr="007875C4" w:rsidRDefault="007875C4" w:rsidP="007875C4">
            <w:pPr>
              <w:rPr>
                <w:rFonts w:ascii="Bookman Old Style" w:hAnsi="Bookman Old Style" w:cs="Tahoma"/>
                <w:sz w:val="18"/>
                <w:szCs w:val="18"/>
              </w:rPr>
            </w:pPr>
          </w:p>
        </w:tc>
      </w:tr>
      <w:tr w:rsidR="007875C4" w:rsidRPr="007875C4" w14:paraId="62B035B6" w14:textId="77777777" w:rsidTr="004F6062">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67AD29B4" w14:textId="77777777" w:rsidR="007875C4" w:rsidRPr="007875C4" w:rsidRDefault="007875C4" w:rsidP="007875C4">
            <w:pPr>
              <w:spacing w:after="58"/>
              <w:jc w:val="center"/>
              <w:rPr>
                <w:rFonts w:ascii="Tahoma" w:hAnsi="Tahoma"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7925C75D" w14:textId="77777777" w:rsidR="007875C4" w:rsidRPr="007875C4" w:rsidRDefault="007875C4" w:rsidP="007875C4">
            <w:pPr>
              <w:tabs>
                <w:tab w:val="left" w:pos="1802"/>
              </w:tabs>
              <w:spacing w:after="58"/>
              <w:rPr>
                <w:rFonts w:ascii="Bookman Old Style" w:hAnsi="Bookman Old Style" w:cs="Tahoma"/>
                <w:b/>
                <w:sz w:val="18"/>
                <w:szCs w:val="18"/>
              </w:rPr>
            </w:pPr>
            <w:r w:rsidRPr="007875C4">
              <w:rPr>
                <w:rFonts w:ascii="Bookman Old Style" w:hAnsi="Bookman Old Style" w:cs="Tahoma"/>
                <w:b/>
                <w:bCs/>
                <w:sz w:val="18"/>
                <w:szCs w:val="18"/>
              </w:rPr>
              <w:t>Pomiar CO</w:t>
            </w:r>
            <w:r w:rsidRPr="007875C4">
              <w:rPr>
                <w:rFonts w:ascii="Bookman Old Style" w:hAnsi="Bookman Old Style" w:cs="Tahoma"/>
                <w:b/>
                <w:bCs/>
                <w:sz w:val="18"/>
                <w:szCs w:val="18"/>
                <w:vertAlign w:val="subscript"/>
              </w:rPr>
              <w:t>2</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395E26FB" w14:textId="77777777" w:rsidR="007875C4" w:rsidRPr="007875C4" w:rsidRDefault="007875C4" w:rsidP="007875C4">
            <w:pPr>
              <w:spacing w:after="58"/>
              <w:jc w:val="center"/>
              <w:rPr>
                <w:rFonts w:ascii="Tahoma" w:hAnsi="Tahoma"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6C0A501C" w14:textId="77777777" w:rsidR="007875C4" w:rsidRPr="007875C4" w:rsidRDefault="007875C4" w:rsidP="007875C4">
            <w:pPr>
              <w:spacing w:after="58"/>
              <w:jc w:val="center"/>
              <w:rPr>
                <w:rFonts w:ascii="Tahoma" w:hAnsi="Tahoma" w:cs="Tahoma"/>
                <w:b/>
                <w:sz w:val="18"/>
                <w:szCs w:val="18"/>
              </w:rPr>
            </w:pPr>
          </w:p>
        </w:tc>
      </w:tr>
      <w:tr w:rsidR="007875C4" w:rsidRPr="007875C4" w14:paraId="6A476B6D" w14:textId="77777777" w:rsidTr="004F6062">
        <w:tc>
          <w:tcPr>
            <w:tcW w:w="682" w:type="dxa"/>
            <w:tcBorders>
              <w:bottom w:val="single" w:sz="8" w:space="0" w:color="000000"/>
            </w:tcBorders>
            <w:vAlign w:val="center"/>
          </w:tcPr>
          <w:p w14:paraId="1D09648E" w14:textId="10A4A937"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13</w:t>
            </w:r>
            <w:r w:rsidR="008A3D02">
              <w:rPr>
                <w:rFonts w:ascii="Bookman Old Style" w:hAnsi="Bookman Old Style" w:cs="Tahoma"/>
                <w:sz w:val="18"/>
                <w:szCs w:val="18"/>
              </w:rPr>
              <w:t>7</w:t>
            </w:r>
          </w:p>
        </w:tc>
        <w:tc>
          <w:tcPr>
            <w:tcW w:w="5839" w:type="dxa"/>
            <w:tcBorders>
              <w:bottom w:val="single" w:sz="8" w:space="0" w:color="000000"/>
            </w:tcBorders>
            <w:vAlign w:val="center"/>
          </w:tcPr>
          <w:p w14:paraId="0C636279"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Monitor posiada możliwość pomiaru CO</w:t>
            </w:r>
            <w:r w:rsidRPr="007875C4">
              <w:rPr>
                <w:rFonts w:ascii="Bookman Old Style" w:hAnsi="Bookman Old Style" w:cs="Tahoma"/>
                <w:sz w:val="18"/>
                <w:szCs w:val="18"/>
                <w:vertAlign w:val="subscript"/>
              </w:rPr>
              <w:t>2</w:t>
            </w:r>
            <w:r w:rsidRPr="007875C4">
              <w:rPr>
                <w:rFonts w:ascii="Bookman Old Style" w:hAnsi="Bookman Old Style" w:cs="Tahoma"/>
                <w:sz w:val="18"/>
                <w:szCs w:val="18"/>
              </w:rPr>
              <w:t xml:space="preserve"> w drogach oddechowych w strumieniu bocznym u pacjentów zaintubowanych i nie zaintubowanych oraz możliwość pomiaru w strumieniu głównym, po podłączeniu odpowiedniego modułu, stacjonarnie i w transporcie, bez konieczności przełączania układu pomiarowego do transportu.</w:t>
            </w:r>
          </w:p>
        </w:tc>
        <w:tc>
          <w:tcPr>
            <w:tcW w:w="2410" w:type="dxa"/>
            <w:tcBorders>
              <w:bottom w:val="single" w:sz="8" w:space="0" w:color="000000"/>
            </w:tcBorders>
            <w:vAlign w:val="center"/>
          </w:tcPr>
          <w:p w14:paraId="5BC568FD"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3F59921E" w14:textId="77777777" w:rsidR="007875C4" w:rsidRPr="007875C4" w:rsidRDefault="007875C4" w:rsidP="007875C4">
            <w:pPr>
              <w:rPr>
                <w:rFonts w:ascii="Tahoma" w:hAnsi="Tahoma" w:cs="Tahoma"/>
                <w:sz w:val="18"/>
                <w:szCs w:val="18"/>
              </w:rPr>
            </w:pPr>
          </w:p>
        </w:tc>
      </w:tr>
      <w:tr w:rsidR="007875C4" w:rsidRPr="007875C4" w14:paraId="15C17B34" w14:textId="77777777" w:rsidTr="004F6062">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50F12F54" w14:textId="77777777" w:rsidR="007875C4" w:rsidRPr="007875C4" w:rsidRDefault="007875C4" w:rsidP="007875C4">
            <w:pPr>
              <w:spacing w:after="58"/>
              <w:jc w:val="center"/>
              <w:rPr>
                <w:rFonts w:ascii="Tahoma" w:hAnsi="Tahoma"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4FB19796" w14:textId="77777777" w:rsidR="007875C4" w:rsidRPr="007875C4" w:rsidRDefault="007875C4" w:rsidP="007875C4">
            <w:pPr>
              <w:tabs>
                <w:tab w:val="left" w:pos="1802"/>
              </w:tabs>
              <w:spacing w:after="58"/>
              <w:rPr>
                <w:rFonts w:ascii="Bookman Old Style" w:hAnsi="Bookman Old Style" w:cs="Tahoma"/>
                <w:b/>
                <w:sz w:val="18"/>
                <w:szCs w:val="18"/>
              </w:rPr>
            </w:pPr>
            <w:r w:rsidRPr="007875C4">
              <w:rPr>
                <w:rFonts w:ascii="Bookman Old Style" w:hAnsi="Bookman Old Style" w:cs="Tahoma"/>
                <w:b/>
                <w:bCs/>
                <w:sz w:val="18"/>
                <w:szCs w:val="18"/>
              </w:rPr>
              <w:t>Pomiar zwiotczenia</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6B1128CF" w14:textId="77777777" w:rsidR="007875C4" w:rsidRPr="007875C4" w:rsidRDefault="007875C4" w:rsidP="007875C4">
            <w:pPr>
              <w:spacing w:after="58"/>
              <w:jc w:val="center"/>
              <w:rPr>
                <w:rFonts w:ascii="Tahoma" w:hAnsi="Tahoma"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0C578CCE" w14:textId="77777777" w:rsidR="007875C4" w:rsidRPr="007875C4" w:rsidRDefault="007875C4" w:rsidP="007875C4">
            <w:pPr>
              <w:spacing w:after="58"/>
              <w:jc w:val="center"/>
              <w:rPr>
                <w:rFonts w:ascii="Tahoma" w:hAnsi="Tahoma" w:cs="Tahoma"/>
                <w:b/>
                <w:sz w:val="18"/>
                <w:szCs w:val="18"/>
              </w:rPr>
            </w:pPr>
          </w:p>
        </w:tc>
      </w:tr>
      <w:tr w:rsidR="007875C4" w:rsidRPr="007875C4" w14:paraId="7D86C8F9" w14:textId="77777777" w:rsidTr="004F6062">
        <w:tc>
          <w:tcPr>
            <w:tcW w:w="682" w:type="dxa"/>
            <w:tcBorders>
              <w:bottom w:val="single" w:sz="8" w:space="0" w:color="000000"/>
            </w:tcBorders>
            <w:vAlign w:val="center"/>
          </w:tcPr>
          <w:p w14:paraId="3AA02E7E" w14:textId="45516667"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13</w:t>
            </w:r>
            <w:r w:rsidR="008A3D02">
              <w:rPr>
                <w:rFonts w:ascii="Bookman Old Style" w:hAnsi="Bookman Old Style" w:cs="Tahoma"/>
                <w:sz w:val="18"/>
                <w:szCs w:val="18"/>
              </w:rPr>
              <w:t>8</w:t>
            </w:r>
          </w:p>
        </w:tc>
        <w:tc>
          <w:tcPr>
            <w:tcW w:w="5839" w:type="dxa"/>
            <w:tcBorders>
              <w:bottom w:val="single" w:sz="8" w:space="0" w:color="000000"/>
            </w:tcBorders>
            <w:vAlign w:val="center"/>
          </w:tcPr>
          <w:p w14:paraId="2E245EE2"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Pomiar przewodnictwa nerwowo mięśniowego za pomocą stymulacji nerwu łokciowego i rejestracji odpowiedzi za pomocą czujnika 3D, mierzącego drgania kciuka we wszystkich kierunkach, bez konieczności kalibracji czujnika przed wykonaniem pomiaru. </w:t>
            </w:r>
            <w:r w:rsidRPr="007875C4">
              <w:rPr>
                <w:rFonts w:ascii="Bookman Old Style" w:hAnsi="Bookman Old Style" w:cs="Tahoma"/>
                <w:sz w:val="18"/>
                <w:szCs w:val="18"/>
              </w:rPr>
              <w:br/>
              <w:t>Dostępne metody stymulacji, przynajmniej:</w:t>
            </w:r>
            <w:r w:rsidRPr="007875C4">
              <w:rPr>
                <w:rFonts w:ascii="Bookman Old Style" w:hAnsi="Bookman Old Style" w:cs="Tahoma"/>
                <w:sz w:val="18"/>
                <w:szCs w:val="18"/>
              </w:rPr>
              <w:br/>
              <w:t>- Train Of Four, obliczanie T1/T4 i Tref/T4</w:t>
            </w:r>
            <w:r w:rsidRPr="007875C4">
              <w:rPr>
                <w:rFonts w:ascii="Bookman Old Style" w:hAnsi="Bookman Old Style" w:cs="Tahoma"/>
                <w:sz w:val="18"/>
                <w:szCs w:val="18"/>
              </w:rPr>
              <w:br/>
              <w:t>- TOF z ustawianymi odstępami automatycznych pomiarów</w:t>
            </w:r>
            <w:r w:rsidRPr="007875C4">
              <w:rPr>
                <w:rFonts w:ascii="Bookman Old Style" w:hAnsi="Bookman Old Style" w:cs="Tahoma"/>
                <w:sz w:val="18"/>
                <w:szCs w:val="18"/>
              </w:rPr>
              <w:br/>
              <w:t>- Tetanus 50 Hz</w:t>
            </w:r>
            <w:r w:rsidRPr="007875C4">
              <w:rPr>
                <w:rFonts w:ascii="Bookman Old Style" w:hAnsi="Bookman Old Style" w:cs="Tahoma"/>
                <w:sz w:val="18"/>
                <w:szCs w:val="18"/>
              </w:rPr>
              <w:br/>
              <w:t>- Single Twitch.</w:t>
            </w:r>
          </w:p>
        </w:tc>
        <w:tc>
          <w:tcPr>
            <w:tcW w:w="2410" w:type="dxa"/>
            <w:tcBorders>
              <w:bottom w:val="single" w:sz="8" w:space="0" w:color="000000"/>
            </w:tcBorders>
            <w:vAlign w:val="center"/>
          </w:tcPr>
          <w:p w14:paraId="4458C60A"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1CB2417B" w14:textId="77777777" w:rsidR="007875C4" w:rsidRPr="007875C4" w:rsidRDefault="007875C4" w:rsidP="007875C4">
            <w:pPr>
              <w:rPr>
                <w:rFonts w:ascii="Tahoma" w:hAnsi="Tahoma" w:cs="Tahoma"/>
                <w:sz w:val="18"/>
                <w:szCs w:val="18"/>
              </w:rPr>
            </w:pPr>
          </w:p>
        </w:tc>
      </w:tr>
      <w:tr w:rsidR="007875C4" w:rsidRPr="007875C4" w14:paraId="6DFB96E8" w14:textId="77777777" w:rsidTr="004F6062">
        <w:tc>
          <w:tcPr>
            <w:tcW w:w="682" w:type="dxa"/>
            <w:tcBorders>
              <w:bottom w:val="single" w:sz="8" w:space="0" w:color="000000"/>
            </w:tcBorders>
            <w:vAlign w:val="center"/>
          </w:tcPr>
          <w:p w14:paraId="36D8E8A0" w14:textId="64236CA0"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sidR="008A3D02">
              <w:rPr>
                <w:rFonts w:ascii="Bookman Old Style" w:hAnsi="Bookman Old Style" w:cs="Tahoma"/>
                <w:sz w:val="18"/>
                <w:szCs w:val="18"/>
              </w:rPr>
              <w:t>39</w:t>
            </w:r>
          </w:p>
        </w:tc>
        <w:tc>
          <w:tcPr>
            <w:tcW w:w="5839" w:type="dxa"/>
            <w:tcBorders>
              <w:bottom w:val="single" w:sz="8" w:space="0" w:color="000000"/>
            </w:tcBorders>
            <w:vAlign w:val="center"/>
          </w:tcPr>
          <w:p w14:paraId="3A6118D1"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Pomiar za pomocą zewnętrznego urządzenia przekazującego wyniki pomiarów do oferowanego kardiomonitora. Wyniki pomiarów NMT wyświetlane na ekranie urządzenia oraz na ekranie oferowanego monitora pacjenta.</w:t>
            </w:r>
          </w:p>
        </w:tc>
        <w:tc>
          <w:tcPr>
            <w:tcW w:w="2410" w:type="dxa"/>
            <w:tcBorders>
              <w:bottom w:val="single" w:sz="8" w:space="0" w:color="000000"/>
            </w:tcBorders>
            <w:vAlign w:val="center"/>
          </w:tcPr>
          <w:p w14:paraId="3A01E9D6"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6747D66" w14:textId="77777777" w:rsidR="007875C4" w:rsidRPr="007875C4" w:rsidRDefault="007875C4" w:rsidP="007875C4">
            <w:pPr>
              <w:rPr>
                <w:rFonts w:ascii="Tahoma" w:hAnsi="Tahoma" w:cs="Tahoma"/>
                <w:sz w:val="18"/>
                <w:szCs w:val="18"/>
              </w:rPr>
            </w:pPr>
          </w:p>
        </w:tc>
      </w:tr>
      <w:tr w:rsidR="007875C4" w:rsidRPr="007875C4" w14:paraId="395E757F" w14:textId="77777777" w:rsidTr="004F6062">
        <w:tc>
          <w:tcPr>
            <w:tcW w:w="682" w:type="dxa"/>
            <w:tcBorders>
              <w:bottom w:val="single" w:sz="8" w:space="0" w:color="000000"/>
            </w:tcBorders>
            <w:vAlign w:val="center"/>
          </w:tcPr>
          <w:p w14:paraId="67D92F00" w14:textId="4D94F8AE"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14</w:t>
            </w:r>
            <w:r w:rsidR="008A3D02">
              <w:rPr>
                <w:rFonts w:ascii="Bookman Old Style" w:hAnsi="Bookman Old Style" w:cs="Tahoma"/>
                <w:sz w:val="18"/>
                <w:szCs w:val="18"/>
              </w:rPr>
              <w:t>0</w:t>
            </w:r>
          </w:p>
        </w:tc>
        <w:tc>
          <w:tcPr>
            <w:tcW w:w="5839" w:type="dxa"/>
            <w:tcBorders>
              <w:bottom w:val="single" w:sz="8" w:space="0" w:color="000000"/>
            </w:tcBorders>
            <w:vAlign w:val="center"/>
          </w:tcPr>
          <w:p w14:paraId="11ED026C" w14:textId="77777777" w:rsidR="007875C4" w:rsidRPr="007875C4" w:rsidRDefault="007875C4" w:rsidP="007875C4">
            <w:pPr>
              <w:widowControl w:val="0"/>
              <w:autoSpaceDE w:val="0"/>
              <w:autoSpaceDN w:val="0"/>
              <w:adjustRightInd w:val="0"/>
              <w:rPr>
                <w:rFonts w:ascii="Bookman Old Style" w:hAnsi="Bookman Old Style" w:cs="Tahoma"/>
                <w:sz w:val="18"/>
                <w:szCs w:val="18"/>
              </w:rPr>
            </w:pPr>
            <w:r w:rsidRPr="007875C4">
              <w:rPr>
                <w:rFonts w:ascii="Bookman Old Style" w:hAnsi="Bookman Old Style" w:cs="Tahoma"/>
                <w:sz w:val="18"/>
                <w:szCs w:val="18"/>
              </w:rPr>
              <w:t xml:space="preserve">Możliwość pomiarów przewodnictwa nerwowo mięśniowego </w:t>
            </w:r>
          </w:p>
          <w:p w14:paraId="4C82A088"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u dorosłych i dzieci, poprzez zastosowanie odpowiedniego czujnika.</w:t>
            </w:r>
          </w:p>
        </w:tc>
        <w:tc>
          <w:tcPr>
            <w:tcW w:w="2410" w:type="dxa"/>
            <w:tcBorders>
              <w:bottom w:val="single" w:sz="8" w:space="0" w:color="000000"/>
            </w:tcBorders>
            <w:vAlign w:val="center"/>
          </w:tcPr>
          <w:p w14:paraId="4A555D31"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7E50E32" w14:textId="77777777" w:rsidR="007875C4" w:rsidRPr="007875C4" w:rsidRDefault="007875C4" w:rsidP="007875C4">
            <w:pPr>
              <w:rPr>
                <w:rFonts w:ascii="Tahoma" w:hAnsi="Tahoma" w:cs="Tahoma"/>
                <w:sz w:val="18"/>
                <w:szCs w:val="18"/>
              </w:rPr>
            </w:pPr>
          </w:p>
        </w:tc>
      </w:tr>
      <w:tr w:rsidR="007875C4" w:rsidRPr="007875C4" w14:paraId="0E771478" w14:textId="77777777" w:rsidTr="004F6062">
        <w:tc>
          <w:tcPr>
            <w:tcW w:w="682" w:type="dxa"/>
            <w:tcBorders>
              <w:bottom w:val="single" w:sz="8" w:space="0" w:color="000000"/>
            </w:tcBorders>
            <w:vAlign w:val="center"/>
          </w:tcPr>
          <w:p w14:paraId="77CE6119" w14:textId="2E721E3F"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14</w:t>
            </w:r>
            <w:r w:rsidR="008A3D02">
              <w:rPr>
                <w:rFonts w:ascii="Bookman Old Style" w:hAnsi="Bookman Old Style" w:cs="Tahoma"/>
                <w:sz w:val="18"/>
                <w:szCs w:val="18"/>
              </w:rPr>
              <w:t>1</w:t>
            </w:r>
          </w:p>
        </w:tc>
        <w:tc>
          <w:tcPr>
            <w:tcW w:w="5839" w:type="dxa"/>
            <w:tcBorders>
              <w:bottom w:val="single" w:sz="8" w:space="0" w:color="000000"/>
            </w:tcBorders>
            <w:vAlign w:val="center"/>
          </w:tcPr>
          <w:p w14:paraId="437005BA"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Możliwość stosowania czujników jednorazowych.</w:t>
            </w:r>
          </w:p>
        </w:tc>
        <w:tc>
          <w:tcPr>
            <w:tcW w:w="2410" w:type="dxa"/>
            <w:tcBorders>
              <w:bottom w:val="single" w:sz="8" w:space="0" w:color="000000"/>
            </w:tcBorders>
            <w:vAlign w:val="center"/>
          </w:tcPr>
          <w:p w14:paraId="3B987DF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64258548" w14:textId="77777777" w:rsidR="007875C4" w:rsidRPr="007875C4" w:rsidRDefault="007875C4" w:rsidP="007875C4">
            <w:pPr>
              <w:rPr>
                <w:rFonts w:ascii="Tahoma" w:hAnsi="Tahoma" w:cs="Tahoma"/>
                <w:sz w:val="18"/>
                <w:szCs w:val="18"/>
              </w:rPr>
            </w:pPr>
          </w:p>
        </w:tc>
      </w:tr>
      <w:tr w:rsidR="007875C4" w:rsidRPr="007875C4" w14:paraId="297FCDC9" w14:textId="77777777" w:rsidTr="004F6062">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0958F5FF" w14:textId="77777777" w:rsidR="007875C4" w:rsidRPr="007875C4" w:rsidRDefault="007875C4" w:rsidP="007875C4">
            <w:pPr>
              <w:spacing w:after="58"/>
              <w:jc w:val="center"/>
              <w:rPr>
                <w:rFonts w:ascii="Tahoma" w:hAnsi="Tahoma"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34E1E62B" w14:textId="77777777" w:rsidR="007875C4" w:rsidRPr="007875C4" w:rsidRDefault="007875C4" w:rsidP="007875C4">
            <w:pPr>
              <w:tabs>
                <w:tab w:val="left" w:pos="1802"/>
              </w:tabs>
              <w:spacing w:after="58"/>
              <w:rPr>
                <w:rFonts w:ascii="Bookman Old Style" w:hAnsi="Bookman Old Style" w:cs="Tahoma"/>
                <w:b/>
                <w:sz w:val="18"/>
                <w:szCs w:val="18"/>
              </w:rPr>
            </w:pPr>
            <w:r w:rsidRPr="007875C4">
              <w:rPr>
                <w:rFonts w:ascii="Bookman Old Style" w:hAnsi="Bookman Old Style" w:cs="Tahoma"/>
                <w:b/>
                <w:bCs/>
                <w:sz w:val="18"/>
                <w:szCs w:val="18"/>
              </w:rPr>
              <w:t>Wymagane akcesoria pomiarowe</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5947D1BE" w14:textId="77777777" w:rsidR="007875C4" w:rsidRPr="007875C4" w:rsidRDefault="007875C4" w:rsidP="007875C4">
            <w:pPr>
              <w:spacing w:after="58"/>
              <w:jc w:val="center"/>
              <w:rPr>
                <w:rFonts w:ascii="Tahoma" w:hAnsi="Tahoma"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334642DC" w14:textId="77777777" w:rsidR="007875C4" w:rsidRPr="007875C4" w:rsidRDefault="007875C4" w:rsidP="007875C4">
            <w:pPr>
              <w:spacing w:after="58"/>
              <w:jc w:val="center"/>
              <w:rPr>
                <w:rFonts w:ascii="Tahoma" w:hAnsi="Tahoma" w:cs="Tahoma"/>
                <w:b/>
                <w:sz w:val="18"/>
                <w:szCs w:val="18"/>
              </w:rPr>
            </w:pPr>
          </w:p>
        </w:tc>
      </w:tr>
      <w:tr w:rsidR="007875C4" w:rsidRPr="007875C4" w14:paraId="46A1DB28" w14:textId="77777777" w:rsidTr="004F6062">
        <w:tc>
          <w:tcPr>
            <w:tcW w:w="682" w:type="dxa"/>
            <w:tcBorders>
              <w:bottom w:val="single" w:sz="8" w:space="0" w:color="000000"/>
            </w:tcBorders>
            <w:vAlign w:val="center"/>
          </w:tcPr>
          <w:p w14:paraId="27066606" w14:textId="599B9126"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14</w:t>
            </w:r>
            <w:r w:rsidR="008A3D02">
              <w:rPr>
                <w:rFonts w:ascii="Bookman Old Style" w:hAnsi="Bookman Old Style" w:cs="Tahoma"/>
                <w:sz w:val="18"/>
                <w:szCs w:val="18"/>
              </w:rPr>
              <w:t>2</w:t>
            </w:r>
          </w:p>
        </w:tc>
        <w:tc>
          <w:tcPr>
            <w:tcW w:w="5839" w:type="dxa"/>
            <w:tcBorders>
              <w:bottom w:val="single" w:sz="8" w:space="0" w:color="000000"/>
            </w:tcBorders>
            <w:vAlign w:val="center"/>
          </w:tcPr>
          <w:p w14:paraId="3B84AB07"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Przewód EKG do podłączenia 3 elektrod, długość przynajmniej 2 metry.</w:t>
            </w:r>
          </w:p>
        </w:tc>
        <w:tc>
          <w:tcPr>
            <w:tcW w:w="2410" w:type="dxa"/>
            <w:tcBorders>
              <w:bottom w:val="single" w:sz="8" w:space="0" w:color="000000"/>
            </w:tcBorders>
            <w:vAlign w:val="center"/>
          </w:tcPr>
          <w:p w14:paraId="6BA203E2"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17BD4DC" w14:textId="77777777" w:rsidR="007875C4" w:rsidRPr="007875C4" w:rsidRDefault="007875C4" w:rsidP="007875C4">
            <w:pPr>
              <w:rPr>
                <w:rFonts w:ascii="Tahoma" w:hAnsi="Tahoma" w:cs="Tahoma"/>
                <w:sz w:val="18"/>
                <w:szCs w:val="18"/>
              </w:rPr>
            </w:pPr>
          </w:p>
        </w:tc>
      </w:tr>
      <w:tr w:rsidR="007875C4" w:rsidRPr="007875C4" w14:paraId="4476DFCC" w14:textId="77777777" w:rsidTr="004F6062">
        <w:tc>
          <w:tcPr>
            <w:tcW w:w="682" w:type="dxa"/>
            <w:tcBorders>
              <w:bottom w:val="single" w:sz="8" w:space="0" w:color="000000"/>
            </w:tcBorders>
            <w:vAlign w:val="center"/>
          </w:tcPr>
          <w:p w14:paraId="4A616233" w14:textId="16E0D62B"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14</w:t>
            </w:r>
            <w:r w:rsidR="008A3D02">
              <w:rPr>
                <w:rFonts w:ascii="Bookman Old Style" w:hAnsi="Bookman Old Style" w:cs="Tahoma"/>
                <w:sz w:val="18"/>
                <w:szCs w:val="18"/>
              </w:rPr>
              <w:t>3</w:t>
            </w:r>
          </w:p>
        </w:tc>
        <w:tc>
          <w:tcPr>
            <w:tcW w:w="5839" w:type="dxa"/>
            <w:tcBorders>
              <w:bottom w:val="single" w:sz="8" w:space="0" w:color="000000"/>
            </w:tcBorders>
            <w:vAlign w:val="center"/>
          </w:tcPr>
          <w:p w14:paraId="1501221C"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Czujnik SpO2 dla dorosłych na palec, z przewodem min. 3 </w:t>
            </w:r>
            <w:r w:rsidRPr="007875C4">
              <w:rPr>
                <w:rFonts w:ascii="Bookman Old Style" w:hAnsi="Bookman Old Style" w:cs="Tahoma"/>
                <w:sz w:val="18"/>
                <w:szCs w:val="18"/>
              </w:rPr>
              <w:lastRenderedPageBreak/>
              <w:t xml:space="preserve">metry. </w:t>
            </w:r>
          </w:p>
        </w:tc>
        <w:tc>
          <w:tcPr>
            <w:tcW w:w="2410" w:type="dxa"/>
            <w:tcBorders>
              <w:bottom w:val="single" w:sz="8" w:space="0" w:color="000000"/>
            </w:tcBorders>
            <w:vAlign w:val="center"/>
          </w:tcPr>
          <w:p w14:paraId="67864F01"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lastRenderedPageBreak/>
              <w:t>Tak</w:t>
            </w:r>
          </w:p>
        </w:tc>
        <w:tc>
          <w:tcPr>
            <w:tcW w:w="1838" w:type="dxa"/>
            <w:tcBorders>
              <w:bottom w:val="single" w:sz="8" w:space="0" w:color="000000"/>
            </w:tcBorders>
          </w:tcPr>
          <w:p w14:paraId="2691DA77" w14:textId="77777777" w:rsidR="007875C4" w:rsidRPr="007875C4" w:rsidRDefault="007875C4" w:rsidP="007875C4">
            <w:pPr>
              <w:rPr>
                <w:rFonts w:ascii="Tahoma" w:hAnsi="Tahoma" w:cs="Tahoma"/>
                <w:sz w:val="18"/>
                <w:szCs w:val="18"/>
              </w:rPr>
            </w:pPr>
          </w:p>
        </w:tc>
      </w:tr>
      <w:tr w:rsidR="007875C4" w:rsidRPr="007875C4" w14:paraId="4A251942" w14:textId="77777777" w:rsidTr="004F6062">
        <w:tc>
          <w:tcPr>
            <w:tcW w:w="682" w:type="dxa"/>
            <w:tcBorders>
              <w:bottom w:val="single" w:sz="8" w:space="0" w:color="000000"/>
            </w:tcBorders>
            <w:vAlign w:val="center"/>
          </w:tcPr>
          <w:p w14:paraId="1F746369" w14:textId="65FAD3E9"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14</w:t>
            </w:r>
            <w:r w:rsidR="008A3D02">
              <w:rPr>
                <w:rFonts w:ascii="Bookman Old Style" w:hAnsi="Bookman Old Style" w:cs="Tahoma"/>
                <w:sz w:val="18"/>
                <w:szCs w:val="18"/>
              </w:rPr>
              <w:t>4</w:t>
            </w:r>
          </w:p>
        </w:tc>
        <w:tc>
          <w:tcPr>
            <w:tcW w:w="5839" w:type="dxa"/>
            <w:tcBorders>
              <w:bottom w:val="single" w:sz="8" w:space="0" w:color="000000"/>
            </w:tcBorders>
            <w:vAlign w:val="center"/>
          </w:tcPr>
          <w:p w14:paraId="4F1685DD"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Mankiety do pomiaru ciśnienia metodą nieinwazyjną, umożliwiające pomiary u pacjentów o przeciętnym wzroście, szczupłych i otyłych, przy zakresie obwodów ramienia przynajmniej od 17 do 53 cm. Przewód łączący mankiet </w:t>
            </w:r>
            <w:r w:rsidRPr="007875C4">
              <w:rPr>
                <w:rFonts w:ascii="Bookman Old Style" w:hAnsi="Bookman Old Style" w:cs="Tahoma"/>
                <w:sz w:val="18"/>
                <w:szCs w:val="18"/>
              </w:rPr>
              <w:br/>
              <w:t>z monitorem o długości przynajmniej 3 metrów.</w:t>
            </w:r>
          </w:p>
        </w:tc>
        <w:tc>
          <w:tcPr>
            <w:tcW w:w="2410" w:type="dxa"/>
            <w:tcBorders>
              <w:bottom w:val="single" w:sz="8" w:space="0" w:color="000000"/>
            </w:tcBorders>
            <w:vAlign w:val="center"/>
          </w:tcPr>
          <w:p w14:paraId="2E1A5D82"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481FF1F" w14:textId="77777777" w:rsidR="007875C4" w:rsidRPr="007875C4" w:rsidRDefault="007875C4" w:rsidP="007875C4">
            <w:pPr>
              <w:rPr>
                <w:rFonts w:ascii="Tahoma" w:hAnsi="Tahoma" w:cs="Tahoma"/>
                <w:sz w:val="18"/>
                <w:szCs w:val="18"/>
              </w:rPr>
            </w:pPr>
          </w:p>
        </w:tc>
      </w:tr>
      <w:tr w:rsidR="007875C4" w:rsidRPr="007875C4" w14:paraId="2F50C81E" w14:textId="77777777" w:rsidTr="004F6062">
        <w:tc>
          <w:tcPr>
            <w:tcW w:w="682" w:type="dxa"/>
            <w:tcBorders>
              <w:bottom w:val="single" w:sz="8" w:space="0" w:color="000000"/>
            </w:tcBorders>
            <w:vAlign w:val="center"/>
          </w:tcPr>
          <w:p w14:paraId="0C46E062" w14:textId="3FC6C007"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14</w:t>
            </w:r>
            <w:r w:rsidR="008A3D02">
              <w:rPr>
                <w:rFonts w:ascii="Bookman Old Style" w:hAnsi="Bookman Old Style" w:cs="Tahoma"/>
                <w:sz w:val="18"/>
                <w:szCs w:val="18"/>
              </w:rPr>
              <w:t>5</w:t>
            </w:r>
          </w:p>
        </w:tc>
        <w:tc>
          <w:tcPr>
            <w:tcW w:w="5839" w:type="dxa"/>
            <w:tcBorders>
              <w:bottom w:val="single" w:sz="8" w:space="0" w:color="000000"/>
            </w:tcBorders>
            <w:vAlign w:val="center"/>
          </w:tcPr>
          <w:p w14:paraId="161AB631"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Czujnik temperatury skóry, z przewodem min. 3 metry.</w:t>
            </w:r>
          </w:p>
        </w:tc>
        <w:tc>
          <w:tcPr>
            <w:tcW w:w="2410" w:type="dxa"/>
            <w:tcBorders>
              <w:bottom w:val="single" w:sz="8" w:space="0" w:color="000000"/>
            </w:tcBorders>
            <w:vAlign w:val="center"/>
          </w:tcPr>
          <w:p w14:paraId="19CC3E2F"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B7A5662" w14:textId="77777777" w:rsidR="007875C4" w:rsidRPr="007875C4" w:rsidRDefault="007875C4" w:rsidP="007875C4">
            <w:pPr>
              <w:rPr>
                <w:rFonts w:ascii="Tahoma" w:hAnsi="Tahoma" w:cs="Tahoma"/>
                <w:sz w:val="18"/>
                <w:szCs w:val="18"/>
              </w:rPr>
            </w:pPr>
          </w:p>
        </w:tc>
      </w:tr>
      <w:tr w:rsidR="007875C4" w:rsidRPr="007875C4" w14:paraId="490205C7" w14:textId="77777777" w:rsidTr="004F6062">
        <w:tc>
          <w:tcPr>
            <w:tcW w:w="682" w:type="dxa"/>
            <w:tcBorders>
              <w:bottom w:val="single" w:sz="8" w:space="0" w:color="000000"/>
            </w:tcBorders>
            <w:vAlign w:val="center"/>
          </w:tcPr>
          <w:p w14:paraId="4919EA8F" w14:textId="0F99FDF2"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14</w:t>
            </w:r>
            <w:r w:rsidR="008A3D02">
              <w:rPr>
                <w:rFonts w:ascii="Bookman Old Style" w:hAnsi="Bookman Old Style" w:cs="Tahoma"/>
                <w:sz w:val="18"/>
                <w:szCs w:val="18"/>
              </w:rPr>
              <w:t>6</w:t>
            </w:r>
          </w:p>
        </w:tc>
        <w:tc>
          <w:tcPr>
            <w:tcW w:w="5839" w:type="dxa"/>
            <w:tcBorders>
              <w:bottom w:val="single" w:sz="8" w:space="0" w:color="000000"/>
            </w:tcBorders>
            <w:vAlign w:val="center"/>
          </w:tcPr>
          <w:p w14:paraId="02484A9E"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Akcesoria do pomiaru ciśnienia metodą inwazyjną przynajmniej w 2 torach.</w:t>
            </w:r>
          </w:p>
        </w:tc>
        <w:tc>
          <w:tcPr>
            <w:tcW w:w="2410" w:type="dxa"/>
            <w:tcBorders>
              <w:bottom w:val="single" w:sz="8" w:space="0" w:color="000000"/>
            </w:tcBorders>
            <w:vAlign w:val="center"/>
          </w:tcPr>
          <w:p w14:paraId="2A633AA2"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3BCD2B47" w14:textId="77777777" w:rsidR="007875C4" w:rsidRPr="007875C4" w:rsidRDefault="007875C4" w:rsidP="007875C4">
            <w:pPr>
              <w:rPr>
                <w:rFonts w:ascii="Tahoma" w:hAnsi="Tahoma" w:cs="Tahoma"/>
                <w:sz w:val="18"/>
                <w:szCs w:val="18"/>
              </w:rPr>
            </w:pPr>
          </w:p>
        </w:tc>
      </w:tr>
      <w:tr w:rsidR="007875C4" w:rsidRPr="007875C4" w14:paraId="579DB884" w14:textId="77777777" w:rsidTr="004F6062">
        <w:tc>
          <w:tcPr>
            <w:tcW w:w="682" w:type="dxa"/>
            <w:tcBorders>
              <w:bottom w:val="single" w:sz="8" w:space="0" w:color="000000"/>
            </w:tcBorders>
            <w:vAlign w:val="center"/>
          </w:tcPr>
          <w:p w14:paraId="6DA48BF7" w14:textId="76AA06AF"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14</w:t>
            </w:r>
            <w:r w:rsidR="008A3D02">
              <w:rPr>
                <w:rFonts w:ascii="Bookman Old Style" w:hAnsi="Bookman Old Style" w:cs="Tahoma"/>
                <w:sz w:val="18"/>
                <w:szCs w:val="18"/>
              </w:rPr>
              <w:t>7</w:t>
            </w:r>
          </w:p>
        </w:tc>
        <w:tc>
          <w:tcPr>
            <w:tcW w:w="5839" w:type="dxa"/>
            <w:tcBorders>
              <w:bottom w:val="single" w:sz="8" w:space="0" w:color="000000"/>
            </w:tcBorders>
            <w:vAlign w:val="center"/>
          </w:tcPr>
          <w:p w14:paraId="5C9A796A"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Akcesoria do pomiaru NMT dla dorosłych.</w:t>
            </w:r>
          </w:p>
        </w:tc>
        <w:tc>
          <w:tcPr>
            <w:tcW w:w="2410" w:type="dxa"/>
            <w:tcBorders>
              <w:bottom w:val="single" w:sz="8" w:space="0" w:color="000000"/>
            </w:tcBorders>
            <w:vAlign w:val="center"/>
          </w:tcPr>
          <w:p w14:paraId="2D30CCEC"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4324569" w14:textId="77777777" w:rsidR="007875C4" w:rsidRPr="007875C4" w:rsidRDefault="007875C4" w:rsidP="007875C4">
            <w:pPr>
              <w:rPr>
                <w:rFonts w:ascii="Tahoma" w:hAnsi="Tahoma" w:cs="Tahoma"/>
                <w:sz w:val="18"/>
                <w:szCs w:val="18"/>
              </w:rPr>
            </w:pPr>
          </w:p>
        </w:tc>
      </w:tr>
      <w:tr w:rsidR="007875C4" w:rsidRPr="007875C4" w14:paraId="69B1C468" w14:textId="77777777" w:rsidTr="004F6062">
        <w:tc>
          <w:tcPr>
            <w:tcW w:w="682" w:type="dxa"/>
            <w:tcBorders>
              <w:top w:val="single" w:sz="8" w:space="0" w:color="000000"/>
              <w:left w:val="double" w:sz="2" w:space="0" w:color="000000"/>
              <w:bottom w:val="single" w:sz="2" w:space="0" w:color="000000"/>
              <w:right w:val="single" w:sz="2" w:space="0" w:color="000000"/>
            </w:tcBorders>
            <w:shd w:val="pct30" w:color="auto" w:fill="FFFFFF"/>
          </w:tcPr>
          <w:p w14:paraId="58BC84F5" w14:textId="77777777" w:rsidR="007875C4" w:rsidRPr="007875C4" w:rsidRDefault="007875C4" w:rsidP="007875C4">
            <w:pPr>
              <w:spacing w:after="58"/>
              <w:jc w:val="center"/>
              <w:rPr>
                <w:rFonts w:ascii="Tahoma" w:hAnsi="Tahoma" w:cs="Tahoma"/>
                <w:b/>
                <w:sz w:val="18"/>
                <w:szCs w:val="18"/>
              </w:rPr>
            </w:pPr>
          </w:p>
        </w:tc>
        <w:tc>
          <w:tcPr>
            <w:tcW w:w="5839" w:type="dxa"/>
            <w:tcBorders>
              <w:top w:val="single" w:sz="8" w:space="0" w:color="000000"/>
              <w:left w:val="single" w:sz="2" w:space="0" w:color="000000"/>
              <w:bottom w:val="single" w:sz="2" w:space="0" w:color="000000"/>
              <w:right w:val="single" w:sz="2" w:space="0" w:color="000000"/>
            </w:tcBorders>
            <w:shd w:val="pct30" w:color="auto" w:fill="FFFFFF"/>
            <w:vAlign w:val="bottom"/>
          </w:tcPr>
          <w:p w14:paraId="53457F26" w14:textId="77777777" w:rsidR="007875C4" w:rsidRPr="007875C4" w:rsidRDefault="007875C4" w:rsidP="007875C4">
            <w:pPr>
              <w:tabs>
                <w:tab w:val="left" w:pos="1802"/>
              </w:tabs>
              <w:spacing w:after="58"/>
              <w:rPr>
                <w:rFonts w:ascii="Bookman Old Style" w:hAnsi="Bookman Old Style" w:cs="Tahoma"/>
                <w:b/>
                <w:sz w:val="18"/>
                <w:szCs w:val="18"/>
              </w:rPr>
            </w:pPr>
            <w:r w:rsidRPr="007875C4">
              <w:rPr>
                <w:rFonts w:ascii="Bookman Old Style" w:hAnsi="Bookman Old Style" w:cs="Tahoma"/>
                <w:b/>
                <w:sz w:val="18"/>
                <w:szCs w:val="18"/>
              </w:rPr>
              <w:t>Monitor głębokości znieczulenia – 2 szt.</w:t>
            </w:r>
          </w:p>
        </w:tc>
        <w:tc>
          <w:tcPr>
            <w:tcW w:w="2410" w:type="dxa"/>
            <w:tcBorders>
              <w:top w:val="single" w:sz="8" w:space="0" w:color="000000"/>
              <w:left w:val="single" w:sz="2" w:space="0" w:color="000000"/>
              <w:bottom w:val="single" w:sz="2" w:space="0" w:color="000000"/>
              <w:right w:val="single" w:sz="2" w:space="0" w:color="000000"/>
            </w:tcBorders>
            <w:shd w:val="pct30" w:color="auto" w:fill="FFFFFF"/>
            <w:vAlign w:val="center"/>
          </w:tcPr>
          <w:p w14:paraId="2C2BADF9" w14:textId="77777777" w:rsidR="007875C4" w:rsidRPr="007875C4" w:rsidRDefault="007875C4" w:rsidP="007875C4">
            <w:pPr>
              <w:spacing w:after="58"/>
              <w:jc w:val="center"/>
              <w:rPr>
                <w:rFonts w:ascii="Tahoma" w:hAnsi="Tahoma" w:cs="Tahoma"/>
                <w:b/>
                <w:sz w:val="18"/>
                <w:szCs w:val="18"/>
              </w:rPr>
            </w:pPr>
          </w:p>
        </w:tc>
        <w:tc>
          <w:tcPr>
            <w:tcW w:w="1838" w:type="dxa"/>
            <w:tcBorders>
              <w:top w:val="single" w:sz="8" w:space="0" w:color="000000"/>
              <w:left w:val="single" w:sz="2" w:space="0" w:color="000000"/>
              <w:bottom w:val="single" w:sz="8" w:space="0" w:color="000000"/>
              <w:right w:val="double" w:sz="2" w:space="0" w:color="000000"/>
            </w:tcBorders>
            <w:shd w:val="pct30" w:color="auto" w:fill="FFFFFF"/>
          </w:tcPr>
          <w:p w14:paraId="22BDE2C7" w14:textId="77777777" w:rsidR="007875C4" w:rsidRPr="007875C4" w:rsidRDefault="007875C4" w:rsidP="007875C4">
            <w:pPr>
              <w:spacing w:after="58"/>
              <w:jc w:val="center"/>
              <w:rPr>
                <w:rFonts w:ascii="Tahoma" w:hAnsi="Tahoma" w:cs="Tahoma"/>
                <w:b/>
                <w:sz w:val="18"/>
                <w:szCs w:val="18"/>
              </w:rPr>
            </w:pPr>
          </w:p>
        </w:tc>
      </w:tr>
      <w:tr w:rsidR="007875C4" w:rsidRPr="007875C4" w14:paraId="105D57A3" w14:textId="77777777" w:rsidTr="004F6062">
        <w:tc>
          <w:tcPr>
            <w:tcW w:w="682" w:type="dxa"/>
            <w:tcBorders>
              <w:bottom w:val="single" w:sz="8" w:space="0" w:color="000000"/>
            </w:tcBorders>
            <w:vAlign w:val="center"/>
          </w:tcPr>
          <w:p w14:paraId="63C8BAFF" w14:textId="72F5FB44"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14</w:t>
            </w:r>
            <w:r w:rsidR="008A3D02">
              <w:rPr>
                <w:rFonts w:ascii="Bookman Old Style" w:hAnsi="Bookman Old Style" w:cs="Tahoma"/>
                <w:sz w:val="18"/>
                <w:szCs w:val="18"/>
              </w:rPr>
              <w:t>8</w:t>
            </w:r>
          </w:p>
        </w:tc>
        <w:tc>
          <w:tcPr>
            <w:tcW w:w="5839" w:type="dxa"/>
            <w:tcBorders>
              <w:bottom w:val="single" w:sz="8" w:space="0" w:color="000000"/>
            </w:tcBorders>
            <w:vAlign w:val="center"/>
          </w:tcPr>
          <w:p w14:paraId="26BAB416"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Wyświetlacz min. 10 x 12 cm.</w:t>
            </w:r>
          </w:p>
        </w:tc>
        <w:tc>
          <w:tcPr>
            <w:tcW w:w="2410" w:type="dxa"/>
            <w:tcBorders>
              <w:bottom w:val="single" w:sz="8" w:space="0" w:color="000000"/>
            </w:tcBorders>
            <w:vAlign w:val="center"/>
          </w:tcPr>
          <w:p w14:paraId="639B759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5DFB64F8" w14:textId="77777777" w:rsidR="007875C4" w:rsidRPr="007875C4" w:rsidRDefault="007875C4" w:rsidP="007875C4">
            <w:pPr>
              <w:rPr>
                <w:rFonts w:ascii="Tahoma" w:hAnsi="Tahoma" w:cs="Tahoma"/>
                <w:sz w:val="18"/>
                <w:szCs w:val="18"/>
              </w:rPr>
            </w:pPr>
          </w:p>
        </w:tc>
      </w:tr>
      <w:tr w:rsidR="007875C4" w:rsidRPr="007875C4" w14:paraId="6232D5A4" w14:textId="77777777" w:rsidTr="004F6062">
        <w:tc>
          <w:tcPr>
            <w:tcW w:w="682" w:type="dxa"/>
            <w:tcBorders>
              <w:bottom w:val="single" w:sz="8" w:space="0" w:color="000000"/>
            </w:tcBorders>
            <w:vAlign w:val="center"/>
          </w:tcPr>
          <w:p w14:paraId="67F7BE03" w14:textId="3A7EFAEE"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sidR="008A3D02">
              <w:rPr>
                <w:rFonts w:ascii="Bookman Old Style" w:hAnsi="Bookman Old Style" w:cs="Tahoma"/>
                <w:sz w:val="18"/>
                <w:szCs w:val="18"/>
              </w:rPr>
              <w:t>49</w:t>
            </w:r>
          </w:p>
        </w:tc>
        <w:tc>
          <w:tcPr>
            <w:tcW w:w="5839" w:type="dxa"/>
            <w:tcBorders>
              <w:bottom w:val="single" w:sz="8" w:space="0" w:color="000000"/>
            </w:tcBorders>
            <w:vAlign w:val="center"/>
          </w:tcPr>
          <w:p w14:paraId="264162F7"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Wymiary monitora max. 20 x 21 x 13 cm [szer. X wys. X gł].</w:t>
            </w:r>
          </w:p>
        </w:tc>
        <w:tc>
          <w:tcPr>
            <w:tcW w:w="2410" w:type="dxa"/>
            <w:tcBorders>
              <w:bottom w:val="single" w:sz="8" w:space="0" w:color="000000"/>
            </w:tcBorders>
            <w:vAlign w:val="center"/>
          </w:tcPr>
          <w:p w14:paraId="357E6A75"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DC6E458" w14:textId="77777777" w:rsidR="007875C4" w:rsidRPr="007875C4" w:rsidRDefault="007875C4" w:rsidP="007875C4">
            <w:pPr>
              <w:rPr>
                <w:rFonts w:ascii="Tahoma" w:hAnsi="Tahoma" w:cs="Tahoma"/>
                <w:sz w:val="18"/>
                <w:szCs w:val="18"/>
              </w:rPr>
            </w:pPr>
          </w:p>
        </w:tc>
      </w:tr>
      <w:tr w:rsidR="007875C4" w:rsidRPr="007875C4" w14:paraId="1F7ED4D7" w14:textId="77777777" w:rsidTr="004F6062">
        <w:tc>
          <w:tcPr>
            <w:tcW w:w="682" w:type="dxa"/>
            <w:tcBorders>
              <w:bottom w:val="single" w:sz="8" w:space="0" w:color="000000"/>
            </w:tcBorders>
            <w:vAlign w:val="center"/>
          </w:tcPr>
          <w:p w14:paraId="533ACDF7" w14:textId="62639055"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15</w:t>
            </w:r>
            <w:r w:rsidR="008A3D02">
              <w:rPr>
                <w:rFonts w:ascii="Bookman Old Style" w:hAnsi="Bookman Old Style" w:cs="Tahoma"/>
                <w:sz w:val="18"/>
                <w:szCs w:val="18"/>
              </w:rPr>
              <w:t>0</w:t>
            </w:r>
          </w:p>
        </w:tc>
        <w:tc>
          <w:tcPr>
            <w:tcW w:w="5839" w:type="dxa"/>
            <w:tcBorders>
              <w:bottom w:val="single" w:sz="8" w:space="0" w:color="000000"/>
            </w:tcBorders>
            <w:vAlign w:val="center"/>
          </w:tcPr>
          <w:p w14:paraId="11FC7152"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Waga monitora max. 1,8kg.</w:t>
            </w:r>
          </w:p>
        </w:tc>
        <w:tc>
          <w:tcPr>
            <w:tcW w:w="2410" w:type="dxa"/>
            <w:tcBorders>
              <w:bottom w:val="single" w:sz="8" w:space="0" w:color="000000"/>
            </w:tcBorders>
            <w:vAlign w:val="center"/>
          </w:tcPr>
          <w:p w14:paraId="1C94228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9FDFA78" w14:textId="77777777" w:rsidR="007875C4" w:rsidRPr="007875C4" w:rsidRDefault="007875C4" w:rsidP="007875C4">
            <w:pPr>
              <w:rPr>
                <w:rFonts w:ascii="Tahoma" w:hAnsi="Tahoma" w:cs="Tahoma"/>
                <w:sz w:val="18"/>
                <w:szCs w:val="18"/>
              </w:rPr>
            </w:pPr>
          </w:p>
        </w:tc>
      </w:tr>
      <w:tr w:rsidR="007875C4" w:rsidRPr="007875C4" w14:paraId="6DB7B370" w14:textId="77777777" w:rsidTr="004F6062">
        <w:tc>
          <w:tcPr>
            <w:tcW w:w="682" w:type="dxa"/>
            <w:tcBorders>
              <w:bottom w:val="single" w:sz="8" w:space="0" w:color="000000"/>
            </w:tcBorders>
            <w:vAlign w:val="center"/>
          </w:tcPr>
          <w:p w14:paraId="5FB810B3" w14:textId="72A9A1B3"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15</w:t>
            </w:r>
            <w:r w:rsidR="008A3D02">
              <w:rPr>
                <w:rFonts w:ascii="Bookman Old Style" w:hAnsi="Bookman Old Style" w:cs="Tahoma"/>
                <w:sz w:val="18"/>
                <w:szCs w:val="18"/>
              </w:rPr>
              <w:t>1</w:t>
            </w:r>
          </w:p>
        </w:tc>
        <w:tc>
          <w:tcPr>
            <w:tcW w:w="5839" w:type="dxa"/>
            <w:tcBorders>
              <w:bottom w:val="single" w:sz="8" w:space="0" w:color="000000"/>
            </w:tcBorders>
            <w:vAlign w:val="center"/>
          </w:tcPr>
          <w:p w14:paraId="33657FA4"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Min. 1 x port USB, 1 x port szeregowy.</w:t>
            </w:r>
          </w:p>
        </w:tc>
        <w:tc>
          <w:tcPr>
            <w:tcW w:w="2410" w:type="dxa"/>
            <w:tcBorders>
              <w:bottom w:val="single" w:sz="8" w:space="0" w:color="000000"/>
            </w:tcBorders>
            <w:vAlign w:val="center"/>
          </w:tcPr>
          <w:p w14:paraId="57DE7D8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D82CB23" w14:textId="77777777" w:rsidR="007875C4" w:rsidRPr="007875C4" w:rsidRDefault="007875C4" w:rsidP="007875C4">
            <w:pPr>
              <w:rPr>
                <w:rFonts w:ascii="Tahoma" w:hAnsi="Tahoma" w:cs="Tahoma"/>
                <w:sz w:val="18"/>
                <w:szCs w:val="18"/>
              </w:rPr>
            </w:pPr>
          </w:p>
        </w:tc>
      </w:tr>
      <w:tr w:rsidR="007875C4" w:rsidRPr="007875C4" w14:paraId="32D4D290" w14:textId="77777777" w:rsidTr="004F6062">
        <w:tc>
          <w:tcPr>
            <w:tcW w:w="682" w:type="dxa"/>
            <w:tcBorders>
              <w:bottom w:val="single" w:sz="8" w:space="0" w:color="000000"/>
            </w:tcBorders>
            <w:vAlign w:val="center"/>
          </w:tcPr>
          <w:p w14:paraId="3B6BB298" w14:textId="440E37A1"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15</w:t>
            </w:r>
            <w:r w:rsidR="008A3D02">
              <w:rPr>
                <w:rFonts w:ascii="Bookman Old Style" w:hAnsi="Bookman Old Style" w:cs="Tahoma"/>
                <w:sz w:val="18"/>
                <w:szCs w:val="18"/>
              </w:rPr>
              <w:t>2</w:t>
            </w:r>
          </w:p>
        </w:tc>
        <w:tc>
          <w:tcPr>
            <w:tcW w:w="5839" w:type="dxa"/>
            <w:tcBorders>
              <w:bottom w:val="single" w:sz="8" w:space="0" w:color="000000"/>
            </w:tcBorders>
            <w:vAlign w:val="center"/>
          </w:tcPr>
          <w:p w14:paraId="2DAF4211"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Zasilanie akumulatorowe na min. 45 minut.</w:t>
            </w:r>
          </w:p>
        </w:tc>
        <w:tc>
          <w:tcPr>
            <w:tcW w:w="2410" w:type="dxa"/>
            <w:tcBorders>
              <w:bottom w:val="single" w:sz="8" w:space="0" w:color="000000"/>
            </w:tcBorders>
            <w:vAlign w:val="center"/>
          </w:tcPr>
          <w:p w14:paraId="37865FA4"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390FEBC6" w14:textId="77777777" w:rsidR="007875C4" w:rsidRPr="007875C4" w:rsidRDefault="007875C4" w:rsidP="007875C4">
            <w:pPr>
              <w:rPr>
                <w:rFonts w:ascii="Tahoma" w:hAnsi="Tahoma" w:cs="Tahoma"/>
                <w:sz w:val="18"/>
                <w:szCs w:val="18"/>
              </w:rPr>
            </w:pPr>
          </w:p>
        </w:tc>
      </w:tr>
      <w:tr w:rsidR="007875C4" w:rsidRPr="007875C4" w14:paraId="0E48E91F" w14:textId="77777777" w:rsidTr="004F6062">
        <w:tc>
          <w:tcPr>
            <w:tcW w:w="682" w:type="dxa"/>
            <w:tcBorders>
              <w:bottom w:val="single" w:sz="8" w:space="0" w:color="000000"/>
            </w:tcBorders>
            <w:vAlign w:val="center"/>
          </w:tcPr>
          <w:p w14:paraId="299EAAAB" w14:textId="6ABBF0F2"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15</w:t>
            </w:r>
            <w:r w:rsidR="008A3D02">
              <w:rPr>
                <w:rFonts w:ascii="Bookman Old Style" w:hAnsi="Bookman Old Style" w:cs="Tahoma"/>
                <w:sz w:val="18"/>
                <w:szCs w:val="18"/>
              </w:rPr>
              <w:t>3</w:t>
            </w:r>
          </w:p>
        </w:tc>
        <w:tc>
          <w:tcPr>
            <w:tcW w:w="5839" w:type="dxa"/>
            <w:tcBorders>
              <w:bottom w:val="single" w:sz="8" w:space="0" w:color="000000"/>
            </w:tcBorders>
            <w:vAlign w:val="center"/>
          </w:tcPr>
          <w:p w14:paraId="4706191E"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Czas trwania epoki max 2 sekundy.</w:t>
            </w:r>
          </w:p>
        </w:tc>
        <w:tc>
          <w:tcPr>
            <w:tcW w:w="2410" w:type="dxa"/>
            <w:tcBorders>
              <w:bottom w:val="single" w:sz="8" w:space="0" w:color="000000"/>
            </w:tcBorders>
            <w:vAlign w:val="center"/>
          </w:tcPr>
          <w:p w14:paraId="4FFE7A2D"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70A1E7DC" w14:textId="77777777" w:rsidR="007875C4" w:rsidRPr="007875C4" w:rsidRDefault="007875C4" w:rsidP="007875C4">
            <w:pPr>
              <w:rPr>
                <w:rFonts w:ascii="Tahoma" w:hAnsi="Tahoma" w:cs="Tahoma"/>
                <w:sz w:val="18"/>
                <w:szCs w:val="18"/>
              </w:rPr>
            </w:pPr>
          </w:p>
        </w:tc>
      </w:tr>
      <w:tr w:rsidR="007875C4" w:rsidRPr="007875C4" w14:paraId="43F77984" w14:textId="77777777" w:rsidTr="004F6062">
        <w:tc>
          <w:tcPr>
            <w:tcW w:w="682" w:type="dxa"/>
            <w:tcBorders>
              <w:bottom w:val="single" w:sz="8" w:space="0" w:color="000000"/>
            </w:tcBorders>
            <w:vAlign w:val="center"/>
          </w:tcPr>
          <w:p w14:paraId="1E240A07" w14:textId="669299D0"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15</w:t>
            </w:r>
            <w:r w:rsidR="008A3D02">
              <w:rPr>
                <w:rFonts w:ascii="Bookman Old Style" w:hAnsi="Bookman Old Style" w:cs="Tahoma"/>
                <w:sz w:val="18"/>
                <w:szCs w:val="18"/>
              </w:rPr>
              <w:t>4</w:t>
            </w:r>
          </w:p>
        </w:tc>
        <w:tc>
          <w:tcPr>
            <w:tcW w:w="5839" w:type="dxa"/>
            <w:tcBorders>
              <w:bottom w:val="single" w:sz="8" w:space="0" w:color="000000"/>
            </w:tcBorders>
            <w:vAlign w:val="center"/>
          </w:tcPr>
          <w:p w14:paraId="67A1781F"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Tłumienie artefaktów automatyczne</w:t>
            </w:r>
          </w:p>
        </w:tc>
        <w:tc>
          <w:tcPr>
            <w:tcW w:w="2410" w:type="dxa"/>
            <w:tcBorders>
              <w:bottom w:val="single" w:sz="8" w:space="0" w:color="000000"/>
            </w:tcBorders>
            <w:vAlign w:val="center"/>
          </w:tcPr>
          <w:p w14:paraId="388A2557"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26C7398C" w14:textId="77777777" w:rsidR="007875C4" w:rsidRPr="007875C4" w:rsidRDefault="007875C4" w:rsidP="007875C4">
            <w:pPr>
              <w:rPr>
                <w:rFonts w:ascii="Tahoma" w:hAnsi="Tahoma" w:cs="Tahoma"/>
                <w:sz w:val="18"/>
                <w:szCs w:val="18"/>
              </w:rPr>
            </w:pPr>
          </w:p>
        </w:tc>
      </w:tr>
      <w:tr w:rsidR="007875C4" w:rsidRPr="007875C4" w14:paraId="00088E72" w14:textId="77777777" w:rsidTr="004F6062">
        <w:tc>
          <w:tcPr>
            <w:tcW w:w="682" w:type="dxa"/>
            <w:tcBorders>
              <w:bottom w:val="single" w:sz="8" w:space="0" w:color="000000"/>
            </w:tcBorders>
            <w:vAlign w:val="center"/>
          </w:tcPr>
          <w:p w14:paraId="07FD85A3" w14:textId="7339B5C9"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15</w:t>
            </w:r>
            <w:r w:rsidR="008A3D02">
              <w:rPr>
                <w:rFonts w:ascii="Bookman Old Style" w:hAnsi="Bookman Old Style" w:cs="Tahoma"/>
                <w:sz w:val="18"/>
                <w:szCs w:val="18"/>
              </w:rPr>
              <w:t>5</w:t>
            </w:r>
          </w:p>
        </w:tc>
        <w:tc>
          <w:tcPr>
            <w:tcW w:w="5839" w:type="dxa"/>
            <w:tcBorders>
              <w:bottom w:val="single" w:sz="8" w:space="0" w:color="000000"/>
            </w:tcBorders>
            <w:vAlign w:val="center"/>
          </w:tcPr>
          <w:p w14:paraId="23FC7909"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sz w:val="18"/>
                <w:szCs w:val="18"/>
              </w:rPr>
              <w:t xml:space="preserve">Skale EEG: </w:t>
            </w:r>
          </w:p>
          <w:p w14:paraId="27BC184D"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sz w:val="18"/>
                <w:szCs w:val="18"/>
              </w:rPr>
              <w:t>- widok jednokanałowy 25µV/podział</w:t>
            </w:r>
          </w:p>
          <w:p w14:paraId="75FD0721"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widok dwu i więcej kanałowy 50µV/podział.</w:t>
            </w:r>
          </w:p>
        </w:tc>
        <w:tc>
          <w:tcPr>
            <w:tcW w:w="2410" w:type="dxa"/>
            <w:tcBorders>
              <w:bottom w:val="single" w:sz="8" w:space="0" w:color="000000"/>
            </w:tcBorders>
            <w:vAlign w:val="center"/>
          </w:tcPr>
          <w:p w14:paraId="07076FEF"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35DC983" w14:textId="77777777" w:rsidR="007875C4" w:rsidRPr="007875C4" w:rsidRDefault="007875C4" w:rsidP="007875C4">
            <w:pPr>
              <w:rPr>
                <w:rFonts w:ascii="Tahoma" w:hAnsi="Tahoma" w:cs="Tahoma"/>
                <w:sz w:val="18"/>
                <w:szCs w:val="18"/>
              </w:rPr>
            </w:pPr>
          </w:p>
        </w:tc>
      </w:tr>
      <w:tr w:rsidR="007875C4" w:rsidRPr="007875C4" w14:paraId="2511CA73" w14:textId="77777777" w:rsidTr="004F6062">
        <w:tc>
          <w:tcPr>
            <w:tcW w:w="682" w:type="dxa"/>
            <w:tcBorders>
              <w:bottom w:val="single" w:sz="8" w:space="0" w:color="000000"/>
            </w:tcBorders>
            <w:vAlign w:val="center"/>
          </w:tcPr>
          <w:p w14:paraId="634D5572" w14:textId="7EB137CB"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15</w:t>
            </w:r>
            <w:r w:rsidR="008A3D02">
              <w:rPr>
                <w:rFonts w:ascii="Bookman Old Style" w:hAnsi="Bookman Old Style" w:cs="Tahoma"/>
                <w:sz w:val="18"/>
                <w:szCs w:val="18"/>
              </w:rPr>
              <w:t>6</w:t>
            </w:r>
          </w:p>
        </w:tc>
        <w:tc>
          <w:tcPr>
            <w:tcW w:w="5839" w:type="dxa"/>
            <w:tcBorders>
              <w:bottom w:val="single" w:sz="8" w:space="0" w:color="000000"/>
            </w:tcBorders>
            <w:vAlign w:val="center"/>
          </w:tcPr>
          <w:p w14:paraId="28D3F2CC"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Prędkość przesuwu zapisu 25mm/s.</w:t>
            </w:r>
          </w:p>
        </w:tc>
        <w:tc>
          <w:tcPr>
            <w:tcW w:w="2410" w:type="dxa"/>
            <w:tcBorders>
              <w:bottom w:val="single" w:sz="8" w:space="0" w:color="000000"/>
            </w:tcBorders>
            <w:vAlign w:val="center"/>
          </w:tcPr>
          <w:p w14:paraId="6616514D"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139E4F9" w14:textId="77777777" w:rsidR="007875C4" w:rsidRPr="007875C4" w:rsidRDefault="007875C4" w:rsidP="007875C4">
            <w:pPr>
              <w:rPr>
                <w:rFonts w:ascii="Tahoma" w:hAnsi="Tahoma" w:cs="Tahoma"/>
                <w:sz w:val="18"/>
                <w:szCs w:val="18"/>
              </w:rPr>
            </w:pPr>
          </w:p>
        </w:tc>
      </w:tr>
      <w:tr w:rsidR="007875C4" w:rsidRPr="007875C4" w14:paraId="00F5C431" w14:textId="77777777" w:rsidTr="004F6062">
        <w:tc>
          <w:tcPr>
            <w:tcW w:w="682" w:type="dxa"/>
            <w:tcBorders>
              <w:bottom w:val="single" w:sz="8" w:space="0" w:color="000000"/>
            </w:tcBorders>
            <w:vAlign w:val="center"/>
          </w:tcPr>
          <w:p w14:paraId="369054C7" w14:textId="4555D60E"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15</w:t>
            </w:r>
            <w:r w:rsidR="008A3D02">
              <w:rPr>
                <w:rFonts w:ascii="Bookman Old Style" w:hAnsi="Bookman Old Style" w:cs="Tahoma"/>
                <w:sz w:val="18"/>
                <w:szCs w:val="18"/>
              </w:rPr>
              <w:t>7</w:t>
            </w:r>
          </w:p>
        </w:tc>
        <w:tc>
          <w:tcPr>
            <w:tcW w:w="5839" w:type="dxa"/>
            <w:tcBorders>
              <w:bottom w:val="single" w:sz="8" w:space="0" w:color="000000"/>
            </w:tcBorders>
            <w:vAlign w:val="center"/>
          </w:tcPr>
          <w:p w14:paraId="5A1121B5"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sz w:val="18"/>
                <w:szCs w:val="18"/>
              </w:rPr>
              <w:t>Parametry obliczane:</w:t>
            </w:r>
          </w:p>
          <w:p w14:paraId="5E4702F4"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sz w:val="18"/>
                <w:szCs w:val="18"/>
              </w:rPr>
              <w:t>- indeks bispektralny</w:t>
            </w:r>
          </w:p>
          <w:p w14:paraId="6549418D"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sz w:val="18"/>
                <w:szCs w:val="18"/>
              </w:rPr>
              <w:t>- współczynnik tłumienia</w:t>
            </w:r>
          </w:p>
          <w:p w14:paraId="4664A22D"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sz w:val="18"/>
                <w:szCs w:val="18"/>
              </w:rPr>
              <w:t>- EMG</w:t>
            </w:r>
          </w:p>
          <w:p w14:paraId="1DAE7E07"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sz w:val="18"/>
                <w:szCs w:val="18"/>
              </w:rPr>
              <w:t>- wskaźnik jakości sygnału</w:t>
            </w:r>
          </w:p>
          <w:p w14:paraId="4A2598AD"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liczba impulsów.</w:t>
            </w:r>
          </w:p>
        </w:tc>
        <w:tc>
          <w:tcPr>
            <w:tcW w:w="2410" w:type="dxa"/>
            <w:tcBorders>
              <w:bottom w:val="single" w:sz="8" w:space="0" w:color="000000"/>
            </w:tcBorders>
            <w:vAlign w:val="center"/>
          </w:tcPr>
          <w:p w14:paraId="1F5EFF4A"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1A747694" w14:textId="77777777" w:rsidR="007875C4" w:rsidRPr="007875C4" w:rsidRDefault="007875C4" w:rsidP="007875C4">
            <w:pPr>
              <w:rPr>
                <w:rFonts w:ascii="Tahoma" w:hAnsi="Tahoma" w:cs="Tahoma"/>
                <w:sz w:val="18"/>
                <w:szCs w:val="18"/>
              </w:rPr>
            </w:pPr>
          </w:p>
        </w:tc>
      </w:tr>
      <w:tr w:rsidR="007875C4" w:rsidRPr="007875C4" w14:paraId="2E89FA9D" w14:textId="77777777" w:rsidTr="004F6062">
        <w:tc>
          <w:tcPr>
            <w:tcW w:w="682" w:type="dxa"/>
            <w:tcBorders>
              <w:bottom w:val="single" w:sz="8" w:space="0" w:color="000000"/>
            </w:tcBorders>
            <w:vAlign w:val="center"/>
          </w:tcPr>
          <w:p w14:paraId="6F7436A8" w14:textId="1F38596E"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15</w:t>
            </w:r>
            <w:r w:rsidR="008A3D02">
              <w:rPr>
                <w:rFonts w:ascii="Bookman Old Style" w:hAnsi="Bookman Old Style" w:cs="Tahoma"/>
                <w:sz w:val="18"/>
                <w:szCs w:val="18"/>
              </w:rPr>
              <w:t>8</w:t>
            </w:r>
          </w:p>
        </w:tc>
        <w:tc>
          <w:tcPr>
            <w:tcW w:w="5839" w:type="dxa"/>
            <w:tcBorders>
              <w:bottom w:val="single" w:sz="8" w:space="0" w:color="000000"/>
            </w:tcBorders>
            <w:vAlign w:val="center"/>
          </w:tcPr>
          <w:p w14:paraId="5861C756"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sz w:val="18"/>
                <w:szCs w:val="18"/>
              </w:rPr>
              <w:t>Wyświetlacze zdefiniowane przez użytkownika:</w:t>
            </w:r>
          </w:p>
          <w:p w14:paraId="3A2920CF"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sz w:val="18"/>
                <w:szCs w:val="18"/>
              </w:rPr>
              <w:t>- krzywe trendu</w:t>
            </w:r>
          </w:p>
          <w:p w14:paraId="56DC749F"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EEG w czasie rzeczywistym</w:t>
            </w:r>
          </w:p>
        </w:tc>
        <w:tc>
          <w:tcPr>
            <w:tcW w:w="2410" w:type="dxa"/>
            <w:tcBorders>
              <w:bottom w:val="single" w:sz="8" w:space="0" w:color="000000"/>
            </w:tcBorders>
            <w:vAlign w:val="center"/>
          </w:tcPr>
          <w:p w14:paraId="6272E647"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6CF92EEC" w14:textId="77777777" w:rsidR="007875C4" w:rsidRPr="007875C4" w:rsidRDefault="007875C4" w:rsidP="007875C4">
            <w:pPr>
              <w:rPr>
                <w:rFonts w:ascii="Tahoma" w:hAnsi="Tahoma" w:cs="Tahoma"/>
                <w:sz w:val="18"/>
                <w:szCs w:val="18"/>
              </w:rPr>
            </w:pPr>
          </w:p>
        </w:tc>
      </w:tr>
      <w:tr w:rsidR="007875C4" w:rsidRPr="007875C4" w14:paraId="0FCD503E" w14:textId="77777777" w:rsidTr="004F6062">
        <w:tc>
          <w:tcPr>
            <w:tcW w:w="682" w:type="dxa"/>
            <w:tcBorders>
              <w:bottom w:val="single" w:sz="8" w:space="0" w:color="000000"/>
            </w:tcBorders>
            <w:vAlign w:val="center"/>
          </w:tcPr>
          <w:p w14:paraId="7E601BA5" w14:textId="05853B1A"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w:t>
            </w:r>
            <w:r w:rsidR="008A3D02">
              <w:rPr>
                <w:rFonts w:ascii="Bookman Old Style" w:hAnsi="Bookman Old Style" w:cs="Tahoma"/>
                <w:sz w:val="18"/>
                <w:szCs w:val="18"/>
              </w:rPr>
              <w:t>59</w:t>
            </w:r>
          </w:p>
        </w:tc>
        <w:tc>
          <w:tcPr>
            <w:tcW w:w="5839" w:type="dxa"/>
            <w:tcBorders>
              <w:bottom w:val="single" w:sz="8" w:space="0" w:color="000000"/>
            </w:tcBorders>
            <w:vAlign w:val="center"/>
          </w:tcPr>
          <w:p w14:paraId="48117523"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sz w:val="18"/>
                <w:szCs w:val="18"/>
              </w:rPr>
              <w:t>Alarmy:</w:t>
            </w:r>
          </w:p>
          <w:p w14:paraId="60C7A4A4"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sz w:val="18"/>
                <w:szCs w:val="18"/>
              </w:rPr>
              <w:t>- wizualne</w:t>
            </w:r>
          </w:p>
          <w:p w14:paraId="66041B1E"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akustyczne</w:t>
            </w:r>
          </w:p>
        </w:tc>
        <w:tc>
          <w:tcPr>
            <w:tcW w:w="2410" w:type="dxa"/>
            <w:tcBorders>
              <w:bottom w:val="single" w:sz="8" w:space="0" w:color="000000"/>
            </w:tcBorders>
            <w:vAlign w:val="center"/>
          </w:tcPr>
          <w:p w14:paraId="46912B2F"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4A328962" w14:textId="77777777" w:rsidR="007875C4" w:rsidRPr="007875C4" w:rsidRDefault="007875C4" w:rsidP="007875C4">
            <w:pPr>
              <w:rPr>
                <w:rFonts w:ascii="Tahoma" w:hAnsi="Tahoma" w:cs="Tahoma"/>
                <w:sz w:val="18"/>
                <w:szCs w:val="18"/>
              </w:rPr>
            </w:pPr>
          </w:p>
        </w:tc>
      </w:tr>
      <w:tr w:rsidR="007875C4" w:rsidRPr="007875C4" w14:paraId="0F6CD560" w14:textId="77777777" w:rsidTr="004F6062">
        <w:tc>
          <w:tcPr>
            <w:tcW w:w="682" w:type="dxa"/>
            <w:tcBorders>
              <w:bottom w:val="single" w:sz="8" w:space="0" w:color="000000"/>
            </w:tcBorders>
            <w:vAlign w:val="center"/>
          </w:tcPr>
          <w:p w14:paraId="528C139E" w14:textId="1F8CC7EA"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16</w:t>
            </w:r>
            <w:r w:rsidR="008A3D02">
              <w:rPr>
                <w:rFonts w:ascii="Bookman Old Style" w:hAnsi="Bookman Old Style" w:cs="Tahoma"/>
                <w:sz w:val="18"/>
                <w:szCs w:val="18"/>
              </w:rPr>
              <w:t>0</w:t>
            </w:r>
          </w:p>
        </w:tc>
        <w:tc>
          <w:tcPr>
            <w:tcW w:w="5839" w:type="dxa"/>
            <w:tcBorders>
              <w:bottom w:val="single" w:sz="8" w:space="0" w:color="000000"/>
            </w:tcBorders>
            <w:vAlign w:val="center"/>
          </w:tcPr>
          <w:p w14:paraId="62D97DF8"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 xml:space="preserve">W zestawie komplet czujników BIS kompatybilnych </w:t>
            </w:r>
            <w:r w:rsidRPr="007875C4">
              <w:rPr>
                <w:rFonts w:ascii="Bookman Old Style" w:hAnsi="Bookman Old Style" w:cs="Tahoma"/>
                <w:sz w:val="18"/>
                <w:szCs w:val="18"/>
              </w:rPr>
              <w:br/>
              <w:t>z monitorem (25 sztuk)</w:t>
            </w:r>
          </w:p>
        </w:tc>
        <w:tc>
          <w:tcPr>
            <w:tcW w:w="2410" w:type="dxa"/>
            <w:tcBorders>
              <w:bottom w:val="single" w:sz="8" w:space="0" w:color="000000"/>
            </w:tcBorders>
            <w:vAlign w:val="center"/>
          </w:tcPr>
          <w:p w14:paraId="4CC290AC"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5F3500CE" w14:textId="77777777" w:rsidR="007875C4" w:rsidRPr="007875C4" w:rsidRDefault="007875C4" w:rsidP="007875C4">
            <w:pPr>
              <w:rPr>
                <w:rFonts w:ascii="Tahoma" w:hAnsi="Tahoma" w:cs="Tahoma"/>
                <w:sz w:val="18"/>
                <w:szCs w:val="18"/>
              </w:rPr>
            </w:pPr>
          </w:p>
        </w:tc>
      </w:tr>
      <w:tr w:rsidR="007875C4" w:rsidRPr="007875C4" w14:paraId="40361255" w14:textId="77777777" w:rsidTr="004F6062">
        <w:tc>
          <w:tcPr>
            <w:tcW w:w="682" w:type="dxa"/>
            <w:tcBorders>
              <w:bottom w:val="single" w:sz="8" w:space="0" w:color="000000"/>
            </w:tcBorders>
            <w:vAlign w:val="center"/>
          </w:tcPr>
          <w:p w14:paraId="5D4284FC" w14:textId="439F9035"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16</w:t>
            </w:r>
            <w:r w:rsidR="008A3D02">
              <w:rPr>
                <w:rFonts w:ascii="Bookman Old Style" w:hAnsi="Bookman Old Style" w:cs="Tahoma"/>
                <w:sz w:val="18"/>
                <w:szCs w:val="18"/>
              </w:rPr>
              <w:t>1</w:t>
            </w:r>
          </w:p>
        </w:tc>
        <w:tc>
          <w:tcPr>
            <w:tcW w:w="5839" w:type="dxa"/>
            <w:tcBorders>
              <w:bottom w:val="single" w:sz="8" w:space="0" w:color="000000"/>
            </w:tcBorders>
            <w:vAlign w:val="center"/>
          </w:tcPr>
          <w:p w14:paraId="5BF4B1D4" w14:textId="77777777" w:rsidR="007875C4" w:rsidRPr="007875C4" w:rsidRDefault="007875C4" w:rsidP="007875C4">
            <w:pPr>
              <w:widowControl w:val="0"/>
              <w:autoSpaceDE w:val="0"/>
              <w:autoSpaceDN w:val="0"/>
              <w:adjustRightInd w:val="0"/>
              <w:rPr>
                <w:rFonts w:ascii="Bookman Old Style" w:hAnsi="Bookman Old Style" w:cs="Tahoma"/>
                <w:color w:val="000000"/>
                <w:sz w:val="18"/>
                <w:szCs w:val="18"/>
              </w:rPr>
            </w:pPr>
            <w:r w:rsidRPr="007875C4">
              <w:rPr>
                <w:rFonts w:ascii="Bookman Old Style" w:hAnsi="Bookman Old Style" w:cs="Tahoma"/>
                <w:sz w:val="18"/>
                <w:szCs w:val="18"/>
              </w:rPr>
              <w:t>Zestaw kompletny gotowy do uruchomienia i pracy</w:t>
            </w:r>
          </w:p>
        </w:tc>
        <w:tc>
          <w:tcPr>
            <w:tcW w:w="2410" w:type="dxa"/>
            <w:tcBorders>
              <w:bottom w:val="single" w:sz="8" w:space="0" w:color="000000"/>
            </w:tcBorders>
            <w:vAlign w:val="center"/>
          </w:tcPr>
          <w:p w14:paraId="5556FCA3"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w:t>
            </w:r>
          </w:p>
        </w:tc>
        <w:tc>
          <w:tcPr>
            <w:tcW w:w="1838" w:type="dxa"/>
            <w:tcBorders>
              <w:bottom w:val="single" w:sz="8" w:space="0" w:color="000000"/>
            </w:tcBorders>
          </w:tcPr>
          <w:p w14:paraId="0526E544" w14:textId="77777777" w:rsidR="007875C4" w:rsidRPr="007875C4" w:rsidRDefault="007875C4" w:rsidP="007875C4">
            <w:pPr>
              <w:rPr>
                <w:rFonts w:ascii="Tahoma" w:hAnsi="Tahoma" w:cs="Tahoma"/>
                <w:sz w:val="18"/>
                <w:szCs w:val="18"/>
              </w:rPr>
            </w:pPr>
          </w:p>
        </w:tc>
      </w:tr>
      <w:tr w:rsidR="007875C4" w:rsidRPr="007875C4" w14:paraId="4957EB1D" w14:textId="77777777" w:rsidTr="004F6062">
        <w:tc>
          <w:tcPr>
            <w:tcW w:w="682" w:type="dxa"/>
            <w:tcBorders>
              <w:top w:val="single" w:sz="8" w:space="0" w:color="000000"/>
              <w:left w:val="double" w:sz="12" w:space="0" w:color="000000"/>
              <w:bottom w:val="single" w:sz="8" w:space="0" w:color="000000"/>
              <w:right w:val="single" w:sz="8" w:space="0" w:color="000000"/>
            </w:tcBorders>
            <w:shd w:val="pct25" w:color="auto" w:fill="auto"/>
            <w:vAlign w:val="center"/>
          </w:tcPr>
          <w:p w14:paraId="756A1C4B" w14:textId="77777777" w:rsidR="007875C4" w:rsidRPr="007875C4" w:rsidRDefault="007875C4" w:rsidP="007875C4">
            <w:pPr>
              <w:spacing w:after="58"/>
              <w:jc w:val="center"/>
              <w:rPr>
                <w:rFonts w:ascii="Tahoma" w:hAnsi="Tahoma" w:cs="Tahoma"/>
                <w:sz w:val="18"/>
                <w:szCs w:val="18"/>
              </w:rPr>
            </w:pPr>
          </w:p>
        </w:tc>
        <w:tc>
          <w:tcPr>
            <w:tcW w:w="5839" w:type="dxa"/>
            <w:tcBorders>
              <w:top w:val="single" w:sz="8" w:space="0" w:color="000000"/>
              <w:left w:val="single" w:sz="8" w:space="0" w:color="000000"/>
              <w:bottom w:val="single" w:sz="8" w:space="0" w:color="000000"/>
              <w:right w:val="single" w:sz="8" w:space="0" w:color="000000"/>
            </w:tcBorders>
            <w:shd w:val="pct25" w:color="auto" w:fill="auto"/>
            <w:vAlign w:val="center"/>
          </w:tcPr>
          <w:p w14:paraId="02CC6C26" w14:textId="77777777" w:rsidR="007875C4" w:rsidRPr="007875C4" w:rsidRDefault="007875C4" w:rsidP="007875C4">
            <w:pPr>
              <w:jc w:val="center"/>
              <w:rPr>
                <w:rFonts w:ascii="Bookman Old Style" w:hAnsi="Bookman Old Style" w:cs="Tahoma"/>
                <w:b/>
                <w:sz w:val="18"/>
                <w:szCs w:val="18"/>
              </w:rPr>
            </w:pPr>
            <w:r w:rsidRPr="007875C4">
              <w:rPr>
                <w:rFonts w:ascii="Bookman Old Style" w:hAnsi="Bookman Old Style" w:cs="Tahoma"/>
                <w:b/>
                <w:sz w:val="18"/>
                <w:szCs w:val="18"/>
              </w:rPr>
              <w:t>Parametry techniczne</w:t>
            </w:r>
          </w:p>
        </w:tc>
        <w:tc>
          <w:tcPr>
            <w:tcW w:w="2410" w:type="dxa"/>
            <w:tcBorders>
              <w:top w:val="single" w:sz="8" w:space="0" w:color="000000"/>
              <w:left w:val="single" w:sz="8" w:space="0" w:color="000000"/>
              <w:bottom w:val="single" w:sz="8" w:space="0" w:color="000000"/>
              <w:right w:val="single" w:sz="8" w:space="0" w:color="000000"/>
            </w:tcBorders>
            <w:shd w:val="pct25" w:color="auto" w:fill="auto"/>
            <w:vAlign w:val="center"/>
          </w:tcPr>
          <w:p w14:paraId="775DADDE" w14:textId="77777777" w:rsidR="007875C4" w:rsidRPr="007875C4" w:rsidRDefault="007875C4" w:rsidP="007875C4">
            <w:pPr>
              <w:jc w:val="center"/>
              <w:rPr>
                <w:rFonts w:ascii="Bookman Old Style" w:hAnsi="Bookman Old Style" w:cs="Tahoma"/>
                <w:b/>
                <w:sz w:val="18"/>
                <w:szCs w:val="18"/>
              </w:rPr>
            </w:pPr>
            <w:r w:rsidRPr="007875C4">
              <w:rPr>
                <w:rFonts w:ascii="Bookman Old Style" w:hAnsi="Bookman Old Style" w:cs="Tahoma"/>
                <w:b/>
                <w:sz w:val="18"/>
                <w:szCs w:val="18"/>
              </w:rPr>
              <w:t>Parametry dodatkowo oceniane</w:t>
            </w:r>
          </w:p>
        </w:tc>
        <w:tc>
          <w:tcPr>
            <w:tcW w:w="1838" w:type="dxa"/>
            <w:tcBorders>
              <w:top w:val="single" w:sz="8" w:space="0" w:color="000000"/>
              <w:left w:val="single" w:sz="8" w:space="0" w:color="000000"/>
              <w:bottom w:val="single" w:sz="8" w:space="0" w:color="000000"/>
              <w:right w:val="double" w:sz="12" w:space="0" w:color="000000"/>
            </w:tcBorders>
            <w:shd w:val="pct25" w:color="auto" w:fill="auto"/>
            <w:vAlign w:val="center"/>
          </w:tcPr>
          <w:p w14:paraId="5FE4031A" w14:textId="77777777" w:rsidR="007875C4" w:rsidRPr="007875C4" w:rsidRDefault="007875C4" w:rsidP="007875C4">
            <w:pPr>
              <w:jc w:val="center"/>
              <w:rPr>
                <w:rFonts w:ascii="Bookman Old Style" w:hAnsi="Bookman Old Style" w:cs="Tahoma"/>
                <w:b/>
                <w:sz w:val="18"/>
                <w:szCs w:val="18"/>
              </w:rPr>
            </w:pPr>
            <w:r w:rsidRPr="007875C4">
              <w:rPr>
                <w:rFonts w:ascii="Bookman Old Style" w:hAnsi="Bookman Old Style" w:cs="Tahoma"/>
                <w:b/>
                <w:sz w:val="18"/>
                <w:szCs w:val="18"/>
              </w:rPr>
              <w:t>Parametry oferowane potwierdzić TAK oraz podać /opisać</w:t>
            </w:r>
          </w:p>
        </w:tc>
      </w:tr>
      <w:tr w:rsidR="007875C4" w:rsidRPr="007875C4" w14:paraId="51CB1104" w14:textId="77777777" w:rsidTr="004F6062">
        <w:trPr>
          <w:trHeight w:val="338"/>
        </w:trPr>
        <w:tc>
          <w:tcPr>
            <w:tcW w:w="6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E39C3D" w14:textId="5A83D9FB"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16</w:t>
            </w:r>
            <w:r w:rsidR="008A3D02">
              <w:rPr>
                <w:rFonts w:ascii="Bookman Old Style" w:hAnsi="Bookman Old Style" w:cs="Tahoma"/>
                <w:sz w:val="18"/>
                <w:szCs w:val="18"/>
              </w:rPr>
              <w:t>2</w:t>
            </w:r>
          </w:p>
        </w:tc>
        <w:tc>
          <w:tcPr>
            <w:tcW w:w="58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EDAECB"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color w:val="00000A"/>
                <w:sz w:val="18"/>
                <w:szCs w:val="18"/>
              </w:rPr>
              <w:t>Awaryjne zasilanie elektryczne całego systemu z wbudowanego akumulatora na co najmniej 100 minut.</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578B66" w14:textId="77777777" w:rsidR="007875C4" w:rsidRPr="007875C4" w:rsidRDefault="007875C4" w:rsidP="007875C4">
            <w:pPr>
              <w:jc w:val="center"/>
              <w:rPr>
                <w:rFonts w:ascii="Bookman Old Style" w:hAnsi="Bookman Old Style" w:cs="Tahoma"/>
                <w:color w:val="000000"/>
                <w:sz w:val="18"/>
                <w:szCs w:val="18"/>
              </w:rPr>
            </w:pPr>
          </w:p>
          <w:p w14:paraId="508B7FE0"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Powyżej 100 min -10 pkt.</w:t>
            </w:r>
          </w:p>
          <w:p w14:paraId="12B59A95"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100 min – 0 pkt.</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5BF7F050" w14:textId="77777777" w:rsidR="007875C4" w:rsidRPr="007875C4" w:rsidRDefault="007875C4" w:rsidP="007875C4">
            <w:pPr>
              <w:jc w:val="center"/>
              <w:rPr>
                <w:rFonts w:ascii="Bookman Old Style" w:hAnsi="Bookman Old Style" w:cs="Tahoma"/>
                <w:i/>
                <w:sz w:val="18"/>
                <w:szCs w:val="18"/>
              </w:rPr>
            </w:pPr>
          </w:p>
        </w:tc>
      </w:tr>
      <w:tr w:rsidR="007875C4" w:rsidRPr="007875C4" w14:paraId="3036B9A8" w14:textId="77777777" w:rsidTr="004F6062">
        <w:tc>
          <w:tcPr>
            <w:tcW w:w="6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58AC21" w14:textId="4A1D8FF9"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16</w:t>
            </w:r>
            <w:r w:rsidR="008A3D02">
              <w:rPr>
                <w:rFonts w:ascii="Bookman Old Style" w:hAnsi="Bookman Old Style" w:cs="Tahoma"/>
                <w:sz w:val="18"/>
                <w:szCs w:val="18"/>
              </w:rPr>
              <w:t>3</w:t>
            </w:r>
          </w:p>
        </w:tc>
        <w:tc>
          <w:tcPr>
            <w:tcW w:w="58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D05A7C"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color w:val="000000"/>
                <w:sz w:val="18"/>
                <w:szCs w:val="18"/>
              </w:rPr>
              <w:t>Regulowany zawór ograniczający ciśnienie w trybie wentylacji ręcznej (APL) z funkcją natychmiastowego zwolnienia ciśnienia w układzie bez konieczności skręcania do minimum.</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2C217C"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color w:val="000000"/>
                <w:sz w:val="18"/>
                <w:szCs w:val="18"/>
              </w:rPr>
              <w:t>Funkcja zwolnienia ciśnienia przez uniesienie</w:t>
            </w:r>
            <w:r w:rsidRPr="007875C4">
              <w:rPr>
                <w:rFonts w:ascii="Bookman Old Style" w:hAnsi="Bookman Old Style" w:cs="Tahoma"/>
                <w:sz w:val="18"/>
                <w:szCs w:val="18"/>
              </w:rPr>
              <w:t xml:space="preserve"> – 10 pkt.</w:t>
            </w:r>
          </w:p>
          <w:p w14:paraId="0E0D751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Brak  – 0 pkt.</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3552453B" w14:textId="77777777" w:rsidR="007875C4" w:rsidRPr="007875C4" w:rsidRDefault="007875C4" w:rsidP="007875C4">
            <w:pPr>
              <w:jc w:val="center"/>
              <w:rPr>
                <w:rFonts w:ascii="Bookman Old Style" w:hAnsi="Bookman Old Style" w:cs="Tahoma"/>
                <w:i/>
                <w:sz w:val="18"/>
                <w:szCs w:val="18"/>
              </w:rPr>
            </w:pPr>
          </w:p>
        </w:tc>
      </w:tr>
      <w:tr w:rsidR="007875C4" w:rsidRPr="007875C4" w14:paraId="555708FE" w14:textId="77777777" w:rsidTr="004F6062">
        <w:tc>
          <w:tcPr>
            <w:tcW w:w="6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7D37F9" w14:textId="21FCCDCD"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16</w:t>
            </w:r>
            <w:r w:rsidR="008A3D02">
              <w:rPr>
                <w:rFonts w:ascii="Bookman Old Style" w:hAnsi="Bookman Old Style" w:cs="Tahoma"/>
                <w:sz w:val="18"/>
                <w:szCs w:val="18"/>
              </w:rPr>
              <w:t>4</w:t>
            </w:r>
          </w:p>
        </w:tc>
        <w:tc>
          <w:tcPr>
            <w:tcW w:w="58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D93268"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color w:val="000000"/>
                <w:sz w:val="18"/>
                <w:szCs w:val="18"/>
              </w:rPr>
              <w:t>Ekonomiczny respirator z napędem elektrycznym lub respirator napędzany pneumatycznie.</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6FAFA5" w14:textId="77777777" w:rsidR="007875C4" w:rsidRPr="007875C4" w:rsidRDefault="007875C4" w:rsidP="007875C4">
            <w:pPr>
              <w:jc w:val="center"/>
              <w:rPr>
                <w:rFonts w:ascii="Bookman Old Style" w:hAnsi="Bookman Old Style" w:cs="Tahoma"/>
                <w:color w:val="000000"/>
                <w:sz w:val="18"/>
                <w:szCs w:val="18"/>
              </w:rPr>
            </w:pPr>
            <w:r w:rsidRPr="007875C4">
              <w:rPr>
                <w:rFonts w:ascii="Bookman Old Style" w:hAnsi="Bookman Old Style" w:cs="Tahoma"/>
                <w:color w:val="000000"/>
                <w:sz w:val="18"/>
                <w:szCs w:val="18"/>
              </w:rPr>
              <w:t>Napęd elektryczny –</w:t>
            </w:r>
          </w:p>
          <w:p w14:paraId="06B2546A" w14:textId="77777777" w:rsidR="007875C4" w:rsidRPr="007875C4" w:rsidRDefault="007875C4" w:rsidP="007875C4">
            <w:pPr>
              <w:jc w:val="center"/>
              <w:rPr>
                <w:rFonts w:ascii="Bookman Old Style" w:hAnsi="Bookman Old Style" w:cs="Tahoma"/>
                <w:color w:val="000000"/>
                <w:sz w:val="18"/>
                <w:szCs w:val="18"/>
              </w:rPr>
            </w:pPr>
            <w:r w:rsidRPr="007875C4">
              <w:rPr>
                <w:rFonts w:ascii="Bookman Old Style" w:hAnsi="Bookman Old Style" w:cs="Tahoma"/>
                <w:color w:val="000000"/>
                <w:sz w:val="18"/>
                <w:szCs w:val="18"/>
              </w:rPr>
              <w:t>10 pkt.</w:t>
            </w:r>
          </w:p>
          <w:p w14:paraId="025D2993"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color w:val="000000"/>
                <w:sz w:val="18"/>
                <w:szCs w:val="18"/>
              </w:rPr>
              <w:t>Pozostałe – 0 pkt.</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4B108F52" w14:textId="77777777" w:rsidR="007875C4" w:rsidRPr="007875C4" w:rsidRDefault="007875C4" w:rsidP="007875C4">
            <w:pPr>
              <w:jc w:val="center"/>
              <w:rPr>
                <w:rFonts w:ascii="Bookman Old Style" w:hAnsi="Bookman Old Style" w:cs="Tahoma"/>
                <w:sz w:val="18"/>
                <w:szCs w:val="18"/>
              </w:rPr>
            </w:pPr>
          </w:p>
        </w:tc>
      </w:tr>
      <w:tr w:rsidR="007875C4" w:rsidRPr="007875C4" w14:paraId="233DAE23" w14:textId="77777777" w:rsidTr="004F6062">
        <w:tc>
          <w:tcPr>
            <w:tcW w:w="6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00DEB4" w14:textId="36C2557F"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16</w:t>
            </w:r>
            <w:r w:rsidR="008A3D02">
              <w:rPr>
                <w:rFonts w:ascii="Bookman Old Style" w:hAnsi="Bookman Old Style" w:cs="Tahoma"/>
                <w:sz w:val="18"/>
                <w:szCs w:val="18"/>
              </w:rPr>
              <w:t>5</w:t>
            </w:r>
          </w:p>
        </w:tc>
        <w:tc>
          <w:tcPr>
            <w:tcW w:w="58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6C5E7B"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color w:val="000000"/>
                <w:sz w:val="18"/>
                <w:szCs w:val="18"/>
              </w:rPr>
              <w:t>Funkcja Pauzy (wstrzymanie pracy respiratora na czas odłączenia pacjenta - odessanie śluzu lub zmiana pozycji pacjenta na stole), czas trwania pauzy przez minimum 2 minuty.</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716C47" w14:textId="77777777" w:rsidR="007875C4" w:rsidRPr="007875C4" w:rsidRDefault="007875C4" w:rsidP="007875C4">
            <w:pPr>
              <w:jc w:val="center"/>
              <w:rPr>
                <w:rFonts w:ascii="Bookman Old Style" w:hAnsi="Bookman Old Style" w:cs="Tahoma"/>
                <w:color w:val="000000"/>
                <w:sz w:val="18"/>
                <w:szCs w:val="18"/>
              </w:rPr>
            </w:pPr>
            <w:r w:rsidRPr="007875C4">
              <w:rPr>
                <w:rFonts w:ascii="Bookman Old Style" w:hAnsi="Bookman Old Style" w:cs="Tahoma"/>
                <w:color w:val="000000"/>
                <w:sz w:val="18"/>
                <w:szCs w:val="18"/>
              </w:rPr>
              <w:t>Pauza do 2 min. – 0 pkt.</w:t>
            </w:r>
          </w:p>
          <w:p w14:paraId="5153A03B"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color w:val="000000"/>
                <w:sz w:val="18"/>
                <w:szCs w:val="18"/>
              </w:rPr>
              <w:t>Powyżej 2 min. – 10 pk</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1036D95E" w14:textId="77777777" w:rsidR="007875C4" w:rsidRPr="007875C4" w:rsidRDefault="007875C4" w:rsidP="007875C4">
            <w:pPr>
              <w:jc w:val="center"/>
              <w:rPr>
                <w:rFonts w:ascii="Bookman Old Style" w:hAnsi="Bookman Old Style" w:cs="Tahoma"/>
                <w:sz w:val="18"/>
                <w:szCs w:val="18"/>
              </w:rPr>
            </w:pPr>
          </w:p>
        </w:tc>
      </w:tr>
      <w:tr w:rsidR="007875C4" w:rsidRPr="007875C4" w14:paraId="1CA0E5D8" w14:textId="77777777" w:rsidTr="004F6062">
        <w:tc>
          <w:tcPr>
            <w:tcW w:w="6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4E3708" w14:textId="1046E7BE"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16</w:t>
            </w:r>
            <w:r w:rsidR="008A3D02">
              <w:rPr>
                <w:rFonts w:ascii="Bookman Old Style" w:hAnsi="Bookman Old Style" w:cs="Tahoma"/>
                <w:sz w:val="18"/>
                <w:szCs w:val="18"/>
              </w:rPr>
              <w:t>6</w:t>
            </w:r>
          </w:p>
        </w:tc>
        <w:tc>
          <w:tcPr>
            <w:tcW w:w="58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A1D7DE"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color w:val="000000"/>
                <w:sz w:val="18"/>
                <w:szCs w:val="18"/>
              </w:rPr>
              <w:t>Zmiana PEEP automatycznie zmienia  ciśnienie Pwdech (różnica pomiędzy PEEP i Pwdech pozostaje stała) możliwe wyłączenie tej funkcjonalności przez użytkownika.</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E32EB3" w14:textId="77777777" w:rsidR="007875C4" w:rsidRPr="007875C4" w:rsidRDefault="007875C4" w:rsidP="007875C4">
            <w:pPr>
              <w:jc w:val="center"/>
              <w:rPr>
                <w:rFonts w:ascii="Bookman Old Style" w:hAnsi="Bookman Old Style" w:cs="Tahoma"/>
                <w:color w:val="000000"/>
                <w:sz w:val="18"/>
                <w:szCs w:val="18"/>
              </w:rPr>
            </w:pPr>
            <w:r w:rsidRPr="007875C4">
              <w:rPr>
                <w:rFonts w:ascii="Bookman Old Style" w:hAnsi="Bookman Old Style" w:cs="Tahoma"/>
                <w:color w:val="000000"/>
                <w:sz w:val="18"/>
                <w:szCs w:val="18"/>
              </w:rPr>
              <w:t>Tak – 10 pkt</w:t>
            </w:r>
          </w:p>
          <w:p w14:paraId="308354B5"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color w:val="000000"/>
                <w:sz w:val="18"/>
                <w:szCs w:val="18"/>
              </w:rPr>
              <w:t>Nie – 0 pkt.</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395568C3" w14:textId="77777777" w:rsidR="007875C4" w:rsidRPr="007875C4" w:rsidRDefault="007875C4" w:rsidP="007875C4">
            <w:pPr>
              <w:jc w:val="center"/>
              <w:rPr>
                <w:rFonts w:ascii="Bookman Old Style" w:hAnsi="Bookman Old Style" w:cs="Tahoma"/>
                <w:sz w:val="18"/>
                <w:szCs w:val="18"/>
              </w:rPr>
            </w:pPr>
          </w:p>
        </w:tc>
      </w:tr>
      <w:tr w:rsidR="007875C4" w:rsidRPr="007875C4" w14:paraId="10AF9A41" w14:textId="77777777" w:rsidTr="004F6062">
        <w:tc>
          <w:tcPr>
            <w:tcW w:w="6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9E639D" w14:textId="0E662017"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16</w:t>
            </w:r>
            <w:r w:rsidR="008A3D02">
              <w:rPr>
                <w:rFonts w:ascii="Bookman Old Style" w:hAnsi="Bookman Old Style" w:cs="Tahoma"/>
                <w:sz w:val="18"/>
                <w:szCs w:val="18"/>
              </w:rPr>
              <w:t>7</w:t>
            </w:r>
          </w:p>
        </w:tc>
        <w:tc>
          <w:tcPr>
            <w:tcW w:w="58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605733"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color w:val="000000"/>
                <w:sz w:val="18"/>
                <w:szCs w:val="18"/>
              </w:rPr>
              <w:t>Funkcja timera (odliczanie do zera od ustawionego czasu) pomocna przy wykonywaniu czynności obwarowanych czasowo, prezentacja na ekranie respiratora.</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FE1F36" w14:textId="77777777" w:rsidR="007875C4" w:rsidRPr="007875C4" w:rsidRDefault="007875C4" w:rsidP="007875C4">
            <w:pPr>
              <w:jc w:val="center"/>
              <w:rPr>
                <w:rFonts w:ascii="Bookman Old Style" w:hAnsi="Bookman Old Style" w:cs="Tahoma"/>
                <w:color w:val="000000"/>
                <w:sz w:val="18"/>
                <w:szCs w:val="18"/>
              </w:rPr>
            </w:pPr>
            <w:r w:rsidRPr="007875C4">
              <w:rPr>
                <w:rFonts w:ascii="Bookman Old Style" w:hAnsi="Bookman Old Style" w:cs="Tahoma"/>
                <w:color w:val="000000"/>
                <w:sz w:val="18"/>
                <w:szCs w:val="18"/>
              </w:rPr>
              <w:t>Tak – 10 pkt.</w:t>
            </w:r>
          </w:p>
          <w:p w14:paraId="100032BC"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color w:val="000000"/>
                <w:sz w:val="18"/>
                <w:szCs w:val="18"/>
              </w:rPr>
              <w:t>Nie – 0 pkt.</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72A72126" w14:textId="77777777" w:rsidR="007875C4" w:rsidRPr="007875C4" w:rsidRDefault="007875C4" w:rsidP="007875C4">
            <w:pPr>
              <w:jc w:val="center"/>
              <w:rPr>
                <w:rFonts w:ascii="Bookman Old Style" w:hAnsi="Bookman Old Style" w:cs="Tahoma"/>
                <w:sz w:val="18"/>
                <w:szCs w:val="18"/>
              </w:rPr>
            </w:pPr>
          </w:p>
        </w:tc>
      </w:tr>
      <w:tr w:rsidR="007875C4" w:rsidRPr="007875C4" w14:paraId="60D5C45C" w14:textId="77777777" w:rsidTr="004F6062">
        <w:tc>
          <w:tcPr>
            <w:tcW w:w="6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BD755F" w14:textId="69BEC965"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t>16</w:t>
            </w:r>
            <w:r w:rsidR="008A3D02">
              <w:rPr>
                <w:rFonts w:ascii="Bookman Old Style" w:hAnsi="Bookman Old Style" w:cs="Tahoma"/>
                <w:sz w:val="18"/>
                <w:szCs w:val="18"/>
              </w:rPr>
              <w:t>8</w:t>
            </w:r>
          </w:p>
        </w:tc>
        <w:tc>
          <w:tcPr>
            <w:tcW w:w="58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4C9B78"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sz w:val="18"/>
                <w:szCs w:val="18"/>
              </w:rPr>
              <w:t>Masa modułu transportowego z wbudowanymi modułami do EKG, TEMP, NIBP, CO</w:t>
            </w:r>
            <w:r w:rsidRPr="007875C4">
              <w:rPr>
                <w:rFonts w:ascii="Bookman Old Style" w:hAnsi="Bookman Old Style" w:cs="Tahoma"/>
                <w:sz w:val="18"/>
                <w:szCs w:val="18"/>
                <w:vertAlign w:val="subscript"/>
              </w:rPr>
              <w:t xml:space="preserve">2 </w:t>
            </w:r>
            <w:r w:rsidRPr="007875C4">
              <w:rPr>
                <w:rFonts w:ascii="Bookman Old Style" w:hAnsi="Bookman Old Style" w:cs="Tahoma"/>
                <w:sz w:val="18"/>
                <w:szCs w:val="18"/>
              </w:rPr>
              <w:t>max. 2 kg.</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F54242"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2 kg – 0 pkt.</w:t>
            </w:r>
          </w:p>
          <w:p w14:paraId="5AFB949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Poniżej 2 kg – 10 pkt.</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00809B63" w14:textId="77777777" w:rsidR="007875C4" w:rsidRPr="007875C4" w:rsidRDefault="007875C4" w:rsidP="007875C4">
            <w:pPr>
              <w:jc w:val="center"/>
              <w:rPr>
                <w:rFonts w:ascii="Bookman Old Style" w:hAnsi="Bookman Old Style" w:cs="Tahoma"/>
                <w:sz w:val="18"/>
                <w:szCs w:val="18"/>
              </w:rPr>
            </w:pPr>
          </w:p>
        </w:tc>
      </w:tr>
      <w:tr w:rsidR="007875C4" w:rsidRPr="007875C4" w14:paraId="69F3F33B" w14:textId="77777777" w:rsidTr="004F6062">
        <w:tc>
          <w:tcPr>
            <w:tcW w:w="68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DADB63" w14:textId="3412A1A9" w:rsidR="007875C4" w:rsidRPr="007875C4" w:rsidRDefault="007875C4" w:rsidP="007875C4">
            <w:pPr>
              <w:spacing w:after="58"/>
              <w:jc w:val="center"/>
              <w:rPr>
                <w:rFonts w:ascii="Bookman Old Style" w:hAnsi="Bookman Old Style" w:cs="Tahoma"/>
                <w:sz w:val="18"/>
                <w:szCs w:val="18"/>
              </w:rPr>
            </w:pPr>
            <w:r w:rsidRPr="007875C4">
              <w:rPr>
                <w:rFonts w:ascii="Bookman Old Style" w:hAnsi="Bookman Old Style" w:cs="Tahoma"/>
                <w:sz w:val="18"/>
                <w:szCs w:val="18"/>
              </w:rPr>
              <w:lastRenderedPageBreak/>
              <w:t>1</w:t>
            </w:r>
            <w:r w:rsidR="008A3D02">
              <w:rPr>
                <w:rFonts w:ascii="Bookman Old Style" w:hAnsi="Bookman Old Style" w:cs="Tahoma"/>
                <w:sz w:val="18"/>
                <w:szCs w:val="18"/>
              </w:rPr>
              <w:t>69</w:t>
            </w:r>
          </w:p>
        </w:tc>
        <w:tc>
          <w:tcPr>
            <w:tcW w:w="58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E1F1B5C" w14:textId="77777777" w:rsidR="007875C4" w:rsidRPr="007875C4" w:rsidRDefault="007875C4" w:rsidP="007875C4">
            <w:pPr>
              <w:rPr>
                <w:rFonts w:ascii="Bookman Old Style" w:hAnsi="Bookman Old Style" w:cs="Tahoma"/>
                <w:sz w:val="18"/>
                <w:szCs w:val="18"/>
              </w:rPr>
            </w:pPr>
            <w:r w:rsidRPr="007875C4">
              <w:rPr>
                <w:rFonts w:ascii="Bookman Old Style" w:hAnsi="Bookman Old Style" w:cs="Tahoma"/>
                <w:sz w:val="18"/>
                <w:szCs w:val="18"/>
              </w:rPr>
              <w:t>Moduł transportowy, zamocowany na stanowisku, przesyła dane do systemu monitorowania przez łącze optyczne, którego nie da się uszkodzić mechanicznie przy dowolnie częstym podłączaniu i odłączaniu modułu, które nawet jeśli jest uszkodzone, nie przenosi uszkodzeń na inne moduły.</w:t>
            </w:r>
          </w:p>
        </w:tc>
        <w:tc>
          <w:tcPr>
            <w:tcW w:w="24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6993AF"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Tak – 10 pkt</w:t>
            </w:r>
          </w:p>
          <w:p w14:paraId="0F534C69" w14:textId="77777777" w:rsidR="007875C4" w:rsidRPr="007875C4" w:rsidRDefault="007875C4" w:rsidP="007875C4">
            <w:pPr>
              <w:jc w:val="center"/>
              <w:rPr>
                <w:rFonts w:ascii="Bookman Old Style" w:hAnsi="Bookman Old Style" w:cs="Tahoma"/>
                <w:sz w:val="18"/>
                <w:szCs w:val="18"/>
              </w:rPr>
            </w:pPr>
            <w:r w:rsidRPr="007875C4">
              <w:rPr>
                <w:rFonts w:ascii="Bookman Old Style" w:hAnsi="Bookman Old Style" w:cs="Tahoma"/>
                <w:sz w:val="18"/>
                <w:szCs w:val="18"/>
              </w:rPr>
              <w:t>Nie – 0 pkt.</w:t>
            </w:r>
          </w:p>
        </w:tc>
        <w:tc>
          <w:tcPr>
            <w:tcW w:w="1838" w:type="dxa"/>
            <w:tcBorders>
              <w:top w:val="single" w:sz="8" w:space="0" w:color="000000"/>
              <w:left w:val="single" w:sz="8" w:space="0" w:color="000000"/>
              <w:bottom w:val="single" w:sz="8" w:space="0" w:color="000000"/>
              <w:right w:val="single" w:sz="8" w:space="0" w:color="000000"/>
            </w:tcBorders>
            <w:shd w:val="clear" w:color="auto" w:fill="auto"/>
          </w:tcPr>
          <w:p w14:paraId="09A71597" w14:textId="77777777" w:rsidR="007875C4" w:rsidRPr="007875C4" w:rsidRDefault="007875C4" w:rsidP="007875C4">
            <w:pPr>
              <w:jc w:val="center"/>
              <w:rPr>
                <w:rFonts w:ascii="Bookman Old Style" w:hAnsi="Bookman Old Style" w:cs="Tahoma"/>
                <w:sz w:val="18"/>
                <w:szCs w:val="18"/>
              </w:rPr>
            </w:pPr>
          </w:p>
        </w:tc>
      </w:tr>
    </w:tbl>
    <w:p w14:paraId="56FE9CE9" w14:textId="77777777" w:rsidR="007875C4" w:rsidRDefault="007875C4" w:rsidP="006C6B88">
      <w:pPr>
        <w:rPr>
          <w:rFonts w:ascii="Bookman Old Style" w:hAnsi="Bookman Old Style" w:cs="Tahoma"/>
          <w:b/>
          <w:sz w:val="18"/>
          <w:szCs w:val="18"/>
        </w:rPr>
      </w:pPr>
    </w:p>
    <w:p w14:paraId="3F38849D" w14:textId="77777777" w:rsidR="007875C4" w:rsidRDefault="007875C4" w:rsidP="006C6B88">
      <w:pPr>
        <w:rPr>
          <w:rFonts w:ascii="Bookman Old Style" w:hAnsi="Bookman Old Style" w:cs="Tahoma"/>
          <w:b/>
          <w:sz w:val="18"/>
          <w:szCs w:val="18"/>
        </w:rPr>
      </w:pPr>
    </w:p>
    <w:p w14:paraId="362E35E0" w14:textId="77777777" w:rsidR="007875C4" w:rsidRDefault="007875C4" w:rsidP="006C6B88">
      <w:pPr>
        <w:rPr>
          <w:rFonts w:ascii="Bookman Old Style" w:hAnsi="Bookman Old Style" w:cs="Tahoma"/>
          <w:b/>
          <w:sz w:val="18"/>
          <w:szCs w:val="18"/>
        </w:rPr>
      </w:pPr>
    </w:p>
    <w:p w14:paraId="0EC9E7D9" w14:textId="77777777" w:rsidR="007875C4" w:rsidRDefault="007875C4" w:rsidP="006C6B88">
      <w:pPr>
        <w:rPr>
          <w:rFonts w:ascii="Bookman Old Style" w:hAnsi="Bookman Old Style" w:cs="Tahoma"/>
          <w:b/>
          <w:sz w:val="18"/>
          <w:szCs w:val="18"/>
        </w:rPr>
      </w:pPr>
    </w:p>
    <w:p w14:paraId="383D4479" w14:textId="77777777" w:rsidR="007875C4" w:rsidRDefault="007875C4" w:rsidP="006C6B88">
      <w:pPr>
        <w:rPr>
          <w:rFonts w:ascii="Bookman Old Style" w:hAnsi="Bookman Old Style" w:cs="Tahoma"/>
          <w:b/>
          <w:sz w:val="18"/>
          <w:szCs w:val="18"/>
        </w:rPr>
      </w:pPr>
    </w:p>
    <w:p w14:paraId="0FC37F67" w14:textId="77777777" w:rsidR="008A4433" w:rsidRDefault="008A4433" w:rsidP="006C6B88">
      <w:pPr>
        <w:rPr>
          <w:rFonts w:ascii="Bookman Old Style" w:hAnsi="Bookman Old Style" w:cs="Tahoma"/>
          <w:b/>
          <w:sz w:val="18"/>
          <w:szCs w:val="18"/>
        </w:rPr>
      </w:pPr>
    </w:p>
    <w:p w14:paraId="335303CD" w14:textId="77777777" w:rsidR="00F95A0A" w:rsidRDefault="00F95A0A" w:rsidP="006C6B88">
      <w:pPr>
        <w:rPr>
          <w:rFonts w:ascii="Bookman Old Style" w:hAnsi="Bookman Old Style" w:cs="Tahoma"/>
          <w:b/>
          <w:sz w:val="18"/>
          <w:szCs w:val="18"/>
        </w:rPr>
      </w:pPr>
    </w:p>
    <w:p w14:paraId="4A5B0B6E" w14:textId="77777777" w:rsidR="008A3D02" w:rsidRDefault="008A3D02" w:rsidP="006C6B88">
      <w:pPr>
        <w:rPr>
          <w:rFonts w:ascii="Bookman Old Style" w:hAnsi="Bookman Old Style" w:cs="Tahoma"/>
          <w:b/>
          <w:sz w:val="18"/>
          <w:szCs w:val="18"/>
        </w:rPr>
      </w:pPr>
    </w:p>
    <w:p w14:paraId="1CE3CFF5" w14:textId="77777777" w:rsidR="008A3D02" w:rsidRDefault="008A3D02" w:rsidP="006C6B88">
      <w:pPr>
        <w:rPr>
          <w:rFonts w:ascii="Bookman Old Style" w:hAnsi="Bookman Old Style" w:cs="Tahoma"/>
          <w:b/>
          <w:sz w:val="18"/>
          <w:szCs w:val="18"/>
        </w:rPr>
      </w:pPr>
    </w:p>
    <w:p w14:paraId="2453A8C4" w14:textId="77777777" w:rsidR="008A3D02" w:rsidRDefault="008A3D02" w:rsidP="006C6B88">
      <w:pPr>
        <w:rPr>
          <w:rFonts w:ascii="Bookman Old Style" w:hAnsi="Bookman Old Style" w:cs="Tahoma"/>
          <w:b/>
          <w:sz w:val="18"/>
          <w:szCs w:val="18"/>
        </w:rPr>
      </w:pPr>
    </w:p>
    <w:p w14:paraId="5E195A19" w14:textId="77777777" w:rsidR="008A3D02" w:rsidRDefault="008A3D02" w:rsidP="006C6B88">
      <w:pPr>
        <w:rPr>
          <w:rFonts w:ascii="Bookman Old Style" w:hAnsi="Bookman Old Style" w:cs="Tahoma"/>
          <w:b/>
          <w:sz w:val="18"/>
          <w:szCs w:val="18"/>
        </w:rPr>
      </w:pPr>
    </w:p>
    <w:p w14:paraId="2900F04D" w14:textId="77777777" w:rsidR="008A3D02" w:rsidRDefault="008A3D02" w:rsidP="006C6B88">
      <w:pPr>
        <w:rPr>
          <w:rFonts w:ascii="Bookman Old Style" w:hAnsi="Bookman Old Style" w:cs="Tahoma"/>
          <w:b/>
          <w:sz w:val="18"/>
          <w:szCs w:val="18"/>
        </w:rPr>
      </w:pPr>
    </w:p>
    <w:p w14:paraId="610956DB" w14:textId="77777777" w:rsidR="008A3D02" w:rsidRDefault="008A3D02" w:rsidP="006C6B88">
      <w:pPr>
        <w:rPr>
          <w:rFonts w:ascii="Bookman Old Style" w:hAnsi="Bookman Old Style" w:cs="Tahoma"/>
          <w:b/>
          <w:sz w:val="18"/>
          <w:szCs w:val="18"/>
        </w:rPr>
      </w:pPr>
    </w:p>
    <w:p w14:paraId="01B5461F" w14:textId="77777777" w:rsidR="008A3D02" w:rsidRDefault="008A3D02" w:rsidP="006C6B88">
      <w:pPr>
        <w:rPr>
          <w:rFonts w:ascii="Bookman Old Style" w:hAnsi="Bookman Old Style" w:cs="Tahoma"/>
          <w:b/>
          <w:sz w:val="18"/>
          <w:szCs w:val="18"/>
        </w:rPr>
      </w:pPr>
    </w:p>
    <w:p w14:paraId="6A4B898A" w14:textId="77777777" w:rsidR="008A3D02" w:rsidRDefault="008A3D02" w:rsidP="006C6B88">
      <w:pPr>
        <w:rPr>
          <w:rFonts w:ascii="Bookman Old Style" w:hAnsi="Bookman Old Style" w:cs="Tahoma"/>
          <w:b/>
          <w:sz w:val="18"/>
          <w:szCs w:val="18"/>
        </w:rPr>
      </w:pPr>
    </w:p>
    <w:p w14:paraId="627E8B60" w14:textId="77777777" w:rsidR="008A3D02" w:rsidRDefault="008A3D02" w:rsidP="006C6B88">
      <w:pPr>
        <w:rPr>
          <w:rFonts w:ascii="Bookman Old Style" w:hAnsi="Bookman Old Style" w:cs="Tahoma"/>
          <w:b/>
          <w:sz w:val="18"/>
          <w:szCs w:val="18"/>
        </w:rPr>
      </w:pPr>
    </w:p>
    <w:p w14:paraId="785091BB" w14:textId="77777777" w:rsidR="008A3D02" w:rsidRDefault="008A3D02" w:rsidP="006C6B88">
      <w:pPr>
        <w:rPr>
          <w:rFonts w:ascii="Bookman Old Style" w:hAnsi="Bookman Old Style" w:cs="Tahoma"/>
          <w:b/>
          <w:sz w:val="18"/>
          <w:szCs w:val="18"/>
        </w:rPr>
      </w:pPr>
    </w:p>
    <w:p w14:paraId="437EB96D" w14:textId="77777777" w:rsidR="00F95A0A" w:rsidRDefault="00F95A0A" w:rsidP="006C6B88">
      <w:pPr>
        <w:rPr>
          <w:rFonts w:ascii="Bookman Old Style" w:hAnsi="Bookman Old Style" w:cs="Tahoma"/>
          <w:b/>
          <w:sz w:val="18"/>
          <w:szCs w:val="18"/>
        </w:rPr>
      </w:pPr>
    </w:p>
    <w:p w14:paraId="5C22413D" w14:textId="77777777" w:rsidR="00F95A0A" w:rsidRDefault="00F95A0A" w:rsidP="006C6B88">
      <w:pPr>
        <w:rPr>
          <w:rFonts w:ascii="Bookman Old Style" w:hAnsi="Bookman Old Style" w:cs="Tahoma"/>
          <w:b/>
          <w:sz w:val="18"/>
          <w:szCs w:val="18"/>
        </w:rPr>
      </w:pPr>
    </w:p>
    <w:p w14:paraId="597CF42F" w14:textId="77777777" w:rsidR="00F95A0A" w:rsidRDefault="00F95A0A" w:rsidP="006C6B88">
      <w:pPr>
        <w:rPr>
          <w:rFonts w:ascii="Bookman Old Style" w:hAnsi="Bookman Old Style" w:cs="Tahoma"/>
          <w:b/>
          <w:sz w:val="18"/>
          <w:szCs w:val="18"/>
        </w:rPr>
      </w:pPr>
    </w:p>
    <w:p w14:paraId="74B50859" w14:textId="77777777" w:rsidR="00F95A0A" w:rsidRDefault="00F95A0A" w:rsidP="006C6B88">
      <w:pPr>
        <w:rPr>
          <w:rFonts w:ascii="Bookman Old Style" w:hAnsi="Bookman Old Style" w:cs="Tahoma"/>
          <w:b/>
          <w:sz w:val="18"/>
          <w:szCs w:val="18"/>
        </w:rPr>
      </w:pPr>
    </w:p>
    <w:p w14:paraId="1DD25BE6" w14:textId="77777777" w:rsidR="00F95A0A" w:rsidRDefault="00F95A0A" w:rsidP="006C6B88">
      <w:pPr>
        <w:rPr>
          <w:rFonts w:ascii="Bookman Old Style" w:hAnsi="Bookman Old Style" w:cs="Tahoma"/>
          <w:b/>
          <w:sz w:val="18"/>
          <w:szCs w:val="18"/>
        </w:rPr>
      </w:pPr>
    </w:p>
    <w:p w14:paraId="18D9ABD9" w14:textId="77777777" w:rsidR="00F95A0A" w:rsidRDefault="00F95A0A" w:rsidP="006C6B88">
      <w:pPr>
        <w:rPr>
          <w:rFonts w:ascii="Bookman Old Style" w:hAnsi="Bookman Old Style" w:cs="Tahoma"/>
          <w:b/>
          <w:sz w:val="18"/>
          <w:szCs w:val="18"/>
        </w:rPr>
      </w:pPr>
    </w:p>
    <w:p w14:paraId="0A1A8035" w14:textId="77777777" w:rsidR="008A3D02" w:rsidRDefault="008A3D02" w:rsidP="006C6B88">
      <w:pPr>
        <w:rPr>
          <w:rFonts w:ascii="Bookman Old Style" w:hAnsi="Bookman Old Style" w:cs="Tahoma"/>
          <w:b/>
          <w:sz w:val="18"/>
          <w:szCs w:val="18"/>
        </w:rPr>
      </w:pPr>
    </w:p>
    <w:p w14:paraId="03E9CD9B" w14:textId="77777777" w:rsidR="008A3D02" w:rsidRDefault="008A3D02" w:rsidP="006C6B88">
      <w:pPr>
        <w:rPr>
          <w:rFonts w:ascii="Bookman Old Style" w:hAnsi="Bookman Old Style" w:cs="Tahoma"/>
          <w:b/>
          <w:sz w:val="18"/>
          <w:szCs w:val="18"/>
        </w:rPr>
      </w:pPr>
    </w:p>
    <w:p w14:paraId="6EB2BA4B" w14:textId="77777777" w:rsidR="008A3D02" w:rsidRDefault="008A3D02" w:rsidP="006C6B88">
      <w:pPr>
        <w:rPr>
          <w:rFonts w:ascii="Bookman Old Style" w:hAnsi="Bookman Old Style" w:cs="Tahoma"/>
          <w:b/>
          <w:sz w:val="18"/>
          <w:szCs w:val="18"/>
        </w:rPr>
      </w:pPr>
    </w:p>
    <w:p w14:paraId="2BCEEC7F" w14:textId="77777777" w:rsidR="008A3D02" w:rsidRDefault="008A3D02" w:rsidP="006C6B88">
      <w:pPr>
        <w:rPr>
          <w:rFonts w:ascii="Bookman Old Style" w:hAnsi="Bookman Old Style" w:cs="Tahoma"/>
          <w:b/>
          <w:sz w:val="18"/>
          <w:szCs w:val="18"/>
        </w:rPr>
      </w:pPr>
    </w:p>
    <w:p w14:paraId="6D1D05CB" w14:textId="77777777" w:rsidR="008A3D02" w:rsidRDefault="008A3D02" w:rsidP="006C6B88">
      <w:pPr>
        <w:rPr>
          <w:rFonts w:ascii="Bookman Old Style" w:hAnsi="Bookman Old Style" w:cs="Tahoma"/>
          <w:b/>
          <w:sz w:val="18"/>
          <w:szCs w:val="18"/>
        </w:rPr>
      </w:pPr>
    </w:p>
    <w:p w14:paraId="3E7B71A6" w14:textId="77777777" w:rsidR="008A3D02" w:rsidRDefault="008A3D02" w:rsidP="006C6B88">
      <w:pPr>
        <w:rPr>
          <w:rFonts w:ascii="Bookman Old Style" w:hAnsi="Bookman Old Style" w:cs="Tahoma"/>
          <w:b/>
          <w:sz w:val="18"/>
          <w:szCs w:val="18"/>
        </w:rPr>
      </w:pPr>
    </w:p>
    <w:p w14:paraId="11FDC524" w14:textId="77777777" w:rsidR="008A3D02" w:rsidRDefault="008A3D02" w:rsidP="006C6B88">
      <w:pPr>
        <w:rPr>
          <w:rFonts w:ascii="Bookman Old Style" w:hAnsi="Bookman Old Style" w:cs="Tahoma"/>
          <w:b/>
          <w:sz w:val="18"/>
          <w:szCs w:val="18"/>
        </w:rPr>
      </w:pPr>
    </w:p>
    <w:p w14:paraId="18EF3BFD" w14:textId="77777777" w:rsidR="008A3D02" w:rsidRDefault="008A3D02" w:rsidP="006C6B88">
      <w:pPr>
        <w:rPr>
          <w:rFonts w:ascii="Bookman Old Style" w:hAnsi="Bookman Old Style" w:cs="Tahoma"/>
          <w:b/>
          <w:sz w:val="18"/>
          <w:szCs w:val="18"/>
        </w:rPr>
      </w:pPr>
    </w:p>
    <w:p w14:paraId="3A30811B" w14:textId="77777777" w:rsidR="008A3D02" w:rsidRDefault="008A3D02" w:rsidP="006C6B88">
      <w:pPr>
        <w:rPr>
          <w:rFonts w:ascii="Bookman Old Style" w:hAnsi="Bookman Old Style" w:cs="Tahoma"/>
          <w:b/>
          <w:sz w:val="18"/>
          <w:szCs w:val="18"/>
        </w:rPr>
      </w:pPr>
    </w:p>
    <w:p w14:paraId="325C77AC" w14:textId="77777777" w:rsidR="008A3D02" w:rsidRDefault="008A3D02" w:rsidP="006C6B88">
      <w:pPr>
        <w:rPr>
          <w:rFonts w:ascii="Bookman Old Style" w:hAnsi="Bookman Old Style" w:cs="Tahoma"/>
          <w:b/>
          <w:sz w:val="18"/>
          <w:szCs w:val="18"/>
        </w:rPr>
      </w:pPr>
    </w:p>
    <w:p w14:paraId="4C0DC88C" w14:textId="77777777" w:rsidR="008A3D02" w:rsidRDefault="008A3D02" w:rsidP="006C6B88">
      <w:pPr>
        <w:rPr>
          <w:rFonts w:ascii="Bookman Old Style" w:hAnsi="Bookman Old Style" w:cs="Tahoma"/>
          <w:b/>
          <w:sz w:val="18"/>
          <w:szCs w:val="18"/>
        </w:rPr>
      </w:pPr>
    </w:p>
    <w:p w14:paraId="180A6933" w14:textId="77777777" w:rsidR="008A3D02" w:rsidRDefault="008A3D02" w:rsidP="006C6B88">
      <w:pPr>
        <w:rPr>
          <w:rFonts w:ascii="Bookman Old Style" w:hAnsi="Bookman Old Style" w:cs="Tahoma"/>
          <w:b/>
          <w:sz w:val="18"/>
          <w:szCs w:val="18"/>
        </w:rPr>
      </w:pPr>
    </w:p>
    <w:p w14:paraId="618DAEDB" w14:textId="77777777" w:rsidR="008A3D02" w:rsidRDefault="008A3D02" w:rsidP="006C6B88">
      <w:pPr>
        <w:rPr>
          <w:rFonts w:ascii="Bookman Old Style" w:hAnsi="Bookman Old Style" w:cs="Tahoma"/>
          <w:b/>
          <w:sz w:val="18"/>
          <w:szCs w:val="18"/>
        </w:rPr>
      </w:pPr>
    </w:p>
    <w:p w14:paraId="478F034B" w14:textId="77777777" w:rsidR="008A3D02" w:rsidRDefault="008A3D02" w:rsidP="006C6B88">
      <w:pPr>
        <w:rPr>
          <w:rFonts w:ascii="Bookman Old Style" w:hAnsi="Bookman Old Style" w:cs="Tahoma"/>
          <w:b/>
          <w:sz w:val="18"/>
          <w:szCs w:val="18"/>
        </w:rPr>
      </w:pPr>
    </w:p>
    <w:p w14:paraId="07D1D2A2" w14:textId="77777777" w:rsidR="008A3D02" w:rsidRDefault="008A3D02" w:rsidP="006C6B88">
      <w:pPr>
        <w:rPr>
          <w:rFonts w:ascii="Bookman Old Style" w:hAnsi="Bookman Old Style" w:cs="Tahoma"/>
          <w:b/>
          <w:sz w:val="18"/>
          <w:szCs w:val="18"/>
        </w:rPr>
      </w:pPr>
    </w:p>
    <w:p w14:paraId="2F29D3A7" w14:textId="77777777" w:rsidR="008A3D02" w:rsidRDefault="008A3D02" w:rsidP="006C6B88">
      <w:pPr>
        <w:rPr>
          <w:rFonts w:ascii="Bookman Old Style" w:hAnsi="Bookman Old Style" w:cs="Tahoma"/>
          <w:b/>
          <w:sz w:val="18"/>
          <w:szCs w:val="18"/>
        </w:rPr>
      </w:pPr>
    </w:p>
    <w:p w14:paraId="6C2ADE9F" w14:textId="77777777" w:rsidR="008A3D02" w:rsidRDefault="008A3D02" w:rsidP="006C6B88">
      <w:pPr>
        <w:rPr>
          <w:rFonts w:ascii="Bookman Old Style" w:hAnsi="Bookman Old Style" w:cs="Tahoma"/>
          <w:b/>
          <w:sz w:val="18"/>
          <w:szCs w:val="18"/>
        </w:rPr>
      </w:pPr>
    </w:p>
    <w:p w14:paraId="2205E66A" w14:textId="77777777" w:rsidR="008A3D02" w:rsidRDefault="008A3D02" w:rsidP="006C6B88">
      <w:pPr>
        <w:rPr>
          <w:rFonts w:ascii="Bookman Old Style" w:hAnsi="Bookman Old Style" w:cs="Tahoma"/>
          <w:b/>
          <w:sz w:val="18"/>
          <w:szCs w:val="18"/>
        </w:rPr>
      </w:pPr>
    </w:p>
    <w:p w14:paraId="60475384" w14:textId="77777777" w:rsidR="008A3D02" w:rsidRDefault="008A3D02" w:rsidP="006C6B88">
      <w:pPr>
        <w:rPr>
          <w:rFonts w:ascii="Bookman Old Style" w:hAnsi="Bookman Old Style" w:cs="Tahoma"/>
          <w:b/>
          <w:sz w:val="18"/>
          <w:szCs w:val="18"/>
        </w:rPr>
      </w:pPr>
    </w:p>
    <w:p w14:paraId="7DE7A63F" w14:textId="77777777" w:rsidR="008A3D02" w:rsidRDefault="008A3D02" w:rsidP="006C6B88">
      <w:pPr>
        <w:rPr>
          <w:rFonts w:ascii="Bookman Old Style" w:hAnsi="Bookman Old Style" w:cs="Tahoma"/>
          <w:b/>
          <w:sz w:val="18"/>
          <w:szCs w:val="18"/>
        </w:rPr>
      </w:pPr>
    </w:p>
    <w:p w14:paraId="01FF4096" w14:textId="77777777" w:rsidR="008A3D02" w:rsidRDefault="008A3D02" w:rsidP="006C6B88">
      <w:pPr>
        <w:rPr>
          <w:rFonts w:ascii="Bookman Old Style" w:hAnsi="Bookman Old Style" w:cs="Tahoma"/>
          <w:b/>
          <w:sz w:val="18"/>
          <w:szCs w:val="18"/>
        </w:rPr>
      </w:pPr>
    </w:p>
    <w:p w14:paraId="7295BD2C" w14:textId="77777777" w:rsidR="008A3D02" w:rsidRDefault="008A3D02" w:rsidP="006C6B88">
      <w:pPr>
        <w:rPr>
          <w:rFonts w:ascii="Bookman Old Style" w:hAnsi="Bookman Old Style" w:cs="Tahoma"/>
          <w:b/>
          <w:sz w:val="18"/>
          <w:szCs w:val="18"/>
        </w:rPr>
      </w:pPr>
    </w:p>
    <w:p w14:paraId="5E643CA2" w14:textId="77777777" w:rsidR="008A3D02" w:rsidRDefault="008A3D02" w:rsidP="006C6B88">
      <w:pPr>
        <w:rPr>
          <w:rFonts w:ascii="Bookman Old Style" w:hAnsi="Bookman Old Style" w:cs="Tahoma"/>
          <w:b/>
          <w:sz w:val="18"/>
          <w:szCs w:val="18"/>
        </w:rPr>
      </w:pPr>
    </w:p>
    <w:p w14:paraId="60035EB0" w14:textId="77777777" w:rsidR="008A3D02" w:rsidRDefault="008A3D02" w:rsidP="006C6B88">
      <w:pPr>
        <w:rPr>
          <w:rFonts w:ascii="Bookman Old Style" w:hAnsi="Bookman Old Style" w:cs="Tahoma"/>
          <w:b/>
          <w:sz w:val="18"/>
          <w:szCs w:val="18"/>
        </w:rPr>
      </w:pPr>
    </w:p>
    <w:p w14:paraId="501E3699" w14:textId="77777777" w:rsidR="008A3D02" w:rsidRDefault="008A3D02" w:rsidP="006C6B88">
      <w:pPr>
        <w:rPr>
          <w:rFonts w:ascii="Bookman Old Style" w:hAnsi="Bookman Old Style" w:cs="Tahoma"/>
          <w:b/>
          <w:sz w:val="18"/>
          <w:szCs w:val="18"/>
        </w:rPr>
      </w:pPr>
    </w:p>
    <w:p w14:paraId="4528BE52" w14:textId="77777777" w:rsidR="008A3D02" w:rsidRDefault="008A3D02" w:rsidP="006C6B88">
      <w:pPr>
        <w:rPr>
          <w:rFonts w:ascii="Bookman Old Style" w:hAnsi="Bookman Old Style" w:cs="Tahoma"/>
          <w:b/>
          <w:sz w:val="18"/>
          <w:szCs w:val="18"/>
        </w:rPr>
      </w:pPr>
    </w:p>
    <w:p w14:paraId="5376833E" w14:textId="77777777" w:rsidR="008A3D02" w:rsidRDefault="008A3D02" w:rsidP="006C6B88">
      <w:pPr>
        <w:rPr>
          <w:rFonts w:ascii="Bookman Old Style" w:hAnsi="Bookman Old Style" w:cs="Tahoma"/>
          <w:b/>
          <w:sz w:val="18"/>
          <w:szCs w:val="18"/>
        </w:rPr>
      </w:pPr>
    </w:p>
    <w:p w14:paraId="01D112FA" w14:textId="77777777" w:rsidR="008A3D02" w:rsidRDefault="008A3D02" w:rsidP="006C6B88">
      <w:pPr>
        <w:rPr>
          <w:rFonts w:ascii="Bookman Old Style" w:hAnsi="Bookman Old Style" w:cs="Tahoma"/>
          <w:b/>
          <w:sz w:val="18"/>
          <w:szCs w:val="18"/>
        </w:rPr>
      </w:pPr>
    </w:p>
    <w:p w14:paraId="2118FAA7" w14:textId="77777777" w:rsidR="008A3D02" w:rsidRDefault="008A3D02" w:rsidP="006C6B88">
      <w:pPr>
        <w:rPr>
          <w:rFonts w:ascii="Bookman Old Style" w:hAnsi="Bookman Old Style" w:cs="Tahoma"/>
          <w:b/>
          <w:sz w:val="18"/>
          <w:szCs w:val="18"/>
        </w:rPr>
      </w:pPr>
    </w:p>
    <w:p w14:paraId="064EC512" w14:textId="77777777" w:rsidR="008A3D02" w:rsidRDefault="008A3D02" w:rsidP="006C6B88">
      <w:pPr>
        <w:rPr>
          <w:rFonts w:ascii="Bookman Old Style" w:hAnsi="Bookman Old Style" w:cs="Tahoma"/>
          <w:b/>
          <w:sz w:val="18"/>
          <w:szCs w:val="18"/>
        </w:rPr>
      </w:pPr>
    </w:p>
    <w:p w14:paraId="51046FC0" w14:textId="77777777" w:rsidR="008A3D02" w:rsidRDefault="008A3D02" w:rsidP="006C6B88">
      <w:pPr>
        <w:rPr>
          <w:rFonts w:ascii="Bookman Old Style" w:hAnsi="Bookman Old Style" w:cs="Tahoma"/>
          <w:b/>
          <w:sz w:val="18"/>
          <w:szCs w:val="18"/>
        </w:rPr>
      </w:pPr>
    </w:p>
    <w:p w14:paraId="5C9D61C1" w14:textId="77777777" w:rsidR="008A3D02" w:rsidRDefault="008A3D02" w:rsidP="006C6B88">
      <w:pPr>
        <w:rPr>
          <w:rFonts w:ascii="Bookman Old Style" w:hAnsi="Bookman Old Style" w:cs="Tahoma"/>
          <w:b/>
          <w:sz w:val="18"/>
          <w:szCs w:val="18"/>
        </w:rPr>
      </w:pPr>
    </w:p>
    <w:p w14:paraId="781CCA85" w14:textId="77777777" w:rsidR="008A3D02" w:rsidRDefault="008A3D02" w:rsidP="006C6B88">
      <w:pPr>
        <w:rPr>
          <w:rFonts w:ascii="Bookman Old Style" w:hAnsi="Bookman Old Style" w:cs="Tahoma"/>
          <w:b/>
          <w:sz w:val="18"/>
          <w:szCs w:val="18"/>
        </w:rPr>
      </w:pPr>
    </w:p>
    <w:p w14:paraId="1D088895" w14:textId="77777777" w:rsidR="008A3D02" w:rsidRDefault="008A3D02" w:rsidP="006C6B88">
      <w:pPr>
        <w:rPr>
          <w:rFonts w:ascii="Bookman Old Style" w:hAnsi="Bookman Old Style" w:cs="Tahoma"/>
          <w:b/>
          <w:sz w:val="18"/>
          <w:szCs w:val="18"/>
        </w:rPr>
      </w:pPr>
    </w:p>
    <w:p w14:paraId="3DC553A8" w14:textId="77777777" w:rsidR="008A3D02" w:rsidRDefault="008A3D02" w:rsidP="006C6B88">
      <w:pPr>
        <w:rPr>
          <w:rFonts w:ascii="Bookman Old Style" w:hAnsi="Bookman Old Style" w:cs="Tahoma"/>
          <w:b/>
          <w:sz w:val="18"/>
          <w:szCs w:val="18"/>
        </w:rPr>
      </w:pPr>
    </w:p>
    <w:p w14:paraId="381D556D" w14:textId="77777777" w:rsidR="008A3D02" w:rsidRDefault="008A3D02" w:rsidP="006C6B88">
      <w:pPr>
        <w:rPr>
          <w:rFonts w:ascii="Bookman Old Style" w:hAnsi="Bookman Old Style" w:cs="Tahoma"/>
          <w:b/>
          <w:sz w:val="18"/>
          <w:szCs w:val="18"/>
        </w:rPr>
      </w:pPr>
    </w:p>
    <w:p w14:paraId="6A2CF95C" w14:textId="77777777" w:rsidR="008A3D02" w:rsidRDefault="008A3D02" w:rsidP="006C6B88">
      <w:pPr>
        <w:rPr>
          <w:rFonts w:ascii="Bookman Old Style" w:hAnsi="Bookman Old Style" w:cs="Tahoma"/>
          <w:b/>
          <w:sz w:val="18"/>
          <w:szCs w:val="18"/>
        </w:rPr>
      </w:pPr>
    </w:p>
    <w:p w14:paraId="7C669E95" w14:textId="77777777" w:rsidR="00F95A0A" w:rsidRDefault="00F95A0A" w:rsidP="006C6B88">
      <w:pPr>
        <w:rPr>
          <w:rFonts w:ascii="Bookman Old Style" w:hAnsi="Bookman Old Style" w:cs="Tahoma"/>
          <w:b/>
          <w:sz w:val="18"/>
          <w:szCs w:val="18"/>
        </w:rPr>
      </w:pPr>
    </w:p>
    <w:p w14:paraId="06B61F98" w14:textId="77777777" w:rsidR="00F95A0A" w:rsidRDefault="00F95A0A" w:rsidP="006C6B88">
      <w:pPr>
        <w:rPr>
          <w:rFonts w:ascii="Bookman Old Style" w:hAnsi="Bookman Old Style" w:cs="Tahoma"/>
          <w:b/>
          <w:sz w:val="18"/>
          <w:szCs w:val="18"/>
        </w:rPr>
      </w:pPr>
    </w:p>
    <w:p w14:paraId="17D132C7" w14:textId="77777777" w:rsidR="00F95A0A" w:rsidRDefault="00F95A0A" w:rsidP="006C6B88">
      <w:pPr>
        <w:rPr>
          <w:rFonts w:ascii="Bookman Old Style" w:hAnsi="Bookman Old Style" w:cs="Tahoma"/>
          <w:b/>
          <w:sz w:val="18"/>
          <w:szCs w:val="18"/>
        </w:rPr>
      </w:pPr>
    </w:p>
    <w:p w14:paraId="3BFDD051" w14:textId="77777777" w:rsidR="00F95A0A" w:rsidRDefault="00F95A0A" w:rsidP="006C6B88">
      <w:pPr>
        <w:rPr>
          <w:rFonts w:ascii="Bookman Old Style" w:hAnsi="Bookman Old Style" w:cs="Tahoma"/>
          <w:b/>
          <w:sz w:val="18"/>
          <w:szCs w:val="18"/>
        </w:rPr>
      </w:pPr>
    </w:p>
    <w:p w14:paraId="5877FEB0" w14:textId="77777777" w:rsidR="0017675F" w:rsidRDefault="0017675F" w:rsidP="00F60700">
      <w:pPr>
        <w:jc w:val="right"/>
        <w:rPr>
          <w:rFonts w:ascii="Tahoma" w:hAnsi="Tahoma" w:cs="Tahoma"/>
          <w:sz w:val="20"/>
          <w:szCs w:val="20"/>
        </w:rPr>
      </w:pPr>
    </w:p>
    <w:p w14:paraId="5BD30D7C" w14:textId="77777777" w:rsidR="0017675F" w:rsidRDefault="0017675F" w:rsidP="00F60700">
      <w:pPr>
        <w:jc w:val="right"/>
        <w:rPr>
          <w:rFonts w:ascii="Tahoma" w:hAnsi="Tahoma" w:cs="Tahoma"/>
          <w:sz w:val="20"/>
          <w:szCs w:val="20"/>
        </w:rPr>
      </w:pPr>
    </w:p>
    <w:p w14:paraId="4764874F" w14:textId="77777777" w:rsidR="00A21DCB" w:rsidRPr="00B21DC2" w:rsidRDefault="00A21DCB" w:rsidP="00A21DCB">
      <w:pPr>
        <w:jc w:val="right"/>
        <w:rPr>
          <w:rFonts w:ascii="Arial" w:hAnsi="Arial" w:cs="Arial"/>
          <w:b/>
          <w:sz w:val="20"/>
          <w:szCs w:val="20"/>
        </w:rPr>
      </w:pPr>
      <w:r w:rsidRPr="00B21DC2">
        <w:rPr>
          <w:rFonts w:ascii="Arial" w:hAnsi="Arial" w:cs="Arial"/>
          <w:b/>
          <w:sz w:val="20"/>
          <w:szCs w:val="20"/>
        </w:rPr>
        <w:lastRenderedPageBreak/>
        <w:t>Załącznik Nr 3a do SWZ</w:t>
      </w:r>
    </w:p>
    <w:p w14:paraId="76A7B6AA" w14:textId="77777777" w:rsidR="00A21DCB" w:rsidRPr="00B21DC2" w:rsidRDefault="00A21DCB" w:rsidP="00A21DCB">
      <w:pPr>
        <w:rPr>
          <w:rFonts w:ascii="Arial" w:hAnsi="Arial" w:cs="Arial"/>
          <w:b/>
          <w:sz w:val="20"/>
          <w:szCs w:val="20"/>
        </w:rPr>
      </w:pPr>
      <w:r w:rsidRPr="00B21DC2">
        <w:rPr>
          <w:rFonts w:ascii="Arial" w:hAnsi="Arial" w:cs="Arial"/>
          <w:b/>
          <w:sz w:val="20"/>
          <w:szCs w:val="20"/>
        </w:rPr>
        <w:t>Wykonawca:</w:t>
      </w:r>
    </w:p>
    <w:p w14:paraId="1B179737"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7310CB68"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(pełna nazwa/firma, adres, w zależności od podmiotu: NIP/PESEL, KRS/CEiDG)</w:t>
      </w:r>
    </w:p>
    <w:p w14:paraId="665837FC" w14:textId="77777777" w:rsidR="00A21DCB" w:rsidRPr="00B21DC2" w:rsidRDefault="00A21DCB" w:rsidP="00A21DCB">
      <w:pPr>
        <w:rPr>
          <w:rFonts w:ascii="Arial" w:hAnsi="Arial" w:cs="Arial"/>
          <w:sz w:val="20"/>
          <w:szCs w:val="20"/>
          <w:u w:val="single"/>
        </w:rPr>
      </w:pPr>
      <w:r w:rsidRPr="00B21DC2">
        <w:rPr>
          <w:rFonts w:ascii="Arial" w:hAnsi="Arial" w:cs="Arial"/>
          <w:sz w:val="20"/>
          <w:szCs w:val="20"/>
          <w:u w:val="single"/>
        </w:rPr>
        <w:t>reprezentowany przez:</w:t>
      </w:r>
    </w:p>
    <w:p w14:paraId="6168AB44"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077F3F0D"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(imię, nazwisko, stanowisko/podstawa do reprezentacji)</w:t>
      </w:r>
    </w:p>
    <w:p w14:paraId="37A2860D" w14:textId="77777777" w:rsidR="00A21DCB" w:rsidRPr="00B21DC2" w:rsidRDefault="00A21DCB" w:rsidP="00A21DCB">
      <w:pPr>
        <w:rPr>
          <w:rFonts w:ascii="Arial" w:hAnsi="Arial" w:cs="Arial"/>
        </w:rPr>
      </w:pPr>
    </w:p>
    <w:p w14:paraId="70FD80A1" w14:textId="77777777" w:rsidR="00A21DCB" w:rsidRPr="00B21DC2" w:rsidRDefault="00A21DCB" w:rsidP="00A21DCB">
      <w:pPr>
        <w:rPr>
          <w:rFonts w:ascii="Arial" w:hAnsi="Arial" w:cs="Arial"/>
          <w:b/>
          <w:sz w:val="20"/>
          <w:szCs w:val="20"/>
        </w:rPr>
      </w:pPr>
    </w:p>
    <w:p w14:paraId="483C8D82" w14:textId="77777777" w:rsidR="00A21DCB" w:rsidRPr="00B21DC2" w:rsidRDefault="00A21DCB" w:rsidP="00A21DCB">
      <w:pPr>
        <w:spacing w:after="120" w:line="360" w:lineRule="auto"/>
        <w:jc w:val="center"/>
        <w:rPr>
          <w:rFonts w:ascii="Arial" w:hAnsi="Arial" w:cs="Arial"/>
          <w:b/>
          <w:u w:val="single"/>
        </w:rPr>
      </w:pPr>
      <w:r w:rsidRPr="00B21DC2">
        <w:rPr>
          <w:rFonts w:ascii="Arial" w:hAnsi="Arial" w:cs="Arial"/>
          <w:b/>
          <w:u w:val="single"/>
        </w:rPr>
        <w:t xml:space="preserve">Oświadczenia wykonawcy/wykonawcy wspólnie ubiegającego się o udzielenie zamówienia </w:t>
      </w:r>
    </w:p>
    <w:p w14:paraId="560D9927" w14:textId="77777777" w:rsidR="00A21DCB" w:rsidRPr="00B21DC2" w:rsidRDefault="00A21DCB" w:rsidP="00A21DCB">
      <w:pPr>
        <w:spacing w:before="120" w:line="360" w:lineRule="auto"/>
        <w:jc w:val="center"/>
        <w:rPr>
          <w:rFonts w:ascii="Arial" w:hAnsi="Arial" w:cs="Arial"/>
          <w:b/>
          <w:caps/>
          <w:sz w:val="20"/>
          <w:szCs w:val="20"/>
          <w:u w:val="single"/>
        </w:rPr>
      </w:pPr>
      <w:r w:rsidRPr="00B21DC2">
        <w:rPr>
          <w:rFonts w:ascii="Arial" w:hAnsi="Arial" w:cs="Arial"/>
          <w:b/>
          <w:sz w:val="20"/>
          <w:szCs w:val="20"/>
          <w:u w:val="single"/>
        </w:rPr>
        <w:t xml:space="preserve">DOTYCZĄCE PRZESŁANEK WYKLUCZENIA Z ART. 5K ROZPORZĄDZENIA 833/2014 ORAZ ART. 7 UST. 1 USTAWY </w:t>
      </w:r>
      <w:r w:rsidRPr="00B21DC2">
        <w:rPr>
          <w:rFonts w:ascii="Arial" w:hAnsi="Arial" w:cs="Arial"/>
          <w:b/>
          <w:caps/>
          <w:sz w:val="20"/>
          <w:szCs w:val="20"/>
          <w:u w:val="single"/>
        </w:rPr>
        <w:t>o szczególnych rozwiązaniach w zakresie przeciwdziałania wspieraniu agresji na Ukrainę oraz służących ochronie bezpieczeństwa narodowego</w:t>
      </w:r>
    </w:p>
    <w:p w14:paraId="62B960B5" w14:textId="77777777" w:rsidR="00A21DCB" w:rsidRPr="00B21DC2" w:rsidRDefault="00A21DCB" w:rsidP="00A21DCB">
      <w:pPr>
        <w:spacing w:before="120" w:line="360" w:lineRule="auto"/>
        <w:jc w:val="center"/>
        <w:rPr>
          <w:rFonts w:ascii="Arial" w:hAnsi="Arial" w:cs="Arial"/>
          <w:b/>
          <w:u w:val="single"/>
        </w:rPr>
      </w:pPr>
      <w:r w:rsidRPr="00B21DC2">
        <w:rPr>
          <w:rFonts w:ascii="Arial" w:hAnsi="Arial" w:cs="Arial"/>
          <w:b/>
          <w:sz w:val="21"/>
          <w:szCs w:val="21"/>
        </w:rPr>
        <w:t>składane na podstawie art. 125 ust. 1 ustawy Pzp</w:t>
      </w:r>
    </w:p>
    <w:p w14:paraId="7CBFDD09" w14:textId="50186287" w:rsidR="00A21DCB" w:rsidRPr="00B21DC2" w:rsidRDefault="00A21DCB" w:rsidP="00A21DCB">
      <w:pPr>
        <w:spacing w:before="240" w:line="360" w:lineRule="auto"/>
        <w:ind w:firstLine="709"/>
        <w:jc w:val="both"/>
        <w:rPr>
          <w:rFonts w:ascii="Arial" w:hAnsi="Arial" w:cs="Arial"/>
          <w:sz w:val="20"/>
          <w:szCs w:val="20"/>
        </w:rPr>
      </w:pPr>
      <w:r w:rsidRPr="00B21DC2">
        <w:rPr>
          <w:rFonts w:ascii="Arial" w:hAnsi="Arial" w:cs="Arial"/>
          <w:sz w:val="21"/>
          <w:szCs w:val="21"/>
        </w:rPr>
        <w:t xml:space="preserve">Na potrzeby postępowania o udzielenie zamówienia publicznego pn. </w:t>
      </w:r>
      <w:r w:rsidR="00F00F7B" w:rsidRPr="00B21DC2">
        <w:rPr>
          <w:rFonts w:ascii="Arial" w:hAnsi="Arial" w:cs="Arial"/>
          <w:b/>
          <w:bCs/>
          <w:sz w:val="21"/>
          <w:szCs w:val="21"/>
        </w:rPr>
        <w:t>„</w:t>
      </w:r>
      <w:r w:rsidR="008A3D02" w:rsidRPr="008A3D02">
        <w:rPr>
          <w:rFonts w:ascii="Arial" w:hAnsi="Arial" w:cs="Arial"/>
          <w:b/>
          <w:bCs/>
          <w:sz w:val="21"/>
          <w:szCs w:val="21"/>
        </w:rPr>
        <w:t>Zakup aparatu do znieczul</w:t>
      </w:r>
      <w:r w:rsidR="00BF2E34">
        <w:rPr>
          <w:rFonts w:ascii="Arial" w:hAnsi="Arial" w:cs="Arial"/>
          <w:b/>
          <w:bCs/>
          <w:sz w:val="21"/>
          <w:szCs w:val="21"/>
        </w:rPr>
        <w:t>e</w:t>
      </w:r>
      <w:r w:rsidR="008A3D02" w:rsidRPr="008A3D02">
        <w:rPr>
          <w:rFonts w:ascii="Arial" w:hAnsi="Arial" w:cs="Arial"/>
          <w:b/>
          <w:bCs/>
          <w:sz w:val="21"/>
          <w:szCs w:val="21"/>
        </w:rPr>
        <w:t>nia</w:t>
      </w:r>
      <w:r w:rsidR="00F00F7B" w:rsidRPr="00B21DC2">
        <w:rPr>
          <w:rFonts w:ascii="Arial" w:hAnsi="Arial" w:cs="Arial"/>
          <w:b/>
          <w:bCs/>
          <w:sz w:val="21"/>
          <w:szCs w:val="21"/>
        </w:rPr>
        <w:t>”</w:t>
      </w:r>
      <w:r w:rsidR="00B526DA" w:rsidRPr="00B21DC2">
        <w:rPr>
          <w:rFonts w:ascii="Arial" w:hAnsi="Arial" w:cs="Arial"/>
          <w:b/>
          <w:bCs/>
          <w:sz w:val="21"/>
          <w:szCs w:val="21"/>
        </w:rPr>
        <w:t xml:space="preserve"> </w:t>
      </w:r>
      <w:r w:rsidRPr="00B21DC2">
        <w:rPr>
          <w:rFonts w:ascii="Arial" w:hAnsi="Arial" w:cs="Arial"/>
          <w:sz w:val="21"/>
          <w:szCs w:val="21"/>
        </w:rPr>
        <w:t>oświadczam, co następuje:</w:t>
      </w:r>
    </w:p>
    <w:p w14:paraId="678FA7F1" w14:textId="77777777" w:rsidR="00A21DCB" w:rsidRPr="00B21DC2" w:rsidRDefault="00A21DCB" w:rsidP="00A21DCB">
      <w:pPr>
        <w:shd w:val="clear" w:color="auto" w:fill="BFBFBF"/>
        <w:spacing w:before="360" w:line="360" w:lineRule="auto"/>
        <w:rPr>
          <w:rFonts w:ascii="Arial" w:hAnsi="Arial" w:cs="Arial"/>
          <w:b/>
          <w:sz w:val="21"/>
          <w:szCs w:val="21"/>
        </w:rPr>
      </w:pPr>
      <w:r w:rsidRPr="00B21DC2">
        <w:rPr>
          <w:rFonts w:ascii="Arial" w:hAnsi="Arial" w:cs="Arial"/>
          <w:b/>
          <w:sz w:val="21"/>
          <w:szCs w:val="21"/>
        </w:rPr>
        <w:t>OŚWIADCZENIA DOTYCZĄCE WYKONAWCY:</w:t>
      </w:r>
    </w:p>
    <w:p w14:paraId="0D2AA431" w14:textId="77777777" w:rsidR="00A21DCB" w:rsidRPr="00B21DC2" w:rsidRDefault="00A21DCB" w:rsidP="00F95A0A">
      <w:pPr>
        <w:pStyle w:val="Akapitzlist"/>
        <w:numPr>
          <w:ilvl w:val="0"/>
          <w:numId w:val="76"/>
        </w:numPr>
        <w:spacing w:before="360" w:after="0" w:line="360" w:lineRule="auto"/>
        <w:jc w:val="both"/>
        <w:rPr>
          <w:rFonts w:ascii="Arial" w:hAnsi="Arial" w:cs="Arial"/>
          <w:b/>
          <w:bCs/>
          <w:sz w:val="21"/>
          <w:szCs w:val="21"/>
        </w:rPr>
      </w:pPr>
      <w:r w:rsidRPr="00B21DC2">
        <w:rPr>
          <w:rFonts w:ascii="Arial" w:hAnsi="Arial" w:cs="Arial"/>
          <w:sz w:val="21"/>
          <w:szCs w:val="21"/>
        </w:rPr>
        <w:t xml:space="preserve">Oświadczam, że nie podlegam wykluczeniu z postępowania na podstawie </w:t>
      </w:r>
      <w:r w:rsidRPr="00B21DC2">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21DC2">
        <w:rPr>
          <w:rStyle w:val="Odwoanieprzypisudolnego"/>
          <w:rFonts w:ascii="Arial" w:hAnsi="Arial" w:cs="Arial"/>
          <w:sz w:val="21"/>
          <w:szCs w:val="21"/>
        </w:rPr>
        <w:footnoteReference w:id="5"/>
      </w:r>
    </w:p>
    <w:p w14:paraId="37E9A4E6" w14:textId="77777777" w:rsidR="00A21DCB" w:rsidRPr="00B21DC2" w:rsidRDefault="00A21DCB" w:rsidP="00F95A0A">
      <w:pPr>
        <w:pStyle w:val="NormalnyWeb"/>
        <w:numPr>
          <w:ilvl w:val="0"/>
          <w:numId w:val="76"/>
        </w:numPr>
        <w:spacing w:before="0" w:beforeAutospacing="0" w:after="0" w:afterAutospacing="0" w:line="360" w:lineRule="auto"/>
        <w:rPr>
          <w:rFonts w:ascii="Arial" w:hAnsi="Arial" w:cs="Arial"/>
          <w:b/>
          <w:bCs/>
          <w:sz w:val="21"/>
          <w:szCs w:val="21"/>
        </w:rPr>
      </w:pPr>
      <w:r w:rsidRPr="00B21DC2">
        <w:rPr>
          <w:rFonts w:ascii="Arial" w:hAnsi="Arial" w:cs="Arial"/>
          <w:sz w:val="21"/>
          <w:szCs w:val="21"/>
        </w:rPr>
        <w:t xml:space="preserve">Oświadczam, że nie zachodzą w stosunku do mnie przesłanki wykluczenia z postępowania na podstawie art. </w:t>
      </w:r>
      <w:r w:rsidRPr="00B21DC2">
        <w:rPr>
          <w:rFonts w:ascii="Arial" w:eastAsia="Times New Roman" w:hAnsi="Arial" w:cs="Arial"/>
          <w:sz w:val="21"/>
          <w:szCs w:val="21"/>
        </w:rPr>
        <w:t xml:space="preserve">7 ust. 1 ustawy </w:t>
      </w:r>
      <w:r w:rsidRPr="00B21DC2">
        <w:rPr>
          <w:rFonts w:ascii="Arial" w:hAnsi="Arial" w:cs="Arial"/>
          <w:sz w:val="21"/>
          <w:szCs w:val="21"/>
        </w:rPr>
        <w:t>z dnia 13 kwietnia 2022 r.</w:t>
      </w:r>
      <w:r w:rsidRPr="00B21DC2">
        <w:rPr>
          <w:rFonts w:ascii="Arial" w:hAnsi="Arial" w:cs="Arial"/>
          <w:i/>
          <w:iCs/>
          <w:sz w:val="21"/>
          <w:szCs w:val="21"/>
        </w:rPr>
        <w:t xml:space="preserve"> o szczególnych rozwiązaniach w zakresie przeciwdziałania wspieraniu agresji na Ukrainę oraz służących ochronie bezpieczeństwa narodowego </w:t>
      </w:r>
      <w:r w:rsidRPr="00B21DC2">
        <w:rPr>
          <w:rFonts w:ascii="Arial" w:hAnsi="Arial" w:cs="Arial"/>
          <w:sz w:val="21"/>
          <w:szCs w:val="21"/>
        </w:rPr>
        <w:t>(Dz. U. poz. 835)</w:t>
      </w:r>
      <w:r w:rsidRPr="00B21DC2">
        <w:rPr>
          <w:rFonts w:ascii="Arial" w:hAnsi="Arial" w:cs="Arial"/>
          <w:i/>
          <w:iCs/>
          <w:sz w:val="21"/>
          <w:szCs w:val="21"/>
        </w:rPr>
        <w:t>.</w:t>
      </w:r>
      <w:r w:rsidRPr="00B21DC2">
        <w:rPr>
          <w:rStyle w:val="Odwoanieprzypisudolnego"/>
          <w:rFonts w:ascii="Arial" w:hAnsi="Arial" w:cs="Arial"/>
          <w:sz w:val="21"/>
          <w:szCs w:val="21"/>
        </w:rPr>
        <w:footnoteReference w:id="6"/>
      </w:r>
    </w:p>
    <w:p w14:paraId="1967CEC5" w14:textId="77777777" w:rsidR="00A21DCB" w:rsidRPr="00B21DC2" w:rsidRDefault="00A21DCB" w:rsidP="00A21DCB">
      <w:pPr>
        <w:shd w:val="clear" w:color="auto" w:fill="BFBFBF"/>
        <w:spacing w:before="240" w:after="120" w:line="360" w:lineRule="auto"/>
        <w:jc w:val="both"/>
        <w:rPr>
          <w:rFonts w:ascii="Arial" w:hAnsi="Arial" w:cs="Arial"/>
          <w:sz w:val="21"/>
          <w:szCs w:val="21"/>
        </w:rPr>
      </w:pPr>
      <w:r w:rsidRPr="00B21DC2">
        <w:rPr>
          <w:rFonts w:ascii="Arial" w:hAnsi="Arial" w:cs="Arial"/>
          <w:b/>
          <w:sz w:val="21"/>
          <w:szCs w:val="21"/>
        </w:rPr>
        <w:lastRenderedPageBreak/>
        <w:t>INFORMACJA DOTYCZĄCA POLEGANIA NA ZDOLNOŚCIACH LUB SYTUACJI PODMIOTU UDOSTĘPNIAJĄCEGO ZASOBY W ZAKRESIE ODPOWIADAJĄCYM PONAD 10% WARTOŚCI ZAMÓWIENIA</w:t>
      </w:r>
      <w:r w:rsidRPr="00B21DC2">
        <w:rPr>
          <w:rFonts w:ascii="Arial" w:hAnsi="Arial" w:cs="Arial"/>
          <w:b/>
          <w:bCs/>
          <w:sz w:val="21"/>
          <w:szCs w:val="21"/>
        </w:rPr>
        <w:t>:</w:t>
      </w:r>
    </w:p>
    <w:p w14:paraId="3E740C6C" w14:textId="77777777" w:rsidR="00A21DCB" w:rsidRPr="00B21DC2" w:rsidRDefault="00A21DCB" w:rsidP="00A21DCB">
      <w:pPr>
        <w:spacing w:after="120" w:line="360" w:lineRule="auto"/>
        <w:jc w:val="both"/>
        <w:rPr>
          <w:rFonts w:ascii="Arial" w:hAnsi="Arial" w:cs="Arial"/>
          <w:sz w:val="20"/>
          <w:szCs w:val="20"/>
        </w:rPr>
      </w:pPr>
      <w:bookmarkStart w:id="9" w:name="_Hlk99016800"/>
      <w:r w:rsidRPr="00B21DC2">
        <w:rPr>
          <w:rFonts w:ascii="Arial" w:hAnsi="Arial" w:cs="Arial"/>
          <w:sz w:val="16"/>
          <w:szCs w:val="16"/>
        </w:rPr>
        <w:t>[UWAGA</w:t>
      </w:r>
      <w:r w:rsidRPr="00B21DC2">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B21DC2">
        <w:rPr>
          <w:rFonts w:ascii="Arial" w:hAnsi="Arial" w:cs="Arial"/>
          <w:sz w:val="16"/>
          <w:szCs w:val="16"/>
        </w:rPr>
        <w:t>]</w:t>
      </w:r>
      <w:bookmarkEnd w:id="9"/>
    </w:p>
    <w:p w14:paraId="050D4F33" w14:textId="77777777" w:rsidR="00A21DCB" w:rsidRPr="00B21DC2" w:rsidRDefault="00A21DCB" w:rsidP="00A21DCB">
      <w:pPr>
        <w:spacing w:after="120" w:line="360" w:lineRule="auto"/>
        <w:jc w:val="both"/>
        <w:rPr>
          <w:rFonts w:ascii="Arial" w:hAnsi="Arial" w:cs="Arial"/>
          <w:sz w:val="21"/>
          <w:szCs w:val="21"/>
        </w:rPr>
      </w:pPr>
      <w:r w:rsidRPr="00B21DC2">
        <w:rPr>
          <w:rFonts w:ascii="Arial" w:hAnsi="Arial" w:cs="Arial"/>
          <w:sz w:val="21"/>
          <w:szCs w:val="21"/>
        </w:rPr>
        <w:t xml:space="preserve">Oświadczam, że w celu wykazania spełniania warunków udziału w postępowaniu, określonych przez zamawiającego w ………………………………………………………...………………….. </w:t>
      </w:r>
      <w:bookmarkStart w:id="10" w:name="_Hlk99005462"/>
      <w:r w:rsidRPr="00B21DC2">
        <w:rPr>
          <w:rFonts w:ascii="Arial" w:hAnsi="Arial" w:cs="Arial"/>
          <w:i/>
          <w:sz w:val="16"/>
          <w:szCs w:val="16"/>
        </w:rPr>
        <w:t xml:space="preserve">(wskazać </w:t>
      </w:r>
      <w:bookmarkEnd w:id="10"/>
      <w:r w:rsidRPr="00B21DC2">
        <w:rPr>
          <w:rFonts w:ascii="Arial" w:hAnsi="Arial" w:cs="Arial"/>
          <w:i/>
          <w:sz w:val="16"/>
          <w:szCs w:val="16"/>
        </w:rPr>
        <w:t>dokument i właściwą jednostkę redakcyjną dokumentu, w której określono warunki udziału w postępowaniu),</w:t>
      </w:r>
      <w:r w:rsidRPr="00B21DC2">
        <w:rPr>
          <w:rFonts w:ascii="Arial" w:hAnsi="Arial" w:cs="Arial"/>
          <w:sz w:val="21"/>
          <w:szCs w:val="21"/>
        </w:rPr>
        <w:t xml:space="preserve"> polegam na zdolnościach lub sytuacji następującego podmiotu udostępniającego zasoby: </w:t>
      </w:r>
      <w:bookmarkStart w:id="11" w:name="_Hlk99014455"/>
      <w:r w:rsidRPr="00B21DC2">
        <w:rPr>
          <w:rFonts w:ascii="Arial" w:hAnsi="Arial" w:cs="Arial"/>
          <w:sz w:val="21"/>
          <w:szCs w:val="21"/>
        </w:rPr>
        <w:t>………………………………………………………………………...…………………………………….…</w:t>
      </w:r>
      <w:r w:rsidRPr="00B21DC2">
        <w:rPr>
          <w:rFonts w:ascii="Arial" w:hAnsi="Arial" w:cs="Arial"/>
          <w:i/>
          <w:sz w:val="16"/>
          <w:szCs w:val="16"/>
        </w:rPr>
        <w:t xml:space="preserve"> </w:t>
      </w:r>
      <w:bookmarkEnd w:id="11"/>
      <w:r w:rsidRPr="00B21DC2">
        <w:rPr>
          <w:rFonts w:ascii="Arial" w:hAnsi="Arial" w:cs="Arial"/>
          <w:i/>
          <w:sz w:val="16"/>
          <w:szCs w:val="16"/>
        </w:rPr>
        <w:t>(podać pełną nazwę/firmę, adres, a także w zależności od podmiotu: NIP/PESEL, KRS/CEiDG)</w:t>
      </w:r>
      <w:r w:rsidRPr="00B21DC2">
        <w:rPr>
          <w:rFonts w:ascii="Arial" w:hAnsi="Arial" w:cs="Arial"/>
          <w:sz w:val="16"/>
          <w:szCs w:val="16"/>
        </w:rPr>
        <w:t>,</w:t>
      </w:r>
      <w:r w:rsidRPr="00B21DC2">
        <w:rPr>
          <w:rFonts w:ascii="Arial" w:hAnsi="Arial" w:cs="Arial"/>
          <w:sz w:val="21"/>
          <w:szCs w:val="21"/>
        </w:rPr>
        <w:br/>
        <w:t xml:space="preserve">w następującym zakresie: …………………………………………………………………………… </w:t>
      </w:r>
      <w:r w:rsidRPr="00B21DC2">
        <w:rPr>
          <w:rFonts w:ascii="Arial" w:hAnsi="Arial" w:cs="Arial"/>
          <w:i/>
          <w:sz w:val="16"/>
          <w:szCs w:val="16"/>
        </w:rPr>
        <w:t>(określić odpowiedni zakres udostępnianych zasobów dla wskazanego podmiotu)</w:t>
      </w:r>
      <w:r w:rsidRPr="00B21DC2">
        <w:rPr>
          <w:rFonts w:ascii="Arial" w:hAnsi="Arial" w:cs="Arial"/>
          <w:iCs/>
          <w:sz w:val="16"/>
          <w:szCs w:val="16"/>
        </w:rPr>
        <w:t>,</w:t>
      </w:r>
      <w:r w:rsidRPr="00B21DC2">
        <w:rPr>
          <w:rFonts w:ascii="Arial" w:hAnsi="Arial" w:cs="Arial"/>
          <w:i/>
          <w:sz w:val="16"/>
          <w:szCs w:val="16"/>
        </w:rPr>
        <w:br/>
      </w:r>
      <w:r w:rsidRPr="00B21DC2">
        <w:rPr>
          <w:rFonts w:ascii="Arial" w:hAnsi="Arial" w:cs="Arial"/>
          <w:sz w:val="21"/>
          <w:szCs w:val="21"/>
        </w:rPr>
        <w:t xml:space="preserve">co odpowiada ponad 10% wartości przedmiotowego zamówienia. </w:t>
      </w:r>
    </w:p>
    <w:p w14:paraId="6AA40156" w14:textId="77777777" w:rsidR="00A21DCB" w:rsidRPr="00B21DC2" w:rsidRDefault="00A21DCB" w:rsidP="00A21DCB">
      <w:pPr>
        <w:shd w:val="clear" w:color="auto" w:fill="BFBFBF"/>
        <w:spacing w:before="240" w:after="120" w:line="360" w:lineRule="auto"/>
        <w:jc w:val="both"/>
        <w:rPr>
          <w:rFonts w:ascii="Arial" w:hAnsi="Arial" w:cs="Arial"/>
          <w:b/>
          <w:sz w:val="21"/>
          <w:szCs w:val="21"/>
        </w:rPr>
      </w:pPr>
      <w:r w:rsidRPr="00B21DC2">
        <w:rPr>
          <w:rFonts w:ascii="Arial" w:hAnsi="Arial" w:cs="Arial"/>
          <w:b/>
          <w:sz w:val="21"/>
          <w:szCs w:val="21"/>
        </w:rPr>
        <w:t>OŚWIADCZENIE DOTYCZĄCE PODWYKONAWCY, NA KTÓREGO PRZYPADA PONAD 10% WARTOŚCI ZAMÓWIENIA:</w:t>
      </w:r>
    </w:p>
    <w:p w14:paraId="30D427B8" w14:textId="77777777" w:rsidR="00A21DCB" w:rsidRPr="00B21DC2" w:rsidRDefault="00A21DCB" w:rsidP="00A21DCB">
      <w:pPr>
        <w:spacing w:after="120" w:line="360" w:lineRule="auto"/>
        <w:jc w:val="both"/>
        <w:rPr>
          <w:rFonts w:ascii="Arial" w:hAnsi="Arial" w:cs="Arial"/>
          <w:sz w:val="20"/>
          <w:szCs w:val="20"/>
        </w:rPr>
      </w:pPr>
      <w:r w:rsidRPr="00B21DC2">
        <w:rPr>
          <w:rFonts w:ascii="Arial" w:hAnsi="Arial" w:cs="Arial"/>
          <w:sz w:val="16"/>
          <w:szCs w:val="16"/>
        </w:rPr>
        <w:t>[UWAGA</w:t>
      </w:r>
      <w:r w:rsidRPr="00B21DC2">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21DC2">
        <w:rPr>
          <w:rFonts w:ascii="Arial" w:hAnsi="Arial" w:cs="Arial"/>
          <w:sz w:val="16"/>
          <w:szCs w:val="16"/>
        </w:rPr>
        <w:t>]</w:t>
      </w:r>
    </w:p>
    <w:p w14:paraId="560491C3"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Oświadczam, że w stosunku do następującego podmiotu, będącego podwykonawcą, na którego przypada ponad 10% wartości zamówienia: ……………………………………………………………………………………………….………..….……</w:t>
      </w:r>
      <w:r w:rsidRPr="00B21DC2">
        <w:rPr>
          <w:rFonts w:ascii="Arial" w:hAnsi="Arial" w:cs="Arial"/>
          <w:sz w:val="20"/>
          <w:szCs w:val="20"/>
        </w:rPr>
        <w:t xml:space="preserve"> </w:t>
      </w:r>
      <w:r w:rsidRPr="00B21DC2">
        <w:rPr>
          <w:rFonts w:ascii="Arial" w:hAnsi="Arial" w:cs="Arial"/>
          <w:i/>
          <w:sz w:val="16"/>
          <w:szCs w:val="16"/>
        </w:rPr>
        <w:t>(podać pełną nazwę/firmę, adres, a także w zależności od podmiotu: NIP/PESEL, KRS/CEiDG)</w:t>
      </w:r>
      <w:r w:rsidRPr="00B21DC2">
        <w:rPr>
          <w:rFonts w:ascii="Arial" w:hAnsi="Arial" w:cs="Arial"/>
          <w:sz w:val="16"/>
          <w:szCs w:val="16"/>
        </w:rPr>
        <w:t>,</w:t>
      </w:r>
      <w:r w:rsidRPr="00B21DC2">
        <w:rPr>
          <w:rFonts w:ascii="Arial" w:hAnsi="Arial" w:cs="Arial"/>
          <w:sz w:val="16"/>
          <w:szCs w:val="16"/>
        </w:rPr>
        <w:br/>
      </w:r>
      <w:r w:rsidRPr="00B21DC2">
        <w:rPr>
          <w:rFonts w:ascii="Arial" w:hAnsi="Arial" w:cs="Arial"/>
          <w:sz w:val="21"/>
          <w:szCs w:val="21"/>
        </w:rPr>
        <w:t>nie</w:t>
      </w:r>
      <w:r w:rsidRPr="00B21DC2">
        <w:rPr>
          <w:rFonts w:ascii="Arial" w:hAnsi="Arial" w:cs="Arial"/>
          <w:sz w:val="16"/>
          <w:szCs w:val="16"/>
        </w:rPr>
        <w:t xml:space="preserve"> </w:t>
      </w:r>
      <w:r w:rsidRPr="00B21DC2">
        <w:rPr>
          <w:rFonts w:ascii="Arial" w:hAnsi="Arial" w:cs="Arial"/>
          <w:sz w:val="21"/>
          <w:szCs w:val="21"/>
        </w:rPr>
        <w:t>zachodzą podstawy wykluczenia z postępowania o udzielenie zamówienia przewidziane w  art.  5k rozporządzenia 833/2014 w brzmieniu nadanym rozporządzeniem 2022/576.</w:t>
      </w:r>
    </w:p>
    <w:p w14:paraId="0858D077" w14:textId="77777777" w:rsidR="00A21DCB" w:rsidRPr="00B21DC2" w:rsidRDefault="00A21DCB" w:rsidP="00A21DCB">
      <w:pPr>
        <w:shd w:val="clear" w:color="auto" w:fill="BFBFBF"/>
        <w:spacing w:before="240" w:after="120" w:line="360" w:lineRule="auto"/>
        <w:jc w:val="both"/>
        <w:rPr>
          <w:rFonts w:ascii="Arial" w:hAnsi="Arial" w:cs="Arial"/>
          <w:b/>
          <w:sz w:val="21"/>
          <w:szCs w:val="21"/>
        </w:rPr>
      </w:pPr>
      <w:r w:rsidRPr="00B21DC2">
        <w:rPr>
          <w:rFonts w:ascii="Arial" w:hAnsi="Arial" w:cs="Arial"/>
          <w:b/>
          <w:sz w:val="21"/>
          <w:szCs w:val="21"/>
        </w:rPr>
        <w:t>OŚWIADCZENIE DOTYCZĄCE DOSTAWCY, NA KTÓREGO PRZYPADA PONAD 10% WARTOŚCI ZAMÓWIENIA:</w:t>
      </w:r>
    </w:p>
    <w:p w14:paraId="52422AEA" w14:textId="77777777" w:rsidR="00A21DCB" w:rsidRPr="00B21DC2" w:rsidRDefault="00A21DCB" w:rsidP="00A21DCB">
      <w:pPr>
        <w:spacing w:after="120" w:line="360" w:lineRule="auto"/>
        <w:jc w:val="both"/>
        <w:rPr>
          <w:rFonts w:ascii="Arial" w:hAnsi="Arial" w:cs="Arial"/>
          <w:sz w:val="20"/>
          <w:szCs w:val="20"/>
        </w:rPr>
      </w:pPr>
      <w:r w:rsidRPr="00B21DC2">
        <w:rPr>
          <w:rFonts w:ascii="Arial" w:hAnsi="Arial" w:cs="Arial"/>
          <w:sz w:val="16"/>
          <w:szCs w:val="16"/>
        </w:rPr>
        <w:t>[UWAGA</w:t>
      </w:r>
      <w:r w:rsidRPr="00B21DC2">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B21DC2">
        <w:rPr>
          <w:rFonts w:ascii="Arial" w:hAnsi="Arial" w:cs="Arial"/>
          <w:sz w:val="16"/>
          <w:szCs w:val="16"/>
        </w:rPr>
        <w:t>]</w:t>
      </w:r>
    </w:p>
    <w:p w14:paraId="4F752A00"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Oświadczam, że w stosunku do następującego podmiotu, będącego dostawcą, na którego przypada ponad 10% wartości zamówienia: ……………………………………………………………………………………………….………..….……</w:t>
      </w:r>
      <w:r w:rsidRPr="00B21DC2">
        <w:rPr>
          <w:rFonts w:ascii="Arial" w:hAnsi="Arial" w:cs="Arial"/>
          <w:sz w:val="20"/>
          <w:szCs w:val="20"/>
        </w:rPr>
        <w:t xml:space="preserve"> </w:t>
      </w:r>
      <w:r w:rsidRPr="00B21DC2">
        <w:rPr>
          <w:rFonts w:ascii="Arial" w:hAnsi="Arial" w:cs="Arial"/>
          <w:i/>
          <w:sz w:val="16"/>
          <w:szCs w:val="16"/>
        </w:rPr>
        <w:t>(podać pełną nazwę/firmę, adres, a także w zależności od podmiotu: NIP/PESEL, KRS/CEiDG)</w:t>
      </w:r>
      <w:r w:rsidRPr="00B21DC2">
        <w:rPr>
          <w:rFonts w:ascii="Arial" w:hAnsi="Arial" w:cs="Arial"/>
          <w:sz w:val="16"/>
          <w:szCs w:val="16"/>
        </w:rPr>
        <w:t>,</w:t>
      </w:r>
      <w:r w:rsidRPr="00B21DC2">
        <w:rPr>
          <w:rFonts w:ascii="Arial" w:hAnsi="Arial" w:cs="Arial"/>
          <w:sz w:val="16"/>
          <w:szCs w:val="16"/>
        </w:rPr>
        <w:br/>
      </w:r>
      <w:r w:rsidRPr="00B21DC2">
        <w:rPr>
          <w:rFonts w:ascii="Arial" w:hAnsi="Arial" w:cs="Arial"/>
          <w:sz w:val="21"/>
          <w:szCs w:val="21"/>
        </w:rPr>
        <w:lastRenderedPageBreak/>
        <w:t>nie</w:t>
      </w:r>
      <w:r w:rsidRPr="00B21DC2">
        <w:rPr>
          <w:rFonts w:ascii="Arial" w:hAnsi="Arial" w:cs="Arial"/>
          <w:sz w:val="16"/>
          <w:szCs w:val="16"/>
        </w:rPr>
        <w:t xml:space="preserve"> </w:t>
      </w:r>
      <w:r w:rsidRPr="00B21DC2">
        <w:rPr>
          <w:rFonts w:ascii="Arial" w:hAnsi="Arial" w:cs="Arial"/>
          <w:sz w:val="21"/>
          <w:szCs w:val="21"/>
        </w:rPr>
        <w:t>zachodzą podstawy wykluczenia z postępowania o udzielenie zamówienia przewidziane w  art.  5k rozporządzenia 833/2014 w brzmieniu nadanym rozporządzeniem 2022/576.</w:t>
      </w:r>
    </w:p>
    <w:p w14:paraId="5CD9176B" w14:textId="77777777" w:rsidR="00A21DCB" w:rsidRPr="00B21DC2" w:rsidRDefault="00A21DCB" w:rsidP="00A21DCB">
      <w:pPr>
        <w:spacing w:line="360" w:lineRule="auto"/>
        <w:ind w:left="5664" w:firstLine="708"/>
        <w:jc w:val="both"/>
        <w:rPr>
          <w:rFonts w:ascii="Arial" w:hAnsi="Arial" w:cs="Arial"/>
          <w:i/>
          <w:sz w:val="16"/>
          <w:szCs w:val="16"/>
        </w:rPr>
      </w:pPr>
    </w:p>
    <w:p w14:paraId="0F644069" w14:textId="77777777" w:rsidR="00A21DCB" w:rsidRPr="00B21DC2" w:rsidRDefault="00A21DCB" w:rsidP="00A21DCB">
      <w:pPr>
        <w:shd w:val="clear" w:color="auto" w:fill="BFBFBF"/>
        <w:spacing w:before="240" w:line="360" w:lineRule="auto"/>
        <w:jc w:val="both"/>
        <w:rPr>
          <w:rFonts w:ascii="Arial" w:hAnsi="Arial" w:cs="Arial"/>
          <w:b/>
          <w:sz w:val="21"/>
          <w:szCs w:val="21"/>
        </w:rPr>
      </w:pPr>
      <w:r w:rsidRPr="00B21DC2">
        <w:rPr>
          <w:rFonts w:ascii="Arial" w:hAnsi="Arial" w:cs="Arial"/>
          <w:b/>
          <w:sz w:val="21"/>
          <w:szCs w:val="21"/>
        </w:rPr>
        <w:t>OŚWIADCZENIE DOTYCZĄCE PODANYCH INFORMACJI:</w:t>
      </w:r>
    </w:p>
    <w:p w14:paraId="1407BC23" w14:textId="77777777" w:rsidR="00A21DCB" w:rsidRPr="00B21DC2" w:rsidRDefault="00A21DCB" w:rsidP="00A21DCB">
      <w:pPr>
        <w:spacing w:line="360" w:lineRule="auto"/>
        <w:jc w:val="both"/>
        <w:rPr>
          <w:rFonts w:ascii="Arial" w:hAnsi="Arial" w:cs="Arial"/>
          <w:b/>
        </w:rPr>
      </w:pPr>
    </w:p>
    <w:p w14:paraId="07C942D7"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 xml:space="preserve">Oświadczam, że wszystkie informacje podane w powyższych oświadczeniach są aktualne </w:t>
      </w:r>
      <w:r w:rsidRPr="00B21DC2">
        <w:rPr>
          <w:rFonts w:ascii="Arial" w:hAnsi="Arial" w:cs="Arial"/>
          <w:sz w:val="21"/>
          <w:szCs w:val="21"/>
        </w:rPr>
        <w:br/>
        <w:t>i zgodne z prawdą oraz zostały przedstawione z pełną świadomością konsekwencji wprowadzenia zamawiającego w błąd przy przedstawianiu informacji.</w:t>
      </w:r>
    </w:p>
    <w:p w14:paraId="4F15E774" w14:textId="77777777" w:rsidR="00A21DCB" w:rsidRPr="00B21DC2" w:rsidRDefault="00A21DCB" w:rsidP="00A21DCB">
      <w:pPr>
        <w:spacing w:line="360" w:lineRule="auto"/>
        <w:jc w:val="both"/>
        <w:rPr>
          <w:rFonts w:ascii="Arial" w:hAnsi="Arial" w:cs="Arial"/>
          <w:sz w:val="20"/>
          <w:szCs w:val="20"/>
        </w:rPr>
      </w:pPr>
    </w:p>
    <w:p w14:paraId="165D3392" w14:textId="77777777" w:rsidR="00A21DCB" w:rsidRPr="00B21DC2" w:rsidRDefault="00A21DCB" w:rsidP="00A21DCB">
      <w:pPr>
        <w:shd w:val="clear" w:color="auto" w:fill="BFBFBF"/>
        <w:spacing w:after="120" w:line="360" w:lineRule="auto"/>
        <w:jc w:val="both"/>
        <w:rPr>
          <w:rFonts w:ascii="Arial" w:hAnsi="Arial" w:cs="Arial"/>
          <w:b/>
          <w:sz w:val="21"/>
          <w:szCs w:val="21"/>
        </w:rPr>
      </w:pPr>
      <w:r w:rsidRPr="00B21DC2">
        <w:rPr>
          <w:rFonts w:ascii="Arial" w:hAnsi="Arial" w:cs="Arial"/>
          <w:b/>
          <w:sz w:val="21"/>
          <w:szCs w:val="21"/>
        </w:rPr>
        <w:t>INFORMACJA DOTYCZĄCA DOSTĘPU DO PODMIOTOWYCH ŚRODKÓW DOWODOWYCH:</w:t>
      </w:r>
    </w:p>
    <w:p w14:paraId="10902722" w14:textId="77777777" w:rsidR="00A21DCB" w:rsidRPr="00B21DC2" w:rsidRDefault="00A21DCB" w:rsidP="00A21DCB">
      <w:pPr>
        <w:spacing w:after="120" w:line="360" w:lineRule="auto"/>
        <w:jc w:val="both"/>
        <w:rPr>
          <w:rFonts w:ascii="Arial" w:hAnsi="Arial" w:cs="Arial"/>
          <w:sz w:val="21"/>
          <w:szCs w:val="21"/>
        </w:rPr>
      </w:pPr>
      <w:r w:rsidRPr="00B21DC2">
        <w:rPr>
          <w:rFonts w:ascii="Arial" w:hAnsi="Arial" w:cs="Arial"/>
          <w:sz w:val="21"/>
          <w:szCs w:val="21"/>
        </w:rPr>
        <w:t>Wskazuję następujące podmiotowe środki dowodowe, które można uzyskać za pomocą bezpłatnych i ogólnodostępnych baz danych, oraz</w:t>
      </w:r>
      <w:r w:rsidRPr="00B21DC2">
        <w:t xml:space="preserve"> </w:t>
      </w:r>
      <w:r w:rsidRPr="00B21DC2">
        <w:rPr>
          <w:rFonts w:ascii="Arial" w:hAnsi="Arial" w:cs="Arial"/>
          <w:sz w:val="21"/>
          <w:szCs w:val="21"/>
        </w:rPr>
        <w:t>dane umożliwiające dostęp do tych środków:</w:t>
      </w:r>
      <w:r w:rsidRPr="00B21DC2">
        <w:rPr>
          <w:rFonts w:ascii="Arial" w:hAnsi="Arial" w:cs="Arial"/>
          <w:sz w:val="21"/>
          <w:szCs w:val="21"/>
        </w:rPr>
        <w:br/>
        <w:t>1) ......................................................................................................................................................</w:t>
      </w:r>
    </w:p>
    <w:p w14:paraId="0539F495"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1B68B892"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2) .......................................................................................................................................................</w:t>
      </w:r>
    </w:p>
    <w:p w14:paraId="1B7D749C" w14:textId="77777777" w:rsidR="00A21DCB" w:rsidRPr="00B21DC2" w:rsidRDefault="00A21DCB" w:rsidP="00A21DCB">
      <w:pPr>
        <w:spacing w:line="360" w:lineRule="auto"/>
        <w:jc w:val="both"/>
        <w:rPr>
          <w:rFonts w:ascii="Arial" w:hAnsi="Arial" w:cs="Arial"/>
          <w:i/>
          <w:sz w:val="16"/>
          <w:szCs w:val="16"/>
        </w:rPr>
      </w:pPr>
      <w:r w:rsidRPr="00B21DC2">
        <w:rPr>
          <w:rFonts w:ascii="Arial" w:hAnsi="Arial" w:cs="Arial"/>
          <w:i/>
          <w:sz w:val="16"/>
          <w:szCs w:val="16"/>
        </w:rPr>
        <w:t>(wskazać podmiotowy środek dowodowy, adres internetowy, wydający urząd lub organ, dokładne dane referencyjne dokumentacji)</w:t>
      </w:r>
    </w:p>
    <w:p w14:paraId="36EF47A9" w14:textId="77777777" w:rsidR="00A21DCB" w:rsidRPr="00B21DC2" w:rsidRDefault="00A21DCB" w:rsidP="00A21DCB">
      <w:pPr>
        <w:spacing w:line="360" w:lineRule="auto"/>
        <w:jc w:val="both"/>
        <w:rPr>
          <w:rFonts w:ascii="Arial" w:hAnsi="Arial" w:cs="Arial"/>
          <w:i/>
          <w:sz w:val="16"/>
          <w:szCs w:val="16"/>
        </w:rPr>
      </w:pPr>
    </w:p>
    <w:p w14:paraId="149CE0B6" w14:textId="77777777" w:rsidR="00A21DCB" w:rsidRPr="00B21DC2" w:rsidRDefault="00A21DCB" w:rsidP="00A21DCB">
      <w:pPr>
        <w:spacing w:line="360" w:lineRule="auto"/>
        <w:jc w:val="both"/>
        <w:rPr>
          <w:rFonts w:ascii="Arial" w:hAnsi="Arial" w:cs="Arial"/>
          <w:sz w:val="21"/>
          <w:szCs w:val="21"/>
        </w:rPr>
      </w:pPr>
    </w:p>
    <w:p w14:paraId="61655013"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t>…………………………………….</w:t>
      </w:r>
    </w:p>
    <w:p w14:paraId="06BDDE52" w14:textId="77777777" w:rsidR="00A21DCB" w:rsidRPr="00B21DC2" w:rsidRDefault="00A21DCB" w:rsidP="00A21DCB">
      <w:pPr>
        <w:spacing w:line="360" w:lineRule="auto"/>
        <w:jc w:val="both"/>
        <w:rPr>
          <w:rFonts w:ascii="Arial" w:hAnsi="Arial" w:cs="Arial"/>
          <w:i/>
          <w:sz w:val="16"/>
          <w:szCs w:val="16"/>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i/>
          <w:sz w:val="21"/>
          <w:szCs w:val="21"/>
        </w:rPr>
        <w:tab/>
      </w:r>
      <w:r w:rsidRPr="00B21DC2">
        <w:rPr>
          <w:rFonts w:ascii="Arial" w:hAnsi="Arial" w:cs="Arial"/>
          <w:i/>
          <w:sz w:val="16"/>
          <w:szCs w:val="16"/>
        </w:rPr>
        <w:t xml:space="preserve">Data; </w:t>
      </w:r>
      <w:bookmarkStart w:id="12" w:name="_Hlk102639179"/>
      <w:r w:rsidRPr="00B21DC2">
        <w:rPr>
          <w:rFonts w:ascii="Arial" w:hAnsi="Arial" w:cs="Arial"/>
          <w:i/>
          <w:sz w:val="16"/>
          <w:szCs w:val="16"/>
        </w:rPr>
        <w:t xml:space="preserve">kwalifikowany podpis elektroniczny </w:t>
      </w:r>
      <w:bookmarkEnd w:id="12"/>
    </w:p>
    <w:p w14:paraId="3D06951B" w14:textId="77777777" w:rsidR="00A21DCB" w:rsidRPr="00B21DC2" w:rsidRDefault="00A21DCB" w:rsidP="00A21DCB">
      <w:pPr>
        <w:rPr>
          <w:rFonts w:ascii="Tahoma" w:hAnsi="Tahoma" w:cs="Tahoma"/>
          <w:sz w:val="18"/>
          <w:szCs w:val="18"/>
        </w:rPr>
      </w:pPr>
    </w:p>
    <w:p w14:paraId="4092F1D1" w14:textId="77777777" w:rsidR="00A21DCB" w:rsidRPr="00B21DC2" w:rsidRDefault="00A21DCB" w:rsidP="00A21DCB">
      <w:pPr>
        <w:jc w:val="right"/>
        <w:rPr>
          <w:rFonts w:ascii="Tahoma" w:hAnsi="Tahoma" w:cs="Tahoma"/>
          <w:sz w:val="20"/>
          <w:szCs w:val="20"/>
        </w:rPr>
      </w:pPr>
      <w:r w:rsidRPr="00B21DC2">
        <w:rPr>
          <w:rFonts w:ascii="Tahoma" w:hAnsi="Tahoma" w:cs="Tahoma"/>
          <w:sz w:val="20"/>
          <w:szCs w:val="20"/>
        </w:rPr>
        <w:br w:type="page"/>
      </w:r>
      <w:r w:rsidRPr="00B21DC2">
        <w:rPr>
          <w:rFonts w:ascii="Tahoma" w:hAnsi="Tahoma" w:cs="Tahoma"/>
          <w:sz w:val="20"/>
          <w:szCs w:val="20"/>
        </w:rPr>
        <w:lastRenderedPageBreak/>
        <w:t>Załącznik nr 3B do SWZ</w:t>
      </w:r>
    </w:p>
    <w:p w14:paraId="6053C3ED" w14:textId="77777777" w:rsidR="00A21DCB" w:rsidRPr="00B21DC2" w:rsidRDefault="00A21DCB" w:rsidP="00A21DCB">
      <w:pPr>
        <w:rPr>
          <w:rFonts w:ascii="Arial" w:hAnsi="Arial" w:cs="Arial"/>
          <w:b/>
          <w:sz w:val="20"/>
          <w:szCs w:val="20"/>
        </w:rPr>
      </w:pPr>
      <w:r w:rsidRPr="00B21DC2">
        <w:rPr>
          <w:rFonts w:ascii="Arial" w:hAnsi="Arial" w:cs="Arial"/>
          <w:b/>
          <w:sz w:val="20"/>
          <w:szCs w:val="20"/>
        </w:rPr>
        <w:t>Podmiot udostępniający zasoby:</w:t>
      </w:r>
    </w:p>
    <w:p w14:paraId="0890559C"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2430F47A"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(pełna nazwa/firma, adres, w zależności od podmiotu: NIP/PESEL, KRS/CEiDG)</w:t>
      </w:r>
    </w:p>
    <w:p w14:paraId="051FA5A5" w14:textId="77777777" w:rsidR="00A21DCB" w:rsidRPr="00B21DC2" w:rsidRDefault="00A21DCB" w:rsidP="00A21DCB">
      <w:pPr>
        <w:rPr>
          <w:rFonts w:ascii="Arial" w:hAnsi="Arial" w:cs="Arial"/>
          <w:sz w:val="20"/>
          <w:szCs w:val="20"/>
          <w:u w:val="single"/>
        </w:rPr>
      </w:pPr>
      <w:r w:rsidRPr="00B21DC2">
        <w:rPr>
          <w:rFonts w:ascii="Arial" w:hAnsi="Arial" w:cs="Arial"/>
          <w:sz w:val="20"/>
          <w:szCs w:val="20"/>
          <w:u w:val="single"/>
        </w:rPr>
        <w:t>reprezentowany przez:</w:t>
      </w:r>
    </w:p>
    <w:p w14:paraId="2A225CB2"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034AE385"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(imię, nazwisko, stanowisko/podstawa do reprezentacji)</w:t>
      </w:r>
    </w:p>
    <w:p w14:paraId="6B072A66" w14:textId="77777777" w:rsidR="00A21DCB" w:rsidRPr="00B21DC2" w:rsidRDefault="00A21DCB" w:rsidP="00A21DCB">
      <w:pPr>
        <w:rPr>
          <w:rFonts w:ascii="Arial" w:hAnsi="Arial" w:cs="Arial"/>
        </w:rPr>
      </w:pPr>
    </w:p>
    <w:p w14:paraId="0CF27708" w14:textId="77777777" w:rsidR="00A21DCB" w:rsidRPr="00B21DC2" w:rsidRDefault="00A21DCB" w:rsidP="00A21DCB">
      <w:pPr>
        <w:rPr>
          <w:rFonts w:ascii="Arial" w:hAnsi="Arial" w:cs="Arial"/>
          <w:b/>
          <w:sz w:val="20"/>
          <w:szCs w:val="20"/>
        </w:rPr>
      </w:pPr>
    </w:p>
    <w:p w14:paraId="4CCD2E92" w14:textId="77777777" w:rsidR="00A21DCB" w:rsidRPr="00B21DC2" w:rsidRDefault="00A21DCB" w:rsidP="00A21DCB">
      <w:pPr>
        <w:spacing w:after="120" w:line="360" w:lineRule="auto"/>
        <w:jc w:val="center"/>
        <w:rPr>
          <w:rFonts w:ascii="Arial" w:hAnsi="Arial" w:cs="Arial"/>
          <w:b/>
          <w:u w:val="single"/>
        </w:rPr>
      </w:pPr>
      <w:r w:rsidRPr="00B21DC2">
        <w:rPr>
          <w:rFonts w:ascii="Arial" w:hAnsi="Arial" w:cs="Arial"/>
          <w:b/>
          <w:u w:val="single"/>
        </w:rPr>
        <w:t xml:space="preserve">Oświadczenia podmiotu udostępniającego zasoby </w:t>
      </w:r>
    </w:p>
    <w:p w14:paraId="76806782" w14:textId="77777777" w:rsidR="00A21DCB" w:rsidRPr="00B21DC2" w:rsidRDefault="00A21DCB" w:rsidP="00A21DCB">
      <w:pPr>
        <w:spacing w:before="120" w:line="360" w:lineRule="auto"/>
        <w:jc w:val="center"/>
        <w:rPr>
          <w:rFonts w:ascii="Arial" w:hAnsi="Arial" w:cs="Arial"/>
          <w:b/>
          <w:caps/>
          <w:sz w:val="20"/>
          <w:szCs w:val="20"/>
          <w:u w:val="single"/>
        </w:rPr>
      </w:pPr>
      <w:r w:rsidRPr="00B21DC2">
        <w:rPr>
          <w:rFonts w:ascii="Arial" w:hAnsi="Arial" w:cs="Arial"/>
          <w:b/>
          <w:sz w:val="20"/>
          <w:szCs w:val="20"/>
          <w:u w:val="single"/>
        </w:rPr>
        <w:t xml:space="preserve">DOTYCZĄCE PRZESŁANEK WYKLUCZENIA Z ART. 5K ROZPORZĄDZENIA 833/2014 ORAZ ART. 7 UST. 1 USTAWY </w:t>
      </w:r>
      <w:r w:rsidRPr="00B21DC2">
        <w:rPr>
          <w:rFonts w:ascii="Arial" w:hAnsi="Arial" w:cs="Arial"/>
          <w:b/>
          <w:caps/>
          <w:sz w:val="20"/>
          <w:szCs w:val="20"/>
          <w:u w:val="single"/>
        </w:rPr>
        <w:t>o szczególnych rozwiązaniach w zakresie przeciwdziałania wspieraniu agresji na Ukrainę oraz służących ochronie bezpieczeństwa narodowego</w:t>
      </w:r>
    </w:p>
    <w:p w14:paraId="370FE994" w14:textId="77777777" w:rsidR="00A21DCB" w:rsidRPr="00B21DC2" w:rsidRDefault="00A21DCB" w:rsidP="00A21DCB">
      <w:pPr>
        <w:spacing w:before="120" w:line="360" w:lineRule="auto"/>
        <w:jc w:val="center"/>
        <w:rPr>
          <w:rFonts w:ascii="Arial" w:hAnsi="Arial" w:cs="Arial"/>
          <w:b/>
          <w:u w:val="single"/>
        </w:rPr>
      </w:pPr>
      <w:r w:rsidRPr="00B21DC2">
        <w:rPr>
          <w:rFonts w:ascii="Arial" w:hAnsi="Arial" w:cs="Arial"/>
          <w:b/>
          <w:sz w:val="21"/>
          <w:szCs w:val="21"/>
        </w:rPr>
        <w:t>składane na podstawie art. 125 ust. 5 ustawy Pzp</w:t>
      </w:r>
    </w:p>
    <w:p w14:paraId="78809646" w14:textId="616D5CFA" w:rsidR="00A21DCB" w:rsidRPr="00B21DC2" w:rsidRDefault="00A21DCB" w:rsidP="00A21DCB">
      <w:pPr>
        <w:spacing w:before="240" w:line="360" w:lineRule="auto"/>
        <w:ind w:firstLine="709"/>
        <w:jc w:val="both"/>
        <w:rPr>
          <w:rFonts w:ascii="Arial" w:hAnsi="Arial" w:cs="Arial"/>
          <w:sz w:val="20"/>
          <w:szCs w:val="20"/>
        </w:rPr>
      </w:pPr>
      <w:r w:rsidRPr="00B21DC2">
        <w:rPr>
          <w:rFonts w:ascii="Arial" w:hAnsi="Arial" w:cs="Arial"/>
          <w:sz w:val="21"/>
          <w:szCs w:val="21"/>
        </w:rPr>
        <w:t xml:space="preserve">Na potrzeby postępowania o udzielenie zamówienia publicznego pn. </w:t>
      </w:r>
      <w:r w:rsidR="00F00F7B" w:rsidRPr="00B21DC2">
        <w:rPr>
          <w:rFonts w:ascii="Arial" w:hAnsi="Arial" w:cs="Arial"/>
          <w:b/>
          <w:bCs/>
          <w:sz w:val="21"/>
          <w:szCs w:val="21"/>
        </w:rPr>
        <w:t>„</w:t>
      </w:r>
      <w:r w:rsidR="008A3D02" w:rsidRPr="008A3D02">
        <w:rPr>
          <w:rFonts w:ascii="Arial" w:hAnsi="Arial" w:cs="Arial"/>
          <w:b/>
          <w:bCs/>
          <w:sz w:val="21"/>
          <w:szCs w:val="21"/>
        </w:rPr>
        <w:t>Zakup aparatu do znieczul</w:t>
      </w:r>
      <w:r w:rsidR="00BF2E34">
        <w:rPr>
          <w:rFonts w:ascii="Arial" w:hAnsi="Arial" w:cs="Arial"/>
          <w:b/>
          <w:bCs/>
          <w:sz w:val="21"/>
          <w:szCs w:val="21"/>
        </w:rPr>
        <w:t>e</w:t>
      </w:r>
      <w:r w:rsidR="008A3D02" w:rsidRPr="008A3D02">
        <w:rPr>
          <w:rFonts w:ascii="Arial" w:hAnsi="Arial" w:cs="Arial"/>
          <w:b/>
          <w:bCs/>
          <w:sz w:val="21"/>
          <w:szCs w:val="21"/>
        </w:rPr>
        <w:t>nia</w:t>
      </w:r>
      <w:r w:rsidR="00F00F7B" w:rsidRPr="00B21DC2">
        <w:rPr>
          <w:rFonts w:ascii="Arial" w:hAnsi="Arial" w:cs="Arial"/>
          <w:b/>
          <w:bCs/>
          <w:sz w:val="21"/>
          <w:szCs w:val="21"/>
        </w:rPr>
        <w:t>”</w:t>
      </w:r>
      <w:r w:rsidRPr="00B21DC2">
        <w:rPr>
          <w:rFonts w:ascii="Arial" w:hAnsi="Arial" w:cs="Arial"/>
          <w:i/>
          <w:sz w:val="16"/>
          <w:szCs w:val="16"/>
        </w:rPr>
        <w:t>,</w:t>
      </w:r>
      <w:r w:rsidRPr="00B21DC2">
        <w:rPr>
          <w:rFonts w:ascii="Arial" w:hAnsi="Arial" w:cs="Arial"/>
          <w:i/>
          <w:sz w:val="18"/>
          <w:szCs w:val="18"/>
        </w:rPr>
        <w:t xml:space="preserve"> </w:t>
      </w:r>
      <w:r w:rsidRPr="00B21DC2">
        <w:rPr>
          <w:rFonts w:ascii="Arial" w:hAnsi="Arial" w:cs="Arial"/>
          <w:sz w:val="21"/>
          <w:szCs w:val="21"/>
        </w:rPr>
        <w:t>oświadczam, co następuje:</w:t>
      </w:r>
    </w:p>
    <w:p w14:paraId="7811EE84" w14:textId="77777777" w:rsidR="00A21DCB" w:rsidRPr="00B21DC2" w:rsidRDefault="00A21DCB" w:rsidP="00A21DCB">
      <w:pPr>
        <w:shd w:val="clear" w:color="auto" w:fill="BFBFBF"/>
        <w:spacing w:before="360" w:line="360" w:lineRule="auto"/>
        <w:rPr>
          <w:rFonts w:ascii="Arial" w:hAnsi="Arial" w:cs="Arial"/>
          <w:b/>
          <w:sz w:val="21"/>
          <w:szCs w:val="21"/>
        </w:rPr>
      </w:pPr>
      <w:r w:rsidRPr="00B21DC2">
        <w:rPr>
          <w:rFonts w:ascii="Arial" w:hAnsi="Arial" w:cs="Arial"/>
          <w:b/>
          <w:sz w:val="21"/>
          <w:szCs w:val="21"/>
        </w:rPr>
        <w:t>OŚWIADCZENIA DOTYCZĄCE PODMIOTU UDOSTEPNIAJĄCEGO ZASOBY:</w:t>
      </w:r>
    </w:p>
    <w:p w14:paraId="62F83E27" w14:textId="77777777" w:rsidR="00A21DCB" w:rsidRPr="00B21DC2" w:rsidRDefault="00A21DCB" w:rsidP="00F95A0A">
      <w:pPr>
        <w:pStyle w:val="Akapitzlist"/>
        <w:numPr>
          <w:ilvl w:val="0"/>
          <w:numId w:val="77"/>
        </w:numPr>
        <w:spacing w:before="360" w:after="0" w:line="360" w:lineRule="auto"/>
        <w:jc w:val="both"/>
        <w:rPr>
          <w:rFonts w:ascii="Arial" w:hAnsi="Arial" w:cs="Arial"/>
          <w:b/>
          <w:bCs/>
          <w:sz w:val="21"/>
          <w:szCs w:val="21"/>
        </w:rPr>
      </w:pPr>
      <w:r w:rsidRPr="00B21DC2">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21DC2">
        <w:rPr>
          <w:rStyle w:val="Odwoanieprzypisudolnego"/>
          <w:rFonts w:ascii="Arial" w:hAnsi="Arial" w:cs="Arial"/>
          <w:sz w:val="21"/>
          <w:szCs w:val="21"/>
        </w:rPr>
        <w:footnoteReference w:id="7"/>
      </w:r>
    </w:p>
    <w:p w14:paraId="68755647" w14:textId="77777777" w:rsidR="00A21DCB" w:rsidRPr="00B21DC2" w:rsidRDefault="00A21DCB" w:rsidP="00F95A0A">
      <w:pPr>
        <w:pStyle w:val="NormalnyWeb"/>
        <w:numPr>
          <w:ilvl w:val="0"/>
          <w:numId w:val="77"/>
        </w:numPr>
        <w:spacing w:before="0" w:beforeAutospacing="0" w:after="0" w:afterAutospacing="0" w:line="360" w:lineRule="auto"/>
        <w:rPr>
          <w:rFonts w:ascii="Arial" w:hAnsi="Arial" w:cs="Arial"/>
          <w:b/>
          <w:bCs/>
          <w:sz w:val="21"/>
          <w:szCs w:val="21"/>
        </w:rPr>
      </w:pPr>
      <w:r w:rsidRPr="00B21DC2">
        <w:rPr>
          <w:rFonts w:ascii="Arial" w:hAnsi="Arial" w:cs="Arial"/>
          <w:sz w:val="21"/>
          <w:szCs w:val="21"/>
        </w:rPr>
        <w:t xml:space="preserve">Oświadczam, że nie zachodzą w stosunku do mnie przesłanki wykluczenia z postępowania na podstawie art. </w:t>
      </w:r>
      <w:r w:rsidRPr="00B21DC2">
        <w:rPr>
          <w:rFonts w:ascii="Arial" w:eastAsia="Times New Roman" w:hAnsi="Arial" w:cs="Arial"/>
          <w:sz w:val="21"/>
          <w:szCs w:val="21"/>
        </w:rPr>
        <w:t xml:space="preserve">7 ust. 1 ustawy </w:t>
      </w:r>
      <w:r w:rsidRPr="00B21DC2">
        <w:rPr>
          <w:rFonts w:ascii="Arial" w:hAnsi="Arial" w:cs="Arial"/>
          <w:sz w:val="21"/>
          <w:szCs w:val="21"/>
        </w:rPr>
        <w:t>z dnia 13 kwietnia 2022 r.</w:t>
      </w:r>
      <w:r w:rsidRPr="00B21DC2">
        <w:rPr>
          <w:rFonts w:ascii="Arial" w:hAnsi="Arial" w:cs="Arial"/>
          <w:i/>
          <w:iCs/>
          <w:sz w:val="21"/>
          <w:szCs w:val="21"/>
        </w:rPr>
        <w:t xml:space="preserve"> o szczególnych rozwiązaniach w zakresie przeciwdziałania wspieraniu agresji na Ukrainę oraz służących ochronie bezpieczeństwa narodowego </w:t>
      </w:r>
      <w:r w:rsidRPr="00B21DC2">
        <w:rPr>
          <w:rFonts w:ascii="Arial" w:hAnsi="Arial" w:cs="Arial"/>
          <w:sz w:val="21"/>
          <w:szCs w:val="21"/>
        </w:rPr>
        <w:t>(Dz. U. poz. 835)</w:t>
      </w:r>
      <w:r w:rsidRPr="00B21DC2">
        <w:rPr>
          <w:rFonts w:ascii="Arial" w:hAnsi="Arial" w:cs="Arial"/>
          <w:i/>
          <w:iCs/>
          <w:sz w:val="21"/>
          <w:szCs w:val="21"/>
        </w:rPr>
        <w:t>.</w:t>
      </w:r>
      <w:r w:rsidRPr="00B21DC2">
        <w:rPr>
          <w:rStyle w:val="Odwoanieprzypisudolnego"/>
          <w:rFonts w:ascii="Arial" w:hAnsi="Arial" w:cs="Arial"/>
          <w:sz w:val="21"/>
          <w:szCs w:val="21"/>
        </w:rPr>
        <w:footnoteReference w:id="8"/>
      </w:r>
    </w:p>
    <w:p w14:paraId="787BC226" w14:textId="77777777" w:rsidR="00A21DCB" w:rsidRPr="00B21DC2" w:rsidRDefault="00A21DCB" w:rsidP="00A21DCB">
      <w:pPr>
        <w:spacing w:line="360" w:lineRule="auto"/>
        <w:ind w:left="5664" w:firstLine="708"/>
        <w:jc w:val="both"/>
        <w:rPr>
          <w:rFonts w:ascii="Arial" w:hAnsi="Arial" w:cs="Arial"/>
          <w:i/>
          <w:sz w:val="16"/>
          <w:szCs w:val="16"/>
        </w:rPr>
      </w:pPr>
    </w:p>
    <w:p w14:paraId="3ED41C46" w14:textId="77777777" w:rsidR="00A21DCB" w:rsidRPr="00B21DC2" w:rsidRDefault="00A21DCB" w:rsidP="00A21DCB">
      <w:pPr>
        <w:shd w:val="clear" w:color="auto" w:fill="BFBFBF"/>
        <w:spacing w:line="360" w:lineRule="auto"/>
        <w:jc w:val="both"/>
        <w:rPr>
          <w:rFonts w:ascii="Arial" w:hAnsi="Arial" w:cs="Arial"/>
          <w:b/>
          <w:sz w:val="21"/>
          <w:szCs w:val="21"/>
        </w:rPr>
      </w:pPr>
      <w:r w:rsidRPr="00B21DC2">
        <w:rPr>
          <w:rFonts w:ascii="Arial" w:hAnsi="Arial" w:cs="Arial"/>
          <w:b/>
          <w:sz w:val="21"/>
          <w:szCs w:val="21"/>
        </w:rPr>
        <w:t>OŚWIADCZENIE DOTYCZĄCE PODANYCH INFORMACJI:</w:t>
      </w:r>
    </w:p>
    <w:p w14:paraId="6A4D75A1" w14:textId="77777777" w:rsidR="00A21DCB" w:rsidRPr="00B21DC2" w:rsidRDefault="00A21DCB" w:rsidP="00A21DCB">
      <w:pPr>
        <w:spacing w:line="360" w:lineRule="auto"/>
        <w:jc w:val="both"/>
        <w:rPr>
          <w:rFonts w:ascii="Arial" w:hAnsi="Arial" w:cs="Arial"/>
          <w:b/>
        </w:rPr>
      </w:pPr>
    </w:p>
    <w:p w14:paraId="38A69747"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 xml:space="preserve">Oświadczam, że wszystkie informacje podane w powyższych oświadczeniach są aktualne </w:t>
      </w:r>
      <w:r w:rsidRPr="00B21DC2">
        <w:rPr>
          <w:rFonts w:ascii="Arial" w:hAnsi="Arial" w:cs="Arial"/>
          <w:sz w:val="21"/>
          <w:szCs w:val="21"/>
        </w:rPr>
        <w:br/>
        <w:t>i zgodne z prawdą oraz zostały przedstawione z pełną świadomością konsekwencji wprowadzenia zamawiającego w błąd przy przedstawianiu informacji.</w:t>
      </w:r>
    </w:p>
    <w:p w14:paraId="6A0646F2" w14:textId="77777777" w:rsidR="00A21DCB" w:rsidRPr="00B21DC2" w:rsidRDefault="00A21DCB" w:rsidP="00A21DCB">
      <w:pPr>
        <w:spacing w:line="360" w:lineRule="auto"/>
        <w:jc w:val="both"/>
        <w:rPr>
          <w:rFonts w:ascii="Arial" w:hAnsi="Arial" w:cs="Arial"/>
          <w:sz w:val="20"/>
          <w:szCs w:val="20"/>
        </w:rPr>
      </w:pPr>
    </w:p>
    <w:p w14:paraId="0DDCAF0C" w14:textId="77777777" w:rsidR="00A21DCB" w:rsidRPr="00B21DC2" w:rsidRDefault="00A21DCB" w:rsidP="00A21DCB">
      <w:pPr>
        <w:shd w:val="clear" w:color="auto" w:fill="BFBFBF"/>
        <w:spacing w:after="120" w:line="360" w:lineRule="auto"/>
        <w:jc w:val="both"/>
        <w:rPr>
          <w:rFonts w:ascii="Arial" w:hAnsi="Arial" w:cs="Arial"/>
          <w:b/>
          <w:sz w:val="21"/>
          <w:szCs w:val="21"/>
        </w:rPr>
      </w:pPr>
      <w:r w:rsidRPr="00B21DC2">
        <w:rPr>
          <w:rFonts w:ascii="Arial" w:hAnsi="Arial" w:cs="Arial"/>
          <w:b/>
          <w:sz w:val="21"/>
          <w:szCs w:val="21"/>
        </w:rPr>
        <w:t>INFORMACJA DOTYCZĄCA DOSTĘPU DO PODMIOTOWYCH ŚRODKÓW DOWODOWYCH:</w:t>
      </w:r>
    </w:p>
    <w:p w14:paraId="66341FDF" w14:textId="77777777" w:rsidR="00A21DCB" w:rsidRPr="00B21DC2" w:rsidRDefault="00A21DCB" w:rsidP="00A21DCB">
      <w:pPr>
        <w:spacing w:after="120" w:line="360" w:lineRule="auto"/>
        <w:jc w:val="both"/>
        <w:rPr>
          <w:rFonts w:ascii="Arial" w:hAnsi="Arial" w:cs="Arial"/>
          <w:sz w:val="21"/>
          <w:szCs w:val="21"/>
        </w:rPr>
      </w:pPr>
      <w:r w:rsidRPr="00B21DC2">
        <w:rPr>
          <w:rFonts w:ascii="Arial" w:hAnsi="Arial" w:cs="Arial"/>
          <w:sz w:val="21"/>
          <w:szCs w:val="21"/>
        </w:rPr>
        <w:t>Wskazuję następujące podmiotowe środki dowodowe, które można uzyskać za pomocą bezpłatnych i ogólnodostępnych baz danych, oraz</w:t>
      </w:r>
      <w:r w:rsidRPr="00B21DC2">
        <w:t xml:space="preserve"> </w:t>
      </w:r>
      <w:r w:rsidRPr="00B21DC2">
        <w:rPr>
          <w:rFonts w:ascii="Arial" w:hAnsi="Arial" w:cs="Arial"/>
          <w:sz w:val="21"/>
          <w:szCs w:val="21"/>
        </w:rPr>
        <w:t>dane umożliwiające dostęp do tych środków:</w:t>
      </w:r>
    </w:p>
    <w:p w14:paraId="78B796E8"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1) ......................................................................................................................................................</w:t>
      </w:r>
    </w:p>
    <w:p w14:paraId="36254DE0"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50294D23"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2) .......................................................................................................................................................</w:t>
      </w:r>
    </w:p>
    <w:p w14:paraId="5B810B7C"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00A270BD" w14:textId="77777777" w:rsidR="00A21DCB" w:rsidRPr="00B21DC2" w:rsidRDefault="00A21DCB" w:rsidP="00A21DCB">
      <w:pPr>
        <w:spacing w:line="360" w:lineRule="auto"/>
        <w:jc w:val="both"/>
        <w:rPr>
          <w:rFonts w:ascii="Arial" w:hAnsi="Arial" w:cs="Arial"/>
          <w:sz w:val="21"/>
          <w:szCs w:val="21"/>
        </w:rPr>
      </w:pPr>
    </w:p>
    <w:p w14:paraId="72CBAA38"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t>…………………………………….</w:t>
      </w:r>
    </w:p>
    <w:p w14:paraId="0A4E22F4" w14:textId="77777777" w:rsidR="00A21DCB" w:rsidRPr="00B21DC2" w:rsidRDefault="00A21DCB" w:rsidP="00A21DCB">
      <w:pPr>
        <w:spacing w:line="360" w:lineRule="auto"/>
        <w:jc w:val="both"/>
        <w:rPr>
          <w:rFonts w:ascii="Arial" w:hAnsi="Arial" w:cs="Arial"/>
          <w:i/>
          <w:sz w:val="16"/>
          <w:szCs w:val="16"/>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i/>
          <w:sz w:val="21"/>
          <w:szCs w:val="21"/>
        </w:rPr>
        <w:tab/>
      </w:r>
      <w:r w:rsidRPr="00B21DC2">
        <w:rPr>
          <w:rFonts w:ascii="Arial" w:hAnsi="Arial" w:cs="Arial"/>
          <w:i/>
          <w:sz w:val="16"/>
          <w:szCs w:val="16"/>
        </w:rPr>
        <w:t xml:space="preserve">Data; kwalifikowany podpis elektroniczny </w:t>
      </w:r>
    </w:p>
    <w:p w14:paraId="729FAC5A" w14:textId="77777777" w:rsidR="00A21DCB" w:rsidRPr="00B21DC2" w:rsidRDefault="00A21DCB" w:rsidP="00A21DCB">
      <w:pPr>
        <w:spacing w:line="360" w:lineRule="auto"/>
        <w:jc w:val="both"/>
        <w:rPr>
          <w:rFonts w:ascii="Arial" w:hAnsi="Arial" w:cs="Arial"/>
          <w:sz w:val="21"/>
          <w:szCs w:val="21"/>
        </w:rPr>
      </w:pPr>
    </w:p>
    <w:p w14:paraId="72A3DDFF" w14:textId="77777777" w:rsidR="00A21DCB" w:rsidRPr="00B21DC2" w:rsidRDefault="00A21DCB" w:rsidP="00A21DCB">
      <w:pPr>
        <w:spacing w:line="360" w:lineRule="auto"/>
        <w:jc w:val="both"/>
        <w:rPr>
          <w:rFonts w:ascii="Arial" w:hAnsi="Arial" w:cs="Arial"/>
          <w:sz w:val="21"/>
          <w:szCs w:val="21"/>
        </w:rPr>
      </w:pPr>
    </w:p>
    <w:p w14:paraId="13886FA8" w14:textId="77777777" w:rsidR="00A21DCB" w:rsidRPr="00B21DC2" w:rsidRDefault="00A21DCB" w:rsidP="00A21DCB">
      <w:pPr>
        <w:spacing w:line="360" w:lineRule="auto"/>
        <w:jc w:val="both"/>
        <w:rPr>
          <w:rFonts w:ascii="Arial" w:hAnsi="Arial" w:cs="Arial"/>
          <w:sz w:val="21"/>
          <w:szCs w:val="21"/>
        </w:rPr>
      </w:pPr>
    </w:p>
    <w:p w14:paraId="743048C9" w14:textId="77777777" w:rsidR="00A21DCB" w:rsidRPr="00B21DC2" w:rsidRDefault="00A21DCB" w:rsidP="00A21DCB">
      <w:pPr>
        <w:spacing w:line="360" w:lineRule="auto"/>
        <w:jc w:val="both"/>
        <w:rPr>
          <w:rFonts w:ascii="Arial" w:hAnsi="Arial" w:cs="Arial"/>
          <w:sz w:val="21"/>
          <w:szCs w:val="21"/>
        </w:rPr>
      </w:pPr>
    </w:p>
    <w:p w14:paraId="7B652F2B" w14:textId="77777777" w:rsidR="00A21DCB" w:rsidRPr="00B21DC2" w:rsidRDefault="00A21DCB" w:rsidP="00A21DCB">
      <w:pPr>
        <w:spacing w:line="360" w:lineRule="auto"/>
        <w:jc w:val="both"/>
        <w:rPr>
          <w:rFonts w:ascii="Arial" w:hAnsi="Arial" w:cs="Arial"/>
          <w:sz w:val="21"/>
          <w:szCs w:val="21"/>
        </w:rPr>
      </w:pPr>
    </w:p>
    <w:p w14:paraId="73CF710A" w14:textId="77777777" w:rsidR="00A21DCB" w:rsidRPr="00B21DC2" w:rsidRDefault="00A21DCB" w:rsidP="00A21DCB">
      <w:pPr>
        <w:spacing w:line="360" w:lineRule="auto"/>
        <w:jc w:val="both"/>
        <w:rPr>
          <w:rFonts w:ascii="Arial" w:hAnsi="Arial" w:cs="Arial"/>
          <w:sz w:val="21"/>
          <w:szCs w:val="21"/>
        </w:rPr>
      </w:pPr>
    </w:p>
    <w:p w14:paraId="7830868A" w14:textId="77777777" w:rsidR="00A21DCB" w:rsidRPr="00B21DC2" w:rsidRDefault="00A21DCB" w:rsidP="00A21DCB">
      <w:pPr>
        <w:spacing w:line="360" w:lineRule="auto"/>
        <w:jc w:val="both"/>
        <w:rPr>
          <w:rFonts w:ascii="Arial" w:hAnsi="Arial" w:cs="Arial"/>
          <w:sz w:val="21"/>
          <w:szCs w:val="21"/>
        </w:rPr>
      </w:pPr>
    </w:p>
    <w:p w14:paraId="78A64A59" w14:textId="17D91DB5" w:rsidR="00A21DCB" w:rsidRPr="00B21DC2" w:rsidRDefault="00A21DCB" w:rsidP="00A21DCB">
      <w:pPr>
        <w:spacing w:line="360" w:lineRule="auto"/>
        <w:jc w:val="both"/>
        <w:rPr>
          <w:rFonts w:ascii="Arial" w:hAnsi="Arial" w:cs="Arial"/>
          <w:sz w:val="21"/>
          <w:szCs w:val="21"/>
        </w:rPr>
      </w:pPr>
    </w:p>
    <w:p w14:paraId="7F556631" w14:textId="0A3E63E9" w:rsidR="00E22A56" w:rsidRPr="00B21DC2" w:rsidRDefault="00E22A56" w:rsidP="00A21DCB">
      <w:pPr>
        <w:spacing w:line="360" w:lineRule="auto"/>
        <w:jc w:val="both"/>
        <w:rPr>
          <w:rFonts w:ascii="Arial" w:hAnsi="Arial" w:cs="Arial"/>
          <w:sz w:val="21"/>
          <w:szCs w:val="21"/>
        </w:rPr>
      </w:pPr>
    </w:p>
    <w:p w14:paraId="0CFE53B4" w14:textId="77777777" w:rsidR="00D755C6" w:rsidRPr="00B21DC2" w:rsidRDefault="00D755C6" w:rsidP="00A21DCB">
      <w:pPr>
        <w:spacing w:line="360" w:lineRule="auto"/>
        <w:jc w:val="both"/>
        <w:rPr>
          <w:rFonts w:ascii="Arial" w:hAnsi="Arial" w:cs="Arial"/>
          <w:sz w:val="21"/>
          <w:szCs w:val="21"/>
        </w:rPr>
      </w:pPr>
    </w:p>
    <w:p w14:paraId="168B89BC" w14:textId="022FAB98" w:rsidR="00E22A56" w:rsidRPr="00B21DC2" w:rsidRDefault="00E22A56" w:rsidP="00A21DCB">
      <w:pPr>
        <w:spacing w:line="360" w:lineRule="auto"/>
        <w:jc w:val="both"/>
        <w:rPr>
          <w:rFonts w:ascii="Arial" w:hAnsi="Arial" w:cs="Arial"/>
          <w:sz w:val="21"/>
          <w:szCs w:val="21"/>
        </w:rPr>
      </w:pPr>
    </w:p>
    <w:p w14:paraId="79D6A5D4" w14:textId="3AA4BE63" w:rsidR="00E22A56" w:rsidRDefault="00E22A56" w:rsidP="00A21DCB">
      <w:pPr>
        <w:spacing w:line="360" w:lineRule="auto"/>
        <w:jc w:val="both"/>
        <w:rPr>
          <w:rFonts w:ascii="Arial" w:hAnsi="Arial" w:cs="Arial"/>
          <w:sz w:val="21"/>
          <w:szCs w:val="21"/>
        </w:rPr>
      </w:pPr>
    </w:p>
    <w:p w14:paraId="7123C46E" w14:textId="77777777" w:rsidR="00BC1194" w:rsidRDefault="00BC1194" w:rsidP="00A21DCB">
      <w:pPr>
        <w:spacing w:line="360" w:lineRule="auto"/>
        <w:jc w:val="both"/>
        <w:rPr>
          <w:rFonts w:ascii="Arial" w:hAnsi="Arial" w:cs="Arial"/>
          <w:sz w:val="21"/>
          <w:szCs w:val="21"/>
        </w:rPr>
      </w:pPr>
    </w:p>
    <w:p w14:paraId="4BB2872F" w14:textId="77777777" w:rsidR="00BC1194" w:rsidRDefault="00BC1194" w:rsidP="00A21DCB">
      <w:pPr>
        <w:spacing w:line="360" w:lineRule="auto"/>
        <w:jc w:val="both"/>
        <w:rPr>
          <w:rFonts w:ascii="Arial" w:hAnsi="Arial" w:cs="Arial"/>
          <w:sz w:val="21"/>
          <w:szCs w:val="21"/>
        </w:rPr>
      </w:pPr>
    </w:p>
    <w:p w14:paraId="59EAE342" w14:textId="77777777" w:rsidR="00BC1194" w:rsidRDefault="00BC1194" w:rsidP="00A21DCB">
      <w:pPr>
        <w:spacing w:line="360" w:lineRule="auto"/>
        <w:jc w:val="both"/>
        <w:rPr>
          <w:rFonts w:ascii="Arial" w:hAnsi="Arial" w:cs="Arial"/>
          <w:sz w:val="21"/>
          <w:szCs w:val="21"/>
        </w:rPr>
      </w:pPr>
    </w:p>
    <w:p w14:paraId="2A1F7319" w14:textId="77777777" w:rsidR="00350B0A" w:rsidRDefault="00350B0A" w:rsidP="00A21DCB">
      <w:pPr>
        <w:spacing w:line="360" w:lineRule="auto"/>
        <w:jc w:val="both"/>
        <w:rPr>
          <w:rFonts w:ascii="Arial" w:hAnsi="Arial" w:cs="Arial"/>
          <w:sz w:val="21"/>
          <w:szCs w:val="21"/>
        </w:rPr>
      </w:pPr>
    </w:p>
    <w:p w14:paraId="7DF3A248" w14:textId="77777777" w:rsidR="00350B0A" w:rsidRDefault="00350B0A" w:rsidP="00A21DCB">
      <w:pPr>
        <w:spacing w:line="360" w:lineRule="auto"/>
        <w:jc w:val="both"/>
        <w:rPr>
          <w:rFonts w:ascii="Arial" w:hAnsi="Arial" w:cs="Arial"/>
          <w:sz w:val="21"/>
          <w:szCs w:val="21"/>
        </w:rPr>
      </w:pPr>
    </w:p>
    <w:p w14:paraId="3409D5E2" w14:textId="77777777" w:rsidR="00BC1194" w:rsidRDefault="00BC1194" w:rsidP="00A21DCB">
      <w:pPr>
        <w:spacing w:line="360" w:lineRule="auto"/>
        <w:jc w:val="both"/>
        <w:rPr>
          <w:rFonts w:ascii="Arial" w:hAnsi="Arial" w:cs="Arial"/>
          <w:sz w:val="21"/>
          <w:szCs w:val="21"/>
        </w:rPr>
      </w:pPr>
    </w:p>
    <w:p w14:paraId="6F1C7775" w14:textId="77777777" w:rsidR="00BC1194" w:rsidRDefault="00BC1194" w:rsidP="00A21DCB">
      <w:pPr>
        <w:spacing w:line="360" w:lineRule="auto"/>
        <w:jc w:val="both"/>
        <w:rPr>
          <w:rFonts w:ascii="Arial" w:hAnsi="Arial" w:cs="Arial"/>
          <w:sz w:val="21"/>
          <w:szCs w:val="21"/>
        </w:rPr>
      </w:pPr>
    </w:p>
    <w:p w14:paraId="0BB63455" w14:textId="77777777" w:rsidR="00BC1194" w:rsidRPr="00B21DC2" w:rsidRDefault="00BC1194" w:rsidP="00A21DCB">
      <w:pPr>
        <w:spacing w:line="360" w:lineRule="auto"/>
        <w:jc w:val="both"/>
        <w:rPr>
          <w:rFonts w:ascii="Arial" w:hAnsi="Arial" w:cs="Arial"/>
          <w:sz w:val="21"/>
          <w:szCs w:val="21"/>
        </w:rPr>
      </w:pPr>
    </w:p>
    <w:p w14:paraId="5D28BCFF" w14:textId="7EE76517" w:rsidR="00E22A56" w:rsidRPr="00B21DC2" w:rsidRDefault="00E22A56" w:rsidP="00A21DCB">
      <w:pPr>
        <w:spacing w:line="360" w:lineRule="auto"/>
        <w:jc w:val="both"/>
        <w:rPr>
          <w:rFonts w:ascii="Arial" w:hAnsi="Arial" w:cs="Arial"/>
          <w:sz w:val="21"/>
          <w:szCs w:val="21"/>
        </w:rPr>
      </w:pPr>
    </w:p>
    <w:p w14:paraId="78EBC26A" w14:textId="77777777" w:rsidR="009A24A8" w:rsidRPr="00B21DC2" w:rsidRDefault="00F60700" w:rsidP="00F60700">
      <w:pPr>
        <w:jc w:val="right"/>
        <w:rPr>
          <w:rFonts w:ascii="Tahoma" w:hAnsi="Tahoma" w:cs="Tahoma"/>
          <w:b/>
          <w:sz w:val="20"/>
          <w:szCs w:val="20"/>
        </w:rPr>
      </w:pPr>
      <w:r w:rsidRPr="00B21DC2">
        <w:rPr>
          <w:rFonts w:ascii="Tahoma" w:hAnsi="Tahoma" w:cs="Tahoma"/>
          <w:b/>
          <w:sz w:val="20"/>
          <w:szCs w:val="20"/>
        </w:rPr>
        <w:t>Załącznik nr 4</w:t>
      </w:r>
    </w:p>
    <w:p w14:paraId="078E59F1" w14:textId="77777777" w:rsidR="00D769C7" w:rsidRPr="00B21DC2" w:rsidRDefault="00D769C7" w:rsidP="00F60700">
      <w:pPr>
        <w:jc w:val="right"/>
        <w:rPr>
          <w:rFonts w:ascii="Tahoma" w:hAnsi="Tahoma" w:cs="Tahoma"/>
          <w:b/>
          <w:sz w:val="20"/>
          <w:szCs w:val="20"/>
        </w:rPr>
      </w:pPr>
    </w:p>
    <w:p w14:paraId="7B1D28B8" w14:textId="77777777" w:rsidR="007F2D68" w:rsidRPr="00B21DC2" w:rsidRDefault="00851FD6" w:rsidP="00851FD6">
      <w:pPr>
        <w:jc w:val="center"/>
        <w:rPr>
          <w:rFonts w:ascii="Tahoma" w:hAnsi="Tahoma" w:cs="Tahoma"/>
          <w:b/>
          <w:iCs/>
          <w:smallCaps/>
          <w:kern w:val="16"/>
          <w:sz w:val="20"/>
          <w:szCs w:val="20"/>
        </w:rPr>
      </w:pPr>
      <w:r w:rsidRPr="00B21DC2">
        <w:rPr>
          <w:rFonts w:ascii="Tahoma" w:hAnsi="Tahoma" w:cs="Tahoma"/>
          <w:b/>
          <w:iCs/>
          <w:smallCaps/>
          <w:kern w:val="16"/>
          <w:sz w:val="20"/>
          <w:szCs w:val="20"/>
        </w:rPr>
        <w:t xml:space="preserve">Projektowane postanowienia umowy w sprawie zamówienia publicznego, </w:t>
      </w:r>
    </w:p>
    <w:p w14:paraId="28B02790" w14:textId="77777777" w:rsidR="00851FD6" w:rsidRPr="00B21DC2" w:rsidRDefault="00851FD6" w:rsidP="002338B9">
      <w:pPr>
        <w:jc w:val="center"/>
        <w:rPr>
          <w:rFonts w:ascii="Tahoma" w:hAnsi="Tahoma" w:cs="Tahoma"/>
          <w:b/>
          <w:iCs/>
          <w:smallCaps/>
          <w:kern w:val="16"/>
          <w:sz w:val="20"/>
          <w:szCs w:val="20"/>
        </w:rPr>
      </w:pPr>
      <w:r w:rsidRPr="00B21DC2">
        <w:rPr>
          <w:rFonts w:ascii="Tahoma" w:hAnsi="Tahoma" w:cs="Tahoma"/>
          <w:b/>
          <w:iCs/>
          <w:smallCaps/>
          <w:kern w:val="16"/>
          <w:sz w:val="20"/>
          <w:szCs w:val="20"/>
        </w:rPr>
        <w:t>które zostaną wprowadzone do treści tej umowy</w:t>
      </w:r>
    </w:p>
    <w:p w14:paraId="08EA7796" w14:textId="77777777" w:rsidR="007F2D68" w:rsidRPr="00B21DC2" w:rsidRDefault="007F2D68" w:rsidP="002338B9">
      <w:pPr>
        <w:jc w:val="center"/>
        <w:rPr>
          <w:rFonts w:ascii="Tahoma" w:hAnsi="Tahoma" w:cs="Tahoma"/>
          <w:b/>
          <w:sz w:val="20"/>
          <w:szCs w:val="20"/>
        </w:rPr>
      </w:pPr>
    </w:p>
    <w:p w14:paraId="25FA78C8" w14:textId="77777777" w:rsidR="00D769C7" w:rsidRPr="00B21DC2" w:rsidRDefault="00D769C7" w:rsidP="00F60700">
      <w:pPr>
        <w:jc w:val="right"/>
        <w:rPr>
          <w:rFonts w:ascii="Tahoma" w:hAnsi="Tahoma" w:cs="Tahoma"/>
          <w:b/>
          <w:sz w:val="20"/>
          <w:szCs w:val="20"/>
        </w:rPr>
      </w:pPr>
    </w:p>
    <w:p w14:paraId="7DB15944" w14:textId="19BC693E" w:rsidR="00C31486" w:rsidRPr="00B21DC2" w:rsidRDefault="00C31486" w:rsidP="00C31486">
      <w:pPr>
        <w:jc w:val="center"/>
        <w:rPr>
          <w:rFonts w:ascii="Tahoma" w:hAnsi="Tahoma" w:cs="Tahoma"/>
          <w:b/>
          <w:iCs/>
          <w:smallCaps/>
          <w:kern w:val="16"/>
          <w:sz w:val="22"/>
          <w:szCs w:val="22"/>
          <w:u w:val="single"/>
        </w:rPr>
      </w:pPr>
      <w:r w:rsidRPr="00B21DC2">
        <w:rPr>
          <w:rFonts w:ascii="Tahoma" w:hAnsi="Tahoma" w:cs="Tahoma"/>
          <w:b/>
          <w:iCs/>
          <w:smallCaps/>
          <w:kern w:val="16"/>
          <w:sz w:val="22"/>
          <w:szCs w:val="22"/>
        </w:rPr>
        <w:t xml:space="preserve">Umowa Nr </w:t>
      </w:r>
      <w:r w:rsidR="00E5206D">
        <w:rPr>
          <w:rFonts w:ascii="Tahoma" w:hAnsi="Tahoma" w:cs="Tahoma"/>
          <w:b/>
          <w:iCs/>
          <w:smallCaps/>
          <w:kern w:val="16"/>
          <w:sz w:val="22"/>
          <w:szCs w:val="22"/>
        </w:rPr>
        <w:t>13</w:t>
      </w:r>
      <w:r w:rsidR="008A3D02">
        <w:rPr>
          <w:rFonts w:ascii="Tahoma" w:hAnsi="Tahoma" w:cs="Tahoma"/>
          <w:b/>
          <w:iCs/>
          <w:smallCaps/>
          <w:kern w:val="16"/>
          <w:sz w:val="22"/>
          <w:szCs w:val="22"/>
        </w:rPr>
        <w:t>2</w:t>
      </w:r>
      <w:r w:rsidRPr="00B21DC2">
        <w:rPr>
          <w:rFonts w:ascii="Tahoma" w:hAnsi="Tahoma" w:cs="Tahoma"/>
          <w:b/>
          <w:iCs/>
          <w:smallCaps/>
          <w:kern w:val="16"/>
          <w:sz w:val="22"/>
          <w:szCs w:val="22"/>
        </w:rPr>
        <w:t>/PN/ZP/</w:t>
      </w:r>
      <w:r w:rsidRPr="00B21DC2">
        <w:rPr>
          <w:rFonts w:ascii="Tahoma" w:hAnsi="Tahoma" w:cs="Tahoma"/>
          <w:b/>
          <w:sz w:val="22"/>
          <w:szCs w:val="22"/>
        </w:rPr>
        <w:t>D/…/202</w:t>
      </w:r>
      <w:r w:rsidR="00855D85">
        <w:rPr>
          <w:rFonts w:ascii="Tahoma" w:hAnsi="Tahoma" w:cs="Tahoma"/>
          <w:b/>
          <w:sz w:val="22"/>
          <w:szCs w:val="22"/>
        </w:rPr>
        <w:t>4</w:t>
      </w:r>
      <w:r w:rsidRPr="00B21DC2">
        <w:rPr>
          <w:rFonts w:ascii="Tahoma" w:hAnsi="Tahoma" w:cs="Tahoma"/>
          <w:b/>
          <w:sz w:val="22"/>
          <w:szCs w:val="22"/>
        </w:rPr>
        <w:t xml:space="preserve"> </w:t>
      </w:r>
      <w:r w:rsidRPr="00B21DC2">
        <w:rPr>
          <w:rFonts w:ascii="Tahoma" w:hAnsi="Tahoma" w:cs="Tahoma"/>
          <w:b/>
          <w:iCs/>
          <w:smallCaps/>
          <w:kern w:val="16"/>
          <w:sz w:val="22"/>
          <w:szCs w:val="22"/>
        </w:rPr>
        <w:t xml:space="preserve">– </w:t>
      </w:r>
      <w:r w:rsidRPr="00B21DC2">
        <w:rPr>
          <w:rFonts w:ascii="Tahoma" w:hAnsi="Tahoma" w:cs="Tahoma"/>
          <w:b/>
          <w:iCs/>
          <w:smallCaps/>
          <w:kern w:val="16"/>
          <w:sz w:val="22"/>
          <w:szCs w:val="22"/>
          <w:u w:val="single"/>
        </w:rPr>
        <w:t>WZÓR</w:t>
      </w:r>
    </w:p>
    <w:p w14:paraId="17BA8755" w14:textId="5B7F252E" w:rsidR="00C31486" w:rsidRPr="00B21DC2" w:rsidRDefault="00C31486" w:rsidP="00C31486">
      <w:pPr>
        <w:jc w:val="center"/>
        <w:rPr>
          <w:rFonts w:ascii="Tahoma" w:hAnsi="Tahoma" w:cs="Tahoma"/>
          <w:sz w:val="16"/>
          <w:szCs w:val="16"/>
        </w:rPr>
      </w:pPr>
      <w:r w:rsidRPr="00B21DC2">
        <w:rPr>
          <w:rFonts w:ascii="Tahoma" w:hAnsi="Tahoma" w:cs="Tahoma"/>
          <w:sz w:val="16"/>
          <w:szCs w:val="16"/>
        </w:rPr>
        <w:t xml:space="preserve">stanowiąca wynik postępowania przeprowadzonego w trybie przetargu nieograniczonego </w:t>
      </w:r>
      <w:r w:rsidR="00E5206D">
        <w:rPr>
          <w:rFonts w:ascii="Tahoma" w:hAnsi="Tahoma" w:cs="Tahoma"/>
          <w:sz w:val="16"/>
          <w:szCs w:val="16"/>
        </w:rPr>
        <w:t>13</w:t>
      </w:r>
      <w:r w:rsidR="008A3D02">
        <w:rPr>
          <w:rFonts w:ascii="Tahoma" w:hAnsi="Tahoma" w:cs="Tahoma"/>
          <w:sz w:val="16"/>
          <w:szCs w:val="16"/>
        </w:rPr>
        <w:t>2</w:t>
      </w:r>
      <w:r w:rsidRPr="00B21DC2">
        <w:rPr>
          <w:rFonts w:ascii="Tahoma" w:hAnsi="Tahoma" w:cs="Tahoma"/>
          <w:sz w:val="16"/>
          <w:szCs w:val="16"/>
        </w:rPr>
        <w:t>/PN/ZP/D/202</w:t>
      </w:r>
      <w:r w:rsidR="00855D85">
        <w:rPr>
          <w:rFonts w:ascii="Tahoma" w:hAnsi="Tahoma" w:cs="Tahoma"/>
          <w:sz w:val="16"/>
          <w:szCs w:val="16"/>
        </w:rPr>
        <w:t>4</w:t>
      </w:r>
    </w:p>
    <w:p w14:paraId="69E684A5" w14:textId="6165E988" w:rsidR="00C31486" w:rsidRPr="00B21DC2" w:rsidRDefault="00C31486" w:rsidP="00C31486">
      <w:pPr>
        <w:jc w:val="center"/>
        <w:rPr>
          <w:rFonts w:ascii="Tahoma" w:hAnsi="Tahoma" w:cs="Tahoma"/>
          <w:sz w:val="16"/>
          <w:szCs w:val="16"/>
        </w:rPr>
      </w:pPr>
      <w:r w:rsidRPr="00B21DC2">
        <w:rPr>
          <w:rFonts w:ascii="Tahoma" w:hAnsi="Tahoma" w:cs="Tahoma"/>
          <w:sz w:val="16"/>
          <w:szCs w:val="16"/>
        </w:rPr>
        <w:t>– art. 132 i następne ustawy Prawo Zamówień Publicznych (Dz. U. z 20</w:t>
      </w:r>
      <w:r w:rsidR="00BC1194">
        <w:rPr>
          <w:rFonts w:ascii="Tahoma" w:hAnsi="Tahoma" w:cs="Tahoma"/>
          <w:sz w:val="16"/>
          <w:szCs w:val="16"/>
        </w:rPr>
        <w:t>2</w:t>
      </w:r>
      <w:r w:rsidR="00E5206D">
        <w:rPr>
          <w:rFonts w:ascii="Tahoma" w:hAnsi="Tahoma" w:cs="Tahoma"/>
          <w:sz w:val="16"/>
          <w:szCs w:val="16"/>
        </w:rPr>
        <w:t>4</w:t>
      </w:r>
      <w:r w:rsidRPr="00B21DC2">
        <w:rPr>
          <w:rFonts w:ascii="Tahoma" w:hAnsi="Tahoma" w:cs="Tahoma"/>
          <w:sz w:val="16"/>
          <w:szCs w:val="16"/>
        </w:rPr>
        <w:t xml:space="preserve"> r., poz. 1</w:t>
      </w:r>
      <w:r w:rsidR="00E5206D">
        <w:rPr>
          <w:rFonts w:ascii="Tahoma" w:hAnsi="Tahoma" w:cs="Tahoma"/>
          <w:sz w:val="16"/>
          <w:szCs w:val="16"/>
        </w:rPr>
        <w:t>320</w:t>
      </w:r>
      <w:r w:rsidRPr="00B21DC2">
        <w:rPr>
          <w:rFonts w:ascii="Tahoma" w:hAnsi="Tahoma" w:cs="Tahoma"/>
          <w:sz w:val="16"/>
          <w:szCs w:val="16"/>
        </w:rPr>
        <w:t>, t.j.)</w:t>
      </w:r>
    </w:p>
    <w:p w14:paraId="4B7B93B2" w14:textId="77777777" w:rsidR="00C31486" w:rsidRPr="00B21DC2" w:rsidRDefault="00C31486" w:rsidP="00C31486">
      <w:pPr>
        <w:rPr>
          <w:rFonts w:ascii="Tahoma" w:hAnsi="Tahoma" w:cs="Tahoma"/>
          <w:sz w:val="16"/>
          <w:szCs w:val="16"/>
        </w:rPr>
      </w:pPr>
    </w:p>
    <w:p w14:paraId="5EDDE0C4" w14:textId="77777777" w:rsidR="00C31486" w:rsidRPr="00B21DC2" w:rsidRDefault="00C31486" w:rsidP="00C31486">
      <w:pPr>
        <w:rPr>
          <w:rFonts w:ascii="Tahoma" w:hAnsi="Tahoma" w:cs="Tahoma"/>
          <w:sz w:val="20"/>
          <w:szCs w:val="20"/>
        </w:rPr>
      </w:pPr>
      <w:r w:rsidRPr="00B21DC2">
        <w:rPr>
          <w:rFonts w:ascii="Tahoma" w:hAnsi="Tahoma" w:cs="Tahoma"/>
          <w:sz w:val="20"/>
          <w:szCs w:val="20"/>
        </w:rPr>
        <w:t>Zawarta  w dniu ........................................................   w  Łodzi,  pomiędzy:</w:t>
      </w:r>
    </w:p>
    <w:p w14:paraId="01049586" w14:textId="77777777" w:rsidR="00C31486" w:rsidRPr="00B21DC2" w:rsidRDefault="00C31486" w:rsidP="00C31486">
      <w:pPr>
        <w:jc w:val="both"/>
        <w:rPr>
          <w:rFonts w:ascii="Tahoma" w:hAnsi="Tahoma" w:cs="Tahoma"/>
          <w:b/>
          <w:bCs/>
          <w:sz w:val="12"/>
          <w:szCs w:val="12"/>
        </w:rPr>
      </w:pPr>
    </w:p>
    <w:p w14:paraId="27E8F2BF" w14:textId="77777777" w:rsidR="00C31486" w:rsidRPr="00B21DC2" w:rsidRDefault="00C31486" w:rsidP="00C31486">
      <w:pPr>
        <w:pStyle w:val="Nagwek"/>
        <w:jc w:val="right"/>
        <w:rPr>
          <w:rFonts w:ascii="Tahoma" w:hAnsi="Tahoma" w:cs="Tahoma"/>
          <w:b/>
        </w:rPr>
      </w:pPr>
    </w:p>
    <w:p w14:paraId="2EB564A7" w14:textId="34096BCD" w:rsidR="00C31486" w:rsidRPr="00C81274" w:rsidRDefault="00C31486" w:rsidP="00C31486">
      <w:pPr>
        <w:jc w:val="both"/>
        <w:rPr>
          <w:rFonts w:ascii="Tahoma" w:hAnsi="Tahoma" w:cs="Tahoma"/>
          <w:sz w:val="20"/>
          <w:szCs w:val="20"/>
        </w:rPr>
      </w:pPr>
      <w:bookmarkStart w:id="13" w:name="_Hlk94698569"/>
      <w:r w:rsidRPr="00D87A4A">
        <w:rPr>
          <w:rFonts w:ascii="Tahoma" w:hAnsi="Tahoma" w:cs="Tahoma"/>
          <w:b/>
          <w:bCs/>
          <w:iCs/>
          <w:sz w:val="20"/>
          <w:szCs w:val="20"/>
        </w:rPr>
        <w:t>Samodzielny</w:t>
      </w:r>
      <w:r w:rsidR="00E5206D" w:rsidRPr="00D87A4A">
        <w:rPr>
          <w:rFonts w:ascii="Tahoma" w:hAnsi="Tahoma" w:cs="Tahoma"/>
          <w:b/>
          <w:bCs/>
          <w:iCs/>
          <w:sz w:val="20"/>
          <w:szCs w:val="20"/>
        </w:rPr>
        <w:t>m</w:t>
      </w:r>
      <w:r w:rsidRPr="00D87A4A">
        <w:rPr>
          <w:rFonts w:ascii="Tahoma" w:hAnsi="Tahoma" w:cs="Tahoma"/>
          <w:b/>
          <w:bCs/>
          <w:iCs/>
          <w:sz w:val="20"/>
          <w:szCs w:val="20"/>
        </w:rPr>
        <w:t xml:space="preserve"> Publiczny</w:t>
      </w:r>
      <w:r w:rsidR="00E5206D" w:rsidRPr="00D87A4A">
        <w:rPr>
          <w:rFonts w:ascii="Tahoma" w:hAnsi="Tahoma" w:cs="Tahoma"/>
          <w:b/>
          <w:bCs/>
          <w:iCs/>
          <w:sz w:val="20"/>
          <w:szCs w:val="20"/>
        </w:rPr>
        <w:t>m</w:t>
      </w:r>
      <w:r w:rsidRPr="00D87A4A">
        <w:rPr>
          <w:rFonts w:ascii="Tahoma" w:hAnsi="Tahoma" w:cs="Tahoma"/>
          <w:b/>
          <w:bCs/>
          <w:iCs/>
          <w:sz w:val="20"/>
          <w:szCs w:val="20"/>
        </w:rPr>
        <w:t xml:space="preserve"> Zakład</w:t>
      </w:r>
      <w:r w:rsidR="00E5206D" w:rsidRPr="00D87A4A">
        <w:rPr>
          <w:rFonts w:ascii="Tahoma" w:hAnsi="Tahoma" w:cs="Tahoma"/>
          <w:b/>
          <w:bCs/>
          <w:iCs/>
          <w:sz w:val="20"/>
          <w:szCs w:val="20"/>
        </w:rPr>
        <w:t>em</w:t>
      </w:r>
      <w:r w:rsidR="00E5206D">
        <w:rPr>
          <w:rFonts w:ascii="Tahoma" w:hAnsi="Tahoma" w:cs="Tahoma"/>
          <w:b/>
          <w:bCs/>
          <w:iCs/>
          <w:sz w:val="18"/>
          <w:szCs w:val="18"/>
        </w:rPr>
        <w:t xml:space="preserve"> </w:t>
      </w:r>
      <w:r w:rsidRPr="00B21DC2">
        <w:rPr>
          <w:rFonts w:ascii="Tahoma" w:hAnsi="Tahoma" w:cs="Tahoma"/>
          <w:b/>
          <w:bCs/>
          <w:iCs/>
          <w:sz w:val="18"/>
          <w:szCs w:val="18"/>
        </w:rPr>
        <w:t>Opieki Zdrowotnej Uniwersytecki</w:t>
      </w:r>
      <w:r w:rsidR="00E5206D">
        <w:rPr>
          <w:rFonts w:ascii="Tahoma" w:hAnsi="Tahoma" w:cs="Tahoma"/>
          <w:b/>
          <w:bCs/>
          <w:iCs/>
          <w:sz w:val="18"/>
          <w:szCs w:val="18"/>
        </w:rPr>
        <w:t>m</w:t>
      </w:r>
      <w:r w:rsidRPr="00B21DC2">
        <w:rPr>
          <w:rFonts w:ascii="Tahoma" w:hAnsi="Tahoma" w:cs="Tahoma"/>
          <w:b/>
          <w:bCs/>
          <w:iCs/>
          <w:sz w:val="18"/>
          <w:szCs w:val="18"/>
        </w:rPr>
        <w:t xml:space="preserve"> Szpital</w:t>
      </w:r>
      <w:r w:rsidR="00E5206D">
        <w:rPr>
          <w:rFonts w:ascii="Tahoma" w:hAnsi="Tahoma" w:cs="Tahoma"/>
          <w:b/>
          <w:bCs/>
          <w:iCs/>
          <w:sz w:val="18"/>
          <w:szCs w:val="18"/>
        </w:rPr>
        <w:t>em</w:t>
      </w:r>
      <w:r w:rsidRPr="00B21DC2">
        <w:rPr>
          <w:rFonts w:ascii="Tahoma" w:hAnsi="Tahoma" w:cs="Tahoma"/>
          <w:b/>
          <w:bCs/>
          <w:iCs/>
          <w:sz w:val="18"/>
          <w:szCs w:val="18"/>
        </w:rPr>
        <w:t xml:space="preserve"> Kliniczny</w:t>
      </w:r>
      <w:r w:rsidR="00E5206D">
        <w:rPr>
          <w:rFonts w:ascii="Tahoma" w:hAnsi="Tahoma" w:cs="Tahoma"/>
          <w:b/>
          <w:bCs/>
          <w:iCs/>
          <w:sz w:val="18"/>
          <w:szCs w:val="18"/>
        </w:rPr>
        <w:t>m</w:t>
      </w:r>
      <w:r w:rsidRPr="00B21DC2">
        <w:rPr>
          <w:rFonts w:ascii="Tahoma" w:hAnsi="Tahoma" w:cs="Tahoma"/>
          <w:b/>
          <w:bCs/>
          <w:iCs/>
          <w:sz w:val="18"/>
          <w:szCs w:val="18"/>
        </w:rPr>
        <w:t xml:space="preserve"> nr 1 im. Norberta Barlickiego Uniwersytetu </w:t>
      </w:r>
      <w:r w:rsidRPr="00D87A4A">
        <w:rPr>
          <w:rFonts w:ascii="Tahoma" w:hAnsi="Tahoma" w:cs="Tahoma"/>
          <w:b/>
          <w:bCs/>
          <w:iCs/>
          <w:sz w:val="20"/>
          <w:szCs w:val="20"/>
        </w:rPr>
        <w:t>Medycznego w Łodzi,</w:t>
      </w:r>
      <w:r w:rsidR="009F68C0" w:rsidRPr="00C81274">
        <w:rPr>
          <w:rFonts w:ascii="Tahoma" w:hAnsi="Tahoma" w:cs="Tahoma"/>
          <w:sz w:val="20"/>
          <w:szCs w:val="20"/>
        </w:rPr>
        <w:t xml:space="preserve"> </w:t>
      </w:r>
      <w:r w:rsidRPr="00C81274">
        <w:rPr>
          <w:rFonts w:ascii="Tahoma" w:hAnsi="Tahoma" w:cs="Tahoma"/>
          <w:sz w:val="20"/>
          <w:szCs w:val="20"/>
        </w:rPr>
        <w:t xml:space="preserve">ul. Kopcińskiego 22, (90-153 Łódź), wpisanym do Krajowego Rejestru Sądowego pod numerem KRS </w:t>
      </w:r>
      <w:r w:rsidRPr="00D87A4A">
        <w:rPr>
          <w:rFonts w:ascii="Tahoma" w:hAnsi="Tahoma" w:cs="Tahoma"/>
          <w:sz w:val="20"/>
          <w:szCs w:val="20"/>
        </w:rPr>
        <w:t>0000021295</w:t>
      </w:r>
      <w:r w:rsidRPr="00C81274">
        <w:rPr>
          <w:rFonts w:ascii="Tahoma" w:hAnsi="Tahoma" w:cs="Tahoma"/>
          <w:sz w:val="20"/>
          <w:szCs w:val="20"/>
        </w:rPr>
        <w:t xml:space="preserve">, </w:t>
      </w:r>
      <w:r w:rsidRPr="00D87A4A">
        <w:rPr>
          <w:rFonts w:ascii="Tahoma" w:hAnsi="Tahoma" w:cs="Tahoma"/>
          <w:sz w:val="20"/>
          <w:szCs w:val="20"/>
        </w:rPr>
        <w:t>NIP 725-10-19-093, REGON 000288774</w:t>
      </w:r>
      <w:r w:rsidRPr="00C81274">
        <w:rPr>
          <w:rFonts w:ascii="Tahoma" w:hAnsi="Tahoma" w:cs="Tahoma"/>
          <w:sz w:val="20"/>
          <w:szCs w:val="20"/>
        </w:rPr>
        <w:t>, BDO 000015897</w:t>
      </w:r>
    </w:p>
    <w:p w14:paraId="7FE322C8" w14:textId="77777777" w:rsidR="00C31486" w:rsidRPr="00C81274" w:rsidRDefault="00C31486" w:rsidP="00C31486">
      <w:pPr>
        <w:jc w:val="both"/>
        <w:rPr>
          <w:rFonts w:ascii="Tahoma" w:hAnsi="Tahoma" w:cs="Tahoma"/>
          <w:b/>
          <w:bCs/>
          <w:sz w:val="20"/>
          <w:szCs w:val="20"/>
        </w:rPr>
      </w:pPr>
      <w:r w:rsidRPr="00C81274">
        <w:rPr>
          <w:rFonts w:ascii="Tahoma" w:hAnsi="Tahoma" w:cs="Tahoma"/>
          <w:sz w:val="20"/>
          <w:szCs w:val="20"/>
        </w:rPr>
        <w:t xml:space="preserve">reprezentowanym przez: </w:t>
      </w:r>
    </w:p>
    <w:bookmarkEnd w:id="13"/>
    <w:p w14:paraId="47BA5F7C" w14:textId="709D8319" w:rsidR="00C31486" w:rsidRPr="00B21DC2" w:rsidRDefault="00BC1194" w:rsidP="00C31486">
      <w:pPr>
        <w:rPr>
          <w:rFonts w:ascii="Tahoma" w:hAnsi="Tahoma" w:cs="Tahoma"/>
          <w:b/>
          <w:iCs/>
          <w:sz w:val="18"/>
          <w:szCs w:val="18"/>
        </w:rPr>
      </w:pPr>
      <w:r>
        <w:rPr>
          <w:rFonts w:ascii="Tahoma" w:hAnsi="Tahoma" w:cs="Tahoma"/>
          <w:b/>
          <w:iCs/>
          <w:sz w:val="18"/>
          <w:szCs w:val="18"/>
        </w:rPr>
        <w:t>……………………………………………..</w:t>
      </w:r>
    </w:p>
    <w:p w14:paraId="53EDEDD7"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 xml:space="preserve">zwanym dalej </w:t>
      </w:r>
      <w:r w:rsidRPr="00B21DC2">
        <w:rPr>
          <w:rFonts w:ascii="Tahoma" w:hAnsi="Tahoma" w:cs="Tahoma"/>
          <w:b/>
          <w:sz w:val="20"/>
          <w:szCs w:val="20"/>
        </w:rPr>
        <w:t>„Zamawiającym”</w:t>
      </w:r>
    </w:p>
    <w:p w14:paraId="69CA2A1E"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a</w:t>
      </w:r>
    </w:p>
    <w:p w14:paraId="0BBEB903" w14:textId="09564D08" w:rsidR="00C31486" w:rsidRPr="00B21DC2" w:rsidRDefault="00C31486" w:rsidP="00C31486">
      <w:pPr>
        <w:jc w:val="both"/>
        <w:rPr>
          <w:rFonts w:ascii="Tahoma" w:hAnsi="Tahoma" w:cs="Tahoma"/>
          <w:sz w:val="20"/>
          <w:szCs w:val="20"/>
        </w:rPr>
      </w:pPr>
      <w:r w:rsidRPr="00B21DC2">
        <w:rPr>
          <w:rFonts w:ascii="Tahoma" w:hAnsi="Tahoma" w:cs="Tahoma"/>
          <w:b/>
          <w:bCs/>
          <w:sz w:val="20"/>
          <w:szCs w:val="20"/>
        </w:rPr>
        <w:t>………………………</w:t>
      </w:r>
      <w:r w:rsidRPr="00B21DC2">
        <w:rPr>
          <w:rFonts w:ascii="Tahoma" w:hAnsi="Tahoma" w:cs="Tahoma"/>
          <w:sz w:val="20"/>
          <w:szCs w:val="20"/>
        </w:rPr>
        <w:t>. z siedzibą w …………. przy ul………………….., (kod: ………), wpisaną do Krajowego Rejestru Sądowego pod numerem KRS…………………….., NIP……………………….., REGON …………………..., kapitał zakładowy ………………………. zł, BDO …………………..,</w:t>
      </w:r>
    </w:p>
    <w:p w14:paraId="2ECC6216"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reprezentowaną przez:</w:t>
      </w:r>
    </w:p>
    <w:p w14:paraId="71DBB018"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1. …………………………………………...……..……….……….. -…………………………………………..……..……….………..</w:t>
      </w:r>
    </w:p>
    <w:p w14:paraId="13FF7B36"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2. …………………………………..……………..……….……….. -…………………………………………..……..……….………..</w:t>
      </w:r>
    </w:p>
    <w:p w14:paraId="4B268F13"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 xml:space="preserve">zwaną dalej </w:t>
      </w:r>
      <w:r w:rsidRPr="00B21DC2">
        <w:rPr>
          <w:rFonts w:ascii="Tahoma" w:hAnsi="Tahoma" w:cs="Tahoma"/>
          <w:b/>
          <w:sz w:val="20"/>
          <w:szCs w:val="20"/>
        </w:rPr>
        <w:t>„Wykonawcą”.</w:t>
      </w:r>
    </w:p>
    <w:p w14:paraId="214B982E" w14:textId="77777777" w:rsidR="00C31486" w:rsidRPr="00B21DC2" w:rsidRDefault="00C31486" w:rsidP="00C31486">
      <w:pPr>
        <w:jc w:val="both"/>
        <w:rPr>
          <w:rFonts w:ascii="Tahoma" w:hAnsi="Tahoma" w:cs="Tahoma"/>
          <w:sz w:val="14"/>
          <w:szCs w:val="14"/>
        </w:rPr>
      </w:pPr>
    </w:p>
    <w:p w14:paraId="3A9016D8" w14:textId="77777777" w:rsidR="00C31486" w:rsidRDefault="00C31486" w:rsidP="00C31486">
      <w:pPr>
        <w:jc w:val="center"/>
        <w:rPr>
          <w:rFonts w:ascii="Tahoma" w:hAnsi="Tahoma" w:cs="Tahoma"/>
          <w:iCs/>
          <w:kern w:val="16"/>
          <w:sz w:val="12"/>
          <w:szCs w:val="12"/>
        </w:rPr>
      </w:pPr>
    </w:p>
    <w:p w14:paraId="55675E96" w14:textId="77777777" w:rsidR="006E68FD" w:rsidRDefault="006E68FD" w:rsidP="00C31486">
      <w:pPr>
        <w:jc w:val="center"/>
        <w:rPr>
          <w:rFonts w:ascii="Tahoma" w:hAnsi="Tahoma" w:cs="Tahoma"/>
          <w:iCs/>
          <w:kern w:val="16"/>
          <w:sz w:val="12"/>
          <w:szCs w:val="12"/>
        </w:rPr>
      </w:pPr>
    </w:p>
    <w:p w14:paraId="78DEC4AA" w14:textId="77777777" w:rsidR="006E68FD" w:rsidRPr="00D87A4A" w:rsidRDefault="006E68FD" w:rsidP="006E68FD">
      <w:pPr>
        <w:jc w:val="center"/>
        <w:rPr>
          <w:rFonts w:ascii="Tahoma" w:hAnsi="Tahoma" w:cs="Tahoma"/>
          <w:b/>
          <w:bCs/>
          <w:sz w:val="20"/>
          <w:szCs w:val="20"/>
        </w:rPr>
      </w:pPr>
      <w:r w:rsidRPr="00D87A4A">
        <w:rPr>
          <w:rFonts w:ascii="Tahoma" w:hAnsi="Tahoma" w:cs="Tahoma"/>
          <w:b/>
          <w:bCs/>
          <w:sz w:val="20"/>
          <w:szCs w:val="20"/>
        </w:rPr>
        <w:t>§ 1</w:t>
      </w:r>
    </w:p>
    <w:p w14:paraId="152B9A08" w14:textId="77777777" w:rsidR="006E68FD" w:rsidRPr="00D87A4A" w:rsidRDefault="006E68FD" w:rsidP="006E68FD">
      <w:pPr>
        <w:jc w:val="center"/>
        <w:rPr>
          <w:rFonts w:ascii="Tahoma" w:hAnsi="Tahoma" w:cs="Tahoma"/>
          <w:b/>
          <w:bCs/>
          <w:sz w:val="20"/>
          <w:szCs w:val="20"/>
        </w:rPr>
      </w:pPr>
      <w:r w:rsidRPr="00D87A4A">
        <w:rPr>
          <w:rFonts w:ascii="Tahoma" w:hAnsi="Tahoma" w:cs="Tahoma"/>
          <w:b/>
          <w:bCs/>
          <w:sz w:val="20"/>
          <w:szCs w:val="20"/>
        </w:rPr>
        <w:t>Przedmiot zamówienia</w:t>
      </w:r>
    </w:p>
    <w:p w14:paraId="4CEE92A2" w14:textId="2811A06E" w:rsidR="0022738B" w:rsidRPr="00D83719" w:rsidRDefault="006E68FD" w:rsidP="0022738B">
      <w:pPr>
        <w:numPr>
          <w:ilvl w:val="0"/>
          <w:numId w:val="47"/>
        </w:numPr>
        <w:ind w:left="284"/>
        <w:jc w:val="both"/>
        <w:rPr>
          <w:rFonts w:ascii="Tahoma" w:hAnsi="Tahoma" w:cs="Tahoma"/>
          <w:sz w:val="18"/>
          <w:szCs w:val="18"/>
        </w:rPr>
      </w:pPr>
      <w:r w:rsidRPr="008157A8">
        <w:rPr>
          <w:rFonts w:ascii="Tahoma" w:hAnsi="Tahoma" w:cs="Tahoma"/>
          <w:sz w:val="18"/>
          <w:szCs w:val="18"/>
        </w:rPr>
        <w:t xml:space="preserve">Przedmiotem </w:t>
      </w:r>
      <w:r w:rsidR="008501C3">
        <w:rPr>
          <w:rFonts w:ascii="Tahoma" w:hAnsi="Tahoma" w:cs="Tahoma"/>
          <w:sz w:val="18"/>
          <w:szCs w:val="18"/>
        </w:rPr>
        <w:t xml:space="preserve">zamówienia jest </w:t>
      </w:r>
      <w:r w:rsidR="008A3D02">
        <w:rPr>
          <w:rFonts w:ascii="Tahoma" w:hAnsi="Tahoma" w:cs="Tahoma"/>
          <w:b/>
          <w:sz w:val="18"/>
          <w:szCs w:val="18"/>
        </w:rPr>
        <w:t>aparat do zniecz</w:t>
      </w:r>
      <w:r w:rsidR="00B4263B">
        <w:rPr>
          <w:rFonts w:ascii="Tahoma" w:hAnsi="Tahoma" w:cs="Tahoma"/>
          <w:b/>
          <w:sz w:val="18"/>
          <w:szCs w:val="18"/>
        </w:rPr>
        <w:t>u</w:t>
      </w:r>
      <w:r w:rsidR="008A3D02">
        <w:rPr>
          <w:rFonts w:ascii="Tahoma" w:hAnsi="Tahoma" w:cs="Tahoma"/>
          <w:b/>
          <w:sz w:val="18"/>
          <w:szCs w:val="18"/>
        </w:rPr>
        <w:t>l</w:t>
      </w:r>
      <w:r w:rsidR="00BF2E34">
        <w:rPr>
          <w:rFonts w:ascii="Tahoma" w:hAnsi="Tahoma" w:cs="Tahoma"/>
          <w:b/>
          <w:sz w:val="18"/>
          <w:szCs w:val="18"/>
        </w:rPr>
        <w:t>e</w:t>
      </w:r>
      <w:r w:rsidR="008A3D02">
        <w:rPr>
          <w:rFonts w:ascii="Tahoma" w:hAnsi="Tahoma" w:cs="Tahoma"/>
          <w:b/>
          <w:sz w:val="18"/>
          <w:szCs w:val="18"/>
        </w:rPr>
        <w:t>nia</w:t>
      </w:r>
      <w:r w:rsidRPr="008157A8">
        <w:rPr>
          <w:rFonts w:ascii="Tahoma" w:hAnsi="Tahoma" w:cs="Tahoma"/>
          <w:b/>
          <w:bCs/>
          <w:sz w:val="18"/>
          <w:szCs w:val="18"/>
        </w:rPr>
        <w:t xml:space="preserve"> </w:t>
      </w:r>
      <w:r w:rsidRPr="008157A8">
        <w:rPr>
          <w:rFonts w:ascii="Tahoma" w:hAnsi="Tahoma" w:cs="Tahoma"/>
          <w:bCs/>
          <w:sz w:val="18"/>
          <w:szCs w:val="18"/>
        </w:rPr>
        <w:t xml:space="preserve">dla Uniwersyteckiego Szpitala Klinicznego nr 1 im. N. Barlickiego w Łodzi, </w:t>
      </w:r>
      <w:r w:rsidRPr="008157A8">
        <w:rPr>
          <w:rFonts w:ascii="Tahoma" w:hAnsi="Tahoma" w:cs="Tahoma"/>
          <w:sz w:val="18"/>
          <w:szCs w:val="18"/>
        </w:rPr>
        <w:t>zwan</w:t>
      </w:r>
      <w:r w:rsidR="008501C3">
        <w:rPr>
          <w:rFonts w:ascii="Tahoma" w:hAnsi="Tahoma" w:cs="Tahoma"/>
          <w:sz w:val="18"/>
          <w:szCs w:val="18"/>
        </w:rPr>
        <w:t>y</w:t>
      </w:r>
      <w:r w:rsidRPr="008157A8">
        <w:rPr>
          <w:rFonts w:ascii="Tahoma" w:hAnsi="Tahoma" w:cs="Tahoma"/>
          <w:sz w:val="18"/>
          <w:szCs w:val="18"/>
        </w:rPr>
        <w:t xml:space="preserve"> dalej sprzętem lub towarem </w:t>
      </w:r>
      <w:r w:rsidR="0022738B" w:rsidRPr="00D83719">
        <w:rPr>
          <w:rFonts w:ascii="Tahoma" w:hAnsi="Tahoma" w:cs="Tahoma"/>
          <w:sz w:val="18"/>
          <w:szCs w:val="18"/>
        </w:rPr>
        <w:t xml:space="preserve">o właściwościach i w </w:t>
      </w:r>
      <w:r w:rsidR="008B0451">
        <w:rPr>
          <w:rFonts w:ascii="Tahoma" w:hAnsi="Tahoma" w:cs="Tahoma"/>
          <w:sz w:val="18"/>
          <w:szCs w:val="18"/>
        </w:rPr>
        <w:t>ilości wskazanych</w:t>
      </w:r>
      <w:r w:rsidR="0022738B" w:rsidRPr="00D83719">
        <w:rPr>
          <w:rFonts w:ascii="Tahoma" w:hAnsi="Tahoma" w:cs="Tahoma"/>
          <w:sz w:val="18"/>
          <w:szCs w:val="18"/>
        </w:rPr>
        <w:t xml:space="preserve"> w załącznik</w:t>
      </w:r>
      <w:r w:rsidR="008B0451">
        <w:rPr>
          <w:rFonts w:ascii="Tahoma" w:hAnsi="Tahoma" w:cs="Tahoma"/>
          <w:sz w:val="18"/>
          <w:szCs w:val="18"/>
        </w:rPr>
        <w:t>ach</w:t>
      </w:r>
      <w:r w:rsidR="0022738B" w:rsidRPr="00D83719">
        <w:rPr>
          <w:rFonts w:ascii="Tahoma" w:hAnsi="Tahoma" w:cs="Tahoma"/>
          <w:sz w:val="18"/>
          <w:szCs w:val="18"/>
        </w:rPr>
        <w:t xml:space="preserve"> nr 2 </w:t>
      </w:r>
      <w:r w:rsidR="008B0451">
        <w:rPr>
          <w:rFonts w:ascii="Tahoma" w:hAnsi="Tahoma" w:cs="Tahoma"/>
          <w:sz w:val="18"/>
          <w:szCs w:val="18"/>
        </w:rPr>
        <w:t>i nr 3 do niniejszej umowy i</w:t>
      </w:r>
      <w:r w:rsidR="0022738B" w:rsidRPr="00D83719">
        <w:rPr>
          <w:rFonts w:ascii="Tahoma" w:hAnsi="Tahoma" w:cs="Tahoma"/>
          <w:sz w:val="18"/>
          <w:szCs w:val="18"/>
        </w:rPr>
        <w:t xml:space="preserve"> </w:t>
      </w:r>
      <w:r w:rsidR="006C4AF8">
        <w:rPr>
          <w:rFonts w:ascii="Tahoma" w:hAnsi="Tahoma" w:cs="Tahoma"/>
          <w:sz w:val="18"/>
          <w:szCs w:val="18"/>
        </w:rPr>
        <w:t xml:space="preserve">o wartości </w:t>
      </w:r>
      <w:r w:rsidR="0022738B" w:rsidRPr="00D83719">
        <w:rPr>
          <w:rFonts w:ascii="Tahoma" w:hAnsi="Tahoma" w:cs="Tahoma"/>
          <w:sz w:val="18"/>
          <w:szCs w:val="18"/>
        </w:rPr>
        <w:t xml:space="preserve">brutto  </w:t>
      </w:r>
      <w:r w:rsidR="0022738B" w:rsidRPr="00D83719">
        <w:rPr>
          <w:rFonts w:ascii="Tahoma" w:hAnsi="Tahoma" w:cs="Tahoma"/>
          <w:b/>
          <w:sz w:val="18"/>
          <w:szCs w:val="18"/>
        </w:rPr>
        <w:t>……………………. zł</w:t>
      </w:r>
      <w:r w:rsidR="0022738B" w:rsidRPr="00D83719">
        <w:rPr>
          <w:rFonts w:ascii="Tahoma" w:hAnsi="Tahoma" w:cs="Tahoma"/>
          <w:sz w:val="18"/>
          <w:szCs w:val="18"/>
        </w:rPr>
        <w:t xml:space="preserve"> (słownie:</w:t>
      </w:r>
      <w:r w:rsidR="006C4AF8">
        <w:rPr>
          <w:rFonts w:ascii="Tahoma" w:hAnsi="Tahoma" w:cs="Tahoma"/>
          <w:sz w:val="18"/>
          <w:szCs w:val="18"/>
        </w:rPr>
        <w:t>………..), w tym wartość  netto: …………………</w:t>
      </w:r>
      <w:r w:rsidR="0022738B" w:rsidRPr="00D83719">
        <w:rPr>
          <w:rFonts w:ascii="Tahoma" w:hAnsi="Tahoma" w:cs="Tahoma"/>
          <w:sz w:val="18"/>
          <w:szCs w:val="18"/>
        </w:rPr>
        <w:t xml:space="preserve">, zgodnie z ofertą przetargową złożoną w postępowaniu </w:t>
      </w:r>
      <w:r w:rsidR="006C4AF8">
        <w:rPr>
          <w:rFonts w:ascii="Tahoma" w:hAnsi="Tahoma" w:cs="Tahoma"/>
          <w:sz w:val="18"/>
          <w:szCs w:val="18"/>
        </w:rPr>
        <w:t>13</w:t>
      </w:r>
      <w:r w:rsidR="00B4263B">
        <w:rPr>
          <w:rFonts w:ascii="Tahoma" w:hAnsi="Tahoma" w:cs="Tahoma"/>
          <w:sz w:val="18"/>
          <w:szCs w:val="18"/>
        </w:rPr>
        <w:t>2</w:t>
      </w:r>
      <w:r w:rsidR="0022738B" w:rsidRPr="00D83719">
        <w:rPr>
          <w:rFonts w:ascii="Tahoma" w:hAnsi="Tahoma" w:cs="Tahoma"/>
          <w:sz w:val="18"/>
          <w:szCs w:val="18"/>
        </w:rPr>
        <w:t>/PN/ZP/D/202</w:t>
      </w:r>
      <w:r w:rsidR="0022738B">
        <w:rPr>
          <w:rFonts w:ascii="Tahoma" w:hAnsi="Tahoma" w:cs="Tahoma"/>
          <w:sz w:val="18"/>
          <w:szCs w:val="18"/>
        </w:rPr>
        <w:t>4</w:t>
      </w:r>
      <w:r w:rsidR="0022738B" w:rsidRPr="00D83719">
        <w:rPr>
          <w:rFonts w:ascii="Tahoma" w:hAnsi="Tahoma" w:cs="Tahoma"/>
          <w:sz w:val="18"/>
          <w:szCs w:val="18"/>
        </w:rPr>
        <w:t>.</w:t>
      </w:r>
    </w:p>
    <w:p w14:paraId="65E7D695" w14:textId="548F17BA" w:rsidR="006E68FD" w:rsidRPr="008157A8" w:rsidRDefault="006E68FD" w:rsidP="006C4AF8">
      <w:pPr>
        <w:pStyle w:val="Akapitzlist"/>
        <w:numPr>
          <w:ilvl w:val="0"/>
          <w:numId w:val="47"/>
        </w:numPr>
        <w:tabs>
          <w:tab w:val="clear" w:pos="360"/>
        </w:tabs>
        <w:spacing w:after="0" w:line="240" w:lineRule="auto"/>
        <w:ind w:left="284"/>
        <w:jc w:val="both"/>
        <w:rPr>
          <w:rFonts w:ascii="Tahoma" w:hAnsi="Tahoma" w:cs="Tahoma"/>
          <w:sz w:val="18"/>
          <w:szCs w:val="18"/>
        </w:rPr>
      </w:pPr>
      <w:r w:rsidRPr="008157A8">
        <w:rPr>
          <w:rFonts w:ascii="Tahoma" w:hAnsi="Tahoma" w:cs="Tahoma"/>
          <w:sz w:val="18"/>
          <w:szCs w:val="18"/>
        </w:rPr>
        <w:t>Wykonawca oświadcza, że sprzęt wymieniony w §1 ust. 1 umowy:</w:t>
      </w:r>
    </w:p>
    <w:p w14:paraId="0A1FFC02"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 xml:space="preserve">jest fabrycznie nowy, </w:t>
      </w:r>
    </w:p>
    <w:p w14:paraId="08137F18"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przekazany zostanie Zamawiającemu w stanie kompletnym i nienaruszonym, obejmującym w szczególności oryginalne opakowanie, zabezpieczające przed uszkodzeniem, z oznaczeniem towaru co do jego tożsamości, umożliwiającym normalne z niego korzystanie zgodnie z jego przeznaczeniem,</w:t>
      </w:r>
    </w:p>
    <w:p w14:paraId="6EFF6F31" w14:textId="2A0BED39"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posiada wszelkie parametry techniczne oraz funkcje niezbędne do korzystania z niego zgodnie z ich przeznaczeniem, a w szczególności wymagane w Załączniku 1a1</w:t>
      </w:r>
      <w:r w:rsidR="0022738B">
        <w:rPr>
          <w:rFonts w:ascii="Tahoma" w:hAnsi="Tahoma" w:cs="Tahoma"/>
          <w:sz w:val="18"/>
          <w:szCs w:val="18"/>
        </w:rPr>
        <w:t xml:space="preserve"> </w:t>
      </w:r>
      <w:r w:rsidRPr="008157A8">
        <w:rPr>
          <w:rFonts w:ascii="Tahoma" w:hAnsi="Tahoma" w:cs="Tahoma"/>
          <w:sz w:val="18"/>
          <w:szCs w:val="18"/>
        </w:rPr>
        <w:t>do SWZ, stanowiącym integralną część umowy,</w:t>
      </w:r>
    </w:p>
    <w:p w14:paraId="5859A2D6"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spełnia warunki zgodności wynikające z normy CE – jeżeli są wymagane odrębnymi przepisami,</w:t>
      </w:r>
    </w:p>
    <w:p w14:paraId="01C8C549"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jest dopuszczony do obrotu na podstawie obowiązujących w tym zakresie przepisów prawa oraz odpowiada wymogom określonym tymi przepisami,</w:t>
      </w:r>
    </w:p>
    <w:p w14:paraId="0E453752"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nie jest przedmiotem jakichkolwiek ograniczonych praw rzeczowych ustanowionych na rzecz osób trzecich, jak również nie jest przedmiotem jakichkolwiek postępowań sądowych, administracyjnych, czy też sądowo-administracyjnych, których konsekwencją jest (mogłoby być) ograniczenie czy też wyłączenie prawa Wykonawcy rozporządzania nim.</w:t>
      </w:r>
    </w:p>
    <w:p w14:paraId="1068084E" w14:textId="108E2618" w:rsidR="006E68FD" w:rsidRPr="008157A8" w:rsidRDefault="006E68FD" w:rsidP="006C4AF8">
      <w:pPr>
        <w:pStyle w:val="Akapitzlist"/>
        <w:numPr>
          <w:ilvl w:val="0"/>
          <w:numId w:val="47"/>
        </w:numPr>
        <w:spacing w:after="0" w:line="240" w:lineRule="auto"/>
        <w:jc w:val="both"/>
        <w:rPr>
          <w:rFonts w:ascii="Tahoma" w:hAnsi="Tahoma" w:cs="Tahoma"/>
          <w:sz w:val="18"/>
          <w:szCs w:val="18"/>
        </w:rPr>
      </w:pPr>
      <w:r w:rsidRPr="008157A8">
        <w:rPr>
          <w:rFonts w:ascii="Tahoma" w:hAnsi="Tahoma" w:cs="Tahoma"/>
          <w:sz w:val="18"/>
          <w:szCs w:val="18"/>
        </w:rPr>
        <w:t>Wraz z</w:t>
      </w:r>
      <w:r w:rsidR="00413E86">
        <w:rPr>
          <w:rFonts w:ascii="Tahoma" w:hAnsi="Tahoma" w:cs="Tahoma"/>
          <w:sz w:val="18"/>
          <w:szCs w:val="18"/>
        </w:rPr>
        <w:t>e sprzętem</w:t>
      </w:r>
      <w:r w:rsidRPr="008157A8">
        <w:rPr>
          <w:rFonts w:ascii="Tahoma" w:hAnsi="Tahoma" w:cs="Tahoma"/>
          <w:sz w:val="18"/>
          <w:szCs w:val="18"/>
        </w:rPr>
        <w:t xml:space="preserve"> </w:t>
      </w:r>
      <w:r w:rsidR="00413E86" w:rsidRPr="008157A8">
        <w:rPr>
          <w:rFonts w:ascii="Tahoma" w:hAnsi="Tahoma" w:cs="Tahoma"/>
          <w:sz w:val="18"/>
          <w:szCs w:val="18"/>
        </w:rPr>
        <w:t xml:space="preserve"> </w:t>
      </w:r>
      <w:r w:rsidRPr="008157A8">
        <w:rPr>
          <w:rFonts w:ascii="Tahoma" w:hAnsi="Tahoma" w:cs="Tahoma"/>
          <w:sz w:val="18"/>
          <w:szCs w:val="18"/>
        </w:rPr>
        <w:t>Wykonawca dostarczy Zamawiającemu:</w:t>
      </w:r>
    </w:p>
    <w:p w14:paraId="021355B5"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karty gwarancyjne producenta,</w:t>
      </w:r>
    </w:p>
    <w:p w14:paraId="3ACBAB2A"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zalecenia producenta co do konieczności wykonywania przeglądów. W przypadku wymaganych przeglądów podać częstotliwość oraz zakres czynności wykonywanych podczas przeglądów,</w:t>
      </w:r>
    </w:p>
    <w:p w14:paraId="32723CC2"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autoryzację Producenta dla wskazanych przedstawicieli serwisowych w  zakresie wykonywania czynności przeglądów  dla przedmiotu zamówienia (oświadczenie należy dostarczyć wraz z dostawą do Zamawiającego),</w:t>
      </w:r>
    </w:p>
    <w:p w14:paraId="6391A86E"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autoryzację Producenta, udzieloną Wykonawcy, w zakresie dystrybucji, instalacji i serwisu oferowanego przedmiotu zamówienia (oświadczenie należy dostarczyć wraz z dostawą do Zamawiającego),</w:t>
      </w:r>
    </w:p>
    <w:p w14:paraId="65F76883"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instrukcję obsługi w języku polskim w formie drukowanej i elektronicznej</w:t>
      </w:r>
    </w:p>
    <w:p w14:paraId="5F7160A6"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wykaz autoryzowanych punktów serwisowych na terenie kraju.</w:t>
      </w:r>
    </w:p>
    <w:p w14:paraId="1B95B233"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 xml:space="preserve">deklaracje zgodności - na nośniku CD/DVD bądź przesłane na adres e-mailowy </w:t>
      </w:r>
      <w:hyperlink r:id="rId31" w:history="1">
        <w:r w:rsidRPr="008157A8">
          <w:rPr>
            <w:rStyle w:val="Hipercze"/>
            <w:rFonts w:ascii="Tahoma" w:hAnsi="Tahoma" w:cs="Tahoma"/>
            <w:sz w:val="18"/>
            <w:szCs w:val="18"/>
          </w:rPr>
          <w:t>sekcja.aparatury@barlicki.pl</w:t>
        </w:r>
      </w:hyperlink>
    </w:p>
    <w:p w14:paraId="58E20599"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 xml:space="preserve">aktualne certyfikaty CE - na nośniku CD/DVD bądź przesłane na adres e-mailowy </w:t>
      </w:r>
      <w:hyperlink r:id="rId32" w:history="1">
        <w:r w:rsidRPr="008157A8">
          <w:rPr>
            <w:rStyle w:val="Hipercze"/>
            <w:rFonts w:ascii="Tahoma" w:hAnsi="Tahoma" w:cs="Tahoma"/>
            <w:sz w:val="18"/>
            <w:szCs w:val="18"/>
          </w:rPr>
          <w:t>sekcja.aparatury@barlicki.pl</w:t>
        </w:r>
      </w:hyperlink>
    </w:p>
    <w:p w14:paraId="71FDABD3" w14:textId="09CD0A04" w:rsidR="006E68FD" w:rsidRPr="006C4AF8" w:rsidRDefault="006E68FD" w:rsidP="00D87A4A">
      <w:pPr>
        <w:pStyle w:val="Akapitzlist"/>
        <w:numPr>
          <w:ilvl w:val="0"/>
          <w:numId w:val="47"/>
        </w:numPr>
        <w:jc w:val="both"/>
        <w:rPr>
          <w:rFonts w:ascii="Tahoma" w:hAnsi="Tahoma" w:cs="Tahoma"/>
          <w:sz w:val="18"/>
          <w:szCs w:val="18"/>
        </w:rPr>
      </w:pPr>
      <w:r w:rsidRPr="006C4AF8">
        <w:rPr>
          <w:rFonts w:ascii="Tahoma" w:hAnsi="Tahoma" w:cs="Tahoma"/>
          <w:sz w:val="18"/>
          <w:szCs w:val="18"/>
        </w:rPr>
        <w:t xml:space="preserve">W ramach realizacji zamówienia szczegółowo opisanego w ofercie Wykonawcy złożonej w postępowaniu </w:t>
      </w:r>
      <w:r w:rsidR="0022738B" w:rsidRPr="006C4AF8">
        <w:rPr>
          <w:rFonts w:ascii="Tahoma" w:hAnsi="Tahoma" w:cs="Tahoma"/>
          <w:sz w:val="18"/>
          <w:szCs w:val="18"/>
        </w:rPr>
        <w:t>13</w:t>
      </w:r>
      <w:r w:rsidR="00D510B1">
        <w:rPr>
          <w:rFonts w:ascii="Tahoma" w:hAnsi="Tahoma" w:cs="Tahoma"/>
          <w:sz w:val="18"/>
          <w:szCs w:val="18"/>
        </w:rPr>
        <w:t>2</w:t>
      </w:r>
      <w:r w:rsidR="00BE1CF2" w:rsidRPr="006C4AF8">
        <w:rPr>
          <w:rFonts w:ascii="Tahoma" w:hAnsi="Tahoma" w:cs="Tahoma"/>
          <w:sz w:val="18"/>
          <w:szCs w:val="18"/>
        </w:rPr>
        <w:t>/PN</w:t>
      </w:r>
      <w:r w:rsidRPr="006C4AF8">
        <w:rPr>
          <w:rFonts w:ascii="Tahoma" w:hAnsi="Tahoma" w:cs="Tahoma"/>
          <w:sz w:val="18"/>
          <w:szCs w:val="18"/>
        </w:rPr>
        <w:t>/ZP/D/2024, Wykonawca dokona wpisu w paszport techniczny potwierdzający uruchomienie sprzętu.</w:t>
      </w:r>
    </w:p>
    <w:p w14:paraId="2BB5B76A" w14:textId="77777777" w:rsidR="006E68FD" w:rsidRPr="008157A8" w:rsidRDefault="006E68FD" w:rsidP="006C4AF8">
      <w:pPr>
        <w:pStyle w:val="Akapitzlist"/>
        <w:numPr>
          <w:ilvl w:val="0"/>
          <w:numId w:val="47"/>
        </w:numPr>
        <w:spacing w:after="0" w:line="240" w:lineRule="auto"/>
        <w:ind w:left="426" w:hanging="426"/>
        <w:jc w:val="both"/>
        <w:rPr>
          <w:rFonts w:ascii="Tahoma" w:hAnsi="Tahoma" w:cs="Tahoma"/>
          <w:sz w:val="18"/>
          <w:szCs w:val="18"/>
        </w:rPr>
      </w:pPr>
      <w:r w:rsidRPr="008157A8">
        <w:rPr>
          <w:rFonts w:ascii="Tahoma" w:eastAsia="Times New Roman" w:hAnsi="Tahoma" w:cs="Tahoma"/>
          <w:sz w:val="18"/>
          <w:szCs w:val="18"/>
          <w:lang w:eastAsia="pl-PL"/>
        </w:rPr>
        <w:t xml:space="preserve">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w:t>
      </w:r>
      <w:r w:rsidRPr="008157A8">
        <w:rPr>
          <w:rFonts w:ascii="Tahoma" w:eastAsia="Times New Roman" w:hAnsi="Tahoma" w:cs="Tahoma"/>
          <w:sz w:val="18"/>
          <w:szCs w:val="18"/>
          <w:lang w:eastAsia="pl-PL"/>
        </w:rPr>
        <w:lastRenderedPageBreak/>
        <w:t>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sprzętu stanowiącego przedmiot umowy, są one wymagane przepisami prawa.</w:t>
      </w:r>
    </w:p>
    <w:p w14:paraId="39799501" w14:textId="77777777" w:rsidR="006C4AF8" w:rsidRPr="00D83719" w:rsidRDefault="006C4AF8" w:rsidP="006C4AF8">
      <w:pPr>
        <w:jc w:val="both"/>
        <w:rPr>
          <w:rFonts w:ascii="Tahoma" w:hAnsi="Tahoma" w:cs="Tahoma"/>
          <w:sz w:val="18"/>
          <w:szCs w:val="18"/>
        </w:rPr>
      </w:pPr>
    </w:p>
    <w:p w14:paraId="08560DE0" w14:textId="77777777" w:rsidR="006C4AF8" w:rsidRPr="00D83719" w:rsidRDefault="006C4AF8" w:rsidP="006C4AF8">
      <w:pPr>
        <w:keepNext/>
        <w:jc w:val="center"/>
        <w:outlineLvl w:val="3"/>
        <w:rPr>
          <w:rFonts w:ascii="Tahoma" w:hAnsi="Tahoma" w:cs="Tahoma"/>
          <w:b/>
          <w:sz w:val="6"/>
          <w:szCs w:val="6"/>
        </w:rPr>
      </w:pPr>
    </w:p>
    <w:p w14:paraId="685EFAED"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 2</w:t>
      </w:r>
    </w:p>
    <w:p w14:paraId="1ECD4AEA"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Dostawa Przedmiotu Zamówienia</w:t>
      </w:r>
    </w:p>
    <w:p w14:paraId="44BFAD4D" w14:textId="03C835CD"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Dostarczenie, montaż i instalację sprzętu Wykonawca zrealizuje w terminie </w:t>
      </w:r>
      <w:r>
        <w:rPr>
          <w:rFonts w:ascii="Tahoma" w:hAnsi="Tahoma" w:cs="Tahoma"/>
          <w:sz w:val="18"/>
          <w:szCs w:val="18"/>
        </w:rPr>
        <w:t>do dnia</w:t>
      </w:r>
      <w:r w:rsidRPr="009B34BC">
        <w:rPr>
          <w:rFonts w:ascii="Tahoma" w:hAnsi="Tahoma" w:cs="Tahoma"/>
          <w:b/>
          <w:bCs/>
          <w:sz w:val="18"/>
          <w:szCs w:val="18"/>
        </w:rPr>
        <w:t xml:space="preserve"> </w:t>
      </w:r>
      <w:r>
        <w:rPr>
          <w:rFonts w:ascii="Tahoma" w:hAnsi="Tahoma" w:cs="Tahoma"/>
          <w:b/>
          <w:bCs/>
          <w:sz w:val="18"/>
          <w:szCs w:val="18"/>
        </w:rPr>
        <w:t>13</w:t>
      </w:r>
      <w:r w:rsidRPr="009B34BC">
        <w:rPr>
          <w:rFonts w:ascii="Tahoma" w:hAnsi="Tahoma" w:cs="Tahoma"/>
          <w:b/>
          <w:bCs/>
          <w:sz w:val="18"/>
          <w:szCs w:val="18"/>
        </w:rPr>
        <w:t>.1</w:t>
      </w:r>
      <w:r>
        <w:rPr>
          <w:rFonts w:ascii="Tahoma" w:hAnsi="Tahoma" w:cs="Tahoma"/>
          <w:b/>
          <w:bCs/>
          <w:sz w:val="18"/>
          <w:szCs w:val="18"/>
        </w:rPr>
        <w:t>2</w:t>
      </w:r>
      <w:r w:rsidRPr="009B34BC">
        <w:rPr>
          <w:rFonts w:ascii="Tahoma" w:hAnsi="Tahoma" w:cs="Tahoma"/>
          <w:b/>
          <w:bCs/>
          <w:sz w:val="18"/>
          <w:szCs w:val="18"/>
        </w:rPr>
        <w:t xml:space="preserve">.2024 r. </w:t>
      </w:r>
    </w:p>
    <w:p w14:paraId="086848F4" w14:textId="77777777" w:rsidR="006C4AF8" w:rsidRPr="00D83719" w:rsidRDefault="006C4AF8" w:rsidP="006C4AF8">
      <w:pPr>
        <w:numPr>
          <w:ilvl w:val="0"/>
          <w:numId w:val="43"/>
        </w:numPr>
        <w:tabs>
          <w:tab w:val="num" w:pos="426"/>
        </w:tabs>
        <w:jc w:val="both"/>
        <w:rPr>
          <w:rFonts w:ascii="Tahoma" w:hAnsi="Tahoma" w:cs="Tahoma"/>
          <w:sz w:val="18"/>
          <w:szCs w:val="18"/>
        </w:rPr>
      </w:pPr>
      <w:r w:rsidRPr="00D83719">
        <w:rPr>
          <w:rFonts w:ascii="Tahoma" w:hAnsi="Tahoma" w:cs="Tahoma"/>
          <w:sz w:val="18"/>
          <w:szCs w:val="18"/>
        </w:rPr>
        <w:t xml:space="preserve">Dostarczenie, montaż i instalacja sprzętu będzie potwierdzona protokołem zdawczo-odbiorczym, o którym </w:t>
      </w:r>
      <w:r w:rsidRPr="002662CF">
        <w:rPr>
          <w:rFonts w:ascii="Tahoma" w:hAnsi="Tahoma" w:cs="Tahoma"/>
          <w:sz w:val="18"/>
          <w:szCs w:val="18"/>
        </w:rPr>
        <w:t>mowa w §6 ust. 7</w:t>
      </w:r>
      <w:r w:rsidRPr="00D83719">
        <w:rPr>
          <w:rFonts w:ascii="Tahoma" w:hAnsi="Tahoma" w:cs="Tahoma"/>
          <w:sz w:val="18"/>
          <w:szCs w:val="18"/>
        </w:rPr>
        <w:t xml:space="preserve"> poniżej przez upoważnionych pracowników Zamawiającego i Wykonawcy czytelnymi podpisami, wraz z podanymi przez nich zajmowanymi stanowiskami.</w:t>
      </w:r>
    </w:p>
    <w:p w14:paraId="23C37449"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Ryzyko utraty, zniszczenia lub uszkodzenia </w:t>
      </w:r>
      <w:r>
        <w:rPr>
          <w:rFonts w:ascii="Tahoma" w:hAnsi="Tahoma" w:cs="Tahoma"/>
          <w:sz w:val="18"/>
          <w:szCs w:val="18"/>
        </w:rPr>
        <w:t>sprzętu</w:t>
      </w:r>
      <w:r w:rsidRPr="00D83719">
        <w:rPr>
          <w:rFonts w:ascii="Tahoma" w:hAnsi="Tahoma" w:cs="Tahoma"/>
          <w:sz w:val="18"/>
          <w:szCs w:val="18"/>
        </w:rPr>
        <w:t xml:space="preserve"> w całości lub jego części jak również zaginięcia całości lub części przechodzi na Zamawiającego dopiero z chwilą jego protokolarnego przekazania po jego zamontowaniu i uruchomieniu. </w:t>
      </w:r>
    </w:p>
    <w:p w14:paraId="1C50DE7A"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Miejscem dostawy, montażu i instalacji sprzętu jest pomieszczenie zlokalizowane w Łodzi w budynku przy </w:t>
      </w:r>
      <w:r w:rsidRPr="00D83719">
        <w:rPr>
          <w:rFonts w:ascii="Tahoma" w:hAnsi="Tahoma" w:cs="Tahoma"/>
          <w:sz w:val="18"/>
          <w:szCs w:val="18"/>
        </w:rPr>
        <w:br/>
        <w:t>ul. Kopcińskiego 22.</w:t>
      </w:r>
    </w:p>
    <w:p w14:paraId="6573AC82"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Wykonawca dostarczy </w:t>
      </w:r>
      <w:r>
        <w:rPr>
          <w:rFonts w:ascii="Tahoma" w:hAnsi="Tahoma" w:cs="Tahoma"/>
          <w:sz w:val="18"/>
          <w:szCs w:val="18"/>
        </w:rPr>
        <w:t>sprzęt</w:t>
      </w:r>
      <w:r w:rsidRPr="00D83719">
        <w:rPr>
          <w:rFonts w:ascii="Tahoma" w:hAnsi="Tahoma" w:cs="Tahoma"/>
          <w:sz w:val="18"/>
          <w:szCs w:val="18"/>
        </w:rPr>
        <w:t xml:space="preserve"> własnym środkiem transportu bądź za pośrednictwem profesjonalnej firmy transportowej na własne ryzyko. W przypadku powierzenia transportu osobom trzecim odpowiada za ich działania i zaniechania jak za własne. </w:t>
      </w:r>
    </w:p>
    <w:p w14:paraId="21ADEE4A"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Przez instalację sprzętu należy rozumieć: ustawienie we wskazanym przez Zamawiającego miejscu, podłączenie do urządzeń współpracujących oraz sprawdzenie prawidłowości jego działania.</w:t>
      </w:r>
    </w:p>
    <w:p w14:paraId="74CFE50E" w14:textId="77777777" w:rsidR="006C4AF8" w:rsidRDefault="006C4AF8" w:rsidP="006E68FD">
      <w:pPr>
        <w:jc w:val="both"/>
        <w:rPr>
          <w:rFonts w:ascii="Tahoma" w:hAnsi="Tahoma" w:cs="Tahoma"/>
          <w:sz w:val="18"/>
          <w:szCs w:val="18"/>
        </w:rPr>
      </w:pPr>
    </w:p>
    <w:p w14:paraId="3DBD35A1" w14:textId="77777777" w:rsidR="006C4AF8" w:rsidRPr="00D83719" w:rsidRDefault="006C4AF8" w:rsidP="006C4AF8">
      <w:pPr>
        <w:keepNext/>
        <w:jc w:val="center"/>
        <w:outlineLvl w:val="3"/>
        <w:rPr>
          <w:rFonts w:ascii="Tahoma" w:hAnsi="Tahoma" w:cs="Tahoma"/>
          <w:b/>
          <w:bCs/>
          <w:sz w:val="20"/>
          <w:szCs w:val="20"/>
        </w:rPr>
      </w:pPr>
      <w:r w:rsidRPr="00D83719">
        <w:rPr>
          <w:rFonts w:ascii="Tahoma" w:hAnsi="Tahoma" w:cs="Tahoma"/>
          <w:b/>
          <w:bCs/>
          <w:sz w:val="20"/>
          <w:szCs w:val="20"/>
        </w:rPr>
        <w:t>§ 3</w:t>
      </w:r>
    </w:p>
    <w:p w14:paraId="1EBF29DF"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Oświadczenia Wykonawcy</w:t>
      </w:r>
      <w:r>
        <w:rPr>
          <w:rFonts w:ascii="Tahoma" w:hAnsi="Tahoma" w:cs="Tahoma"/>
          <w:b/>
          <w:sz w:val="20"/>
          <w:szCs w:val="20"/>
        </w:rPr>
        <w:t xml:space="preserve"> i licencje</w:t>
      </w:r>
    </w:p>
    <w:p w14:paraId="26B61552" w14:textId="77777777" w:rsidR="006C4AF8" w:rsidRPr="00D83719" w:rsidRDefault="006C4AF8" w:rsidP="006C4AF8">
      <w:pPr>
        <w:numPr>
          <w:ilvl w:val="0"/>
          <w:numId w:val="48"/>
        </w:numPr>
        <w:jc w:val="both"/>
        <w:rPr>
          <w:rFonts w:ascii="Tahoma" w:hAnsi="Tahoma" w:cs="Tahoma"/>
          <w:sz w:val="18"/>
          <w:szCs w:val="18"/>
        </w:rPr>
      </w:pPr>
      <w:r w:rsidRPr="00D83719">
        <w:rPr>
          <w:rFonts w:ascii="Tahoma" w:hAnsi="Tahoma" w:cs="Tahoma"/>
          <w:sz w:val="18"/>
          <w:szCs w:val="18"/>
        </w:rPr>
        <w:t>Wykonawca oświadcza, iż zapoznał się ze wszystkimi warunkami i okolicznościami, które są niezbędne do wykonania przedmiotu umowy.</w:t>
      </w:r>
    </w:p>
    <w:p w14:paraId="325CC54E" w14:textId="77777777" w:rsidR="006C4AF8" w:rsidRDefault="006C4AF8" w:rsidP="006C4AF8">
      <w:pPr>
        <w:numPr>
          <w:ilvl w:val="0"/>
          <w:numId w:val="48"/>
        </w:numPr>
        <w:jc w:val="both"/>
        <w:rPr>
          <w:rFonts w:ascii="Tahoma" w:hAnsi="Tahoma" w:cs="Tahoma"/>
          <w:sz w:val="18"/>
          <w:szCs w:val="18"/>
        </w:rPr>
      </w:pPr>
      <w:r w:rsidRPr="00D83719">
        <w:rPr>
          <w:rFonts w:ascii="Tahoma" w:hAnsi="Tahoma" w:cs="Tahoma"/>
          <w:sz w:val="18"/>
          <w:szCs w:val="18"/>
        </w:rPr>
        <w:t xml:space="preserve">Wykonawca oświadcza, że posiada wszelkie uprawnienia, zaświadczenia, pozwolenia, zgody do sprzedaży </w:t>
      </w:r>
      <w:r>
        <w:rPr>
          <w:rFonts w:ascii="Tahoma" w:hAnsi="Tahoma" w:cs="Tahoma"/>
          <w:sz w:val="18"/>
          <w:szCs w:val="18"/>
        </w:rPr>
        <w:t xml:space="preserve">sprzętów </w:t>
      </w:r>
      <w:r w:rsidRPr="00D83719">
        <w:rPr>
          <w:rFonts w:ascii="Tahoma" w:hAnsi="Tahoma" w:cs="Tahoma"/>
          <w:sz w:val="18"/>
          <w:szCs w:val="18"/>
        </w:rPr>
        <w:t xml:space="preserve">oferowanych Zamawiającemu, oraz że </w:t>
      </w:r>
      <w:r>
        <w:rPr>
          <w:rFonts w:ascii="Tahoma" w:hAnsi="Tahoma" w:cs="Tahoma"/>
          <w:sz w:val="18"/>
          <w:szCs w:val="18"/>
        </w:rPr>
        <w:t>sprzęty</w:t>
      </w:r>
      <w:r w:rsidRPr="00D83719">
        <w:rPr>
          <w:rFonts w:ascii="Tahoma" w:hAnsi="Tahoma" w:cs="Tahoma"/>
          <w:sz w:val="18"/>
          <w:szCs w:val="18"/>
        </w:rPr>
        <w:t xml:space="preserve"> te są wolne od wszelkich wad, praw osób trzecich i spełniają wszelkie normy stawiane przez prawo polskie w tym zakresie, oraz że są dopuszczone do obrotu na terytorium Rzeczpospolitej Polskiej zgodnie z obowiązującym prawem. Wykonawca oświadcza, ze posiada </w:t>
      </w:r>
      <w:r>
        <w:rPr>
          <w:rFonts w:ascii="Tahoma" w:hAnsi="Tahoma" w:cs="Tahoma"/>
          <w:sz w:val="18"/>
          <w:szCs w:val="18"/>
        </w:rPr>
        <w:t xml:space="preserve">wszelkie dokumenty w zakresie </w:t>
      </w:r>
      <w:r w:rsidRPr="00D83719">
        <w:rPr>
          <w:rFonts w:ascii="Tahoma" w:hAnsi="Tahoma" w:cs="Tahoma"/>
          <w:sz w:val="18"/>
          <w:szCs w:val="18"/>
        </w:rPr>
        <w:t xml:space="preserve">dopuszczenia do obrotu </w:t>
      </w:r>
      <w:r>
        <w:rPr>
          <w:rFonts w:ascii="Tahoma" w:hAnsi="Tahoma" w:cs="Tahoma"/>
          <w:sz w:val="18"/>
          <w:szCs w:val="18"/>
        </w:rPr>
        <w:t>przedmiotowych sprzętów</w:t>
      </w:r>
      <w:r w:rsidRPr="00D83719">
        <w:rPr>
          <w:rFonts w:ascii="Tahoma" w:hAnsi="Tahoma" w:cs="Tahoma"/>
          <w:sz w:val="18"/>
          <w:szCs w:val="18"/>
        </w:rPr>
        <w:t>, znajdujące się w siedzibie Wykonawcy, do wglądu przez Zamawiającego na żądanie w każdym terminie.</w:t>
      </w:r>
    </w:p>
    <w:p w14:paraId="371E1464" w14:textId="77777777" w:rsidR="006C4AF8" w:rsidRDefault="006C4AF8" w:rsidP="006C4AF8">
      <w:pPr>
        <w:jc w:val="center"/>
        <w:rPr>
          <w:rFonts w:ascii="Tahoma" w:hAnsi="Tahoma" w:cs="Tahoma"/>
          <w:sz w:val="18"/>
          <w:szCs w:val="18"/>
        </w:rPr>
      </w:pPr>
    </w:p>
    <w:p w14:paraId="29EA0E2B"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 4</w:t>
      </w:r>
    </w:p>
    <w:p w14:paraId="132E4D15"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Korespondencja</w:t>
      </w:r>
    </w:p>
    <w:p w14:paraId="725F5FD2" w14:textId="77777777" w:rsidR="00EB448E" w:rsidRPr="00EB448E" w:rsidRDefault="00EB448E" w:rsidP="00EB448E">
      <w:pPr>
        <w:jc w:val="both"/>
        <w:rPr>
          <w:rFonts w:ascii="Tahoma" w:hAnsi="Tahoma" w:cs="Tahoma"/>
          <w:sz w:val="18"/>
          <w:szCs w:val="18"/>
        </w:rPr>
      </w:pPr>
      <w:r w:rsidRPr="00EB448E">
        <w:rPr>
          <w:rFonts w:ascii="Tahoma" w:hAnsi="Tahoma" w:cs="Tahoma"/>
          <w:sz w:val="18"/>
          <w:szCs w:val="18"/>
        </w:rPr>
        <w:t xml:space="preserve">Wszelka korespondencja stron  związana z realizacją niniejszej umowy wykonywana będzie drogą elektroniczną na następujące adresy e-mail: </w:t>
      </w:r>
    </w:p>
    <w:p w14:paraId="4FEBE7A2" w14:textId="0A90C57E" w:rsidR="00EB448E" w:rsidRPr="00EB448E" w:rsidRDefault="00EB448E" w:rsidP="00EB448E">
      <w:pPr>
        <w:jc w:val="both"/>
        <w:rPr>
          <w:rFonts w:ascii="Tahoma" w:hAnsi="Tahoma" w:cs="Tahoma"/>
          <w:sz w:val="18"/>
          <w:szCs w:val="18"/>
        </w:rPr>
      </w:pPr>
      <w:r w:rsidRPr="00EB448E">
        <w:rPr>
          <w:rFonts w:ascii="Tahoma" w:hAnsi="Tahoma" w:cs="Tahoma"/>
          <w:sz w:val="18"/>
          <w:szCs w:val="18"/>
        </w:rPr>
        <w:t xml:space="preserve">- adres Zamawiającego : </w:t>
      </w:r>
      <w:hyperlink r:id="rId33" w:history="1">
        <w:r w:rsidR="008B0451" w:rsidRPr="009C4A6E">
          <w:rPr>
            <w:rStyle w:val="Hipercze"/>
            <w:rFonts w:ascii="Tahoma" w:hAnsi="Tahoma" w:cs="Tahoma"/>
            <w:sz w:val="18"/>
            <w:szCs w:val="18"/>
          </w:rPr>
          <w:t>sekcja.aparatury@barlicki.pl</w:t>
        </w:r>
      </w:hyperlink>
      <w:r w:rsidR="008B0451">
        <w:rPr>
          <w:rFonts w:ascii="Tahoma" w:hAnsi="Tahoma" w:cs="Tahoma"/>
          <w:sz w:val="18"/>
          <w:szCs w:val="18"/>
        </w:rPr>
        <w:t xml:space="preserve">, </w:t>
      </w:r>
      <w:hyperlink r:id="rId34" w:history="1">
        <w:r w:rsidR="008B0451" w:rsidRPr="009C4A6E">
          <w:rPr>
            <w:rStyle w:val="Hipercze"/>
            <w:rFonts w:ascii="Tahoma" w:hAnsi="Tahoma" w:cs="Tahoma"/>
            <w:sz w:val="18"/>
            <w:szCs w:val="18"/>
          </w:rPr>
          <w:t>dzial.zamowien.publicznych@barlicki.pl</w:t>
        </w:r>
      </w:hyperlink>
      <w:r w:rsidR="008B0451">
        <w:rPr>
          <w:rFonts w:ascii="Tahoma" w:hAnsi="Tahoma" w:cs="Tahoma"/>
          <w:sz w:val="18"/>
          <w:szCs w:val="18"/>
        </w:rPr>
        <w:t xml:space="preserve">, </w:t>
      </w:r>
    </w:p>
    <w:p w14:paraId="282224DE" w14:textId="77777777" w:rsidR="00EB448E" w:rsidRPr="00EB448E" w:rsidRDefault="00EB448E" w:rsidP="00EB448E">
      <w:pPr>
        <w:jc w:val="both"/>
        <w:rPr>
          <w:rFonts w:ascii="Tahoma" w:hAnsi="Tahoma" w:cs="Tahoma"/>
          <w:sz w:val="18"/>
          <w:szCs w:val="18"/>
        </w:rPr>
      </w:pPr>
      <w:r w:rsidRPr="00EB448E">
        <w:rPr>
          <w:rFonts w:ascii="Tahoma" w:hAnsi="Tahoma" w:cs="Tahoma"/>
          <w:sz w:val="18"/>
          <w:szCs w:val="18"/>
        </w:rPr>
        <w:t>- adres Wykonawcy – adres wskazany w ofercie.</w:t>
      </w:r>
    </w:p>
    <w:p w14:paraId="40ED2B85" w14:textId="77777777" w:rsidR="00EB448E" w:rsidRPr="00EB448E" w:rsidRDefault="00EB448E" w:rsidP="00EB448E">
      <w:pPr>
        <w:jc w:val="both"/>
        <w:rPr>
          <w:rFonts w:ascii="Tahoma" w:hAnsi="Tahoma" w:cs="Tahoma"/>
          <w:sz w:val="18"/>
          <w:szCs w:val="18"/>
        </w:rPr>
      </w:pPr>
      <w:r w:rsidRPr="00EB448E">
        <w:rPr>
          <w:rFonts w:ascii="Tahoma" w:hAnsi="Tahoma" w:cs="Tahoma"/>
          <w:sz w:val="18"/>
          <w:szCs w:val="18"/>
        </w:rPr>
        <w:t>z zastrzeżeniem przypadków, w których formę pisemną dla danego oświadczenia przewidują przepisy bezwzględnie obowiązujące.</w:t>
      </w:r>
    </w:p>
    <w:p w14:paraId="68ADE254"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 5</w:t>
      </w:r>
    </w:p>
    <w:p w14:paraId="71D090CC"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Wynagrodzenie</w:t>
      </w:r>
    </w:p>
    <w:p w14:paraId="694FCB9B" w14:textId="2BEF66A4"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 xml:space="preserve">Wykonawca zobowiązuje się dostarczyć do Zamawiającego fakturę dokumentującą sprzedaż </w:t>
      </w:r>
      <w:r w:rsidRPr="006C4AF8">
        <w:rPr>
          <w:rFonts w:ascii="Tahoma" w:hAnsi="Tahoma" w:cs="Tahoma"/>
          <w:b/>
          <w:bCs/>
          <w:sz w:val="18"/>
          <w:szCs w:val="18"/>
        </w:rPr>
        <w:t>do dnia 13.12.2024 r.</w:t>
      </w:r>
      <w:r>
        <w:rPr>
          <w:rFonts w:ascii="Tahoma" w:hAnsi="Tahoma" w:cs="Tahoma"/>
          <w:sz w:val="18"/>
          <w:szCs w:val="18"/>
        </w:rPr>
        <w:t xml:space="preserve"> </w:t>
      </w:r>
      <w:r w:rsidR="009640B0">
        <w:rPr>
          <w:rFonts w:ascii="Tahoma" w:hAnsi="Tahoma" w:cs="Tahoma"/>
          <w:sz w:val="18"/>
          <w:szCs w:val="18"/>
        </w:rPr>
        <w:t>Podstawą wystawienia przez Wykonawcę faktury VAT je</w:t>
      </w:r>
      <w:r w:rsidR="00141A8F">
        <w:rPr>
          <w:rFonts w:ascii="Tahoma" w:hAnsi="Tahoma" w:cs="Tahoma"/>
          <w:sz w:val="18"/>
          <w:szCs w:val="18"/>
        </w:rPr>
        <w:t xml:space="preserve">st protokół zdawczo – odbiorczy, o którym mowa w §6 ust. 7 poniżej. </w:t>
      </w:r>
    </w:p>
    <w:p w14:paraId="63FAF8D0" w14:textId="7CA7392C"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Zamawiający zobowiązuje się dokonać zapłaty należności za sprzęt</w:t>
      </w:r>
      <w:r>
        <w:rPr>
          <w:rFonts w:ascii="Tahoma" w:hAnsi="Tahoma" w:cs="Tahoma"/>
          <w:sz w:val="18"/>
          <w:szCs w:val="18"/>
        </w:rPr>
        <w:t xml:space="preserve"> </w:t>
      </w:r>
      <w:r w:rsidRPr="00D83719">
        <w:rPr>
          <w:rFonts w:ascii="Tahoma" w:hAnsi="Tahoma" w:cs="Tahoma"/>
          <w:sz w:val="18"/>
          <w:szCs w:val="18"/>
        </w:rPr>
        <w:t xml:space="preserve">przelewem na konto Wykonawcy w </w:t>
      </w:r>
      <w:r w:rsidR="00EB448E">
        <w:rPr>
          <w:rFonts w:ascii="Tahoma" w:hAnsi="Tahoma" w:cs="Tahoma"/>
          <w:sz w:val="18"/>
          <w:szCs w:val="18"/>
        </w:rPr>
        <w:t>terminie</w:t>
      </w:r>
      <w:r w:rsidRPr="00D83719">
        <w:rPr>
          <w:rFonts w:ascii="Tahoma" w:hAnsi="Tahoma" w:cs="Tahoma"/>
          <w:b/>
          <w:sz w:val="18"/>
          <w:szCs w:val="18"/>
        </w:rPr>
        <w:t xml:space="preserve"> 30 dni</w:t>
      </w:r>
      <w:r w:rsidRPr="00D83719">
        <w:rPr>
          <w:rFonts w:ascii="Tahoma" w:hAnsi="Tahoma" w:cs="Tahoma"/>
          <w:sz w:val="18"/>
          <w:szCs w:val="18"/>
        </w:rPr>
        <w:t xml:space="preserve"> od daty otrzymania faktur</w:t>
      </w:r>
      <w:r w:rsidR="00623F94">
        <w:rPr>
          <w:rFonts w:ascii="Tahoma" w:hAnsi="Tahoma" w:cs="Tahoma"/>
          <w:sz w:val="18"/>
          <w:szCs w:val="18"/>
        </w:rPr>
        <w:t>y</w:t>
      </w:r>
      <w:r w:rsidRPr="00D83719">
        <w:rPr>
          <w:rFonts w:ascii="Tahoma" w:hAnsi="Tahoma" w:cs="Tahoma"/>
          <w:sz w:val="18"/>
          <w:szCs w:val="18"/>
        </w:rPr>
        <w:t xml:space="preserve"> i po otrzymaniu </w:t>
      </w:r>
      <w:r>
        <w:rPr>
          <w:rFonts w:ascii="Tahoma" w:hAnsi="Tahoma" w:cs="Tahoma"/>
          <w:sz w:val="18"/>
          <w:szCs w:val="18"/>
        </w:rPr>
        <w:t>sprzętu</w:t>
      </w:r>
      <w:r w:rsidRPr="00D83719">
        <w:rPr>
          <w:rFonts w:ascii="Tahoma" w:hAnsi="Tahoma" w:cs="Tahoma"/>
          <w:sz w:val="18"/>
          <w:szCs w:val="18"/>
        </w:rPr>
        <w:t xml:space="preserve"> zgodnie z postanowieniami § 2.</w:t>
      </w:r>
    </w:p>
    <w:p w14:paraId="2E2839BA" w14:textId="77777777"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 xml:space="preserve">Datą zapłaty jest dzień, w którym Zamawiający poleci swemu bankowi przelać na wskazane konto kwotę z prawidłowo wystawionej faktury. </w:t>
      </w:r>
    </w:p>
    <w:p w14:paraId="583B5934" w14:textId="153E9744" w:rsidR="006C4AF8" w:rsidRPr="00D83719" w:rsidRDefault="006C4AF8" w:rsidP="006C4AF8">
      <w:pPr>
        <w:numPr>
          <w:ilvl w:val="0"/>
          <w:numId w:val="49"/>
        </w:numPr>
        <w:jc w:val="both"/>
        <w:rPr>
          <w:rFonts w:ascii="Tahoma" w:hAnsi="Tahoma" w:cs="Tahoma"/>
          <w:b/>
          <w:sz w:val="18"/>
          <w:szCs w:val="18"/>
        </w:rPr>
      </w:pPr>
      <w:r w:rsidRPr="00D83719">
        <w:rPr>
          <w:rFonts w:ascii="Tahoma" w:hAnsi="Tahoma" w:cs="Tahoma"/>
          <w:b/>
          <w:sz w:val="18"/>
          <w:szCs w:val="18"/>
        </w:rPr>
        <w:t>Złożenie faktur</w:t>
      </w:r>
      <w:r w:rsidR="00EB448E">
        <w:rPr>
          <w:rFonts w:ascii="Tahoma" w:hAnsi="Tahoma" w:cs="Tahoma"/>
          <w:b/>
          <w:sz w:val="18"/>
          <w:szCs w:val="18"/>
        </w:rPr>
        <w:t>y</w:t>
      </w:r>
      <w:r w:rsidRPr="00D83719">
        <w:rPr>
          <w:rFonts w:ascii="Tahoma" w:hAnsi="Tahoma" w:cs="Tahoma"/>
          <w:b/>
          <w:sz w:val="18"/>
          <w:szCs w:val="18"/>
        </w:rPr>
        <w:t xml:space="preserve"> następuje w formie pisemnej lub w formie ustrukturyzowanej faktury elektronicznej za</w:t>
      </w:r>
    </w:p>
    <w:p w14:paraId="77DA086A" w14:textId="77777777" w:rsidR="006C4AF8" w:rsidRPr="00D83719" w:rsidRDefault="006C4AF8" w:rsidP="006C4AF8">
      <w:pPr>
        <w:tabs>
          <w:tab w:val="num" w:pos="426"/>
          <w:tab w:val="left" w:pos="7020"/>
        </w:tabs>
        <w:ind w:left="426" w:hanging="426"/>
        <w:jc w:val="both"/>
        <w:rPr>
          <w:rFonts w:ascii="Tahoma" w:hAnsi="Tahoma" w:cs="Tahoma"/>
          <w:b/>
          <w:sz w:val="18"/>
          <w:szCs w:val="18"/>
          <w:u w:val="single"/>
        </w:rPr>
      </w:pPr>
      <w:r w:rsidRPr="00D83719">
        <w:rPr>
          <w:rFonts w:ascii="Tahoma" w:hAnsi="Tahoma" w:cs="Tahoma"/>
          <w:b/>
          <w:sz w:val="18"/>
          <w:szCs w:val="18"/>
        </w:rPr>
        <w:t xml:space="preserve">       pośrednictwem platformy dostępnej pod adresem </w:t>
      </w:r>
      <w:hyperlink r:id="rId35" w:history="1">
        <w:r w:rsidRPr="00D83719">
          <w:rPr>
            <w:rFonts w:ascii="Tahoma" w:hAnsi="Tahoma" w:cs="Tahoma"/>
            <w:b/>
            <w:sz w:val="18"/>
            <w:szCs w:val="18"/>
            <w:u w:val="single"/>
          </w:rPr>
          <w:t>https://efaktura.gov.pl</w:t>
        </w:r>
      </w:hyperlink>
      <w:r w:rsidRPr="00D83719">
        <w:rPr>
          <w:rFonts w:ascii="Tahoma" w:hAnsi="Tahoma" w:cs="Tahoma"/>
          <w:b/>
          <w:sz w:val="18"/>
          <w:szCs w:val="18"/>
          <w:u w:val="single"/>
        </w:rPr>
        <w:t>, PEF NIP 7251019093</w:t>
      </w:r>
    </w:p>
    <w:p w14:paraId="44C6C26B" w14:textId="69F5C976" w:rsidR="006C4AF8" w:rsidRPr="00D83719" w:rsidRDefault="006C4AF8" w:rsidP="006C4AF8">
      <w:pPr>
        <w:numPr>
          <w:ilvl w:val="0"/>
          <w:numId w:val="49"/>
        </w:numPr>
        <w:jc w:val="both"/>
        <w:rPr>
          <w:rFonts w:ascii="Tahoma" w:hAnsi="Tahoma" w:cs="Tahoma"/>
          <w:b/>
          <w:sz w:val="18"/>
          <w:szCs w:val="18"/>
        </w:rPr>
      </w:pPr>
      <w:r w:rsidRPr="00D83719">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181D5BBE" w14:textId="77777777"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0ADBEFE3" w14:textId="77777777" w:rsidR="006C4AF8" w:rsidRDefault="006C4AF8" w:rsidP="006E68FD">
      <w:pPr>
        <w:jc w:val="both"/>
        <w:rPr>
          <w:rFonts w:ascii="Tahoma" w:hAnsi="Tahoma" w:cs="Tahoma"/>
          <w:sz w:val="18"/>
          <w:szCs w:val="18"/>
        </w:rPr>
      </w:pPr>
    </w:p>
    <w:p w14:paraId="4795E1BB" w14:textId="77777777" w:rsidR="006C4AF8" w:rsidRPr="00D83719" w:rsidRDefault="006C4AF8" w:rsidP="006C4AF8">
      <w:pPr>
        <w:keepNext/>
        <w:jc w:val="center"/>
        <w:outlineLvl w:val="3"/>
        <w:rPr>
          <w:rFonts w:ascii="Tahoma" w:hAnsi="Tahoma" w:cs="Tahoma"/>
          <w:b/>
          <w:sz w:val="20"/>
          <w:szCs w:val="18"/>
        </w:rPr>
      </w:pPr>
    </w:p>
    <w:p w14:paraId="5C018C70" w14:textId="77777777" w:rsidR="006C4AF8" w:rsidRPr="00D83719" w:rsidRDefault="006C4AF8" w:rsidP="006C4AF8">
      <w:pPr>
        <w:keepNext/>
        <w:jc w:val="center"/>
        <w:outlineLvl w:val="3"/>
        <w:rPr>
          <w:rFonts w:ascii="Tahoma" w:hAnsi="Tahoma" w:cs="Tahoma"/>
          <w:b/>
          <w:sz w:val="20"/>
          <w:szCs w:val="18"/>
        </w:rPr>
      </w:pPr>
      <w:r w:rsidRPr="00D83719">
        <w:rPr>
          <w:rFonts w:ascii="Tahoma" w:hAnsi="Tahoma" w:cs="Tahoma"/>
          <w:b/>
          <w:sz w:val="20"/>
          <w:szCs w:val="18"/>
        </w:rPr>
        <w:t>§ 6</w:t>
      </w:r>
    </w:p>
    <w:p w14:paraId="427585CB"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Czynności Odbiorowe</w:t>
      </w:r>
    </w:p>
    <w:p w14:paraId="319AA62C" w14:textId="1D3DD01D"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Wykonawca zobowiązuje się dostarczyć sprzęt w miejsce wskazane przez Zamawiającego. Termin montażu i instalacji zostanie uzgodniony z Zamawiającym z uwzględnieniem zapisu § 2 ust. 1 niniejszej umowy.</w:t>
      </w:r>
    </w:p>
    <w:p w14:paraId="14E5AF44" w14:textId="3858334C"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Wykonawca zobowiązany jest dostarczyć </w:t>
      </w:r>
      <w:r w:rsidR="008220BC">
        <w:rPr>
          <w:rFonts w:ascii="Tahoma" w:hAnsi="Tahoma" w:cs="Tahoma"/>
          <w:sz w:val="18"/>
          <w:szCs w:val="18"/>
        </w:rPr>
        <w:t>wraz</w:t>
      </w:r>
      <w:r w:rsidR="00DE067D">
        <w:rPr>
          <w:rFonts w:ascii="Tahoma" w:hAnsi="Tahoma" w:cs="Tahoma"/>
          <w:sz w:val="18"/>
          <w:szCs w:val="18"/>
        </w:rPr>
        <w:t xml:space="preserve"> ze sprzętem n</w:t>
      </w:r>
      <w:r w:rsidRPr="00D83719">
        <w:rPr>
          <w:rFonts w:ascii="Tahoma" w:hAnsi="Tahoma" w:cs="Tahoma"/>
          <w:sz w:val="18"/>
          <w:szCs w:val="18"/>
        </w:rPr>
        <w:t>w. dokumentację w języku polskim:</w:t>
      </w:r>
    </w:p>
    <w:p w14:paraId="4A818FE8" w14:textId="77777777" w:rsidR="006C4AF8" w:rsidRPr="00D83719" w:rsidRDefault="006C4AF8" w:rsidP="006C4AF8">
      <w:pPr>
        <w:numPr>
          <w:ilvl w:val="0"/>
          <w:numId w:val="58"/>
        </w:numPr>
        <w:jc w:val="both"/>
        <w:rPr>
          <w:rFonts w:ascii="Tahoma" w:hAnsi="Tahoma" w:cs="Tahoma"/>
          <w:sz w:val="18"/>
          <w:szCs w:val="18"/>
        </w:rPr>
      </w:pPr>
      <w:r w:rsidRPr="00D83719">
        <w:rPr>
          <w:rFonts w:ascii="Tahoma" w:hAnsi="Tahoma" w:cs="Tahoma"/>
          <w:sz w:val="18"/>
          <w:szCs w:val="18"/>
        </w:rPr>
        <w:lastRenderedPageBreak/>
        <w:t xml:space="preserve">instrukcję użytkowania </w:t>
      </w:r>
      <w:r>
        <w:rPr>
          <w:rFonts w:ascii="Tahoma" w:hAnsi="Tahoma" w:cs="Tahoma"/>
          <w:sz w:val="18"/>
          <w:szCs w:val="18"/>
        </w:rPr>
        <w:t>sprzętu</w:t>
      </w:r>
      <w:r w:rsidRPr="00D83719">
        <w:rPr>
          <w:rFonts w:ascii="Tahoma" w:hAnsi="Tahoma" w:cs="Tahoma"/>
          <w:sz w:val="18"/>
          <w:szCs w:val="18"/>
        </w:rPr>
        <w:t xml:space="preserve"> - wersję papierową oraz na nośniku CD/DVD bądź przesłania na adres e-mailowy </w:t>
      </w:r>
      <w:r w:rsidRPr="00D83719">
        <w:rPr>
          <w:rFonts w:ascii="Tahoma" w:hAnsi="Tahoma" w:cs="Tahoma"/>
          <w:b/>
          <w:sz w:val="18"/>
          <w:szCs w:val="18"/>
        </w:rPr>
        <w:t xml:space="preserve">sekcja.aparatury@barlicki.pl </w:t>
      </w:r>
    </w:p>
    <w:p w14:paraId="677A86B4" w14:textId="77777777" w:rsidR="006C4AF8" w:rsidRPr="00D83719" w:rsidRDefault="006C4AF8" w:rsidP="006C4AF8">
      <w:pPr>
        <w:numPr>
          <w:ilvl w:val="0"/>
          <w:numId w:val="58"/>
        </w:numPr>
        <w:jc w:val="both"/>
        <w:rPr>
          <w:rFonts w:ascii="Tahoma" w:hAnsi="Tahoma" w:cs="Tahoma"/>
          <w:sz w:val="18"/>
          <w:szCs w:val="18"/>
        </w:rPr>
      </w:pPr>
      <w:r w:rsidRPr="00D83719">
        <w:rPr>
          <w:rFonts w:ascii="Tahoma" w:hAnsi="Tahoma" w:cs="Tahoma"/>
          <w:sz w:val="18"/>
          <w:szCs w:val="18"/>
        </w:rPr>
        <w:t>karty gwarancyjne/warunki gwarancji (zgodne z zawartą umową)</w:t>
      </w:r>
    </w:p>
    <w:p w14:paraId="628E95E8" w14:textId="77777777" w:rsidR="006C4AF8" w:rsidRPr="00D83719" w:rsidRDefault="006C4AF8" w:rsidP="006C4AF8">
      <w:pPr>
        <w:numPr>
          <w:ilvl w:val="0"/>
          <w:numId w:val="58"/>
        </w:numPr>
        <w:jc w:val="both"/>
        <w:rPr>
          <w:rFonts w:ascii="Tahoma" w:hAnsi="Tahoma" w:cs="Tahoma"/>
          <w:sz w:val="18"/>
          <w:szCs w:val="18"/>
        </w:rPr>
      </w:pPr>
      <w:r w:rsidRPr="00D83719">
        <w:rPr>
          <w:rFonts w:ascii="Tahoma" w:hAnsi="Tahoma" w:cs="Tahoma"/>
          <w:sz w:val="18"/>
          <w:szCs w:val="18"/>
        </w:rPr>
        <w:t>paszport techniczny – wpis dotyczący uruchomienia przedmiotu zamówienia do paszportu technicznego, który jest wystawiany przez Zamawiającego</w:t>
      </w:r>
    </w:p>
    <w:p w14:paraId="1319E26A"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Odbiór </w:t>
      </w:r>
      <w:r>
        <w:rPr>
          <w:rFonts w:ascii="Tahoma" w:hAnsi="Tahoma" w:cs="Tahoma"/>
          <w:sz w:val="18"/>
          <w:szCs w:val="18"/>
        </w:rPr>
        <w:t>sprzętu</w:t>
      </w:r>
      <w:r w:rsidRPr="00D83719">
        <w:rPr>
          <w:rFonts w:ascii="Tahoma" w:hAnsi="Tahoma" w:cs="Tahoma"/>
          <w:sz w:val="18"/>
          <w:szCs w:val="18"/>
        </w:rPr>
        <w:t xml:space="preserve"> przez Zamawiającego nastąpi po dostawie, montażu i instalacji.</w:t>
      </w:r>
    </w:p>
    <w:p w14:paraId="630FBD05"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Odbiór ze strony Zamawiającego dokonany będzie przez Pracownika Sekcji Aparatury Medycznej. W trakcie odbioru przedstawiciele dokonają sprawdzenia prawidłowości instalacji, tj. zapewniających prawidłowe i bezawaryjne funkcjonowanie z użyciem wszystkich wymaganych, zgodnych z warunkami jego funkcji.</w:t>
      </w:r>
    </w:p>
    <w:p w14:paraId="6DD351B7" w14:textId="2AB4B683"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Jeżeli w toku czynności odbiorowych stwierdzone zostaną okoliczności uniemożliwiające dokonanie odbioru z przyczyn leżących po stronie Wykonawcy, </w:t>
      </w:r>
      <w:r w:rsidR="00377DF8">
        <w:rPr>
          <w:rFonts w:ascii="Tahoma" w:hAnsi="Tahoma" w:cs="Tahoma"/>
          <w:sz w:val="18"/>
          <w:szCs w:val="18"/>
        </w:rPr>
        <w:t>do</w:t>
      </w:r>
      <w:r w:rsidRPr="00D83719">
        <w:rPr>
          <w:rFonts w:ascii="Tahoma" w:hAnsi="Tahoma" w:cs="Tahoma"/>
          <w:sz w:val="18"/>
          <w:szCs w:val="18"/>
        </w:rPr>
        <w:t xml:space="preserve"> czasu usunięcia przeszkód w odbiorze Przedstawiciel Zamawiającego przerwie czynności odbiorowe, a Wykonawca zobowiązany będzie do niezwłocznego usunięcia przeszkód w realizacji odbioru.</w:t>
      </w:r>
    </w:p>
    <w:p w14:paraId="5EF2BEB5" w14:textId="71CA9980"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Po usunięciu przeszkód w realizacji odbioru Przedstawiciel Zamawiającego wznowi czynności odbiorowe. </w:t>
      </w:r>
    </w:p>
    <w:p w14:paraId="218B0EE1"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Z odbioru </w:t>
      </w:r>
      <w:r>
        <w:rPr>
          <w:rFonts w:ascii="Tahoma" w:hAnsi="Tahoma" w:cs="Tahoma"/>
          <w:sz w:val="18"/>
          <w:szCs w:val="18"/>
        </w:rPr>
        <w:t>sprzętu</w:t>
      </w:r>
      <w:r w:rsidRPr="00D83719">
        <w:rPr>
          <w:rFonts w:ascii="Tahoma" w:hAnsi="Tahoma" w:cs="Tahoma"/>
          <w:sz w:val="18"/>
          <w:szCs w:val="18"/>
        </w:rPr>
        <w:t xml:space="preserve"> strony sporządzą protokół zdawczo-odbiorczy.</w:t>
      </w:r>
    </w:p>
    <w:p w14:paraId="6EC6A181"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Protokół zdawczo-odbiorczy musi zawierać: </w:t>
      </w:r>
    </w:p>
    <w:p w14:paraId="552ED4E9" w14:textId="046FC282"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dane sprzętu,</w:t>
      </w:r>
    </w:p>
    <w:p w14:paraId="00AAE303" w14:textId="77777777"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 xml:space="preserve">wartość sprzętu i datę dostarczenia, </w:t>
      </w:r>
    </w:p>
    <w:p w14:paraId="36D3A0F0" w14:textId="77777777"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potwierdzenie kompletności sprzętu, jego montażu, instalacji,</w:t>
      </w:r>
    </w:p>
    <w:p w14:paraId="6FD1EF87" w14:textId="77777777"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informację o producencie sprzętu,</w:t>
      </w:r>
    </w:p>
    <w:p w14:paraId="63DEF943" w14:textId="4E85A435" w:rsidR="006C4AF8" w:rsidRDefault="006C4AF8" w:rsidP="006C4AF8">
      <w:pPr>
        <w:numPr>
          <w:ilvl w:val="0"/>
          <w:numId w:val="59"/>
        </w:numPr>
        <w:jc w:val="both"/>
        <w:rPr>
          <w:rFonts w:ascii="Tahoma" w:hAnsi="Tahoma" w:cs="Tahoma"/>
          <w:sz w:val="18"/>
          <w:szCs w:val="18"/>
        </w:rPr>
      </w:pPr>
      <w:r w:rsidRPr="00D83719">
        <w:rPr>
          <w:rFonts w:ascii="Tahoma" w:hAnsi="Tahoma" w:cs="Tahoma"/>
          <w:sz w:val="18"/>
          <w:szCs w:val="18"/>
        </w:rPr>
        <w:t>potwierdzenie przekazania dokumentów, o których mowa w ust. 2 niniejszego paragrafu</w:t>
      </w:r>
      <w:r w:rsidR="003B5F16">
        <w:rPr>
          <w:rFonts w:ascii="Tahoma" w:hAnsi="Tahoma" w:cs="Tahoma"/>
          <w:sz w:val="18"/>
          <w:szCs w:val="18"/>
        </w:rPr>
        <w:t>,</w:t>
      </w:r>
    </w:p>
    <w:p w14:paraId="54D42F45" w14:textId="08DFF184" w:rsidR="003B5F16" w:rsidRPr="00D83719" w:rsidRDefault="003B5F16" w:rsidP="006C4AF8">
      <w:pPr>
        <w:numPr>
          <w:ilvl w:val="0"/>
          <w:numId w:val="59"/>
        </w:numPr>
        <w:jc w:val="both"/>
        <w:rPr>
          <w:rFonts w:ascii="Tahoma" w:hAnsi="Tahoma" w:cs="Tahoma"/>
          <w:sz w:val="18"/>
          <w:szCs w:val="18"/>
        </w:rPr>
      </w:pPr>
      <w:r>
        <w:rPr>
          <w:rFonts w:ascii="Tahoma" w:hAnsi="Tahoma" w:cs="Tahoma"/>
          <w:sz w:val="18"/>
          <w:szCs w:val="18"/>
        </w:rPr>
        <w:t xml:space="preserve">informację o odbyciu przez personel </w:t>
      </w:r>
      <w:r w:rsidR="000B29FC">
        <w:rPr>
          <w:rFonts w:ascii="Tahoma" w:hAnsi="Tahoma" w:cs="Tahoma"/>
          <w:sz w:val="18"/>
          <w:szCs w:val="18"/>
        </w:rPr>
        <w:t>Zamawiającego szkolenia, o którym mowa w §7 poniżej.</w:t>
      </w:r>
    </w:p>
    <w:p w14:paraId="53A2850D" w14:textId="77777777" w:rsidR="006C4AF8" w:rsidRDefault="006C4AF8" w:rsidP="006E68FD">
      <w:pPr>
        <w:jc w:val="both"/>
        <w:rPr>
          <w:rFonts w:ascii="Tahoma" w:hAnsi="Tahoma" w:cs="Tahoma"/>
          <w:sz w:val="18"/>
          <w:szCs w:val="18"/>
        </w:rPr>
      </w:pPr>
    </w:p>
    <w:p w14:paraId="58C35675"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 7</w:t>
      </w:r>
    </w:p>
    <w:p w14:paraId="58D8BC4A"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Szkolenia</w:t>
      </w:r>
    </w:p>
    <w:p w14:paraId="693B61F5" w14:textId="77F95AD2" w:rsidR="006E68FD" w:rsidRPr="008157A8" w:rsidRDefault="006E68FD" w:rsidP="006E68FD">
      <w:pPr>
        <w:numPr>
          <w:ilvl w:val="0"/>
          <w:numId w:val="61"/>
        </w:numPr>
        <w:tabs>
          <w:tab w:val="num" w:pos="360"/>
        </w:tabs>
        <w:ind w:left="360"/>
        <w:jc w:val="both"/>
        <w:rPr>
          <w:rFonts w:ascii="Tahoma" w:hAnsi="Tahoma" w:cs="Tahoma"/>
          <w:sz w:val="18"/>
          <w:szCs w:val="18"/>
        </w:rPr>
      </w:pPr>
      <w:r w:rsidRPr="008157A8">
        <w:rPr>
          <w:rFonts w:ascii="Tahoma" w:hAnsi="Tahoma" w:cs="Tahoma"/>
          <w:sz w:val="18"/>
          <w:szCs w:val="18"/>
        </w:rPr>
        <w:t xml:space="preserve">Wykonawca zobowiązuje się do przeszkolenia personelu Zamawiającego  w zakresie użytkowania i obsługi sprzętu będącego przedmiotem umowy. </w:t>
      </w:r>
    </w:p>
    <w:p w14:paraId="2629EA2B" w14:textId="77777777" w:rsidR="006E68FD" w:rsidRPr="008157A8" w:rsidRDefault="006E68FD" w:rsidP="006E68FD">
      <w:pPr>
        <w:numPr>
          <w:ilvl w:val="0"/>
          <w:numId w:val="61"/>
        </w:numPr>
        <w:tabs>
          <w:tab w:val="num" w:pos="360"/>
        </w:tabs>
        <w:ind w:left="360"/>
        <w:jc w:val="both"/>
        <w:rPr>
          <w:rFonts w:ascii="Tahoma" w:hAnsi="Tahoma" w:cs="Tahoma"/>
          <w:sz w:val="18"/>
          <w:szCs w:val="18"/>
        </w:rPr>
      </w:pPr>
      <w:r w:rsidRPr="008157A8">
        <w:rPr>
          <w:rFonts w:ascii="Tahoma" w:hAnsi="Tahoma" w:cs="Tahoma"/>
          <w:sz w:val="18"/>
          <w:szCs w:val="18"/>
        </w:rPr>
        <w:t>Wykonawca zobowiązuje się do przeszkolenia personelu Zamawiającego  w  zakresie mycia, dezynfekcji i sterylizacji sprzętu. Miejsce szkolenia – wskazane przez Zamawiającego, osoba kontaktowa – kierownik Centralnej Sterylizatorni mgr Monika Bolimowska, tel. 42 677-67-97.</w:t>
      </w:r>
    </w:p>
    <w:p w14:paraId="31093842" w14:textId="010F5B07" w:rsidR="006E68FD" w:rsidRPr="008157A8" w:rsidRDefault="00FB628E" w:rsidP="006E68FD">
      <w:pPr>
        <w:numPr>
          <w:ilvl w:val="0"/>
          <w:numId w:val="61"/>
        </w:numPr>
        <w:tabs>
          <w:tab w:val="clear" w:pos="900"/>
          <w:tab w:val="num" w:pos="360"/>
        </w:tabs>
        <w:ind w:left="426"/>
        <w:jc w:val="both"/>
        <w:rPr>
          <w:rFonts w:ascii="Tahoma" w:hAnsi="Tahoma" w:cs="Tahoma"/>
          <w:sz w:val="18"/>
          <w:szCs w:val="18"/>
        </w:rPr>
      </w:pPr>
      <w:r>
        <w:rPr>
          <w:rFonts w:ascii="Tahoma" w:hAnsi="Tahoma" w:cs="Tahoma"/>
          <w:sz w:val="18"/>
          <w:szCs w:val="18"/>
        </w:rPr>
        <w:t>Wykonawca jest zobowiązany do przeszklenia personelu Zamawiającego w dniu dostawy sprzętu</w:t>
      </w:r>
      <w:r w:rsidR="00FB37E3">
        <w:rPr>
          <w:rFonts w:ascii="Tahoma" w:hAnsi="Tahoma" w:cs="Tahoma"/>
          <w:sz w:val="18"/>
          <w:szCs w:val="18"/>
        </w:rPr>
        <w:t xml:space="preserve">. </w:t>
      </w:r>
    </w:p>
    <w:p w14:paraId="49BFFE23" w14:textId="77777777" w:rsidR="006E68FD" w:rsidRPr="008157A8" w:rsidRDefault="006E68FD" w:rsidP="006E68FD">
      <w:pPr>
        <w:numPr>
          <w:ilvl w:val="0"/>
          <w:numId w:val="61"/>
        </w:numPr>
        <w:tabs>
          <w:tab w:val="clear" w:pos="900"/>
          <w:tab w:val="num" w:pos="360"/>
        </w:tabs>
        <w:ind w:left="426"/>
        <w:jc w:val="both"/>
        <w:rPr>
          <w:rFonts w:ascii="Tahoma" w:hAnsi="Tahoma" w:cs="Tahoma"/>
          <w:sz w:val="18"/>
          <w:szCs w:val="18"/>
        </w:rPr>
      </w:pPr>
      <w:r w:rsidRPr="008157A8">
        <w:rPr>
          <w:rFonts w:ascii="Tahoma" w:hAnsi="Tahoma" w:cs="Tahoma"/>
          <w:sz w:val="18"/>
          <w:szCs w:val="18"/>
        </w:rPr>
        <w:t>Wykonawca zobowiązuje się do wystawienia zaświadczeń o przebytym przeszkoleniu dla pracowników Zamawiającego.</w:t>
      </w:r>
    </w:p>
    <w:p w14:paraId="65856D76" w14:textId="77777777" w:rsidR="006E68FD" w:rsidRDefault="006E68FD" w:rsidP="006E68FD">
      <w:pPr>
        <w:jc w:val="center"/>
        <w:rPr>
          <w:rFonts w:ascii="Tahoma" w:hAnsi="Tahoma" w:cs="Tahoma"/>
          <w:sz w:val="18"/>
          <w:szCs w:val="18"/>
        </w:rPr>
      </w:pPr>
    </w:p>
    <w:p w14:paraId="7A0860CC" w14:textId="77777777" w:rsidR="002662CF" w:rsidRPr="00D83719" w:rsidRDefault="002662CF" w:rsidP="002662CF">
      <w:pPr>
        <w:jc w:val="center"/>
        <w:rPr>
          <w:rFonts w:ascii="Tahoma" w:hAnsi="Tahoma" w:cs="Tahoma"/>
          <w:b/>
          <w:sz w:val="18"/>
          <w:szCs w:val="18"/>
        </w:rPr>
      </w:pPr>
      <w:r w:rsidRPr="00D83719">
        <w:rPr>
          <w:rFonts w:ascii="Tahoma" w:hAnsi="Tahoma" w:cs="Tahoma"/>
          <w:b/>
          <w:sz w:val="18"/>
          <w:szCs w:val="18"/>
        </w:rPr>
        <w:t>§ 7A</w:t>
      </w:r>
      <w:r w:rsidRPr="00D83719">
        <w:rPr>
          <w:rFonts w:ascii="Tahoma" w:hAnsi="Tahoma" w:cs="Tahoma"/>
          <w:b/>
          <w:sz w:val="18"/>
          <w:szCs w:val="18"/>
        </w:rPr>
        <w:br/>
        <w:t>Przetwarzanie danych osobowych</w:t>
      </w:r>
    </w:p>
    <w:p w14:paraId="2E7673D0" w14:textId="77777777" w:rsidR="002662CF" w:rsidRPr="00D83719" w:rsidRDefault="002662CF" w:rsidP="002662CF">
      <w:pPr>
        <w:jc w:val="both"/>
        <w:rPr>
          <w:rFonts w:ascii="Tahoma" w:hAnsi="Tahoma" w:cs="Tahoma"/>
          <w:sz w:val="18"/>
          <w:szCs w:val="18"/>
        </w:rPr>
      </w:pPr>
      <w:r w:rsidRPr="00D83719">
        <w:rPr>
          <w:rFonts w:ascii="Tahoma" w:hAnsi="Tahoma" w:cs="Tahoma"/>
          <w:sz w:val="18"/>
          <w:szCs w:val="18"/>
        </w:rPr>
        <w:t xml:space="preserve">Zamawiający powierza Wykonawcy na mocy odrębnie zawartej umowy powierzenia, przetwarzanie danych osobowych pacjentów oraz pracowników – w związku z § 7 umowy, których Zamawiający jest administratorem, w zakresie i w celu związanym wyłącznie z wykonywaniem niniejszej umowy, a w szczególności świadczenia  usług gwarancyjnych i serwisowych. </w:t>
      </w:r>
    </w:p>
    <w:p w14:paraId="0F20B5CE" w14:textId="77777777" w:rsidR="002662CF" w:rsidRDefault="002662CF" w:rsidP="006E68FD">
      <w:pPr>
        <w:jc w:val="center"/>
        <w:rPr>
          <w:rFonts w:ascii="Tahoma" w:hAnsi="Tahoma" w:cs="Tahoma"/>
          <w:sz w:val="18"/>
          <w:szCs w:val="18"/>
        </w:rPr>
      </w:pPr>
    </w:p>
    <w:p w14:paraId="06F9379E" w14:textId="77777777" w:rsidR="002662CF" w:rsidRDefault="002662CF" w:rsidP="006E68FD">
      <w:pPr>
        <w:jc w:val="center"/>
        <w:rPr>
          <w:rFonts w:ascii="Tahoma" w:hAnsi="Tahoma" w:cs="Tahoma"/>
          <w:sz w:val="18"/>
          <w:szCs w:val="18"/>
        </w:rPr>
      </w:pPr>
    </w:p>
    <w:p w14:paraId="531E49F6" w14:textId="77777777" w:rsidR="002662CF" w:rsidRPr="00D83719" w:rsidRDefault="002662CF" w:rsidP="002662CF">
      <w:pPr>
        <w:keepNext/>
        <w:jc w:val="center"/>
        <w:outlineLvl w:val="3"/>
        <w:rPr>
          <w:rFonts w:ascii="Tahoma" w:hAnsi="Tahoma" w:cs="Tahoma"/>
          <w:b/>
          <w:sz w:val="20"/>
          <w:szCs w:val="20"/>
        </w:rPr>
      </w:pPr>
      <w:r w:rsidRPr="00D83719">
        <w:rPr>
          <w:rFonts w:ascii="Tahoma" w:hAnsi="Tahoma" w:cs="Tahoma"/>
          <w:b/>
          <w:sz w:val="20"/>
          <w:szCs w:val="20"/>
        </w:rPr>
        <w:t>§ 8</w:t>
      </w:r>
    </w:p>
    <w:p w14:paraId="4C084C9D"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Gwarancja</w:t>
      </w:r>
    </w:p>
    <w:p w14:paraId="7570129A" w14:textId="076AA7F9"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Wykonawca udziela</w:t>
      </w:r>
      <w:r>
        <w:rPr>
          <w:rFonts w:ascii="Tahoma" w:hAnsi="Tahoma" w:cs="Tahoma"/>
          <w:sz w:val="18"/>
          <w:szCs w:val="18"/>
        </w:rPr>
        <w:t xml:space="preserve"> Zamawiającemu </w:t>
      </w:r>
      <w:r w:rsidRPr="00D83719">
        <w:rPr>
          <w:rFonts w:ascii="Tahoma" w:hAnsi="Tahoma" w:cs="Tahoma"/>
          <w:sz w:val="18"/>
          <w:szCs w:val="18"/>
        </w:rPr>
        <w:t xml:space="preserve">gwarancji na </w:t>
      </w:r>
      <w:r>
        <w:rPr>
          <w:rFonts w:ascii="Tahoma" w:hAnsi="Tahoma" w:cs="Tahoma"/>
          <w:sz w:val="18"/>
          <w:szCs w:val="18"/>
        </w:rPr>
        <w:t xml:space="preserve">sprzęt na </w:t>
      </w:r>
      <w:r w:rsidRPr="00D83719">
        <w:rPr>
          <w:rFonts w:ascii="Tahoma" w:hAnsi="Tahoma" w:cs="Tahoma"/>
          <w:sz w:val="18"/>
          <w:szCs w:val="18"/>
        </w:rPr>
        <w:t xml:space="preserve">okres  </w:t>
      </w:r>
      <w:r w:rsidRPr="00D83719">
        <w:rPr>
          <w:rFonts w:ascii="Tahoma" w:hAnsi="Tahoma" w:cs="Tahoma"/>
          <w:b/>
          <w:sz w:val="18"/>
          <w:szCs w:val="18"/>
        </w:rPr>
        <w:t>……………………</w:t>
      </w:r>
      <w:r w:rsidRPr="00D83719">
        <w:rPr>
          <w:rFonts w:ascii="Tahoma" w:hAnsi="Tahoma" w:cs="Tahoma"/>
          <w:sz w:val="18"/>
          <w:szCs w:val="18"/>
        </w:rPr>
        <w:t xml:space="preserve"> </w:t>
      </w:r>
      <w:r w:rsidRPr="00D83719">
        <w:rPr>
          <w:rFonts w:ascii="Tahoma" w:hAnsi="Tahoma" w:cs="Tahoma"/>
          <w:b/>
          <w:sz w:val="18"/>
          <w:szCs w:val="18"/>
        </w:rPr>
        <w:t>miesięcy</w:t>
      </w:r>
      <w:r w:rsidRPr="00D83719">
        <w:rPr>
          <w:rFonts w:ascii="Tahoma" w:hAnsi="Tahoma" w:cs="Tahoma"/>
          <w:sz w:val="18"/>
          <w:szCs w:val="18"/>
        </w:rPr>
        <w:t xml:space="preserve"> od daty podpisania protokołu zdawczo-odbiorczego, </w:t>
      </w:r>
      <w:r w:rsidR="00D87A4A">
        <w:rPr>
          <w:rFonts w:ascii="Tahoma" w:hAnsi="Tahoma" w:cs="Tahoma"/>
          <w:sz w:val="18"/>
          <w:szCs w:val="18"/>
        </w:rPr>
        <w:t>o</w:t>
      </w:r>
      <w:r w:rsidR="00D62B54">
        <w:rPr>
          <w:rFonts w:ascii="Tahoma" w:hAnsi="Tahoma" w:cs="Tahoma"/>
          <w:sz w:val="18"/>
          <w:szCs w:val="18"/>
        </w:rPr>
        <w:t xml:space="preserve"> którym mowa w §6 ust. 7 powyżej </w:t>
      </w:r>
      <w:r w:rsidRPr="00D83719">
        <w:rPr>
          <w:rFonts w:ascii="Tahoma" w:hAnsi="Tahoma" w:cs="Tahoma"/>
          <w:sz w:val="18"/>
          <w:szCs w:val="18"/>
        </w:rPr>
        <w:t>.</w:t>
      </w:r>
    </w:p>
    <w:p w14:paraId="6786898A" w14:textId="77777777"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Wykonawca oświadcza, że sprzęt będący przedmiotem umowy, jest fabrycznie nowy, jest wyprodukowany w ………….r</w:t>
      </w:r>
      <w:r w:rsidRPr="00D83719">
        <w:rPr>
          <w:rFonts w:ascii="Tahoma" w:hAnsi="Tahoma" w:cs="Tahoma"/>
          <w:b/>
          <w:sz w:val="18"/>
          <w:szCs w:val="18"/>
        </w:rPr>
        <w:t>.</w:t>
      </w:r>
      <w:r w:rsidRPr="00D83719">
        <w:rPr>
          <w:rFonts w:ascii="Tahoma" w:hAnsi="Tahoma" w:cs="Tahoma"/>
          <w:sz w:val="18"/>
          <w:szCs w:val="18"/>
        </w:rPr>
        <w:t xml:space="preserve"> i składa się z oryginalnych części.</w:t>
      </w:r>
    </w:p>
    <w:p w14:paraId="2F576D0B" w14:textId="77777777"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 xml:space="preserve">Przeglądy i serwis sprzętów wykonuje firma …………………………………..…………. (kontakt do serwisu: adres, nr telefonu, faksu, e-mail) tel. ………………………..………, faks:……………………………. </w:t>
      </w:r>
    </w:p>
    <w:p w14:paraId="47FF06C7" w14:textId="77777777" w:rsidR="002662CF" w:rsidRDefault="002662CF" w:rsidP="002662CF">
      <w:pPr>
        <w:numPr>
          <w:ilvl w:val="0"/>
          <w:numId w:val="53"/>
        </w:numPr>
        <w:jc w:val="both"/>
        <w:rPr>
          <w:rFonts w:ascii="Tahoma" w:hAnsi="Tahoma" w:cs="Tahoma"/>
          <w:sz w:val="18"/>
          <w:szCs w:val="18"/>
        </w:rPr>
      </w:pPr>
      <w:r>
        <w:rPr>
          <w:rFonts w:ascii="Tahoma" w:hAnsi="Tahoma" w:cs="Tahoma"/>
          <w:sz w:val="18"/>
          <w:szCs w:val="18"/>
        </w:rPr>
        <w:t xml:space="preserve">W ramach gwarancji </w:t>
      </w:r>
      <w:r w:rsidRPr="00D83719">
        <w:rPr>
          <w:rFonts w:ascii="Tahoma" w:hAnsi="Tahoma" w:cs="Tahoma"/>
          <w:sz w:val="18"/>
          <w:szCs w:val="18"/>
        </w:rPr>
        <w:t>Wykonawca zobowiązuje się do</w:t>
      </w:r>
      <w:r>
        <w:rPr>
          <w:rFonts w:ascii="Tahoma" w:hAnsi="Tahoma" w:cs="Tahoma"/>
          <w:sz w:val="18"/>
          <w:szCs w:val="18"/>
        </w:rPr>
        <w:t xml:space="preserve"> naprawy przedmiotu zamówienia na następujących warunkach:</w:t>
      </w:r>
    </w:p>
    <w:p w14:paraId="1DB3DA95" w14:textId="77777777" w:rsidR="002662CF" w:rsidRDefault="002662CF" w:rsidP="002662CF">
      <w:pPr>
        <w:numPr>
          <w:ilvl w:val="4"/>
          <w:numId w:val="42"/>
        </w:numPr>
        <w:ind w:left="993"/>
        <w:jc w:val="both"/>
        <w:rPr>
          <w:rFonts w:ascii="Tahoma" w:hAnsi="Tahoma" w:cs="Tahoma"/>
          <w:sz w:val="18"/>
          <w:szCs w:val="18"/>
        </w:rPr>
      </w:pPr>
      <w:r w:rsidRPr="00D83719">
        <w:rPr>
          <w:rFonts w:ascii="Tahoma" w:hAnsi="Tahoma" w:cs="Tahoma"/>
          <w:sz w:val="18"/>
          <w:szCs w:val="18"/>
        </w:rPr>
        <w:t>czas reakcji serwisu wynosi do 2 dni roboczych, czas naprawy wynosi do 7 dni roboczych od daty zgłoszenia awarii, w przypadkach szczególnych (np. konieczności sprowadzenia części zamiennych z zagranicy) do 14 dni roboczych; za dni robocze uważa się w niniejszej umowie dni od pon do pt z wyłączeniem dni ustawowo wolnych od pracy,</w:t>
      </w:r>
    </w:p>
    <w:p w14:paraId="17D55B40"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w przypadku 3-krotnej (z przyczyn niezależnych od Użytkownika) naprawy gwarancyjnej tego samego elementu lub podzespołu, wchodzącego w skład przedmiotu zamówienia, Wykonawca zobowiązany jest wymienić wadliwy element, podzespół na nowy wolny od wad,</w:t>
      </w:r>
    </w:p>
    <w:p w14:paraId="6F1A66E9"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maksymalna liczba napraw gwarancyjnych uprawniająca do wymiany przedmiotu zamówienia na nowy – 5 napraw istotnych (przez co rozumie się wszelkie usterki uniemożliwiające pracę urządzenia) dla funkcjonowania przedmiotu zamówienia części lub podzespołu,</w:t>
      </w:r>
    </w:p>
    <w:p w14:paraId="62EAEF7B"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w przypadku przekroczenia terminu 14 dni roboczych na naprawę Wykonawca dostarczy bezpłatnie sprzęt zastępczy.</w:t>
      </w:r>
    </w:p>
    <w:p w14:paraId="69F21ED1"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 xml:space="preserve">Wykonawca udziela </w:t>
      </w:r>
      <w:r w:rsidRPr="00C32202">
        <w:rPr>
          <w:rFonts w:ascii="Tahoma" w:hAnsi="Tahoma" w:cs="Tahoma"/>
          <w:b/>
          <w:sz w:val="18"/>
          <w:szCs w:val="18"/>
        </w:rPr>
        <w:t>12-miesięcznej</w:t>
      </w:r>
      <w:r w:rsidRPr="00C32202">
        <w:rPr>
          <w:rFonts w:ascii="Tahoma" w:hAnsi="Tahoma" w:cs="Tahoma"/>
          <w:sz w:val="18"/>
          <w:szCs w:val="18"/>
        </w:rPr>
        <w:t xml:space="preserve"> gwarancji na części instalowane w ostatnim roku gwarancji,</w:t>
      </w:r>
    </w:p>
    <w:p w14:paraId="08952FAA"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Wykonawca zobowiązuje się do załatwienia wszelkich formalności celnych, związanych z ewentualną wymianą przedmiotu zamówienia na nowy, jego wysyłką do naprawy gwarancyjnej i odbiorem, lub z importem części zamiennych i oprogramowania, we własnym zakresie – bez udziału Zamawiającego. W przypadku konieczności naprawy poza siedzibą Zamawiającego wszelkie koszty dotyczące transportu i naprawy pokrywa Wykonawca,</w:t>
      </w:r>
    </w:p>
    <w:p w14:paraId="5E524A46"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czas trwania naprawy gwarancyjnej powoduje przedłużenie okresu gwarancji o pełny okres niesprawności dostarczonego przedmiotu zamówienia, potwierdzone wpisem w paszporcie,</w:t>
      </w:r>
    </w:p>
    <w:p w14:paraId="15F83E24"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naprawy będą wykonywane przez serwis gwarancyjny tylko w czasie uzgodnionym z Zamawiającym,</w:t>
      </w:r>
    </w:p>
    <w:p w14:paraId="6F74B554" w14:textId="77777777" w:rsidR="002662CF" w:rsidRPr="00C32202"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koszt dojazdu</w:t>
      </w:r>
      <w:r>
        <w:rPr>
          <w:rFonts w:ascii="Tahoma" w:hAnsi="Tahoma" w:cs="Tahoma"/>
          <w:sz w:val="18"/>
          <w:szCs w:val="18"/>
        </w:rPr>
        <w:t xml:space="preserve"> do Zamawiającego celem wykonania obowiązku gwarancyjnego</w:t>
      </w:r>
      <w:r w:rsidRPr="00C32202">
        <w:rPr>
          <w:rFonts w:ascii="Tahoma" w:hAnsi="Tahoma" w:cs="Tahoma"/>
          <w:sz w:val="18"/>
          <w:szCs w:val="18"/>
        </w:rPr>
        <w:t xml:space="preserve"> jest wliczony w koszt naprawy.</w:t>
      </w:r>
    </w:p>
    <w:p w14:paraId="6B5D57F1" w14:textId="77777777" w:rsidR="002662CF" w:rsidRPr="00C32202" w:rsidRDefault="002662CF" w:rsidP="002662CF">
      <w:pPr>
        <w:numPr>
          <w:ilvl w:val="0"/>
          <w:numId w:val="53"/>
        </w:numPr>
        <w:jc w:val="both"/>
        <w:rPr>
          <w:rFonts w:ascii="Tahoma" w:hAnsi="Tahoma" w:cs="Tahoma"/>
          <w:sz w:val="18"/>
          <w:szCs w:val="18"/>
        </w:rPr>
      </w:pPr>
      <w:r w:rsidRPr="00C32202">
        <w:rPr>
          <w:rFonts w:ascii="Tahoma" w:hAnsi="Tahoma" w:cs="Tahoma"/>
          <w:sz w:val="18"/>
          <w:szCs w:val="18"/>
        </w:rPr>
        <w:lastRenderedPageBreak/>
        <w:t>Wykonawca  jest zobowiązany do zabezpieczenia w części zamienne na okres min. 8 lat od daty uruchomienia sprzętu, z tym zastrzeżeniem, że okres dostępności części dla sprzętu komputerowego powinien wynosić 5 lat, z zastrzeżeniem zachowania funkcjonalności urządzenia przez 10 lat.</w:t>
      </w:r>
    </w:p>
    <w:p w14:paraId="77039F46" w14:textId="77777777" w:rsidR="002662CF" w:rsidRPr="00D83719" w:rsidRDefault="002662CF" w:rsidP="002662CF">
      <w:pPr>
        <w:numPr>
          <w:ilvl w:val="0"/>
          <w:numId w:val="53"/>
        </w:numPr>
        <w:jc w:val="both"/>
        <w:rPr>
          <w:rFonts w:ascii="Tahoma" w:hAnsi="Tahoma" w:cs="Tahoma"/>
          <w:sz w:val="18"/>
          <w:szCs w:val="18"/>
        </w:rPr>
      </w:pPr>
      <w:r>
        <w:rPr>
          <w:rFonts w:ascii="Tahoma" w:hAnsi="Tahoma" w:cs="Tahoma"/>
          <w:sz w:val="18"/>
          <w:szCs w:val="18"/>
        </w:rPr>
        <w:t>Wykonawca zobowiązuje się nadto do wykonania w ramach gwarancji:</w:t>
      </w:r>
    </w:p>
    <w:p w14:paraId="610241D4" w14:textId="77777777" w:rsidR="002662CF" w:rsidRPr="00D83719" w:rsidRDefault="002662CF" w:rsidP="002662CF">
      <w:pPr>
        <w:numPr>
          <w:ilvl w:val="0"/>
          <w:numId w:val="57"/>
        </w:numPr>
        <w:tabs>
          <w:tab w:val="left" w:pos="720"/>
        </w:tabs>
        <w:jc w:val="both"/>
        <w:rPr>
          <w:rFonts w:ascii="Tahoma" w:hAnsi="Tahoma" w:cs="Tahoma"/>
          <w:sz w:val="18"/>
          <w:szCs w:val="18"/>
        </w:rPr>
      </w:pPr>
      <w:r w:rsidRPr="00D83719">
        <w:rPr>
          <w:rFonts w:ascii="Tahoma" w:hAnsi="Tahoma" w:cs="Tahoma"/>
          <w:sz w:val="18"/>
          <w:szCs w:val="18"/>
        </w:rPr>
        <w:t>przeglądów (potwierdzonych wpisem w paszport techniczny) przedmiotu zamówienia w ilości przynajmniej  raz w roku lub częściej, zgodnie z zaleceniami producenta i w zakresie zgodnym z wymogami określonymi w dokumentacji technicznej łącznie z bezpłatną wymianą wszystkich części podlegających gwarancji i  niezbędnych do wykonania przeglądu. Ostatni przegląd w ostatnim miesiącu gwarancji (oświadczenie Wykonawcy należy dostarczyć wraz z dostawą do Zamawiającego),</w:t>
      </w:r>
    </w:p>
    <w:p w14:paraId="2EA45688" w14:textId="77777777" w:rsidR="002662CF" w:rsidRPr="00D83719" w:rsidRDefault="002662CF" w:rsidP="002662CF">
      <w:pPr>
        <w:numPr>
          <w:ilvl w:val="0"/>
          <w:numId w:val="57"/>
        </w:numPr>
        <w:jc w:val="both"/>
        <w:rPr>
          <w:rFonts w:ascii="Tahoma" w:hAnsi="Tahoma" w:cs="Tahoma"/>
          <w:sz w:val="18"/>
          <w:szCs w:val="18"/>
        </w:rPr>
      </w:pPr>
      <w:r w:rsidRPr="00D83719">
        <w:rPr>
          <w:rFonts w:ascii="Tahoma" w:hAnsi="Tahoma" w:cs="Tahoma"/>
          <w:sz w:val="18"/>
          <w:szCs w:val="18"/>
        </w:rPr>
        <w:t>bieżąc</w:t>
      </w:r>
      <w:r>
        <w:rPr>
          <w:rFonts w:ascii="Tahoma" w:hAnsi="Tahoma" w:cs="Tahoma"/>
          <w:sz w:val="18"/>
          <w:szCs w:val="18"/>
        </w:rPr>
        <w:t>ych</w:t>
      </w:r>
      <w:r w:rsidRPr="00D83719">
        <w:rPr>
          <w:rFonts w:ascii="Tahoma" w:hAnsi="Tahoma" w:cs="Tahoma"/>
          <w:sz w:val="18"/>
          <w:szCs w:val="18"/>
        </w:rPr>
        <w:t xml:space="preserve"> aktualizacj</w:t>
      </w:r>
      <w:r>
        <w:rPr>
          <w:rFonts w:ascii="Tahoma" w:hAnsi="Tahoma" w:cs="Tahoma"/>
          <w:sz w:val="18"/>
          <w:szCs w:val="18"/>
        </w:rPr>
        <w:t>i</w:t>
      </w:r>
      <w:r w:rsidRPr="00D83719">
        <w:rPr>
          <w:rFonts w:ascii="Tahoma" w:hAnsi="Tahoma" w:cs="Tahoma"/>
          <w:sz w:val="18"/>
          <w:szCs w:val="18"/>
        </w:rPr>
        <w:t xml:space="preserve"> wersji oprogramowania (o ile nie będą wymagały zmian sprzętowych lub nowych licencji PC)</w:t>
      </w:r>
    </w:p>
    <w:p w14:paraId="71986430" w14:textId="77777777"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 xml:space="preserve">Zamawiający zastrzega sobie korzystanie z uprawnienia wynikającego z art. 579 kodeksu cywilnego, to jest korzystania </w:t>
      </w:r>
      <w:r w:rsidRPr="00D83719">
        <w:rPr>
          <w:rFonts w:ascii="Tahoma" w:hAnsi="Tahoma" w:cs="Tahoma"/>
          <w:sz w:val="18"/>
          <w:szCs w:val="18"/>
        </w:rPr>
        <w:br/>
        <w:t>z rękojmi niezależnie od gwarancji.</w:t>
      </w:r>
    </w:p>
    <w:p w14:paraId="7E487BE5" w14:textId="77777777" w:rsidR="002662CF" w:rsidRDefault="002662CF" w:rsidP="002662CF">
      <w:pPr>
        <w:numPr>
          <w:ilvl w:val="0"/>
          <w:numId w:val="53"/>
        </w:numPr>
        <w:jc w:val="both"/>
        <w:rPr>
          <w:rFonts w:ascii="Tahoma" w:hAnsi="Tahoma" w:cs="Tahoma"/>
          <w:sz w:val="18"/>
          <w:szCs w:val="18"/>
        </w:rPr>
      </w:pPr>
      <w:r w:rsidRPr="00D83719">
        <w:rPr>
          <w:rFonts w:ascii="Tahoma" w:hAnsi="Tahoma" w:cs="Tahoma"/>
          <w:sz w:val="18"/>
          <w:szCs w:val="18"/>
        </w:rPr>
        <w:t xml:space="preserve">Wykonawca zobowiązuje się do zapewnienia możliwości zawarcia odrębnej umowy na odpłatny serwis pogwarancyjny. </w:t>
      </w:r>
    </w:p>
    <w:p w14:paraId="3DC60723" w14:textId="77777777" w:rsidR="002662CF" w:rsidRPr="005E51F9" w:rsidRDefault="002662CF" w:rsidP="002662CF">
      <w:pPr>
        <w:numPr>
          <w:ilvl w:val="0"/>
          <w:numId w:val="53"/>
        </w:numPr>
        <w:jc w:val="both"/>
        <w:rPr>
          <w:rFonts w:ascii="Tahoma" w:hAnsi="Tahoma" w:cs="Tahoma"/>
          <w:sz w:val="18"/>
          <w:szCs w:val="18"/>
        </w:rPr>
      </w:pPr>
      <w:r w:rsidRPr="005E51F9">
        <w:rPr>
          <w:rFonts w:ascii="Tahoma" w:hAnsi="Tahoma" w:cs="Tahoma"/>
          <w:sz w:val="18"/>
          <w:szCs w:val="18"/>
        </w:rPr>
        <w:t xml:space="preserve"> Wykonawca będzie dokonywać wymiany </w:t>
      </w:r>
      <w:r>
        <w:rPr>
          <w:rFonts w:ascii="Tahoma" w:hAnsi="Tahoma" w:cs="Tahoma"/>
          <w:sz w:val="18"/>
          <w:szCs w:val="18"/>
        </w:rPr>
        <w:t>sprzętu</w:t>
      </w:r>
      <w:r w:rsidRPr="005E51F9">
        <w:rPr>
          <w:rFonts w:ascii="Tahoma" w:hAnsi="Tahoma" w:cs="Tahoma"/>
          <w:sz w:val="18"/>
          <w:szCs w:val="18"/>
        </w:rPr>
        <w:t xml:space="preserve"> objętego gwarancją, o której mowa w ust.1 niniejszego paragrafu </w:t>
      </w:r>
      <w:r w:rsidRPr="005E51F9">
        <w:rPr>
          <w:rFonts w:ascii="Tahoma" w:hAnsi="Tahoma" w:cs="Tahoma"/>
          <w:sz w:val="18"/>
          <w:szCs w:val="18"/>
        </w:rPr>
        <w:br/>
        <w:t>zgodnie z ust. 4 lit. c i ust. 5 niniejszego paragrafu w siedzibie Zamawiającego w ciągu trzech tygodni od dnia zgłoszenia wadliwości.</w:t>
      </w:r>
    </w:p>
    <w:p w14:paraId="06A52AAC" w14:textId="77777777" w:rsidR="002662CF" w:rsidRDefault="002662CF" w:rsidP="006E68FD">
      <w:pPr>
        <w:jc w:val="center"/>
        <w:rPr>
          <w:rFonts w:ascii="Tahoma" w:hAnsi="Tahoma" w:cs="Tahoma"/>
          <w:sz w:val="18"/>
          <w:szCs w:val="18"/>
        </w:rPr>
      </w:pPr>
    </w:p>
    <w:p w14:paraId="3F85D7BD" w14:textId="77777777" w:rsidR="002662CF" w:rsidRPr="00AA620D" w:rsidRDefault="002662CF" w:rsidP="002662CF">
      <w:pPr>
        <w:keepNext/>
        <w:jc w:val="center"/>
        <w:outlineLvl w:val="3"/>
        <w:rPr>
          <w:rFonts w:ascii="Tahoma" w:hAnsi="Tahoma" w:cs="Tahoma"/>
          <w:b/>
          <w:sz w:val="20"/>
          <w:szCs w:val="20"/>
        </w:rPr>
      </w:pPr>
      <w:r w:rsidRPr="00AA620D">
        <w:rPr>
          <w:rFonts w:ascii="Tahoma" w:hAnsi="Tahoma" w:cs="Tahoma"/>
          <w:b/>
          <w:sz w:val="20"/>
          <w:szCs w:val="20"/>
        </w:rPr>
        <w:t xml:space="preserve">§ 9   </w:t>
      </w:r>
    </w:p>
    <w:p w14:paraId="0CB244E1" w14:textId="77777777" w:rsidR="002662CF" w:rsidRPr="00AA620D" w:rsidRDefault="002662CF" w:rsidP="002662CF">
      <w:pPr>
        <w:jc w:val="center"/>
        <w:rPr>
          <w:rFonts w:ascii="Tahoma" w:hAnsi="Tahoma" w:cs="Tahoma"/>
          <w:b/>
          <w:sz w:val="20"/>
          <w:szCs w:val="20"/>
        </w:rPr>
      </w:pPr>
      <w:r w:rsidRPr="00AA620D">
        <w:rPr>
          <w:rFonts w:ascii="Tahoma" w:hAnsi="Tahoma" w:cs="Tahoma"/>
          <w:b/>
          <w:sz w:val="20"/>
          <w:szCs w:val="20"/>
        </w:rPr>
        <w:t>Kary Umowne</w:t>
      </w:r>
    </w:p>
    <w:p w14:paraId="2E092FB3" w14:textId="6A87F6C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Za zwłokę w </w:t>
      </w:r>
      <w:r w:rsidR="00FD5783">
        <w:rPr>
          <w:rFonts w:ascii="Tahoma" w:hAnsi="Tahoma" w:cs="Tahoma"/>
          <w:sz w:val="18"/>
          <w:szCs w:val="18"/>
        </w:rPr>
        <w:t xml:space="preserve">realizacji umowy w terminie określonym w §2 ust. 1 powyżej </w:t>
      </w:r>
      <w:r w:rsidRPr="00AA620D">
        <w:rPr>
          <w:rFonts w:ascii="Tahoma" w:hAnsi="Tahoma" w:cs="Tahoma"/>
          <w:sz w:val="18"/>
          <w:szCs w:val="18"/>
        </w:rPr>
        <w:t xml:space="preserve">Wykonawca zapłaci Zamawiającemu karę umowną w wysokości 0,5% wartości wynagrodzenia brutto, o którym mowa w § 1 ust. 1 za każdy dzień zwłoki, jednak łącznie nie więcej niż 10% wartości łącznego wynagrodzenia brutto. </w:t>
      </w:r>
    </w:p>
    <w:p w14:paraId="3177B634" w14:textId="61BFE642"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Za zwłokę w wykonaniu obowiązku </w:t>
      </w:r>
      <w:r w:rsidR="00C66975">
        <w:rPr>
          <w:rFonts w:ascii="Tahoma" w:hAnsi="Tahoma" w:cs="Tahoma"/>
          <w:sz w:val="18"/>
          <w:szCs w:val="18"/>
        </w:rPr>
        <w:t>określonego w</w:t>
      </w:r>
      <w:r w:rsidRPr="00AA620D">
        <w:rPr>
          <w:rFonts w:ascii="Tahoma" w:hAnsi="Tahoma" w:cs="Tahoma"/>
          <w:sz w:val="18"/>
          <w:szCs w:val="18"/>
        </w:rPr>
        <w:t xml:space="preserve"> § 8 ust. 4 lit. d, Wykonawca zapłaci Zamawiającemu karę umowną w wysokości 0,1 % wartości wynagrodzenia brutto, o którym mowa w § 1 ust. 1 za każdy dzień zwłoki, jednak łącznie nie więcej niż 10% wartości łącznego wynagrodzenia brutto. </w:t>
      </w:r>
    </w:p>
    <w:p w14:paraId="00A7BC4A" w14:textId="5C8E3936"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W przypadku odstąpienia od umowy przez którąkolwiek ze stron z przyczyn leżących po stronie Wykonawcy, </w:t>
      </w:r>
      <w:r w:rsidR="000A4535">
        <w:rPr>
          <w:rFonts w:ascii="Tahoma" w:hAnsi="Tahoma" w:cs="Tahoma"/>
          <w:sz w:val="18"/>
          <w:szCs w:val="18"/>
        </w:rPr>
        <w:t>Wykonawca z</w:t>
      </w:r>
      <w:r w:rsidRPr="00AA620D">
        <w:rPr>
          <w:rFonts w:ascii="Tahoma" w:hAnsi="Tahoma" w:cs="Tahoma"/>
          <w:sz w:val="18"/>
          <w:szCs w:val="18"/>
        </w:rPr>
        <w:t>apłaci na rzecz Zamawiającego karę umowną w wysokości 10% wartości łącznego wynagrodzenia brutto, o którym mowa w § 1 ust. 1.</w:t>
      </w:r>
    </w:p>
    <w:p w14:paraId="3DEF00C8" w14:textId="7777777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Kary umowne są niezależne od siebie, ale ich łączna wysokość nie może przekroczyć 30 % kwoty łącznego wynagrodzenia brutto określonego w § 1 ust.1 umowy.</w:t>
      </w:r>
    </w:p>
    <w:p w14:paraId="14FDBE58" w14:textId="7777777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Zamawiający zastrzega sobie prawo dochodzenia odszkodowania na zasadach ogólnych prawa cywilnego niezależnie od zastrzeżonych w niniejszym paragrafie kar umownych, w tym do dochodzenia odszkodowania uzupełniającego. </w:t>
      </w:r>
    </w:p>
    <w:p w14:paraId="657BF20F" w14:textId="7777777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Odstąpienie przez którąkolwiek ze stron od zawartej umowy nie powoduje uchylenia obowiązku zapłaty kar umownych z tytułu zdarzeń zaistniałych w okresie jej obowiązywania.</w:t>
      </w:r>
    </w:p>
    <w:p w14:paraId="5F021D36" w14:textId="77777777" w:rsidR="002662CF" w:rsidRDefault="002662CF" w:rsidP="002662CF">
      <w:pPr>
        <w:numPr>
          <w:ilvl w:val="2"/>
          <w:numId w:val="54"/>
        </w:numPr>
        <w:jc w:val="both"/>
        <w:rPr>
          <w:rFonts w:ascii="Tahoma" w:hAnsi="Tahoma" w:cs="Tahoma"/>
          <w:sz w:val="18"/>
          <w:szCs w:val="18"/>
        </w:rPr>
      </w:pPr>
      <w:r w:rsidRPr="00AA620D">
        <w:rPr>
          <w:rFonts w:ascii="Tahoma" w:hAnsi="Tahoma" w:cs="Tahoma"/>
          <w:sz w:val="18"/>
          <w:szCs w:val="18"/>
        </w:rPr>
        <w:t>W przypadku opóźnienia lub odmowy usunięcia wad stwierdzonych przy odbiorze lub ujawnionych w okresie rękojmi lub gwarancji, Zamawiający ma prawo, po uprzednim powiadomieniu Wykonawcy, dokonać zastępczego usunięcia wad, którego kosztami obciąży Wykonawcę.</w:t>
      </w:r>
    </w:p>
    <w:p w14:paraId="0E7EADF0" w14:textId="401D08AB" w:rsidR="008A1B2A" w:rsidRPr="008A1B2A" w:rsidRDefault="008A1B2A" w:rsidP="008A1B2A">
      <w:pPr>
        <w:numPr>
          <w:ilvl w:val="2"/>
          <w:numId w:val="54"/>
        </w:numPr>
        <w:jc w:val="both"/>
        <w:rPr>
          <w:rFonts w:ascii="Tahoma" w:hAnsi="Tahoma" w:cs="Tahoma"/>
          <w:sz w:val="18"/>
          <w:szCs w:val="18"/>
        </w:rPr>
      </w:pPr>
      <w:r w:rsidRPr="008A1B2A">
        <w:rPr>
          <w:rFonts w:ascii="Tahoma" w:hAnsi="Tahoma" w:cs="Tahoma"/>
          <w:sz w:val="18"/>
          <w:szCs w:val="18"/>
        </w:rPr>
        <w:t xml:space="preserve">Wykonawca jest zobowiązany do zapłaty na rzecz Zamawiającego kary umownej z tytułu niewykonania obowiązku określonego w § 1 ust. </w:t>
      </w:r>
      <w:r>
        <w:rPr>
          <w:rFonts w:ascii="Tahoma" w:hAnsi="Tahoma" w:cs="Tahoma"/>
          <w:sz w:val="18"/>
          <w:szCs w:val="18"/>
        </w:rPr>
        <w:t>5</w:t>
      </w:r>
      <w:r w:rsidRPr="008A1B2A">
        <w:rPr>
          <w:rFonts w:ascii="Tahoma" w:hAnsi="Tahoma" w:cs="Tahoma"/>
          <w:sz w:val="18"/>
          <w:szCs w:val="18"/>
        </w:rPr>
        <w:t xml:space="preserve">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73BDE544" w14:textId="77777777" w:rsidR="002662CF" w:rsidRDefault="002662CF" w:rsidP="006E68FD">
      <w:pPr>
        <w:jc w:val="center"/>
        <w:rPr>
          <w:rFonts w:ascii="Tahoma" w:hAnsi="Tahoma" w:cs="Tahoma"/>
          <w:sz w:val="18"/>
          <w:szCs w:val="18"/>
        </w:rPr>
      </w:pPr>
    </w:p>
    <w:p w14:paraId="3D8AF570" w14:textId="77777777" w:rsidR="008B0451" w:rsidRDefault="008B0451" w:rsidP="006E68FD">
      <w:pPr>
        <w:jc w:val="center"/>
        <w:rPr>
          <w:rFonts w:ascii="Tahoma" w:hAnsi="Tahoma" w:cs="Tahoma"/>
          <w:sz w:val="18"/>
          <w:szCs w:val="18"/>
        </w:rPr>
      </w:pPr>
    </w:p>
    <w:p w14:paraId="7F4099C2"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 10</w:t>
      </w:r>
    </w:p>
    <w:p w14:paraId="6C57A547"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Zmiana postanowień umowy</w:t>
      </w:r>
    </w:p>
    <w:p w14:paraId="796C9418" w14:textId="77777777" w:rsidR="002662CF" w:rsidRPr="00D83719" w:rsidRDefault="002662CF" w:rsidP="002662CF">
      <w:pPr>
        <w:numPr>
          <w:ilvl w:val="0"/>
          <w:numId w:val="50"/>
        </w:numPr>
        <w:ind w:left="426"/>
        <w:jc w:val="both"/>
        <w:rPr>
          <w:rFonts w:ascii="Tahoma" w:hAnsi="Tahoma" w:cs="Tahoma"/>
          <w:sz w:val="18"/>
          <w:szCs w:val="18"/>
          <w:lang w:eastAsia="en-US"/>
        </w:rPr>
      </w:pPr>
      <w:r w:rsidRPr="00D83719">
        <w:rPr>
          <w:rFonts w:ascii="Tahoma" w:hAnsi="Tahoma" w:cs="Tahoma"/>
          <w:sz w:val="18"/>
          <w:szCs w:val="18"/>
          <w:lang w:eastAsia="en-US"/>
        </w:rPr>
        <w:t>Zamawiający przewiduje możliwość zmian postanowień zawartej umowy w stosunku do treści oferty, na podstawie której dokonano wyboru Wykonawcy, w przypadku zaistnienia okoliczności o których mowa w art. 455 z zachowaniem zasad o których mowa w art. 454 i 455 ustawy Pzp.</w:t>
      </w:r>
    </w:p>
    <w:p w14:paraId="557A4DEF" w14:textId="77777777" w:rsidR="002662CF" w:rsidRPr="00D83719" w:rsidRDefault="002662CF" w:rsidP="002662CF">
      <w:pPr>
        <w:numPr>
          <w:ilvl w:val="0"/>
          <w:numId w:val="50"/>
        </w:numPr>
        <w:ind w:left="426"/>
        <w:jc w:val="both"/>
        <w:rPr>
          <w:rFonts w:ascii="Tahoma" w:hAnsi="Tahoma" w:cs="Tahoma"/>
          <w:sz w:val="18"/>
          <w:szCs w:val="18"/>
          <w:lang w:eastAsia="en-US"/>
        </w:rPr>
      </w:pPr>
      <w:r w:rsidRPr="00D83719">
        <w:rPr>
          <w:rFonts w:ascii="Tahoma" w:hAnsi="Tahoma" w:cs="Tahoma"/>
          <w:sz w:val="18"/>
          <w:szCs w:val="18"/>
          <w:lang w:eastAsia="en-US"/>
        </w:rPr>
        <w:t>Zgodnie z art.  455 ust. 1 pkt 1 ustawy Pzp ustawy Zamawiający przewiduje zmianę postanowień zawartej umowy oraz określa warunki tych zmian poprzez wprowadzenie do zawartej umowy możliwości zmian:</w:t>
      </w:r>
    </w:p>
    <w:p w14:paraId="500CB558" w14:textId="77777777" w:rsidR="002662CF" w:rsidRPr="00D83719" w:rsidRDefault="002662CF" w:rsidP="002662CF">
      <w:pPr>
        <w:numPr>
          <w:ilvl w:val="0"/>
          <w:numId w:val="64"/>
        </w:numPr>
        <w:spacing w:after="60"/>
        <w:ind w:left="714" w:hanging="357"/>
        <w:contextualSpacing/>
        <w:jc w:val="both"/>
        <w:rPr>
          <w:rFonts w:ascii="Tahoma" w:hAnsi="Tahoma" w:cs="Tahoma"/>
          <w:noProof/>
          <w:sz w:val="18"/>
          <w:szCs w:val="18"/>
        </w:rPr>
      </w:pPr>
      <w:r w:rsidRPr="00D83719">
        <w:rPr>
          <w:rFonts w:ascii="Tahoma" w:hAnsi="Tahoma" w:cs="Tahoma"/>
          <w:sz w:val="18"/>
          <w:szCs w:val="18"/>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295E3E9" w14:textId="77777777" w:rsidR="002662CF" w:rsidRPr="00D83719" w:rsidRDefault="002662CF" w:rsidP="002662CF">
      <w:pPr>
        <w:numPr>
          <w:ilvl w:val="0"/>
          <w:numId w:val="64"/>
        </w:numPr>
        <w:ind w:left="714" w:hanging="357"/>
        <w:contextualSpacing/>
        <w:jc w:val="both"/>
        <w:rPr>
          <w:rFonts w:ascii="Tahoma" w:hAnsi="Tahoma" w:cs="Tahoma"/>
          <w:noProof/>
          <w:sz w:val="18"/>
          <w:szCs w:val="18"/>
        </w:rPr>
      </w:pPr>
      <w:r w:rsidRPr="00D83719">
        <w:rPr>
          <w:rFonts w:ascii="Tahoma" w:hAnsi="Tahoma" w:cs="Tahoma"/>
          <w:sz w:val="18"/>
          <w:szCs w:val="18"/>
        </w:rPr>
        <w:t>zmiany umówionego terminu wykonania zamówienia z powodu okoliczności,</w:t>
      </w:r>
      <w:r>
        <w:rPr>
          <w:rFonts w:ascii="Tahoma" w:hAnsi="Tahoma" w:cs="Tahoma"/>
          <w:sz w:val="18"/>
          <w:szCs w:val="18"/>
        </w:rPr>
        <w:t xml:space="preserve"> których strony działając z należytą starannością nie mogły przewidzieć, </w:t>
      </w:r>
      <w:r w:rsidRPr="00D83719">
        <w:rPr>
          <w:rFonts w:ascii="Tahoma" w:hAnsi="Tahoma" w:cs="Tahoma"/>
          <w:sz w:val="18"/>
          <w:szCs w:val="18"/>
        </w:rPr>
        <w:t xml:space="preserve"> </w:t>
      </w:r>
    </w:p>
    <w:p w14:paraId="1B552D8D" w14:textId="77777777" w:rsidR="002662CF" w:rsidRPr="00D83719" w:rsidRDefault="002662CF" w:rsidP="002662CF">
      <w:pPr>
        <w:numPr>
          <w:ilvl w:val="0"/>
          <w:numId w:val="64"/>
        </w:numPr>
        <w:ind w:left="714" w:hanging="357"/>
        <w:contextualSpacing/>
        <w:jc w:val="both"/>
        <w:rPr>
          <w:rFonts w:ascii="Tahoma" w:hAnsi="Tahoma" w:cs="Tahoma"/>
          <w:noProof/>
          <w:sz w:val="18"/>
          <w:szCs w:val="18"/>
        </w:rPr>
      </w:pPr>
      <w:r w:rsidRPr="00D83719">
        <w:rPr>
          <w:rFonts w:ascii="Tahoma" w:hAnsi="Tahoma" w:cs="Tahoma"/>
          <w:sz w:val="18"/>
          <w:szCs w:val="18"/>
        </w:rPr>
        <w:t>wprowadzenia ceny promocyjnej lub obniżenia ceny dla produktu wskazanego w Formularzu cenowym;</w:t>
      </w:r>
    </w:p>
    <w:p w14:paraId="2DC12DC6" w14:textId="77777777" w:rsidR="002662CF" w:rsidRPr="00D83719" w:rsidRDefault="002662CF" w:rsidP="002662CF">
      <w:pPr>
        <w:numPr>
          <w:ilvl w:val="0"/>
          <w:numId w:val="50"/>
        </w:numPr>
        <w:ind w:left="426" w:hanging="426"/>
        <w:jc w:val="both"/>
        <w:rPr>
          <w:rFonts w:ascii="Tahoma" w:hAnsi="Tahoma" w:cs="Tahoma"/>
          <w:sz w:val="18"/>
          <w:szCs w:val="18"/>
          <w:lang w:eastAsia="en-US"/>
        </w:rPr>
      </w:pPr>
      <w:r w:rsidRPr="00D83719">
        <w:rPr>
          <w:rFonts w:ascii="Tahoma" w:hAnsi="Tahoma" w:cs="Tahoma"/>
          <w:sz w:val="18"/>
          <w:szCs w:val="18"/>
          <w:lang w:eastAsia="en-US"/>
        </w:rPr>
        <w:t>Wystąpienie którejkolwiek z wymienionych w ust. 1 okoliczności nie stanowi bezwzględnego zobowiązania Zamawiającego do dokonania takich zmian, ani nie może stanowić podstawy roszczeń wykonawcy do ich dokonania.</w:t>
      </w:r>
    </w:p>
    <w:p w14:paraId="6705DD91" w14:textId="77777777" w:rsidR="002662CF" w:rsidRPr="00D83719" w:rsidRDefault="002662CF" w:rsidP="002662CF">
      <w:pPr>
        <w:numPr>
          <w:ilvl w:val="0"/>
          <w:numId w:val="50"/>
        </w:numPr>
        <w:ind w:left="426" w:hanging="426"/>
        <w:jc w:val="both"/>
        <w:rPr>
          <w:rFonts w:ascii="Tahoma" w:hAnsi="Tahoma" w:cs="Tahoma"/>
          <w:sz w:val="18"/>
          <w:szCs w:val="18"/>
          <w:lang w:eastAsia="en-US"/>
        </w:rPr>
      </w:pPr>
      <w:r w:rsidRPr="00D83719">
        <w:rPr>
          <w:rFonts w:ascii="Tahoma" w:hAnsi="Tahoma" w:cs="Tahoma"/>
          <w:sz w:val="18"/>
          <w:szCs w:val="18"/>
          <w:lang w:eastAsia="en-US"/>
        </w:rPr>
        <w:t>Ewentualna zmiana umowy nastąpi z uwzględnieniem wpływu, jaki wywiera wystąpienie okoliczności uzasadniającej modyfikacje na dotychczasowy kształt zobowiązania umownego.</w:t>
      </w:r>
    </w:p>
    <w:p w14:paraId="4EEBE9CA" w14:textId="77777777" w:rsidR="002662CF" w:rsidRDefault="002662CF" w:rsidP="006E68FD">
      <w:pPr>
        <w:jc w:val="center"/>
        <w:rPr>
          <w:rFonts w:ascii="Tahoma" w:hAnsi="Tahoma" w:cs="Tahoma"/>
          <w:sz w:val="18"/>
          <w:szCs w:val="18"/>
        </w:rPr>
      </w:pPr>
    </w:p>
    <w:p w14:paraId="6111684D" w14:textId="77777777" w:rsidR="008B0451" w:rsidRDefault="008B0451" w:rsidP="006E68FD">
      <w:pPr>
        <w:jc w:val="center"/>
        <w:rPr>
          <w:rFonts w:ascii="Tahoma" w:hAnsi="Tahoma" w:cs="Tahoma"/>
          <w:sz w:val="18"/>
          <w:szCs w:val="18"/>
        </w:rPr>
      </w:pPr>
    </w:p>
    <w:p w14:paraId="33235719" w14:textId="77777777" w:rsidR="002662CF" w:rsidRPr="00D83719" w:rsidRDefault="002662CF" w:rsidP="002662CF">
      <w:pPr>
        <w:keepNext/>
        <w:jc w:val="center"/>
        <w:outlineLvl w:val="3"/>
        <w:rPr>
          <w:rFonts w:ascii="Tahoma" w:hAnsi="Tahoma" w:cs="Tahoma"/>
          <w:b/>
          <w:sz w:val="20"/>
          <w:szCs w:val="18"/>
        </w:rPr>
      </w:pPr>
      <w:r w:rsidRPr="00D83719">
        <w:rPr>
          <w:rFonts w:ascii="Tahoma" w:hAnsi="Tahoma" w:cs="Tahoma"/>
          <w:b/>
          <w:sz w:val="20"/>
          <w:szCs w:val="18"/>
        </w:rPr>
        <w:t>§ 11</w:t>
      </w:r>
    </w:p>
    <w:p w14:paraId="6DD1220C" w14:textId="77777777" w:rsidR="002662CF" w:rsidRPr="00D83719" w:rsidRDefault="002662CF" w:rsidP="002662CF">
      <w:pPr>
        <w:keepNext/>
        <w:jc w:val="center"/>
        <w:outlineLvl w:val="3"/>
        <w:rPr>
          <w:rFonts w:ascii="Tahoma" w:hAnsi="Tahoma" w:cs="Tahoma"/>
          <w:b/>
          <w:bCs/>
          <w:sz w:val="20"/>
          <w:szCs w:val="18"/>
        </w:rPr>
      </w:pPr>
      <w:r w:rsidRPr="00D83719">
        <w:rPr>
          <w:rFonts w:ascii="Tahoma" w:hAnsi="Tahoma" w:cs="Tahoma"/>
          <w:b/>
          <w:bCs/>
          <w:sz w:val="20"/>
          <w:szCs w:val="18"/>
        </w:rPr>
        <w:t>Odstąpienie</w:t>
      </w:r>
    </w:p>
    <w:p w14:paraId="0B142541" w14:textId="77777777" w:rsidR="002662CF" w:rsidRPr="00D83719" w:rsidRDefault="002662CF" w:rsidP="002662CF">
      <w:pPr>
        <w:keepNext/>
        <w:numPr>
          <w:ilvl w:val="0"/>
          <w:numId w:val="60"/>
        </w:numPr>
        <w:jc w:val="both"/>
        <w:outlineLvl w:val="3"/>
        <w:rPr>
          <w:rFonts w:ascii="Tahoma" w:hAnsi="Tahoma" w:cs="Tahoma"/>
          <w:sz w:val="18"/>
          <w:szCs w:val="18"/>
        </w:rPr>
      </w:pPr>
      <w:r w:rsidRPr="00D83719">
        <w:rPr>
          <w:rFonts w:ascii="Tahoma" w:hAnsi="Tahoma" w:cs="Tahoma"/>
          <w:sz w:val="18"/>
          <w:szCs w:val="18"/>
        </w:rPr>
        <w:t>Oprócz wypadków wymienionych w Kodeksie Cywilnym oraz wypadków wymienionych we wcześniejszych paragrafach niniejszej umowy Zamawiającemu przysługuje prawo do odstąpienia od umowy w całości lub w części w sytuacji:</w:t>
      </w:r>
    </w:p>
    <w:p w14:paraId="74C056C8" w14:textId="0B827116" w:rsidR="002662CF" w:rsidRDefault="002662CF" w:rsidP="002662CF">
      <w:pPr>
        <w:numPr>
          <w:ilvl w:val="0"/>
          <w:numId w:val="62"/>
        </w:numPr>
        <w:tabs>
          <w:tab w:val="num" w:pos="900"/>
        </w:tabs>
        <w:ind w:left="900" w:hanging="540"/>
        <w:jc w:val="both"/>
        <w:rPr>
          <w:rFonts w:ascii="Tahoma" w:hAnsi="Tahoma" w:cs="Tahoma"/>
          <w:sz w:val="18"/>
          <w:szCs w:val="18"/>
        </w:rPr>
      </w:pPr>
      <w:r w:rsidRPr="00D83719">
        <w:rPr>
          <w:rFonts w:ascii="Tahoma" w:hAnsi="Tahoma" w:cs="Tahoma"/>
          <w:sz w:val="18"/>
          <w:szCs w:val="18"/>
        </w:rPr>
        <w:t xml:space="preserve">utraty przez Zamawiającego środków finansowych </w:t>
      </w:r>
      <w:r w:rsidR="005A3459">
        <w:rPr>
          <w:rFonts w:ascii="Tahoma" w:hAnsi="Tahoma" w:cs="Tahoma"/>
          <w:sz w:val="18"/>
          <w:szCs w:val="18"/>
        </w:rPr>
        <w:t>zewnętrznych u</w:t>
      </w:r>
      <w:r w:rsidRPr="00D83719">
        <w:rPr>
          <w:rFonts w:ascii="Tahoma" w:hAnsi="Tahoma" w:cs="Tahoma"/>
          <w:sz w:val="18"/>
          <w:szCs w:val="18"/>
        </w:rPr>
        <w:t>możliwiających sfinansowanie zamówienia w całości bądź w części</w:t>
      </w:r>
      <w:r w:rsidR="009D1D2B">
        <w:rPr>
          <w:rFonts w:ascii="Tahoma" w:hAnsi="Tahoma" w:cs="Tahoma"/>
          <w:sz w:val="18"/>
          <w:szCs w:val="18"/>
        </w:rPr>
        <w:t xml:space="preserve"> i braku możliwości sfinansowania zamówienia przez Zamawiającego z jego środków własnych</w:t>
      </w:r>
      <w:r w:rsidRPr="00D83719">
        <w:rPr>
          <w:rFonts w:ascii="Tahoma" w:hAnsi="Tahoma" w:cs="Tahoma"/>
          <w:sz w:val="18"/>
          <w:szCs w:val="18"/>
        </w:rPr>
        <w:t>.</w:t>
      </w:r>
    </w:p>
    <w:p w14:paraId="11CE35D0" w14:textId="481E82BD" w:rsidR="002662CF" w:rsidRPr="00AA620D" w:rsidRDefault="002662CF" w:rsidP="00AA620D">
      <w:pPr>
        <w:numPr>
          <w:ilvl w:val="0"/>
          <w:numId w:val="62"/>
        </w:numPr>
        <w:tabs>
          <w:tab w:val="num" w:pos="900"/>
        </w:tabs>
        <w:ind w:left="900" w:hanging="540"/>
        <w:jc w:val="both"/>
        <w:rPr>
          <w:rFonts w:ascii="Tahoma" w:hAnsi="Tahoma" w:cs="Tahoma"/>
          <w:sz w:val="18"/>
          <w:szCs w:val="18"/>
        </w:rPr>
      </w:pPr>
      <w:r w:rsidRPr="00AA620D">
        <w:rPr>
          <w:rFonts w:ascii="Tahoma" w:hAnsi="Tahoma" w:cs="Tahoma"/>
          <w:sz w:val="18"/>
          <w:szCs w:val="18"/>
        </w:rPr>
        <w:lastRenderedPageBreak/>
        <w:t>gdy Wykonawca realizuje umowę niezgodnie z jej postanowieniami, warunkami technicznymi lub w sposób niegwarantujący terminowego wykonania przedmiotu umowy w szczególności:</w:t>
      </w:r>
    </w:p>
    <w:p w14:paraId="2EF3297B" w14:textId="1FA141B4" w:rsidR="002662CF" w:rsidRPr="003B5664" w:rsidRDefault="002662CF" w:rsidP="003B5664">
      <w:pPr>
        <w:pStyle w:val="Akapitzlist"/>
        <w:numPr>
          <w:ilvl w:val="2"/>
          <w:numId w:val="80"/>
        </w:numPr>
        <w:ind w:left="1560"/>
        <w:jc w:val="both"/>
        <w:rPr>
          <w:rFonts w:ascii="Tahoma" w:hAnsi="Tahoma" w:cs="Tahoma"/>
          <w:sz w:val="18"/>
          <w:szCs w:val="18"/>
        </w:rPr>
      </w:pPr>
      <w:r w:rsidRPr="003B5664">
        <w:rPr>
          <w:rFonts w:ascii="Tahoma" w:hAnsi="Tahoma" w:cs="Tahoma"/>
          <w:sz w:val="18"/>
          <w:szCs w:val="18"/>
        </w:rPr>
        <w:t>gdy Wykonawca, bez uzasadnionych przyczyn, mimo pisemnego wezwania Zamawiającego, nie rozpoczął realizacji przedmiotu umowy,</w:t>
      </w:r>
    </w:p>
    <w:p w14:paraId="2C5B2560" w14:textId="186F09DC" w:rsidR="00AA620D" w:rsidRPr="00AA620D" w:rsidRDefault="00AA620D" w:rsidP="003B5664">
      <w:pPr>
        <w:pStyle w:val="Akapitzlist"/>
        <w:numPr>
          <w:ilvl w:val="2"/>
          <w:numId w:val="80"/>
        </w:numPr>
        <w:ind w:left="1560" w:hanging="709"/>
        <w:jc w:val="both"/>
        <w:rPr>
          <w:rFonts w:ascii="Tahoma" w:hAnsi="Tahoma" w:cs="Tahoma"/>
          <w:sz w:val="18"/>
          <w:szCs w:val="18"/>
        </w:rPr>
      </w:pPr>
      <w:r w:rsidRPr="00AA620D">
        <w:rPr>
          <w:rFonts w:ascii="Tahoma" w:hAnsi="Tahoma" w:cs="Tahoma"/>
          <w:b/>
          <w:bCs/>
          <w:sz w:val="18"/>
          <w:szCs w:val="18"/>
        </w:rPr>
        <w:t xml:space="preserve">w przypadku </w:t>
      </w:r>
      <w:r w:rsidR="004226F9">
        <w:rPr>
          <w:rFonts w:ascii="Tahoma" w:hAnsi="Tahoma" w:cs="Tahoma"/>
          <w:b/>
          <w:bCs/>
          <w:sz w:val="18"/>
          <w:szCs w:val="18"/>
        </w:rPr>
        <w:t>braku realizacji umowy w terminie określonym w § 2 ust. 1 powyżej,</w:t>
      </w:r>
      <w:r w:rsidRPr="00AA620D">
        <w:rPr>
          <w:rFonts w:ascii="Tahoma" w:hAnsi="Tahoma" w:cs="Tahoma"/>
          <w:b/>
          <w:bCs/>
          <w:sz w:val="18"/>
          <w:szCs w:val="18"/>
        </w:rPr>
        <w:t xml:space="preserve"> </w:t>
      </w:r>
    </w:p>
    <w:p w14:paraId="5318E479" w14:textId="65AA8870" w:rsidR="002662CF" w:rsidRDefault="002662CF" w:rsidP="00AA620D">
      <w:pPr>
        <w:tabs>
          <w:tab w:val="num" w:pos="720"/>
        </w:tabs>
        <w:ind w:left="851"/>
        <w:jc w:val="both"/>
        <w:rPr>
          <w:rFonts w:ascii="Tahoma" w:hAnsi="Tahoma" w:cs="Tahoma"/>
          <w:sz w:val="18"/>
          <w:szCs w:val="18"/>
        </w:rPr>
      </w:pPr>
      <w:r w:rsidRPr="00D83719">
        <w:rPr>
          <w:rFonts w:ascii="Tahoma" w:hAnsi="Tahoma" w:cs="Tahoma"/>
          <w:sz w:val="18"/>
          <w:szCs w:val="18"/>
        </w:rPr>
        <w:t>przy czym Strony zgodnie oświadczają, że odstąpienie od umowy w całości lub części z przyczyn wskazanych w pkt 1.</w:t>
      </w:r>
      <w:r w:rsidR="00DF23FF">
        <w:rPr>
          <w:rFonts w:ascii="Tahoma" w:hAnsi="Tahoma" w:cs="Tahoma"/>
          <w:sz w:val="18"/>
          <w:szCs w:val="18"/>
        </w:rPr>
        <w:t>2</w:t>
      </w:r>
      <w:r w:rsidRPr="00D83719">
        <w:rPr>
          <w:rFonts w:ascii="Tahoma" w:hAnsi="Tahoma" w:cs="Tahoma"/>
          <w:sz w:val="18"/>
          <w:szCs w:val="18"/>
        </w:rPr>
        <w:t xml:space="preserve"> powyżej uznaje się za odstąpienie z przyczyn, za które odpowiada Wykonawca.</w:t>
      </w:r>
      <w:r w:rsidR="00AA620D">
        <w:rPr>
          <w:rFonts w:ascii="Tahoma" w:hAnsi="Tahoma" w:cs="Tahoma"/>
          <w:sz w:val="18"/>
          <w:szCs w:val="18"/>
        </w:rPr>
        <w:t xml:space="preserve"> </w:t>
      </w:r>
    </w:p>
    <w:p w14:paraId="0EC2636B" w14:textId="77777777" w:rsidR="00DF23FF" w:rsidRPr="00D83719" w:rsidRDefault="00DF23FF" w:rsidP="00AA620D">
      <w:pPr>
        <w:tabs>
          <w:tab w:val="num" w:pos="720"/>
        </w:tabs>
        <w:ind w:left="851"/>
        <w:jc w:val="both"/>
        <w:rPr>
          <w:rFonts w:ascii="Tahoma" w:hAnsi="Tahoma" w:cs="Tahoma"/>
          <w:sz w:val="18"/>
          <w:szCs w:val="18"/>
        </w:rPr>
      </w:pPr>
    </w:p>
    <w:p w14:paraId="7D01DCAF" w14:textId="762FAEA9" w:rsidR="002662CF" w:rsidRPr="00AA620D" w:rsidRDefault="002662CF" w:rsidP="002662CF">
      <w:pPr>
        <w:keepNext/>
        <w:numPr>
          <w:ilvl w:val="0"/>
          <w:numId w:val="60"/>
        </w:numPr>
        <w:jc w:val="both"/>
        <w:outlineLvl w:val="3"/>
        <w:rPr>
          <w:rFonts w:ascii="Tahoma" w:hAnsi="Tahoma" w:cs="Tahoma"/>
          <w:b/>
          <w:bCs/>
          <w:sz w:val="18"/>
          <w:szCs w:val="18"/>
        </w:rPr>
      </w:pPr>
      <w:r w:rsidRPr="00D83719">
        <w:rPr>
          <w:rFonts w:ascii="Tahoma" w:hAnsi="Tahoma" w:cs="Tahoma"/>
          <w:sz w:val="18"/>
          <w:szCs w:val="18"/>
        </w:rPr>
        <w:t xml:space="preserve">Ilekroć w niniejszej umowie przewidziane jest prawo do odstąpienia od Umowy, </w:t>
      </w:r>
      <w:r w:rsidRPr="00AA620D">
        <w:rPr>
          <w:rFonts w:ascii="Tahoma" w:hAnsi="Tahoma" w:cs="Tahoma"/>
          <w:b/>
          <w:bCs/>
          <w:sz w:val="18"/>
          <w:szCs w:val="18"/>
        </w:rPr>
        <w:t xml:space="preserve">oświadczenie o odstąpieniu powinno zostać złożone </w:t>
      </w:r>
      <w:r w:rsidR="00EB0EDA">
        <w:rPr>
          <w:rFonts w:ascii="Tahoma" w:hAnsi="Tahoma" w:cs="Tahoma"/>
          <w:b/>
          <w:bCs/>
          <w:sz w:val="18"/>
          <w:szCs w:val="18"/>
        </w:rPr>
        <w:t xml:space="preserve">w terminie 7 dni </w:t>
      </w:r>
      <w:r w:rsidR="0074711A">
        <w:rPr>
          <w:rFonts w:ascii="Tahoma" w:hAnsi="Tahoma" w:cs="Tahoma"/>
          <w:b/>
          <w:bCs/>
          <w:sz w:val="18"/>
          <w:szCs w:val="18"/>
        </w:rPr>
        <w:t xml:space="preserve">od daty zaistnienia </w:t>
      </w:r>
      <w:r w:rsidR="00653F7A">
        <w:rPr>
          <w:rFonts w:ascii="Tahoma" w:hAnsi="Tahoma" w:cs="Tahoma"/>
          <w:b/>
          <w:bCs/>
          <w:sz w:val="18"/>
          <w:szCs w:val="18"/>
        </w:rPr>
        <w:t>przyczyn</w:t>
      </w:r>
      <w:r w:rsidR="0074711A">
        <w:rPr>
          <w:rFonts w:ascii="Tahoma" w:hAnsi="Tahoma" w:cs="Tahoma"/>
          <w:b/>
          <w:bCs/>
          <w:sz w:val="18"/>
          <w:szCs w:val="18"/>
        </w:rPr>
        <w:t xml:space="preserve"> </w:t>
      </w:r>
      <w:r w:rsidR="00653F7A">
        <w:rPr>
          <w:rFonts w:ascii="Tahoma" w:hAnsi="Tahoma" w:cs="Tahoma"/>
          <w:b/>
          <w:bCs/>
          <w:sz w:val="18"/>
          <w:szCs w:val="18"/>
        </w:rPr>
        <w:t>uzasadniających</w:t>
      </w:r>
      <w:r w:rsidR="0074711A">
        <w:rPr>
          <w:rFonts w:ascii="Tahoma" w:hAnsi="Tahoma" w:cs="Tahoma"/>
          <w:b/>
          <w:bCs/>
          <w:sz w:val="18"/>
          <w:szCs w:val="18"/>
        </w:rPr>
        <w:t xml:space="preserve"> odstąpienie w formie dokumentowej </w:t>
      </w:r>
      <w:r w:rsidR="00AA620D" w:rsidRPr="00AA620D">
        <w:rPr>
          <w:rFonts w:ascii="Tahoma" w:hAnsi="Tahoma" w:cs="Tahoma"/>
          <w:b/>
          <w:bCs/>
          <w:sz w:val="18"/>
          <w:szCs w:val="18"/>
        </w:rPr>
        <w:t xml:space="preserve">na adres </w:t>
      </w:r>
      <w:r w:rsidR="00EB448E">
        <w:rPr>
          <w:rFonts w:ascii="Tahoma" w:hAnsi="Tahoma" w:cs="Tahoma"/>
          <w:b/>
          <w:bCs/>
          <w:sz w:val="18"/>
          <w:szCs w:val="18"/>
        </w:rPr>
        <w:t>e-mail</w:t>
      </w:r>
      <w:r w:rsidR="00AA620D" w:rsidRPr="00AA620D">
        <w:rPr>
          <w:rFonts w:ascii="Tahoma" w:hAnsi="Tahoma" w:cs="Tahoma"/>
          <w:b/>
          <w:bCs/>
          <w:sz w:val="18"/>
          <w:szCs w:val="18"/>
        </w:rPr>
        <w:t xml:space="preserve"> Wykonawcy</w:t>
      </w:r>
      <w:r w:rsidR="00653F7A">
        <w:rPr>
          <w:rFonts w:ascii="Tahoma" w:hAnsi="Tahoma" w:cs="Tahoma"/>
          <w:b/>
          <w:bCs/>
          <w:sz w:val="18"/>
          <w:szCs w:val="18"/>
        </w:rPr>
        <w:t xml:space="preserve"> wskazany w </w:t>
      </w:r>
      <w:r w:rsidR="00A86C08">
        <w:rPr>
          <w:rFonts w:ascii="Tahoma" w:hAnsi="Tahoma" w:cs="Tahoma"/>
          <w:b/>
          <w:bCs/>
          <w:sz w:val="18"/>
          <w:szCs w:val="18"/>
        </w:rPr>
        <w:t xml:space="preserve">złożonej </w:t>
      </w:r>
      <w:r w:rsidR="00653F7A">
        <w:rPr>
          <w:rFonts w:ascii="Tahoma" w:hAnsi="Tahoma" w:cs="Tahoma"/>
          <w:b/>
          <w:bCs/>
          <w:sz w:val="18"/>
          <w:szCs w:val="18"/>
        </w:rPr>
        <w:t>ofercie</w:t>
      </w:r>
      <w:r w:rsidRPr="00AA620D">
        <w:rPr>
          <w:rFonts w:ascii="Tahoma" w:hAnsi="Tahoma" w:cs="Tahoma"/>
          <w:b/>
          <w:bCs/>
          <w:sz w:val="18"/>
          <w:szCs w:val="18"/>
        </w:rPr>
        <w:t>.</w:t>
      </w:r>
    </w:p>
    <w:p w14:paraId="154C81FC" w14:textId="77777777" w:rsidR="002662CF" w:rsidRDefault="002662CF" w:rsidP="006E68FD">
      <w:pPr>
        <w:jc w:val="center"/>
        <w:rPr>
          <w:rFonts w:ascii="Tahoma" w:hAnsi="Tahoma" w:cs="Tahoma"/>
          <w:sz w:val="18"/>
          <w:szCs w:val="18"/>
        </w:rPr>
      </w:pPr>
    </w:p>
    <w:p w14:paraId="2EAB1234" w14:textId="77777777" w:rsidR="008B0451" w:rsidRDefault="008B0451" w:rsidP="006E68FD">
      <w:pPr>
        <w:jc w:val="center"/>
        <w:rPr>
          <w:rFonts w:ascii="Tahoma" w:hAnsi="Tahoma" w:cs="Tahoma"/>
          <w:sz w:val="18"/>
          <w:szCs w:val="18"/>
        </w:rPr>
      </w:pPr>
    </w:p>
    <w:p w14:paraId="5B6B68B6" w14:textId="77777777" w:rsidR="00AA620D" w:rsidRPr="00D83719" w:rsidRDefault="00AA620D" w:rsidP="00AA620D">
      <w:pPr>
        <w:keepNext/>
        <w:jc w:val="center"/>
        <w:outlineLvl w:val="3"/>
        <w:rPr>
          <w:rFonts w:ascii="Tahoma" w:hAnsi="Tahoma" w:cs="Tahoma"/>
          <w:b/>
          <w:sz w:val="20"/>
          <w:szCs w:val="18"/>
        </w:rPr>
      </w:pPr>
      <w:r w:rsidRPr="00D83719">
        <w:rPr>
          <w:rFonts w:ascii="Tahoma" w:hAnsi="Tahoma" w:cs="Tahoma"/>
          <w:b/>
          <w:sz w:val="20"/>
          <w:szCs w:val="18"/>
        </w:rPr>
        <w:t>§ 12</w:t>
      </w:r>
    </w:p>
    <w:p w14:paraId="429CF5AB" w14:textId="77777777" w:rsidR="00AA620D" w:rsidRPr="00D83719" w:rsidRDefault="00AA620D" w:rsidP="00AA620D">
      <w:pPr>
        <w:jc w:val="center"/>
        <w:rPr>
          <w:rFonts w:ascii="Tahoma" w:hAnsi="Tahoma" w:cs="Tahoma"/>
          <w:b/>
          <w:sz w:val="18"/>
          <w:szCs w:val="18"/>
        </w:rPr>
      </w:pPr>
      <w:r w:rsidRPr="00D83719">
        <w:rPr>
          <w:rFonts w:ascii="Tahoma" w:hAnsi="Tahoma" w:cs="Tahoma"/>
          <w:b/>
          <w:bCs/>
          <w:sz w:val="18"/>
          <w:szCs w:val="18"/>
        </w:rPr>
        <w:t>Podwykonawstwo – jeśli dotyczy</w:t>
      </w:r>
    </w:p>
    <w:p w14:paraId="1A897C03"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Wykonawca może realizować przedmiot Umowy korzystając z podwykonawstwa na  zasadach określonych w niniejszym paragrafie oraz w zakresie wskazanym w ofercie.</w:t>
      </w:r>
    </w:p>
    <w:p w14:paraId="27673F3B"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3EF1807E"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1DB353E"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619672B3"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Wykaz podwykonawców, w tym innych podmiotów, na zdolności których Wykonawca powoływał się, na zasadach określonych w art. 118 ustawy Pzp, w celu wykazania spełnienia warunków udziału w postępowaniu, o których mowa w art. 112 ust. 2 ustawy Pzp, określony jest w ust. 10.</w:t>
      </w:r>
    </w:p>
    <w:p w14:paraId="63BB1B6F"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Zgodnie z treścią art. 462 ust. 7 ustawy Pzp,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1C186C6F"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Zmiana podwykonawcy umieszczonego w wykazie, o którym mowa w ust. 4, wymaga sporządzenia aneksu do Umowy.</w:t>
      </w:r>
    </w:p>
    <w:p w14:paraId="7004A282"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7CDB3A4D"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01589D87"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3F9FF9C4"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773DB71B" w14:textId="77777777" w:rsidR="00AA620D" w:rsidRPr="00D83719" w:rsidRDefault="00AA620D" w:rsidP="00AA620D">
      <w:pPr>
        <w:pStyle w:val="standard"/>
        <w:spacing w:before="0" w:beforeAutospacing="0" w:after="0" w:afterAutospacing="0"/>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AA620D" w:rsidRPr="00D83719" w14:paraId="34378D5A" w14:textId="77777777" w:rsidTr="00722FF9">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15A6897D" w14:textId="77777777" w:rsidR="00AA620D" w:rsidRPr="00D83719" w:rsidRDefault="00AA620D" w:rsidP="00722FF9">
            <w:pPr>
              <w:pStyle w:val="standard"/>
              <w:ind w:hanging="105"/>
              <w:jc w:val="center"/>
              <w:rPr>
                <w:sz w:val="18"/>
                <w:szCs w:val="18"/>
              </w:rPr>
            </w:pPr>
            <w:r w:rsidRPr="00D83719">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30F52B7F" w14:textId="77777777" w:rsidR="00AA620D" w:rsidRPr="00D83719" w:rsidRDefault="00AA620D" w:rsidP="00722FF9">
            <w:pPr>
              <w:pStyle w:val="standard"/>
              <w:jc w:val="center"/>
              <w:rPr>
                <w:sz w:val="18"/>
                <w:szCs w:val="18"/>
              </w:rPr>
            </w:pPr>
            <w:r w:rsidRPr="00D83719">
              <w:rPr>
                <w:rFonts w:ascii="Tahoma" w:hAnsi="Tahoma" w:cs="Tahoma"/>
                <w:sz w:val="18"/>
                <w:szCs w:val="18"/>
              </w:rPr>
              <w:t>Warunek udziału w postępowaniu spełniony poprzez zdolności innego podmiotu (</w:t>
            </w:r>
            <w:r w:rsidRPr="00D83719">
              <w:rPr>
                <w:rFonts w:ascii="Tahoma" w:hAnsi="Tahoma" w:cs="Tahoma"/>
                <w:i/>
                <w:iCs/>
                <w:sz w:val="18"/>
                <w:szCs w:val="18"/>
              </w:rPr>
              <w:t>doświadczenie</w:t>
            </w:r>
            <w:r w:rsidRPr="00D83719">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48926B9F" w14:textId="77777777" w:rsidR="00AA620D" w:rsidRPr="00D83719" w:rsidRDefault="00AA620D" w:rsidP="00722FF9">
            <w:pPr>
              <w:pStyle w:val="standard"/>
              <w:jc w:val="center"/>
              <w:rPr>
                <w:sz w:val="18"/>
                <w:szCs w:val="18"/>
              </w:rPr>
            </w:pPr>
            <w:r w:rsidRPr="00D83719">
              <w:rPr>
                <w:rFonts w:ascii="Tahoma" w:hAnsi="Tahoma" w:cs="Tahoma"/>
                <w:sz w:val="18"/>
                <w:szCs w:val="18"/>
              </w:rPr>
              <w:t>Zakres przedmiotu Umowy podzlecony</w:t>
            </w:r>
          </w:p>
        </w:tc>
      </w:tr>
      <w:tr w:rsidR="00AA620D" w:rsidRPr="00D83719" w14:paraId="2DC8781E" w14:textId="77777777" w:rsidTr="00722FF9">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52368053"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0FE5C6B3"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7D046CA2" w14:textId="77777777" w:rsidR="00AA620D" w:rsidRPr="00D83719" w:rsidRDefault="00AA620D" w:rsidP="00722FF9">
            <w:pPr>
              <w:pStyle w:val="standard"/>
              <w:rPr>
                <w:sz w:val="18"/>
                <w:szCs w:val="18"/>
              </w:rPr>
            </w:pPr>
            <w:r w:rsidRPr="00D83719">
              <w:rPr>
                <w:rFonts w:ascii="Tahoma" w:hAnsi="Tahoma" w:cs="Tahoma"/>
                <w:sz w:val="18"/>
                <w:szCs w:val="18"/>
              </w:rPr>
              <w:t> </w:t>
            </w:r>
          </w:p>
        </w:tc>
      </w:tr>
      <w:tr w:rsidR="00AA620D" w:rsidRPr="00D83719" w14:paraId="22136B89" w14:textId="77777777" w:rsidTr="00722FF9">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7EB4D4B6"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7A5144B2"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1AC5672A" w14:textId="77777777" w:rsidR="00AA620D" w:rsidRPr="00D83719" w:rsidRDefault="00AA620D" w:rsidP="00722FF9">
            <w:pPr>
              <w:pStyle w:val="standard"/>
              <w:rPr>
                <w:sz w:val="18"/>
                <w:szCs w:val="18"/>
              </w:rPr>
            </w:pPr>
            <w:r w:rsidRPr="00D83719">
              <w:rPr>
                <w:rFonts w:ascii="Tahoma" w:hAnsi="Tahoma" w:cs="Tahoma"/>
                <w:sz w:val="18"/>
                <w:szCs w:val="18"/>
              </w:rPr>
              <w:t> </w:t>
            </w:r>
          </w:p>
        </w:tc>
      </w:tr>
    </w:tbl>
    <w:p w14:paraId="5E111FDD" w14:textId="77777777" w:rsidR="00AA620D" w:rsidRDefault="00AA620D" w:rsidP="00AA620D">
      <w:pPr>
        <w:keepNext/>
        <w:jc w:val="center"/>
        <w:outlineLvl w:val="3"/>
        <w:rPr>
          <w:rFonts w:ascii="Tahoma" w:hAnsi="Tahoma" w:cs="Tahoma"/>
          <w:b/>
          <w:sz w:val="20"/>
          <w:szCs w:val="18"/>
        </w:rPr>
      </w:pPr>
    </w:p>
    <w:p w14:paraId="430EC33A" w14:textId="77777777" w:rsidR="008B0451" w:rsidRPr="00D83719" w:rsidRDefault="008B0451" w:rsidP="00AA620D">
      <w:pPr>
        <w:keepNext/>
        <w:jc w:val="center"/>
        <w:outlineLvl w:val="3"/>
        <w:rPr>
          <w:rFonts w:ascii="Tahoma" w:hAnsi="Tahoma" w:cs="Tahoma"/>
          <w:b/>
          <w:sz w:val="20"/>
          <w:szCs w:val="18"/>
        </w:rPr>
      </w:pPr>
    </w:p>
    <w:p w14:paraId="52004ADC" w14:textId="77777777" w:rsidR="00AA620D" w:rsidRPr="00D83719" w:rsidRDefault="00AA620D" w:rsidP="00AA620D">
      <w:pPr>
        <w:keepNext/>
        <w:jc w:val="center"/>
        <w:outlineLvl w:val="3"/>
        <w:rPr>
          <w:rFonts w:ascii="Tahoma" w:hAnsi="Tahoma" w:cs="Tahoma"/>
          <w:b/>
          <w:sz w:val="20"/>
          <w:szCs w:val="18"/>
        </w:rPr>
      </w:pPr>
      <w:r w:rsidRPr="00D83719">
        <w:rPr>
          <w:rFonts w:ascii="Tahoma" w:hAnsi="Tahoma" w:cs="Tahoma"/>
          <w:b/>
          <w:sz w:val="20"/>
          <w:szCs w:val="18"/>
        </w:rPr>
        <w:t>§ 13</w:t>
      </w:r>
    </w:p>
    <w:p w14:paraId="7044B123" w14:textId="77777777" w:rsidR="00AA620D" w:rsidRPr="00D83719" w:rsidRDefault="00AA620D" w:rsidP="00AA620D">
      <w:pPr>
        <w:keepNext/>
        <w:jc w:val="center"/>
        <w:outlineLvl w:val="3"/>
        <w:rPr>
          <w:rFonts w:ascii="Tahoma" w:hAnsi="Tahoma" w:cs="Tahoma"/>
          <w:b/>
          <w:sz w:val="20"/>
          <w:szCs w:val="18"/>
        </w:rPr>
      </w:pPr>
      <w:r w:rsidRPr="00D83719">
        <w:rPr>
          <w:rFonts w:ascii="Tahoma" w:hAnsi="Tahoma" w:cs="Tahoma"/>
          <w:b/>
          <w:sz w:val="20"/>
          <w:szCs w:val="18"/>
        </w:rPr>
        <w:t>Postanowienia końcowe</w:t>
      </w:r>
    </w:p>
    <w:p w14:paraId="164C760A" w14:textId="77777777" w:rsidR="00AA620D" w:rsidRPr="00D83719" w:rsidRDefault="00AA620D" w:rsidP="00AA620D">
      <w:pPr>
        <w:numPr>
          <w:ilvl w:val="0"/>
          <w:numId w:val="51"/>
        </w:numPr>
        <w:rPr>
          <w:rFonts w:ascii="Tahoma" w:hAnsi="Tahoma" w:cs="Tahoma"/>
          <w:sz w:val="18"/>
          <w:szCs w:val="18"/>
        </w:rPr>
      </w:pPr>
      <w:r w:rsidRPr="00D83719">
        <w:rPr>
          <w:rFonts w:ascii="Tahoma" w:hAnsi="Tahoma" w:cs="Tahoma"/>
          <w:sz w:val="18"/>
          <w:szCs w:val="18"/>
        </w:rPr>
        <w:t>W sprawach nieuregulowanych w Umowie stosuje się przepisy Kodeksu Cywilnego i Prawa zamówień publicznych</w:t>
      </w:r>
      <w:r>
        <w:rPr>
          <w:rFonts w:ascii="Tahoma" w:hAnsi="Tahoma" w:cs="Tahoma"/>
          <w:sz w:val="18"/>
          <w:szCs w:val="18"/>
        </w:rPr>
        <w:t xml:space="preserve"> </w:t>
      </w:r>
      <w:r w:rsidRPr="00D83719">
        <w:rPr>
          <w:rFonts w:ascii="Tahoma" w:hAnsi="Tahoma" w:cs="Tahoma"/>
          <w:sz w:val="18"/>
          <w:szCs w:val="18"/>
        </w:rPr>
        <w:t xml:space="preserve">oraz postanowienia SWZ postępowania, w wyniku którego rozstrzygnięcia zawarta została  niniejsza umowa. </w:t>
      </w:r>
    </w:p>
    <w:p w14:paraId="0E592DE2" w14:textId="77777777" w:rsidR="00AA620D" w:rsidRPr="00D83719" w:rsidRDefault="00AA620D" w:rsidP="00AA620D">
      <w:pPr>
        <w:numPr>
          <w:ilvl w:val="0"/>
          <w:numId w:val="51"/>
        </w:numPr>
        <w:rPr>
          <w:rFonts w:ascii="Tahoma" w:hAnsi="Tahoma" w:cs="Tahoma"/>
          <w:sz w:val="18"/>
          <w:szCs w:val="18"/>
          <w:lang w:eastAsia="zh-CN"/>
        </w:rPr>
      </w:pPr>
      <w:r w:rsidRPr="00D83719">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0E41FF30" w14:textId="77777777" w:rsidR="00AA620D" w:rsidRPr="00D83719" w:rsidRDefault="00AA620D" w:rsidP="00AA620D">
      <w:pPr>
        <w:keepNext/>
        <w:numPr>
          <w:ilvl w:val="0"/>
          <w:numId w:val="51"/>
        </w:numPr>
        <w:jc w:val="both"/>
        <w:outlineLvl w:val="3"/>
        <w:rPr>
          <w:rFonts w:ascii="Tahoma" w:hAnsi="Tahoma" w:cs="Tahoma"/>
          <w:sz w:val="18"/>
          <w:szCs w:val="18"/>
        </w:rPr>
      </w:pPr>
      <w:r w:rsidRPr="00D83719">
        <w:rPr>
          <w:rFonts w:ascii="Tahoma" w:hAnsi="Tahoma" w:cs="Tahoma"/>
          <w:sz w:val="18"/>
          <w:szCs w:val="18"/>
        </w:rPr>
        <w:t>Spory wynikające z zawartej umowy, będą rozstrzygały sądy powszechne właściwe dla siedziby Zamawiającego.</w:t>
      </w:r>
    </w:p>
    <w:p w14:paraId="14E77DE0" w14:textId="77777777" w:rsidR="00AA620D" w:rsidRPr="00D83719" w:rsidRDefault="00AA620D" w:rsidP="00AA620D">
      <w:pPr>
        <w:keepNext/>
        <w:numPr>
          <w:ilvl w:val="0"/>
          <w:numId w:val="51"/>
        </w:numPr>
        <w:jc w:val="both"/>
        <w:outlineLvl w:val="3"/>
        <w:rPr>
          <w:rFonts w:ascii="Tahoma" w:hAnsi="Tahoma" w:cs="Tahoma"/>
          <w:sz w:val="18"/>
          <w:szCs w:val="18"/>
        </w:rPr>
      </w:pPr>
      <w:r w:rsidRPr="00D83719">
        <w:rPr>
          <w:rFonts w:ascii="Tahoma" w:hAnsi="Tahoma" w:cs="Tahoma"/>
          <w:sz w:val="18"/>
          <w:szCs w:val="18"/>
        </w:rPr>
        <w:t>Wszelkie zmiany niniejszej umowy będą dokonywane przez strony w formie pisemnego aneksu pod rygorem nieważności.</w:t>
      </w:r>
    </w:p>
    <w:p w14:paraId="0FD4BF03" w14:textId="77777777" w:rsidR="00AA620D" w:rsidRPr="00D83719" w:rsidRDefault="00AA620D" w:rsidP="00AA620D">
      <w:pPr>
        <w:numPr>
          <w:ilvl w:val="0"/>
          <w:numId w:val="51"/>
        </w:numPr>
        <w:jc w:val="both"/>
        <w:rPr>
          <w:rFonts w:ascii="Tahoma" w:hAnsi="Tahoma" w:cs="Tahoma"/>
          <w:sz w:val="18"/>
          <w:szCs w:val="18"/>
        </w:rPr>
      </w:pPr>
      <w:r w:rsidRPr="00D83719">
        <w:rPr>
          <w:rFonts w:ascii="Tahoma" w:hAnsi="Tahoma" w:cs="Tahoma"/>
          <w:sz w:val="18"/>
          <w:szCs w:val="18"/>
        </w:rPr>
        <w:t>Wykonawca nie może, bez zgody Zamawiającego udzielonej na piśmie pod rygorem nieważności, dokonać przelewu praw ani obowiązków wynikających z niniejszej umowy.</w:t>
      </w:r>
    </w:p>
    <w:p w14:paraId="6FB09840" w14:textId="77777777" w:rsidR="00AA620D" w:rsidRPr="00D83719" w:rsidRDefault="00AA620D" w:rsidP="00AA620D">
      <w:pPr>
        <w:keepNext/>
        <w:numPr>
          <w:ilvl w:val="0"/>
          <w:numId w:val="51"/>
        </w:numPr>
        <w:jc w:val="both"/>
        <w:outlineLvl w:val="3"/>
        <w:rPr>
          <w:rFonts w:ascii="Tahoma" w:hAnsi="Tahoma" w:cs="Tahoma"/>
          <w:sz w:val="18"/>
          <w:szCs w:val="18"/>
        </w:rPr>
      </w:pPr>
      <w:r w:rsidRPr="00D83719">
        <w:rPr>
          <w:rFonts w:ascii="Tahoma" w:hAnsi="Tahoma" w:cs="Tahoma"/>
          <w:sz w:val="18"/>
          <w:szCs w:val="18"/>
        </w:rPr>
        <w:lastRenderedPageBreak/>
        <w:t>Umowa zostaje sporządzona w dwóch jednobrzmiących egzemplarzach, po jednym dla Wykonawcy i Zamawiającego.</w:t>
      </w:r>
    </w:p>
    <w:p w14:paraId="64CDB7FF" w14:textId="77777777" w:rsidR="00AA620D" w:rsidRPr="00D83719" w:rsidRDefault="00AA620D" w:rsidP="00AA620D">
      <w:pPr>
        <w:keepNext/>
        <w:numPr>
          <w:ilvl w:val="0"/>
          <w:numId w:val="51"/>
        </w:numPr>
        <w:jc w:val="both"/>
        <w:outlineLvl w:val="3"/>
        <w:rPr>
          <w:rFonts w:ascii="Tahoma" w:hAnsi="Tahoma" w:cs="Tahoma"/>
          <w:sz w:val="18"/>
          <w:szCs w:val="18"/>
          <w:lang w:eastAsia="zh-CN"/>
        </w:rPr>
      </w:pPr>
      <w:r w:rsidRPr="00D83719">
        <w:rPr>
          <w:rFonts w:ascii="Tahoma" w:hAnsi="Tahoma" w:cs="Tahoma"/>
          <w:sz w:val="18"/>
          <w:szCs w:val="18"/>
        </w:rPr>
        <w:t>Załącznikami stanowiącymi integralną część umowy są:</w:t>
      </w:r>
    </w:p>
    <w:p w14:paraId="4318AF71" w14:textId="1229C1E7" w:rsidR="00AA620D" w:rsidRPr="00D83719" w:rsidRDefault="00AA620D" w:rsidP="00AA620D">
      <w:pPr>
        <w:numPr>
          <w:ilvl w:val="0"/>
          <w:numId w:val="34"/>
        </w:numPr>
        <w:ind w:left="709"/>
        <w:jc w:val="both"/>
        <w:rPr>
          <w:rFonts w:ascii="Tahoma" w:hAnsi="Tahoma" w:cs="Tahoma"/>
          <w:sz w:val="18"/>
          <w:szCs w:val="18"/>
        </w:rPr>
      </w:pPr>
      <w:r w:rsidRPr="00D83719">
        <w:rPr>
          <w:rFonts w:ascii="Tahoma" w:hAnsi="Tahoma" w:cs="Tahoma"/>
          <w:sz w:val="18"/>
          <w:szCs w:val="18"/>
        </w:rPr>
        <w:t xml:space="preserve">Załącznik nr 1 - </w:t>
      </w:r>
      <w:r w:rsidR="003B5664">
        <w:rPr>
          <w:rFonts w:ascii="Tahoma" w:hAnsi="Tahoma" w:cs="Tahoma"/>
          <w:sz w:val="18"/>
          <w:szCs w:val="18"/>
        </w:rPr>
        <w:t>Oferta</w:t>
      </w:r>
      <w:r w:rsidRPr="00D83719">
        <w:rPr>
          <w:rFonts w:ascii="Tahoma" w:hAnsi="Tahoma" w:cs="Tahoma"/>
          <w:sz w:val="18"/>
          <w:szCs w:val="18"/>
        </w:rPr>
        <w:t>,</w:t>
      </w:r>
    </w:p>
    <w:p w14:paraId="250F5AEB" w14:textId="77777777" w:rsidR="00AA620D" w:rsidRPr="00D83719" w:rsidRDefault="00AA620D" w:rsidP="00AA620D">
      <w:pPr>
        <w:numPr>
          <w:ilvl w:val="0"/>
          <w:numId w:val="34"/>
        </w:numPr>
        <w:ind w:left="709"/>
        <w:jc w:val="both"/>
        <w:rPr>
          <w:rFonts w:ascii="Tahoma" w:hAnsi="Tahoma" w:cs="Tahoma"/>
          <w:sz w:val="18"/>
          <w:szCs w:val="18"/>
        </w:rPr>
      </w:pPr>
      <w:r w:rsidRPr="00D83719">
        <w:rPr>
          <w:rFonts w:ascii="Tahoma" w:hAnsi="Tahoma" w:cs="Tahoma"/>
          <w:sz w:val="18"/>
          <w:szCs w:val="18"/>
        </w:rPr>
        <w:t>Załącznik nr 2 - Formularz asortymentowo-cenowy,</w:t>
      </w:r>
    </w:p>
    <w:p w14:paraId="591FAD2E" w14:textId="476CB387" w:rsidR="00AA620D" w:rsidRPr="00D83719" w:rsidRDefault="00AA620D" w:rsidP="00AA620D">
      <w:pPr>
        <w:numPr>
          <w:ilvl w:val="0"/>
          <w:numId w:val="34"/>
        </w:numPr>
        <w:ind w:left="709"/>
        <w:jc w:val="both"/>
        <w:rPr>
          <w:rFonts w:ascii="Tahoma" w:hAnsi="Tahoma" w:cs="Tahoma"/>
          <w:sz w:val="18"/>
          <w:szCs w:val="18"/>
        </w:rPr>
      </w:pPr>
      <w:r w:rsidRPr="00D83719">
        <w:rPr>
          <w:rFonts w:ascii="Tahoma" w:hAnsi="Tahoma" w:cs="Tahoma"/>
          <w:sz w:val="18"/>
          <w:szCs w:val="18"/>
        </w:rPr>
        <w:t xml:space="preserve">Załącznik nr </w:t>
      </w:r>
      <w:r w:rsidR="008B0451">
        <w:rPr>
          <w:rFonts w:ascii="Tahoma" w:hAnsi="Tahoma" w:cs="Tahoma"/>
          <w:sz w:val="18"/>
          <w:szCs w:val="18"/>
        </w:rPr>
        <w:t>3</w:t>
      </w:r>
      <w:r w:rsidRPr="00D83719">
        <w:rPr>
          <w:rFonts w:ascii="Tahoma" w:hAnsi="Tahoma" w:cs="Tahoma"/>
          <w:sz w:val="18"/>
          <w:szCs w:val="18"/>
        </w:rPr>
        <w:t xml:space="preserve"> – parametry techniczne</w:t>
      </w:r>
      <w:r w:rsidR="008B0451">
        <w:rPr>
          <w:rFonts w:ascii="Tahoma" w:hAnsi="Tahoma" w:cs="Tahoma"/>
          <w:sz w:val="18"/>
          <w:szCs w:val="18"/>
        </w:rPr>
        <w:t xml:space="preserve"> (Załącznik nr 1a1 do SWZ)</w:t>
      </w:r>
    </w:p>
    <w:p w14:paraId="2F43A650" w14:textId="77777777" w:rsidR="00AA620D" w:rsidRPr="00D83719" w:rsidRDefault="00AA620D" w:rsidP="00AA620D">
      <w:pPr>
        <w:keepNext/>
        <w:outlineLvl w:val="2"/>
        <w:rPr>
          <w:rFonts w:ascii="Tahoma" w:hAnsi="Tahoma" w:cs="Tahoma"/>
          <w:b/>
          <w:bCs/>
          <w:i/>
          <w:iCs/>
          <w:sz w:val="20"/>
          <w:szCs w:val="20"/>
        </w:rPr>
      </w:pPr>
    </w:p>
    <w:p w14:paraId="705CD09E" w14:textId="77777777" w:rsidR="002662CF" w:rsidRDefault="002662CF" w:rsidP="006E68FD">
      <w:pPr>
        <w:jc w:val="center"/>
        <w:rPr>
          <w:rFonts w:ascii="Tahoma" w:hAnsi="Tahoma" w:cs="Tahoma"/>
          <w:sz w:val="18"/>
          <w:szCs w:val="18"/>
        </w:rPr>
      </w:pPr>
    </w:p>
    <w:p w14:paraId="57E1AB46" w14:textId="77777777" w:rsidR="002662CF" w:rsidRDefault="002662CF" w:rsidP="006E68FD">
      <w:pPr>
        <w:jc w:val="center"/>
        <w:rPr>
          <w:rFonts w:ascii="Tahoma" w:hAnsi="Tahoma" w:cs="Tahoma"/>
          <w:sz w:val="18"/>
          <w:szCs w:val="18"/>
        </w:rPr>
      </w:pPr>
    </w:p>
    <w:p w14:paraId="1C8208DE" w14:textId="77777777" w:rsidR="002662CF" w:rsidRDefault="002662CF" w:rsidP="006E68FD">
      <w:pPr>
        <w:jc w:val="center"/>
        <w:rPr>
          <w:rFonts w:ascii="Tahoma" w:hAnsi="Tahoma" w:cs="Tahoma"/>
          <w:sz w:val="18"/>
          <w:szCs w:val="18"/>
        </w:rPr>
      </w:pPr>
    </w:p>
    <w:p w14:paraId="7B5A65D2" w14:textId="77777777" w:rsidR="006E68FD" w:rsidRDefault="006E68FD" w:rsidP="00C31486">
      <w:pPr>
        <w:jc w:val="center"/>
        <w:rPr>
          <w:rFonts w:ascii="Tahoma" w:hAnsi="Tahoma" w:cs="Tahoma"/>
          <w:iCs/>
          <w:kern w:val="16"/>
          <w:sz w:val="12"/>
          <w:szCs w:val="12"/>
        </w:rPr>
      </w:pPr>
    </w:p>
    <w:p w14:paraId="028DFBF6" w14:textId="77777777" w:rsidR="006E68FD" w:rsidRDefault="006E68FD" w:rsidP="00C31486">
      <w:pPr>
        <w:jc w:val="center"/>
        <w:rPr>
          <w:rFonts w:ascii="Tahoma" w:hAnsi="Tahoma" w:cs="Tahoma"/>
          <w:iCs/>
          <w:kern w:val="16"/>
          <w:sz w:val="12"/>
          <w:szCs w:val="12"/>
        </w:rPr>
      </w:pPr>
    </w:p>
    <w:p w14:paraId="6E100D65" w14:textId="77777777" w:rsidR="006E68FD" w:rsidRPr="00B21DC2" w:rsidRDefault="006E68FD" w:rsidP="00C31486">
      <w:pPr>
        <w:jc w:val="center"/>
        <w:rPr>
          <w:rFonts w:ascii="Tahoma" w:hAnsi="Tahoma" w:cs="Tahoma"/>
          <w:iCs/>
          <w:kern w:val="16"/>
          <w:sz w:val="12"/>
          <w:szCs w:val="12"/>
        </w:rPr>
      </w:pPr>
    </w:p>
    <w:p w14:paraId="31ADF550" w14:textId="77777777" w:rsidR="00CA498F" w:rsidRPr="00B21DC2" w:rsidRDefault="00837C37" w:rsidP="00CA498F">
      <w:pPr>
        <w:jc w:val="right"/>
        <w:rPr>
          <w:rFonts w:ascii="Tahoma" w:hAnsi="Tahoma" w:cs="Tahoma"/>
          <w:b/>
          <w:sz w:val="20"/>
        </w:rPr>
      </w:pPr>
      <w:r w:rsidRPr="00B21DC2">
        <w:rPr>
          <w:rFonts w:ascii="Tahoma" w:hAnsi="Tahoma" w:cs="Tahoma"/>
          <w:b/>
          <w:sz w:val="20"/>
        </w:rPr>
        <w:br w:type="page"/>
      </w:r>
    </w:p>
    <w:p w14:paraId="79A8CC22" w14:textId="77777777" w:rsidR="00B91B69" w:rsidRPr="00B21DC2" w:rsidRDefault="00B91B69" w:rsidP="00B91B69">
      <w:pPr>
        <w:spacing w:line="26" w:lineRule="atLeast"/>
        <w:jc w:val="right"/>
        <w:rPr>
          <w:rFonts w:ascii="Tahoma" w:hAnsi="Tahoma" w:cs="Tahoma"/>
          <w:b/>
          <w:sz w:val="18"/>
          <w:szCs w:val="18"/>
        </w:rPr>
      </w:pPr>
      <w:r w:rsidRPr="00B21DC2">
        <w:rPr>
          <w:rFonts w:ascii="Tahoma" w:hAnsi="Tahoma" w:cs="Tahoma"/>
          <w:b/>
          <w:sz w:val="18"/>
          <w:szCs w:val="18"/>
        </w:rPr>
        <w:lastRenderedPageBreak/>
        <w:t xml:space="preserve">Załącznik 4A </w:t>
      </w:r>
    </w:p>
    <w:p w14:paraId="5BAC3EE5" w14:textId="54D986C7" w:rsidR="00B91B69" w:rsidRPr="00B21DC2" w:rsidRDefault="00B91B69" w:rsidP="00B91B69">
      <w:pPr>
        <w:spacing w:line="26" w:lineRule="atLeast"/>
        <w:jc w:val="center"/>
        <w:rPr>
          <w:rFonts w:ascii="Tahoma" w:hAnsi="Tahoma" w:cs="Tahoma"/>
          <w:b/>
          <w:sz w:val="18"/>
          <w:szCs w:val="18"/>
        </w:rPr>
      </w:pPr>
      <w:r w:rsidRPr="00B21DC2">
        <w:rPr>
          <w:rFonts w:ascii="Tahoma" w:hAnsi="Tahoma" w:cs="Tahoma"/>
          <w:b/>
          <w:sz w:val="18"/>
          <w:szCs w:val="18"/>
        </w:rPr>
        <w:t xml:space="preserve">Wzór umowy </w:t>
      </w:r>
      <w:r w:rsidR="00AA620D">
        <w:rPr>
          <w:rFonts w:ascii="Tahoma" w:hAnsi="Tahoma" w:cs="Tahoma"/>
          <w:b/>
          <w:sz w:val="18"/>
          <w:szCs w:val="18"/>
        </w:rPr>
        <w:t>13</w:t>
      </w:r>
      <w:r w:rsidR="00B4263B">
        <w:rPr>
          <w:rFonts w:ascii="Tahoma" w:hAnsi="Tahoma" w:cs="Tahoma"/>
          <w:b/>
          <w:sz w:val="18"/>
          <w:szCs w:val="18"/>
        </w:rPr>
        <w:t>2</w:t>
      </w:r>
      <w:r w:rsidRPr="00B21DC2">
        <w:rPr>
          <w:rFonts w:ascii="Tahoma" w:hAnsi="Tahoma" w:cs="Tahoma"/>
          <w:b/>
          <w:sz w:val="18"/>
          <w:szCs w:val="18"/>
        </w:rPr>
        <w:t>/PN/ZP/D/………/202</w:t>
      </w:r>
      <w:r w:rsidR="00BE1CF2">
        <w:rPr>
          <w:rFonts w:ascii="Tahoma" w:hAnsi="Tahoma" w:cs="Tahoma"/>
          <w:b/>
          <w:sz w:val="18"/>
          <w:szCs w:val="18"/>
        </w:rPr>
        <w:t>4</w:t>
      </w:r>
      <w:r w:rsidRPr="00B21DC2">
        <w:rPr>
          <w:rFonts w:ascii="Tahoma" w:hAnsi="Tahoma" w:cs="Tahoma"/>
          <w:b/>
          <w:sz w:val="18"/>
          <w:szCs w:val="18"/>
        </w:rPr>
        <w:t xml:space="preserve">/A </w:t>
      </w:r>
    </w:p>
    <w:p w14:paraId="79F5AB7C" w14:textId="77777777" w:rsidR="00B91B69" w:rsidRPr="00B21DC2" w:rsidRDefault="00B91B69" w:rsidP="00B91B69">
      <w:pPr>
        <w:pStyle w:val="Tre"/>
        <w:jc w:val="center"/>
        <w:rPr>
          <w:rFonts w:ascii="Tahoma" w:hAnsi="Tahoma" w:cs="Tahoma"/>
          <w:color w:val="auto"/>
          <w:sz w:val="18"/>
          <w:szCs w:val="18"/>
        </w:rPr>
      </w:pPr>
      <w:r w:rsidRPr="00B21DC2">
        <w:rPr>
          <w:rFonts w:ascii="Tahoma" w:eastAsia="Times New Roman" w:hAnsi="Tahoma" w:cs="Tahoma"/>
          <w:b/>
          <w:color w:val="auto"/>
          <w:sz w:val="18"/>
          <w:szCs w:val="18"/>
        </w:rPr>
        <w:t>powierzenia przetwarzania danych osobowych</w:t>
      </w:r>
    </w:p>
    <w:p w14:paraId="60C09B26" w14:textId="77777777" w:rsidR="00B91B69" w:rsidRPr="00B21DC2" w:rsidRDefault="00B91B69" w:rsidP="00B91B69">
      <w:pPr>
        <w:pStyle w:val="Tre"/>
        <w:jc w:val="center"/>
        <w:rPr>
          <w:rFonts w:ascii="Tahoma" w:hAnsi="Tahoma" w:cs="Tahoma"/>
          <w:color w:val="auto"/>
          <w:sz w:val="18"/>
          <w:szCs w:val="18"/>
        </w:rPr>
      </w:pPr>
    </w:p>
    <w:p w14:paraId="580CD83F" w14:textId="77777777" w:rsidR="00B91B69" w:rsidRPr="00B21DC2" w:rsidRDefault="00B91B69" w:rsidP="00B91B69">
      <w:pPr>
        <w:pStyle w:val="Tre"/>
        <w:rPr>
          <w:rFonts w:ascii="Tahoma" w:hAnsi="Tahoma" w:cs="Tahoma"/>
          <w:color w:val="auto"/>
          <w:sz w:val="18"/>
          <w:szCs w:val="18"/>
        </w:rPr>
      </w:pPr>
    </w:p>
    <w:p w14:paraId="7FD0C1C0" w14:textId="343B4565"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zawarta w Łodzi, obowiązuje od dnia ………………………202</w:t>
      </w:r>
      <w:r w:rsidR="00BE1CF2">
        <w:rPr>
          <w:rFonts w:ascii="Tahoma" w:hAnsi="Tahoma" w:cs="Tahoma"/>
          <w:color w:val="auto"/>
          <w:sz w:val="18"/>
          <w:szCs w:val="18"/>
        </w:rPr>
        <w:t>4</w:t>
      </w:r>
      <w:r w:rsidRPr="00B21DC2">
        <w:rPr>
          <w:rFonts w:ascii="Tahoma" w:hAnsi="Tahoma" w:cs="Tahoma"/>
          <w:color w:val="auto"/>
          <w:sz w:val="18"/>
          <w:szCs w:val="18"/>
        </w:rPr>
        <w:t xml:space="preserve"> r.</w:t>
      </w:r>
    </w:p>
    <w:p w14:paraId="06A5CCED" w14:textId="77777777" w:rsidR="00B91B69" w:rsidRPr="00B21DC2" w:rsidRDefault="00B91B69" w:rsidP="00B91B69">
      <w:pPr>
        <w:pStyle w:val="Tre"/>
        <w:rPr>
          <w:rFonts w:ascii="Tahoma" w:hAnsi="Tahoma" w:cs="Tahoma"/>
          <w:color w:val="auto"/>
          <w:sz w:val="18"/>
          <w:szCs w:val="18"/>
        </w:rPr>
      </w:pPr>
    </w:p>
    <w:p w14:paraId="21B36269"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 xml:space="preserve">pomiędzy </w:t>
      </w:r>
    </w:p>
    <w:p w14:paraId="79D32677" w14:textId="77777777" w:rsidR="00B91B69" w:rsidRPr="00B21DC2" w:rsidRDefault="00B91B69" w:rsidP="00B91B69">
      <w:pPr>
        <w:pStyle w:val="Tre"/>
        <w:rPr>
          <w:rFonts w:ascii="Tahoma" w:hAnsi="Tahoma" w:cs="Tahoma"/>
          <w:color w:val="auto"/>
          <w:sz w:val="18"/>
          <w:szCs w:val="18"/>
        </w:rPr>
      </w:pPr>
    </w:p>
    <w:p w14:paraId="013FFD28" w14:textId="77777777" w:rsidR="00AA620D" w:rsidRPr="00B21DC2" w:rsidRDefault="00AA620D" w:rsidP="00AA620D">
      <w:pPr>
        <w:jc w:val="both"/>
        <w:rPr>
          <w:rFonts w:ascii="Tahoma" w:hAnsi="Tahoma" w:cs="Tahoma"/>
          <w:sz w:val="20"/>
          <w:szCs w:val="20"/>
        </w:rPr>
      </w:pPr>
      <w:r w:rsidRPr="00B21DC2">
        <w:rPr>
          <w:rFonts w:ascii="Tahoma" w:hAnsi="Tahoma" w:cs="Tahoma"/>
          <w:b/>
          <w:bCs/>
          <w:iCs/>
          <w:sz w:val="18"/>
          <w:szCs w:val="18"/>
        </w:rPr>
        <w:t>Samodzielny</w:t>
      </w:r>
      <w:r>
        <w:rPr>
          <w:rFonts w:ascii="Tahoma" w:hAnsi="Tahoma" w:cs="Tahoma"/>
          <w:b/>
          <w:bCs/>
          <w:iCs/>
          <w:sz w:val="18"/>
          <w:szCs w:val="18"/>
        </w:rPr>
        <w:t>m</w:t>
      </w:r>
      <w:r w:rsidRPr="00B21DC2">
        <w:rPr>
          <w:rFonts w:ascii="Tahoma" w:hAnsi="Tahoma" w:cs="Tahoma"/>
          <w:b/>
          <w:bCs/>
          <w:iCs/>
          <w:sz w:val="18"/>
          <w:szCs w:val="18"/>
        </w:rPr>
        <w:t xml:space="preserve"> Publiczny</w:t>
      </w:r>
      <w:r>
        <w:rPr>
          <w:rFonts w:ascii="Tahoma" w:hAnsi="Tahoma" w:cs="Tahoma"/>
          <w:b/>
          <w:bCs/>
          <w:iCs/>
          <w:sz w:val="18"/>
          <w:szCs w:val="18"/>
        </w:rPr>
        <w:t>m</w:t>
      </w:r>
      <w:r w:rsidRPr="00B21DC2">
        <w:rPr>
          <w:rFonts w:ascii="Tahoma" w:hAnsi="Tahoma" w:cs="Tahoma"/>
          <w:b/>
          <w:bCs/>
          <w:iCs/>
          <w:sz w:val="18"/>
          <w:szCs w:val="18"/>
        </w:rPr>
        <w:t xml:space="preserve"> Zakład</w:t>
      </w:r>
      <w:r>
        <w:rPr>
          <w:rFonts w:ascii="Tahoma" w:hAnsi="Tahoma" w:cs="Tahoma"/>
          <w:b/>
          <w:bCs/>
          <w:iCs/>
          <w:sz w:val="18"/>
          <w:szCs w:val="18"/>
        </w:rPr>
        <w:t xml:space="preserve">em </w:t>
      </w:r>
      <w:r w:rsidRPr="00B21DC2">
        <w:rPr>
          <w:rFonts w:ascii="Tahoma" w:hAnsi="Tahoma" w:cs="Tahoma"/>
          <w:b/>
          <w:bCs/>
          <w:iCs/>
          <w:sz w:val="18"/>
          <w:szCs w:val="18"/>
        </w:rPr>
        <w:t>Opieki Zdrowotnej Uniwersytecki</w:t>
      </w:r>
      <w:r>
        <w:rPr>
          <w:rFonts w:ascii="Tahoma" w:hAnsi="Tahoma" w:cs="Tahoma"/>
          <w:b/>
          <w:bCs/>
          <w:iCs/>
          <w:sz w:val="18"/>
          <w:szCs w:val="18"/>
        </w:rPr>
        <w:t>m</w:t>
      </w:r>
      <w:r w:rsidRPr="00B21DC2">
        <w:rPr>
          <w:rFonts w:ascii="Tahoma" w:hAnsi="Tahoma" w:cs="Tahoma"/>
          <w:b/>
          <w:bCs/>
          <w:iCs/>
          <w:sz w:val="18"/>
          <w:szCs w:val="18"/>
        </w:rPr>
        <w:t xml:space="preserve"> Szpital</w:t>
      </w:r>
      <w:r>
        <w:rPr>
          <w:rFonts w:ascii="Tahoma" w:hAnsi="Tahoma" w:cs="Tahoma"/>
          <w:b/>
          <w:bCs/>
          <w:iCs/>
          <w:sz w:val="18"/>
          <w:szCs w:val="18"/>
        </w:rPr>
        <w:t>em</w:t>
      </w:r>
      <w:r w:rsidRPr="00B21DC2">
        <w:rPr>
          <w:rFonts w:ascii="Tahoma" w:hAnsi="Tahoma" w:cs="Tahoma"/>
          <w:b/>
          <w:bCs/>
          <w:iCs/>
          <w:sz w:val="18"/>
          <w:szCs w:val="18"/>
        </w:rPr>
        <w:t xml:space="preserve"> Kliniczny</w:t>
      </w:r>
      <w:r>
        <w:rPr>
          <w:rFonts w:ascii="Tahoma" w:hAnsi="Tahoma" w:cs="Tahoma"/>
          <w:b/>
          <w:bCs/>
          <w:iCs/>
          <w:sz w:val="18"/>
          <w:szCs w:val="18"/>
        </w:rPr>
        <w:t>m</w:t>
      </w:r>
      <w:r w:rsidRPr="00B21DC2">
        <w:rPr>
          <w:rFonts w:ascii="Tahoma" w:hAnsi="Tahoma" w:cs="Tahoma"/>
          <w:b/>
          <w:bCs/>
          <w:iCs/>
          <w:sz w:val="18"/>
          <w:szCs w:val="18"/>
        </w:rPr>
        <w:t xml:space="preserve"> nr 1 im. Norberta Barlickiego Uniwersytetu Medycznego w Łodzi, </w:t>
      </w:r>
      <w:r w:rsidRPr="00B21DC2">
        <w:rPr>
          <w:rFonts w:ascii="Tahoma" w:hAnsi="Tahoma" w:cs="Tahoma"/>
          <w:sz w:val="20"/>
          <w:szCs w:val="20"/>
        </w:rPr>
        <w:t xml:space="preserve">przy ul. Kopcińskiego 22, (90-153 Łódź), wpisanym do Krajowego Rejestru Sądowego pod numerem KRS </w:t>
      </w:r>
      <w:r w:rsidRPr="00B21DC2">
        <w:rPr>
          <w:rFonts w:ascii="Tahoma" w:hAnsi="Tahoma" w:cs="Tahoma"/>
          <w:sz w:val="18"/>
          <w:szCs w:val="18"/>
        </w:rPr>
        <w:t>0000021295</w:t>
      </w:r>
      <w:r w:rsidRPr="00B21DC2">
        <w:rPr>
          <w:rFonts w:ascii="Tahoma" w:hAnsi="Tahoma" w:cs="Tahoma"/>
          <w:sz w:val="20"/>
          <w:szCs w:val="20"/>
        </w:rPr>
        <w:t xml:space="preserve">, </w:t>
      </w:r>
      <w:r w:rsidRPr="00B21DC2">
        <w:rPr>
          <w:rFonts w:ascii="Tahoma" w:hAnsi="Tahoma" w:cs="Tahoma"/>
          <w:sz w:val="18"/>
          <w:szCs w:val="18"/>
        </w:rPr>
        <w:t>NIP 725-10-19-093, REGON 000288774</w:t>
      </w:r>
      <w:r w:rsidRPr="00B21DC2">
        <w:rPr>
          <w:rFonts w:ascii="Tahoma" w:hAnsi="Tahoma" w:cs="Tahoma"/>
          <w:sz w:val="20"/>
          <w:szCs w:val="20"/>
        </w:rPr>
        <w:t>, BDO 000015897</w:t>
      </w:r>
    </w:p>
    <w:p w14:paraId="0EDF8668" w14:textId="77777777" w:rsidR="00AA620D" w:rsidRPr="00B21DC2" w:rsidRDefault="00AA620D" w:rsidP="00AA620D">
      <w:pPr>
        <w:jc w:val="both"/>
        <w:rPr>
          <w:rFonts w:ascii="Tahoma" w:hAnsi="Tahoma" w:cs="Tahoma"/>
          <w:b/>
          <w:bCs/>
          <w:sz w:val="20"/>
          <w:szCs w:val="20"/>
        </w:rPr>
      </w:pPr>
      <w:r w:rsidRPr="00B21DC2">
        <w:rPr>
          <w:rFonts w:ascii="Tahoma" w:hAnsi="Tahoma" w:cs="Tahoma"/>
          <w:sz w:val="20"/>
          <w:szCs w:val="20"/>
        </w:rPr>
        <w:t xml:space="preserve">reprezentowanym przez: </w:t>
      </w:r>
    </w:p>
    <w:p w14:paraId="4DF0CD1C" w14:textId="77777777" w:rsidR="00AA620D" w:rsidRDefault="00AA620D" w:rsidP="00AA620D">
      <w:pPr>
        <w:rPr>
          <w:rFonts w:ascii="Tahoma" w:hAnsi="Tahoma" w:cs="Tahoma"/>
          <w:b/>
          <w:iCs/>
          <w:sz w:val="18"/>
          <w:szCs w:val="18"/>
        </w:rPr>
      </w:pPr>
      <w:r>
        <w:rPr>
          <w:rFonts w:ascii="Tahoma" w:hAnsi="Tahoma" w:cs="Tahoma"/>
          <w:b/>
          <w:iCs/>
          <w:sz w:val="18"/>
          <w:szCs w:val="18"/>
        </w:rPr>
        <w:t>……………………………………………..</w:t>
      </w:r>
    </w:p>
    <w:p w14:paraId="6EFB5033" w14:textId="2309E707" w:rsidR="00B91B69" w:rsidRPr="00AA620D" w:rsidRDefault="00B91B69" w:rsidP="00AA620D">
      <w:pPr>
        <w:rPr>
          <w:rFonts w:ascii="Tahoma" w:hAnsi="Tahoma" w:cs="Tahoma"/>
          <w:b/>
          <w:iCs/>
          <w:sz w:val="18"/>
          <w:szCs w:val="18"/>
        </w:rPr>
      </w:pPr>
      <w:r w:rsidRPr="00B21DC2">
        <w:rPr>
          <w:rFonts w:ascii="Tahoma" w:hAnsi="Tahoma" w:cs="Tahoma"/>
          <w:sz w:val="18"/>
          <w:szCs w:val="18"/>
        </w:rPr>
        <w:t xml:space="preserve"> zwanym dalej </w:t>
      </w:r>
      <w:r w:rsidRPr="00B21DC2">
        <w:rPr>
          <w:rFonts w:ascii="Tahoma" w:hAnsi="Tahoma" w:cs="Tahoma"/>
          <w:b/>
          <w:sz w:val="18"/>
          <w:szCs w:val="18"/>
        </w:rPr>
        <w:t>Administratorem</w:t>
      </w:r>
    </w:p>
    <w:p w14:paraId="3A40AF43" w14:textId="77777777" w:rsidR="00B91B69" w:rsidRPr="00B21DC2" w:rsidRDefault="00B91B69" w:rsidP="00B91B69">
      <w:pPr>
        <w:pStyle w:val="Tre"/>
        <w:jc w:val="both"/>
        <w:rPr>
          <w:rFonts w:ascii="Tahoma" w:hAnsi="Tahoma" w:cs="Tahoma"/>
          <w:color w:val="auto"/>
          <w:sz w:val="18"/>
          <w:szCs w:val="18"/>
        </w:rPr>
      </w:pPr>
    </w:p>
    <w:p w14:paraId="5E906532"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a</w:t>
      </w:r>
    </w:p>
    <w:p w14:paraId="6487106B" w14:textId="77777777" w:rsidR="00B91B69" w:rsidRPr="00B21DC2" w:rsidRDefault="00B91B69" w:rsidP="00B91B69">
      <w:pPr>
        <w:pStyle w:val="Tre"/>
        <w:rPr>
          <w:rFonts w:ascii="Tahoma" w:hAnsi="Tahoma" w:cs="Tahoma"/>
          <w:color w:val="auto"/>
          <w:sz w:val="18"/>
          <w:szCs w:val="18"/>
        </w:rPr>
      </w:pPr>
    </w:p>
    <w:p w14:paraId="2C8DD03C"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w:t>
      </w:r>
    </w:p>
    <w:p w14:paraId="577A4ED5"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w:t>
      </w:r>
    </w:p>
    <w:p w14:paraId="0A2F34B2"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w:t>
      </w:r>
    </w:p>
    <w:p w14:paraId="5005590B"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 xml:space="preserve">…………………………………, zwanym dalej </w:t>
      </w:r>
      <w:r w:rsidRPr="00B21DC2">
        <w:rPr>
          <w:rFonts w:ascii="Tahoma" w:hAnsi="Tahoma" w:cs="Tahoma"/>
          <w:b/>
          <w:color w:val="auto"/>
          <w:sz w:val="18"/>
          <w:szCs w:val="18"/>
        </w:rPr>
        <w:t>Podmiotem przetwarzającym</w:t>
      </w:r>
    </w:p>
    <w:p w14:paraId="7835E6AA" w14:textId="77777777" w:rsidR="00B91B69" w:rsidRPr="00B21DC2" w:rsidRDefault="00B91B69" w:rsidP="00B91B69">
      <w:pPr>
        <w:pStyle w:val="Tre"/>
        <w:rPr>
          <w:rFonts w:ascii="Tahoma" w:hAnsi="Tahoma" w:cs="Tahoma"/>
          <w:color w:val="auto"/>
          <w:sz w:val="18"/>
          <w:szCs w:val="18"/>
        </w:rPr>
      </w:pPr>
    </w:p>
    <w:p w14:paraId="46DF08A2"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o następującej treści:</w:t>
      </w:r>
    </w:p>
    <w:p w14:paraId="755B18DF" w14:textId="77777777" w:rsidR="00B91B69" w:rsidRPr="00B21DC2" w:rsidRDefault="00B91B69" w:rsidP="00B91B69">
      <w:pPr>
        <w:pStyle w:val="Tre"/>
        <w:rPr>
          <w:rFonts w:ascii="Tahoma" w:hAnsi="Tahoma" w:cs="Tahoma"/>
          <w:color w:val="auto"/>
          <w:sz w:val="18"/>
          <w:szCs w:val="18"/>
        </w:rPr>
      </w:pPr>
    </w:p>
    <w:p w14:paraId="42D6240A"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1</w:t>
      </w:r>
    </w:p>
    <w:p w14:paraId="2C316562" w14:textId="77777777" w:rsidR="00B91B69" w:rsidRPr="00B21DC2" w:rsidRDefault="00B91B69" w:rsidP="00B91B69">
      <w:pPr>
        <w:pStyle w:val="Tre"/>
        <w:jc w:val="center"/>
        <w:rPr>
          <w:rFonts w:ascii="Tahoma" w:hAnsi="Tahoma" w:cs="Tahoma"/>
          <w:color w:val="auto"/>
          <w:sz w:val="18"/>
          <w:szCs w:val="18"/>
        </w:rPr>
      </w:pPr>
    </w:p>
    <w:p w14:paraId="7E0B1A98" w14:textId="211999DF"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 xml:space="preserve">W związku z łączącą Strony niniejszej umowy umową </w:t>
      </w:r>
      <w:r w:rsidR="00AA620D">
        <w:rPr>
          <w:rFonts w:ascii="Tahoma" w:eastAsia="Times New Roman" w:hAnsi="Tahoma" w:cs="Tahoma"/>
          <w:b/>
          <w:color w:val="auto"/>
          <w:sz w:val="18"/>
          <w:szCs w:val="18"/>
        </w:rPr>
        <w:t>13</w:t>
      </w:r>
      <w:r w:rsidR="00B4263B">
        <w:rPr>
          <w:rFonts w:ascii="Tahoma" w:eastAsia="Times New Roman" w:hAnsi="Tahoma" w:cs="Tahoma"/>
          <w:b/>
          <w:color w:val="auto"/>
          <w:sz w:val="18"/>
          <w:szCs w:val="18"/>
        </w:rPr>
        <w:t>2</w:t>
      </w:r>
      <w:r w:rsidRPr="00B21DC2">
        <w:rPr>
          <w:rFonts w:ascii="Tahoma" w:eastAsia="Times New Roman" w:hAnsi="Tahoma" w:cs="Tahoma"/>
          <w:b/>
          <w:color w:val="auto"/>
          <w:sz w:val="18"/>
          <w:szCs w:val="18"/>
        </w:rPr>
        <w:t>/PN/ZP/D/………/202</w:t>
      </w:r>
      <w:r w:rsidR="00BE1CF2">
        <w:rPr>
          <w:rFonts w:ascii="Tahoma" w:eastAsia="Times New Roman" w:hAnsi="Tahoma" w:cs="Tahoma"/>
          <w:b/>
          <w:color w:val="auto"/>
          <w:sz w:val="18"/>
          <w:szCs w:val="18"/>
        </w:rPr>
        <w:t>4</w:t>
      </w:r>
      <w:r w:rsidRPr="00B21DC2">
        <w:rPr>
          <w:rFonts w:ascii="Tahoma" w:hAnsi="Tahoma" w:cs="Tahoma"/>
          <w:b/>
          <w:color w:val="auto"/>
          <w:sz w:val="18"/>
          <w:szCs w:val="18"/>
        </w:rPr>
        <w:t xml:space="preserve"> </w:t>
      </w:r>
      <w:r w:rsidRPr="00B21DC2">
        <w:rPr>
          <w:rFonts w:ascii="Tahoma" w:hAnsi="Tahoma" w:cs="Tahoma"/>
          <w:color w:val="auto"/>
          <w:sz w:val="18"/>
          <w:szCs w:val="18"/>
        </w:rPr>
        <w:t>z dnia …………………………202</w:t>
      </w:r>
      <w:r w:rsidR="00BE1CF2">
        <w:rPr>
          <w:rFonts w:ascii="Tahoma" w:hAnsi="Tahoma" w:cs="Tahoma"/>
          <w:color w:val="auto"/>
          <w:sz w:val="18"/>
          <w:szCs w:val="18"/>
        </w:rPr>
        <w:t>4</w:t>
      </w:r>
      <w:r w:rsidRPr="00B21DC2">
        <w:rPr>
          <w:rFonts w:ascii="Tahoma" w:hAnsi="Tahoma" w:cs="Tahoma"/>
          <w:color w:val="auto"/>
          <w:sz w:val="18"/>
          <w:szCs w:val="18"/>
        </w:rPr>
        <w:t xml:space="preserve"> r., zwaną dalej Umową zasadniczą, której przedmiotem </w:t>
      </w:r>
      <w:r w:rsidR="00B94077" w:rsidRPr="00B21DC2">
        <w:rPr>
          <w:rFonts w:ascii="Tahoma" w:hAnsi="Tahoma" w:cs="Tahoma"/>
          <w:color w:val="auto"/>
          <w:sz w:val="18"/>
          <w:szCs w:val="18"/>
        </w:rPr>
        <w:t>jest</w:t>
      </w:r>
      <w:r w:rsidRPr="00B21DC2">
        <w:rPr>
          <w:rFonts w:ascii="Tahoma" w:hAnsi="Tahoma" w:cs="Tahoma"/>
          <w:color w:val="auto"/>
          <w:sz w:val="18"/>
          <w:szCs w:val="18"/>
        </w:rPr>
        <w:t xml:space="preserve"> </w:t>
      </w:r>
      <w:r w:rsidR="00921868" w:rsidRPr="00B21DC2">
        <w:rPr>
          <w:rFonts w:ascii="Tahoma" w:hAnsi="Tahoma" w:cs="Tahoma"/>
          <w:b/>
          <w:color w:val="auto"/>
          <w:sz w:val="18"/>
          <w:szCs w:val="18"/>
        </w:rPr>
        <w:t>„</w:t>
      </w:r>
      <w:r w:rsidR="00B4263B" w:rsidRPr="00B4263B">
        <w:rPr>
          <w:rFonts w:ascii="Tahoma" w:hAnsi="Tahoma" w:cs="Tahoma"/>
          <w:b/>
          <w:color w:val="auto"/>
          <w:sz w:val="18"/>
          <w:szCs w:val="18"/>
        </w:rPr>
        <w:t>Zakup aparatu do znieczul</w:t>
      </w:r>
      <w:r w:rsidR="00BF2E34">
        <w:rPr>
          <w:rFonts w:ascii="Tahoma" w:hAnsi="Tahoma" w:cs="Tahoma"/>
          <w:b/>
          <w:color w:val="auto"/>
          <w:sz w:val="18"/>
          <w:szCs w:val="18"/>
        </w:rPr>
        <w:t>e</w:t>
      </w:r>
      <w:r w:rsidR="00B4263B" w:rsidRPr="00B4263B">
        <w:rPr>
          <w:rFonts w:ascii="Tahoma" w:hAnsi="Tahoma" w:cs="Tahoma"/>
          <w:b/>
          <w:color w:val="auto"/>
          <w:sz w:val="18"/>
          <w:szCs w:val="18"/>
        </w:rPr>
        <w:t>nia</w:t>
      </w:r>
      <w:r w:rsidR="00921868" w:rsidRPr="00B21DC2">
        <w:rPr>
          <w:rFonts w:ascii="Tahoma" w:hAnsi="Tahoma" w:cs="Tahoma"/>
          <w:b/>
          <w:color w:val="auto"/>
          <w:sz w:val="18"/>
          <w:szCs w:val="18"/>
        </w:rPr>
        <w:t>”</w:t>
      </w:r>
      <w:r w:rsidRPr="00B21DC2">
        <w:rPr>
          <w:rFonts w:ascii="Tahoma" w:hAnsi="Tahoma" w:cs="Tahoma"/>
          <w:b/>
          <w:color w:val="auto"/>
          <w:sz w:val="18"/>
          <w:szCs w:val="18"/>
        </w:rPr>
        <w:t xml:space="preserve"> </w:t>
      </w:r>
      <w:r w:rsidRPr="00B21DC2">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0B0829B1" w14:textId="77777777" w:rsidR="00B91B69" w:rsidRPr="00B21DC2" w:rsidRDefault="00B91B69" w:rsidP="00B91B69">
      <w:pPr>
        <w:pStyle w:val="Tre"/>
        <w:jc w:val="both"/>
        <w:rPr>
          <w:rFonts w:ascii="Tahoma" w:hAnsi="Tahoma" w:cs="Tahoma"/>
          <w:color w:val="auto"/>
          <w:sz w:val="18"/>
          <w:szCs w:val="18"/>
        </w:rPr>
      </w:pPr>
    </w:p>
    <w:p w14:paraId="53341124" w14:textId="77777777" w:rsidR="00B91B69" w:rsidRPr="00B21DC2" w:rsidRDefault="00B91B69" w:rsidP="00B91B69">
      <w:pPr>
        <w:pStyle w:val="Tre"/>
        <w:jc w:val="center"/>
        <w:rPr>
          <w:rFonts w:ascii="Tahoma" w:hAnsi="Tahoma" w:cs="Tahoma"/>
          <w:color w:val="auto"/>
          <w:sz w:val="18"/>
          <w:szCs w:val="18"/>
        </w:rPr>
      </w:pPr>
    </w:p>
    <w:p w14:paraId="0F826181"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2</w:t>
      </w:r>
    </w:p>
    <w:p w14:paraId="17E35A06" w14:textId="77777777" w:rsidR="00B91B69" w:rsidRPr="00B21DC2" w:rsidRDefault="00B91B69" w:rsidP="00B91B69">
      <w:pPr>
        <w:pStyle w:val="Tre"/>
        <w:jc w:val="both"/>
        <w:rPr>
          <w:rFonts w:ascii="Tahoma" w:hAnsi="Tahoma" w:cs="Tahoma"/>
          <w:color w:val="auto"/>
          <w:sz w:val="18"/>
          <w:szCs w:val="18"/>
        </w:rPr>
      </w:pPr>
    </w:p>
    <w:p w14:paraId="08014896" w14:textId="77777777" w:rsidR="00B91B69" w:rsidRPr="00B21DC2" w:rsidRDefault="00B91B69" w:rsidP="00BE1CF2">
      <w:pPr>
        <w:pStyle w:val="Tre"/>
        <w:numPr>
          <w:ilvl w:val="0"/>
          <w:numId w:val="110"/>
        </w:numPr>
        <w:jc w:val="both"/>
        <w:rPr>
          <w:rFonts w:ascii="Tahoma" w:hAnsi="Tahoma" w:cs="Tahoma"/>
          <w:color w:val="auto"/>
          <w:sz w:val="18"/>
          <w:szCs w:val="18"/>
        </w:rPr>
      </w:pPr>
      <w:r w:rsidRPr="00B21DC2">
        <w:rPr>
          <w:rFonts w:ascii="Tahoma" w:hAnsi="Tahoma" w:cs="Tahoma"/>
          <w:color w:val="auto"/>
          <w:sz w:val="18"/>
          <w:szCs w:val="18"/>
        </w:rPr>
        <w:t>Powierzenie przetwarzania danych osobowych obejmuje dane osobowe dotyczące (kategoria os</w:t>
      </w:r>
      <w:r w:rsidRPr="00B21DC2">
        <w:rPr>
          <w:rFonts w:ascii="Tahoma" w:hAnsi="Tahoma" w:cs="Tahoma"/>
          <w:color w:val="auto"/>
          <w:sz w:val="18"/>
          <w:szCs w:val="18"/>
          <w:lang w:val="es-ES"/>
        </w:rPr>
        <w:t>ó</w:t>
      </w:r>
      <w:r w:rsidRPr="00B21DC2">
        <w:rPr>
          <w:rFonts w:ascii="Tahoma" w:hAnsi="Tahoma" w:cs="Tahoma"/>
          <w:color w:val="auto"/>
          <w:sz w:val="18"/>
          <w:szCs w:val="18"/>
        </w:rPr>
        <w:t>b i rodzaj danych)</w:t>
      </w:r>
      <w:r w:rsidRPr="00B21DC2">
        <w:rPr>
          <w:rFonts w:ascii="Tahoma" w:hAnsi="Tahoma" w:cs="Tahoma"/>
          <w:i/>
          <w:iCs/>
          <w:color w:val="auto"/>
          <w:sz w:val="18"/>
          <w:szCs w:val="18"/>
        </w:rPr>
        <w:t>(katalog przykładowy - do uzupełnienia - niepotrzebne usunąć)</w:t>
      </w:r>
      <w:r w:rsidRPr="00B21DC2">
        <w:rPr>
          <w:rFonts w:ascii="Tahoma" w:hAnsi="Tahoma" w:cs="Tahoma"/>
          <w:color w:val="auto"/>
          <w:sz w:val="18"/>
          <w:szCs w:val="18"/>
        </w:rPr>
        <w:t xml:space="preserve"> :</w:t>
      </w:r>
    </w:p>
    <w:p w14:paraId="344A6302" w14:textId="77777777" w:rsidR="00B91B69" w:rsidRPr="00B21DC2" w:rsidRDefault="00B91B69" w:rsidP="00BE1CF2">
      <w:pPr>
        <w:pStyle w:val="Tre"/>
        <w:numPr>
          <w:ilvl w:val="1"/>
          <w:numId w:val="110"/>
        </w:numPr>
        <w:ind w:firstLine="709"/>
        <w:jc w:val="both"/>
        <w:rPr>
          <w:rFonts w:ascii="Tahoma" w:hAnsi="Tahoma" w:cs="Tahoma"/>
          <w:color w:val="auto"/>
          <w:sz w:val="18"/>
          <w:szCs w:val="18"/>
        </w:rPr>
      </w:pPr>
      <w:r w:rsidRPr="00B21DC2">
        <w:rPr>
          <w:rFonts w:ascii="Tahoma" w:hAnsi="Tahoma" w:cs="Tahoma"/>
          <w:color w:val="auto"/>
          <w:sz w:val="18"/>
          <w:szCs w:val="18"/>
        </w:rPr>
        <w:t>pacjentów Administratora:</w:t>
      </w:r>
    </w:p>
    <w:p w14:paraId="24C50644"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identyfikacyjne (…………);</w:t>
      </w:r>
    </w:p>
    <w:p w14:paraId="358E1D92"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adresowe (…………);</w:t>
      </w:r>
    </w:p>
    <w:p w14:paraId="28112CBA"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kontaktowe (…………);</w:t>
      </w:r>
    </w:p>
    <w:p w14:paraId="35EDA85F"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o stanie rodzinnym (…………);</w:t>
      </w:r>
    </w:p>
    <w:p w14:paraId="79612551"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genetyczne (…………);</w:t>
      </w:r>
    </w:p>
    <w:p w14:paraId="1EE18858"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biometryczne (…………);</w:t>
      </w:r>
    </w:p>
    <w:p w14:paraId="4D384B72"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dotyczące zdrowia (…………);</w:t>
      </w:r>
    </w:p>
    <w:p w14:paraId="03B32617"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inne ……………………..;</w:t>
      </w:r>
    </w:p>
    <w:p w14:paraId="0AC8F363" w14:textId="77777777" w:rsidR="00B91B69" w:rsidRPr="00B21DC2" w:rsidRDefault="00B91B69" w:rsidP="00BE1CF2">
      <w:pPr>
        <w:pStyle w:val="Tre"/>
        <w:numPr>
          <w:ilvl w:val="1"/>
          <w:numId w:val="110"/>
        </w:numPr>
        <w:ind w:firstLine="709"/>
        <w:jc w:val="both"/>
        <w:rPr>
          <w:rFonts w:ascii="Tahoma" w:hAnsi="Tahoma" w:cs="Tahoma"/>
          <w:color w:val="auto"/>
          <w:sz w:val="18"/>
          <w:szCs w:val="18"/>
        </w:rPr>
      </w:pPr>
      <w:r w:rsidRPr="00B21DC2">
        <w:rPr>
          <w:rFonts w:ascii="Tahoma" w:hAnsi="Tahoma" w:cs="Tahoma"/>
          <w:color w:val="auto"/>
          <w:sz w:val="18"/>
          <w:szCs w:val="18"/>
        </w:rPr>
        <w:t>pracowników Administratora:</w:t>
      </w:r>
    </w:p>
    <w:p w14:paraId="5A2DC4D3"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identyfikacyjne (…………);</w:t>
      </w:r>
    </w:p>
    <w:p w14:paraId="28E4C4C5"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adresowe (…………);</w:t>
      </w:r>
    </w:p>
    <w:p w14:paraId="6B5D858B"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kontaktowe;</w:t>
      </w:r>
    </w:p>
    <w:p w14:paraId="7DD90660"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o prawie wykonywania zawodu;</w:t>
      </w:r>
    </w:p>
    <w:p w14:paraId="09D68BD6" w14:textId="77777777" w:rsidR="00B91B69" w:rsidRPr="00B21DC2" w:rsidRDefault="00B91B69" w:rsidP="00BE1CF2">
      <w:pPr>
        <w:pStyle w:val="Tre"/>
        <w:numPr>
          <w:ilvl w:val="2"/>
          <w:numId w:val="110"/>
        </w:numPr>
        <w:jc w:val="both"/>
        <w:rPr>
          <w:rFonts w:ascii="Tahoma" w:hAnsi="Tahoma" w:cs="Tahoma"/>
          <w:i/>
          <w:iCs/>
          <w:color w:val="auto"/>
          <w:sz w:val="18"/>
          <w:szCs w:val="18"/>
        </w:rPr>
      </w:pPr>
      <w:r w:rsidRPr="00B21DC2">
        <w:rPr>
          <w:rFonts w:ascii="Tahoma" w:hAnsi="Tahoma" w:cs="Tahoma"/>
          <w:color w:val="auto"/>
          <w:sz w:val="18"/>
          <w:szCs w:val="18"/>
        </w:rPr>
        <w:t>inne ……………………..;</w:t>
      </w:r>
    </w:p>
    <w:p w14:paraId="06BF4712" w14:textId="77777777" w:rsidR="00B91B69" w:rsidRPr="00B21DC2" w:rsidRDefault="00B91B69" w:rsidP="00F95A0A">
      <w:pPr>
        <w:pStyle w:val="Tre"/>
        <w:numPr>
          <w:ilvl w:val="1"/>
          <w:numId w:val="66"/>
        </w:numPr>
        <w:ind w:left="1080" w:hanging="360"/>
        <w:jc w:val="both"/>
        <w:rPr>
          <w:rFonts w:ascii="Tahoma" w:hAnsi="Tahoma" w:cs="Tahoma"/>
          <w:color w:val="auto"/>
          <w:sz w:val="18"/>
          <w:szCs w:val="18"/>
        </w:rPr>
      </w:pPr>
      <w:r w:rsidRPr="00B21DC2">
        <w:rPr>
          <w:rFonts w:ascii="Tahoma" w:hAnsi="Tahoma" w:cs="Tahoma"/>
          <w:i/>
          <w:iCs/>
          <w:color w:val="auto"/>
          <w:sz w:val="18"/>
          <w:szCs w:val="18"/>
        </w:rPr>
        <w:t>(inne - w zależności od umowy zasadniczej).</w:t>
      </w:r>
    </w:p>
    <w:p w14:paraId="73162519" w14:textId="77777777" w:rsidR="00B91B69" w:rsidRPr="00B21DC2" w:rsidRDefault="00B91B69" w:rsidP="00B91B69">
      <w:pPr>
        <w:pStyle w:val="Tre"/>
        <w:jc w:val="center"/>
        <w:rPr>
          <w:rFonts w:ascii="Tahoma" w:hAnsi="Tahoma" w:cs="Tahoma"/>
          <w:color w:val="auto"/>
          <w:sz w:val="18"/>
          <w:szCs w:val="18"/>
        </w:rPr>
      </w:pPr>
    </w:p>
    <w:p w14:paraId="339A2CB0"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3</w:t>
      </w:r>
    </w:p>
    <w:p w14:paraId="3CB13879" w14:textId="77777777" w:rsidR="00B91B69" w:rsidRPr="00B21DC2" w:rsidRDefault="00B91B69" w:rsidP="00B91B69">
      <w:pPr>
        <w:pStyle w:val="Tre"/>
        <w:rPr>
          <w:rFonts w:ascii="Tahoma" w:hAnsi="Tahoma" w:cs="Tahoma"/>
          <w:color w:val="auto"/>
          <w:sz w:val="18"/>
          <w:szCs w:val="18"/>
        </w:rPr>
      </w:pPr>
    </w:p>
    <w:p w14:paraId="75D0604E" w14:textId="77777777" w:rsidR="00B91B69" w:rsidRPr="00B21DC2" w:rsidRDefault="00B91B69" w:rsidP="00F95A0A">
      <w:pPr>
        <w:pStyle w:val="Tre"/>
        <w:numPr>
          <w:ilvl w:val="0"/>
          <w:numId w:val="67"/>
        </w:numPr>
        <w:rPr>
          <w:rFonts w:ascii="Tahoma" w:hAnsi="Tahoma" w:cs="Tahoma"/>
          <w:color w:val="auto"/>
          <w:sz w:val="18"/>
          <w:szCs w:val="18"/>
        </w:rPr>
      </w:pPr>
      <w:r w:rsidRPr="00B21DC2">
        <w:rPr>
          <w:rFonts w:ascii="Tahoma" w:hAnsi="Tahoma" w:cs="Tahoma"/>
          <w:color w:val="auto"/>
          <w:sz w:val="18"/>
          <w:szCs w:val="18"/>
        </w:rPr>
        <w:t xml:space="preserve">Powierzenie przetwarzania danych osobowych, o którym mowa w § 2 umowy obejmuje następujące czynności </w:t>
      </w:r>
      <w:r w:rsidRPr="00B21DC2">
        <w:rPr>
          <w:rFonts w:ascii="Tahoma" w:hAnsi="Tahoma" w:cs="Tahoma"/>
          <w:i/>
          <w:iCs/>
          <w:color w:val="auto"/>
          <w:sz w:val="18"/>
          <w:szCs w:val="18"/>
        </w:rPr>
        <w:t>(katalog przykładowy - niepotrzebne usunąć)</w:t>
      </w:r>
      <w:r w:rsidRPr="00B21DC2">
        <w:rPr>
          <w:rFonts w:ascii="Tahoma" w:hAnsi="Tahoma" w:cs="Tahoma"/>
          <w:color w:val="auto"/>
          <w:sz w:val="18"/>
          <w:szCs w:val="18"/>
        </w:rPr>
        <w:t>:</w:t>
      </w:r>
    </w:p>
    <w:p w14:paraId="560B952F"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zbieranie;</w:t>
      </w:r>
    </w:p>
    <w:p w14:paraId="156707DD"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utrwalanie;</w:t>
      </w:r>
    </w:p>
    <w:p w14:paraId="2CA57052"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organizowanie;</w:t>
      </w:r>
    </w:p>
    <w:p w14:paraId="61D2B4C2"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porządkowanie;</w:t>
      </w:r>
    </w:p>
    <w:p w14:paraId="6B6D4E71"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przechowywanie;</w:t>
      </w:r>
    </w:p>
    <w:p w14:paraId="5B672854"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adaptowanie;</w:t>
      </w:r>
    </w:p>
    <w:p w14:paraId="1F831248"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lastRenderedPageBreak/>
        <w:t>modyfikowanie;</w:t>
      </w:r>
    </w:p>
    <w:p w14:paraId="02611FFD"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pobieranie;</w:t>
      </w:r>
    </w:p>
    <w:p w14:paraId="6314D97E"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przeglądanie;</w:t>
      </w:r>
    </w:p>
    <w:p w14:paraId="31E8938A"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wykorzystywanie;</w:t>
      </w:r>
    </w:p>
    <w:p w14:paraId="4270DAAB"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dopasowywanie;</w:t>
      </w:r>
    </w:p>
    <w:p w14:paraId="7E819B2C"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łączenie;</w:t>
      </w:r>
    </w:p>
    <w:p w14:paraId="4D2AEB02"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ograniczanie;</w:t>
      </w:r>
    </w:p>
    <w:p w14:paraId="028687AB"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usuwanie;</w:t>
      </w:r>
    </w:p>
    <w:p w14:paraId="7E0F59B9"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niszczenie.</w:t>
      </w:r>
    </w:p>
    <w:p w14:paraId="2DF20DAA" w14:textId="77777777" w:rsidR="00B91B69" w:rsidRPr="00B21DC2" w:rsidRDefault="00B91B69" w:rsidP="00B91B69">
      <w:pPr>
        <w:pStyle w:val="Tre"/>
        <w:jc w:val="both"/>
        <w:rPr>
          <w:rFonts w:ascii="Tahoma" w:hAnsi="Tahoma" w:cs="Tahoma"/>
          <w:color w:val="auto"/>
          <w:sz w:val="18"/>
          <w:szCs w:val="18"/>
        </w:rPr>
      </w:pPr>
    </w:p>
    <w:p w14:paraId="3A02FC1D" w14:textId="77777777" w:rsidR="00B91B69" w:rsidRPr="00B21DC2" w:rsidRDefault="00B91B69" w:rsidP="00B91B69">
      <w:pPr>
        <w:pStyle w:val="Tre"/>
        <w:jc w:val="center"/>
        <w:rPr>
          <w:rFonts w:ascii="Tahoma" w:hAnsi="Tahoma" w:cs="Tahoma"/>
          <w:color w:val="auto"/>
          <w:sz w:val="18"/>
          <w:szCs w:val="18"/>
        </w:rPr>
      </w:pPr>
    </w:p>
    <w:p w14:paraId="1F8EB7B5"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4</w:t>
      </w:r>
    </w:p>
    <w:p w14:paraId="412A660F" w14:textId="77777777" w:rsidR="00B91B69" w:rsidRPr="00B21DC2" w:rsidRDefault="00B91B69" w:rsidP="00B91B69">
      <w:pPr>
        <w:pStyle w:val="Tre"/>
        <w:jc w:val="center"/>
        <w:rPr>
          <w:rFonts w:ascii="Tahoma" w:hAnsi="Tahoma" w:cs="Tahoma"/>
          <w:color w:val="auto"/>
          <w:sz w:val="18"/>
          <w:szCs w:val="18"/>
        </w:rPr>
      </w:pPr>
    </w:p>
    <w:p w14:paraId="129A15FC" w14:textId="61DCB86A" w:rsidR="00B91B69" w:rsidRPr="00B21DC2" w:rsidRDefault="00B91B69" w:rsidP="00F95A0A">
      <w:pPr>
        <w:pStyle w:val="Tre"/>
        <w:numPr>
          <w:ilvl w:val="0"/>
          <w:numId w:val="68"/>
        </w:numPr>
        <w:ind w:left="426" w:hanging="426"/>
        <w:jc w:val="both"/>
        <w:rPr>
          <w:rFonts w:ascii="Tahoma" w:hAnsi="Tahoma" w:cs="Tahoma"/>
          <w:color w:val="auto"/>
          <w:sz w:val="18"/>
          <w:szCs w:val="18"/>
        </w:rPr>
      </w:pPr>
      <w:r w:rsidRPr="00B21DC2">
        <w:rPr>
          <w:rFonts w:ascii="Tahoma" w:hAnsi="Tahoma" w:cs="Tahoma"/>
          <w:color w:val="auto"/>
          <w:sz w:val="18"/>
          <w:szCs w:val="18"/>
        </w:rPr>
        <w:t>Administrator powierza przetwarzanie danych Podmiotowi przetwarzającemu wyłącznie w celu realizacji łączącej Strony Umowy zasadniczej.</w:t>
      </w:r>
    </w:p>
    <w:p w14:paraId="3C4A116E" w14:textId="77777777" w:rsidR="00B91B69" w:rsidRPr="00B21DC2" w:rsidRDefault="00B91B69" w:rsidP="00F95A0A">
      <w:pPr>
        <w:pStyle w:val="Tre"/>
        <w:numPr>
          <w:ilvl w:val="0"/>
          <w:numId w:val="68"/>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przyjmuje dane osobowe do przetwarzania i zobowiązuje się je przetwarzać na zasadach określonych w niniejszej umowie.</w:t>
      </w:r>
    </w:p>
    <w:p w14:paraId="008B7B3D" w14:textId="77777777" w:rsidR="00B91B69" w:rsidRPr="00B21DC2" w:rsidRDefault="00B91B69" w:rsidP="00B91B69">
      <w:pPr>
        <w:pStyle w:val="Tre"/>
        <w:rPr>
          <w:rFonts w:ascii="Tahoma" w:hAnsi="Tahoma" w:cs="Tahoma"/>
          <w:color w:val="auto"/>
          <w:sz w:val="18"/>
          <w:szCs w:val="18"/>
        </w:rPr>
      </w:pPr>
    </w:p>
    <w:p w14:paraId="02037136" w14:textId="77777777" w:rsidR="00B91B69" w:rsidRPr="00B21DC2" w:rsidRDefault="00B91B69" w:rsidP="00B91B69">
      <w:pPr>
        <w:pStyle w:val="Tre"/>
        <w:jc w:val="center"/>
        <w:rPr>
          <w:rFonts w:ascii="Tahoma" w:hAnsi="Tahoma" w:cs="Tahoma"/>
          <w:color w:val="auto"/>
          <w:sz w:val="18"/>
          <w:szCs w:val="18"/>
        </w:rPr>
      </w:pPr>
    </w:p>
    <w:p w14:paraId="591AD1E0"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5</w:t>
      </w:r>
    </w:p>
    <w:p w14:paraId="74F2589F" w14:textId="77777777" w:rsidR="00B91B69" w:rsidRPr="00B21DC2" w:rsidRDefault="00B91B69" w:rsidP="00B91B69">
      <w:pPr>
        <w:pStyle w:val="Tre"/>
        <w:rPr>
          <w:rFonts w:ascii="Tahoma" w:hAnsi="Tahoma" w:cs="Tahoma"/>
          <w:color w:val="auto"/>
          <w:sz w:val="18"/>
          <w:szCs w:val="18"/>
        </w:rPr>
      </w:pPr>
    </w:p>
    <w:p w14:paraId="103EBFFB" w14:textId="14097FA7"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zobowiązuje się przetwarzać dane osobowe wyłącznie na udokumentowane zalecenie Administratora, przy czym za udokumentowane zalecenie Administratora uważa się zalecenia przekazywane drogą elektroniczną lub na piśmie.</w:t>
      </w:r>
    </w:p>
    <w:p w14:paraId="5257A92B" w14:textId="5E5E1426"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Przy przetwarzaniu danych osobowych, Podmiot przetwarzający zobowiązuje się do przestrzegania obowiązujących przepis</w:t>
      </w:r>
      <w:r w:rsidRPr="00B21DC2">
        <w:rPr>
          <w:rFonts w:ascii="Tahoma" w:hAnsi="Tahoma" w:cs="Tahoma"/>
          <w:color w:val="auto"/>
          <w:sz w:val="18"/>
          <w:szCs w:val="18"/>
          <w:lang w:val="es-ES"/>
        </w:rPr>
        <w:t>ó</w:t>
      </w:r>
      <w:r w:rsidRPr="00B21DC2">
        <w:rPr>
          <w:rFonts w:ascii="Tahoma" w:hAnsi="Tahoma" w:cs="Tahoma"/>
          <w:color w:val="auto"/>
          <w:sz w:val="18"/>
          <w:szCs w:val="18"/>
        </w:rPr>
        <w:t>w o ochronie danych osobowych, w szczeg</w:t>
      </w:r>
      <w:r w:rsidRPr="00B21DC2">
        <w:rPr>
          <w:rFonts w:ascii="Tahoma" w:hAnsi="Tahoma" w:cs="Tahoma"/>
          <w:color w:val="auto"/>
          <w:sz w:val="18"/>
          <w:szCs w:val="18"/>
          <w:lang w:val="es-ES"/>
        </w:rPr>
        <w:t>ó</w:t>
      </w:r>
      <w:r w:rsidRPr="00B21DC2">
        <w:rPr>
          <w:rFonts w:ascii="Tahoma" w:hAnsi="Tahoma" w:cs="Tahoma"/>
          <w:color w:val="auto"/>
          <w:sz w:val="18"/>
          <w:szCs w:val="18"/>
        </w:rPr>
        <w:t>lnoś</w:t>
      </w:r>
      <w:r w:rsidRPr="00B21DC2">
        <w:rPr>
          <w:rFonts w:ascii="Tahoma" w:hAnsi="Tahoma" w:cs="Tahoma"/>
          <w:color w:val="auto"/>
          <w:sz w:val="18"/>
          <w:szCs w:val="18"/>
          <w:lang w:val="it-IT"/>
        </w:rPr>
        <w:t xml:space="preserve">ci </w:t>
      </w:r>
      <w:r w:rsidRPr="00B21DC2">
        <w:rPr>
          <w:rFonts w:ascii="Tahoma" w:hAnsi="Tahoma" w:cs="Tahoma"/>
          <w:color w:val="auto"/>
          <w:sz w:val="18"/>
          <w:szCs w:val="18"/>
        </w:rPr>
        <w:t xml:space="preserve">ogólnego rozporządzenia o ochronie danych. </w:t>
      </w:r>
    </w:p>
    <w:p w14:paraId="0801BE2D" w14:textId="315A7775"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oświadcza, że dysponuje zasobami, doświadczeniem, wiedzą fachową i wykwalifikowanym personelem, kt</w:t>
      </w:r>
      <w:r w:rsidRPr="00B21DC2">
        <w:rPr>
          <w:rFonts w:ascii="Tahoma" w:hAnsi="Tahoma" w:cs="Tahoma"/>
          <w:color w:val="auto"/>
          <w:sz w:val="18"/>
          <w:szCs w:val="18"/>
          <w:lang w:val="es-ES"/>
        </w:rPr>
        <w:t>ó</w:t>
      </w:r>
      <w:r w:rsidRPr="00B21DC2">
        <w:rPr>
          <w:rFonts w:ascii="Tahoma" w:hAnsi="Tahoma" w:cs="Tahoma"/>
          <w:color w:val="auto"/>
          <w:sz w:val="18"/>
          <w:szCs w:val="18"/>
          <w:lang w:val="pt-PT"/>
        </w:rPr>
        <w:t>re umo</w:t>
      </w:r>
      <w:r w:rsidRPr="00B21DC2">
        <w:rPr>
          <w:rFonts w:ascii="Tahoma" w:hAnsi="Tahoma" w:cs="Tahoma"/>
          <w:color w:val="auto"/>
          <w:sz w:val="18"/>
          <w:szCs w:val="18"/>
        </w:rPr>
        <w:t>żliwiają mu prawidłowe wykonanie umowy oraz wdrożenie odpowiednich środk</w:t>
      </w:r>
      <w:r w:rsidRPr="00B21DC2">
        <w:rPr>
          <w:rFonts w:ascii="Tahoma" w:hAnsi="Tahoma" w:cs="Tahoma"/>
          <w:color w:val="auto"/>
          <w:sz w:val="18"/>
          <w:szCs w:val="18"/>
          <w:lang w:val="es-ES"/>
        </w:rPr>
        <w:t>ó</w:t>
      </w:r>
      <w:r w:rsidRPr="00B21DC2">
        <w:rPr>
          <w:rFonts w:ascii="Tahoma" w:hAnsi="Tahoma" w:cs="Tahoma"/>
          <w:color w:val="auto"/>
          <w:sz w:val="18"/>
          <w:szCs w:val="18"/>
        </w:rPr>
        <w:t>w technicznych i organizacyjnych, by przetwarzanie spełniało wymogi obowiązujących przepis</w:t>
      </w:r>
      <w:r w:rsidRPr="00B21DC2">
        <w:rPr>
          <w:rFonts w:ascii="Tahoma" w:hAnsi="Tahoma" w:cs="Tahoma"/>
          <w:color w:val="auto"/>
          <w:sz w:val="18"/>
          <w:szCs w:val="18"/>
          <w:lang w:val="es-ES"/>
        </w:rPr>
        <w:t>ó</w:t>
      </w:r>
      <w:r w:rsidRPr="00B21DC2">
        <w:rPr>
          <w:rFonts w:ascii="Tahoma" w:hAnsi="Tahoma" w:cs="Tahoma"/>
          <w:color w:val="auto"/>
          <w:sz w:val="18"/>
          <w:szCs w:val="18"/>
        </w:rPr>
        <w:t>w o ochronie danych osobowych, w szczeg</w:t>
      </w:r>
      <w:r w:rsidRPr="00B21DC2">
        <w:rPr>
          <w:rFonts w:ascii="Tahoma" w:hAnsi="Tahoma" w:cs="Tahoma"/>
          <w:color w:val="auto"/>
          <w:sz w:val="18"/>
          <w:szCs w:val="18"/>
          <w:lang w:val="es-ES"/>
        </w:rPr>
        <w:t>ó</w:t>
      </w:r>
      <w:r w:rsidRPr="00B21DC2">
        <w:rPr>
          <w:rFonts w:ascii="Tahoma" w:hAnsi="Tahoma" w:cs="Tahoma"/>
          <w:color w:val="auto"/>
          <w:sz w:val="18"/>
          <w:szCs w:val="18"/>
        </w:rPr>
        <w:t>lnoś</w:t>
      </w:r>
      <w:r w:rsidRPr="00B21DC2">
        <w:rPr>
          <w:rFonts w:ascii="Tahoma" w:hAnsi="Tahoma" w:cs="Tahoma"/>
          <w:color w:val="auto"/>
          <w:sz w:val="18"/>
          <w:szCs w:val="18"/>
          <w:lang w:val="it-IT"/>
        </w:rPr>
        <w:t>ci og</w:t>
      </w:r>
      <w:r w:rsidRPr="00B21DC2">
        <w:rPr>
          <w:rFonts w:ascii="Tahoma" w:hAnsi="Tahoma" w:cs="Tahoma"/>
          <w:color w:val="auto"/>
          <w:sz w:val="18"/>
          <w:szCs w:val="18"/>
          <w:lang w:val="es-ES"/>
        </w:rPr>
        <w:t>ó</w:t>
      </w:r>
      <w:r w:rsidRPr="00B21DC2">
        <w:rPr>
          <w:rFonts w:ascii="Tahoma" w:hAnsi="Tahoma" w:cs="Tahoma"/>
          <w:color w:val="auto"/>
          <w:sz w:val="18"/>
          <w:szCs w:val="18"/>
        </w:rPr>
        <w:t>lnego rozporządzenia o ochronie danych.</w:t>
      </w:r>
    </w:p>
    <w:p w14:paraId="45E978DF" w14:textId="7F7A2289"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w:t>
      </w:r>
      <w:r w:rsidR="00A21DCB" w:rsidRPr="00B21DC2">
        <w:rPr>
          <w:rFonts w:ascii="Tahoma" w:hAnsi="Tahoma" w:cs="Tahoma"/>
          <w:color w:val="auto"/>
          <w:sz w:val="18"/>
          <w:szCs w:val="18"/>
          <w:lang w:val="es-ES"/>
        </w:rPr>
        <w:t>ó</w:t>
      </w:r>
      <w:r w:rsidRPr="00B21DC2">
        <w:rPr>
          <w:rFonts w:ascii="Tahoma" w:hAnsi="Tahoma" w:cs="Tahoma"/>
          <w:color w:val="auto"/>
          <w:sz w:val="18"/>
          <w:szCs w:val="18"/>
        </w:rPr>
        <w:t>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w:t>
      </w:r>
      <w:r w:rsidRPr="00B21DC2">
        <w:rPr>
          <w:rFonts w:ascii="Tahoma" w:hAnsi="Tahoma" w:cs="Tahoma"/>
          <w:color w:val="auto"/>
          <w:sz w:val="18"/>
          <w:szCs w:val="18"/>
          <w:lang w:val="es-ES"/>
        </w:rPr>
        <w:t>ó</w:t>
      </w:r>
      <w:r w:rsidRPr="00B21DC2">
        <w:rPr>
          <w:rFonts w:ascii="Tahoma" w:hAnsi="Tahoma" w:cs="Tahoma"/>
          <w:color w:val="auto"/>
          <w:sz w:val="18"/>
          <w:szCs w:val="18"/>
        </w:rPr>
        <w:t>rych mowa w zdaniu poprzednim oraz spos</w:t>
      </w:r>
      <w:r w:rsidRPr="00B21DC2">
        <w:rPr>
          <w:rFonts w:ascii="Tahoma" w:hAnsi="Tahoma" w:cs="Tahoma"/>
          <w:color w:val="auto"/>
          <w:sz w:val="18"/>
          <w:szCs w:val="18"/>
          <w:lang w:val="es-ES"/>
        </w:rPr>
        <w:t>ó</w:t>
      </w:r>
      <w:r w:rsidRPr="00B21DC2">
        <w:rPr>
          <w:rFonts w:ascii="Tahoma" w:hAnsi="Tahoma" w:cs="Tahoma"/>
          <w:color w:val="auto"/>
          <w:sz w:val="18"/>
          <w:szCs w:val="18"/>
        </w:rPr>
        <w:t>b przetwarzania danych osobowych.</w:t>
      </w:r>
    </w:p>
    <w:p w14:paraId="28CEE984" w14:textId="1ABB7AE6"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zobowiązuje się do zachowania w tajemnicy danych osobowych i środk</w:t>
      </w:r>
      <w:r w:rsidRPr="00B21DC2">
        <w:rPr>
          <w:rFonts w:ascii="Tahoma" w:hAnsi="Tahoma" w:cs="Tahoma"/>
          <w:color w:val="auto"/>
          <w:sz w:val="18"/>
          <w:szCs w:val="18"/>
          <w:lang w:val="es-ES"/>
        </w:rPr>
        <w:t>ó</w:t>
      </w:r>
      <w:r w:rsidRPr="00B21DC2">
        <w:rPr>
          <w:rFonts w:ascii="Tahoma" w:hAnsi="Tahoma" w:cs="Tahoma"/>
          <w:color w:val="auto"/>
          <w:sz w:val="18"/>
          <w:szCs w:val="18"/>
        </w:rPr>
        <w:t>w ich zabezpieczenia zar</w:t>
      </w:r>
      <w:r w:rsidRPr="00B21DC2">
        <w:rPr>
          <w:rFonts w:ascii="Tahoma" w:hAnsi="Tahoma" w:cs="Tahoma"/>
          <w:color w:val="auto"/>
          <w:sz w:val="18"/>
          <w:szCs w:val="18"/>
          <w:lang w:val="es-ES"/>
        </w:rPr>
        <w:t>ó</w:t>
      </w:r>
      <w:r w:rsidRPr="00B21DC2">
        <w:rPr>
          <w:rFonts w:ascii="Tahoma" w:hAnsi="Tahoma" w:cs="Tahoma"/>
          <w:color w:val="auto"/>
          <w:sz w:val="18"/>
          <w:szCs w:val="18"/>
        </w:rPr>
        <w:t>wno w okresie obowiązywania niniejszej umowy, jaki i po jej rozwiązaniu, a także zapewnia, by osoby upoważnione przez niego do przetwarzania danych osobowych zobowiązały się do zachowania tajemnicy danych osobowych i środk</w:t>
      </w:r>
      <w:r w:rsidRPr="00B21DC2">
        <w:rPr>
          <w:rFonts w:ascii="Tahoma" w:hAnsi="Tahoma" w:cs="Tahoma"/>
          <w:color w:val="auto"/>
          <w:sz w:val="18"/>
          <w:szCs w:val="18"/>
          <w:lang w:val="es-ES"/>
        </w:rPr>
        <w:t>ó</w:t>
      </w:r>
      <w:r w:rsidRPr="00B21DC2">
        <w:rPr>
          <w:rFonts w:ascii="Tahoma" w:hAnsi="Tahoma" w:cs="Tahoma"/>
          <w:color w:val="auto"/>
          <w:sz w:val="18"/>
          <w:szCs w:val="18"/>
        </w:rPr>
        <w:t>w ich zabezpieczenia zar</w:t>
      </w:r>
      <w:r w:rsidRPr="00B21DC2">
        <w:rPr>
          <w:rFonts w:ascii="Tahoma" w:hAnsi="Tahoma" w:cs="Tahoma"/>
          <w:color w:val="auto"/>
          <w:sz w:val="18"/>
          <w:szCs w:val="18"/>
          <w:lang w:val="es-ES"/>
        </w:rPr>
        <w:t>ó</w:t>
      </w:r>
      <w:r w:rsidRPr="00B21DC2">
        <w:rPr>
          <w:rFonts w:ascii="Tahoma" w:hAnsi="Tahoma" w:cs="Tahoma"/>
          <w:color w:val="auto"/>
          <w:sz w:val="18"/>
          <w:szCs w:val="18"/>
        </w:rPr>
        <w:t>wno w okresie obowiązywania niniejszej umowy, jaki i po jej rozwiązaniu.</w:t>
      </w:r>
    </w:p>
    <w:p w14:paraId="24E13303" w14:textId="25BC3637"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6E6ECD8F" w14:textId="14A49051"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niezwłocznie informuje Administratora o jakimkolwiek postępowaniu, w szczeg</w:t>
      </w:r>
      <w:r w:rsidRPr="00B21DC2">
        <w:rPr>
          <w:rFonts w:ascii="Tahoma" w:hAnsi="Tahoma" w:cs="Tahoma"/>
          <w:color w:val="auto"/>
          <w:sz w:val="18"/>
          <w:szCs w:val="18"/>
          <w:lang w:val="es-ES"/>
        </w:rPr>
        <w:t>ó</w:t>
      </w:r>
      <w:r w:rsidRPr="00B21DC2">
        <w:rPr>
          <w:rFonts w:ascii="Tahoma" w:hAnsi="Tahoma" w:cs="Tahoma"/>
          <w:color w:val="auto"/>
          <w:sz w:val="18"/>
          <w:szCs w:val="18"/>
        </w:rPr>
        <w:t>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2BD0CE21" w14:textId="69EA431A"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Przetwarzający nie może przekazywać powierzonych mu do przetwarzania danych osobowych do podmiot</w:t>
      </w:r>
      <w:r w:rsidRPr="00B21DC2">
        <w:rPr>
          <w:rFonts w:ascii="Tahoma" w:hAnsi="Tahoma" w:cs="Tahoma"/>
          <w:color w:val="auto"/>
          <w:sz w:val="18"/>
          <w:szCs w:val="18"/>
          <w:lang w:val="es-ES"/>
        </w:rPr>
        <w:t>ó</w:t>
      </w:r>
      <w:r w:rsidRPr="00B21DC2">
        <w:rPr>
          <w:rFonts w:ascii="Tahoma" w:hAnsi="Tahoma" w:cs="Tahoma"/>
          <w:color w:val="auto"/>
          <w:sz w:val="18"/>
          <w:szCs w:val="18"/>
        </w:rPr>
        <w:t>w znajdujących się w państwach spoza Europejskiego Obszaru Gospodarczego.</w:t>
      </w:r>
    </w:p>
    <w:p w14:paraId="0480801D" w14:textId="77777777"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zobowiązuje się: </w:t>
      </w:r>
    </w:p>
    <w:p w14:paraId="50BF8DE2" w14:textId="1F7FD792"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uwzględniając charakter przetwarzania oraz dostępne mu informacje, pomagać Administratorowi w wywiązywaniu się z obowiązk</w:t>
      </w:r>
      <w:r w:rsidRPr="00B21DC2">
        <w:rPr>
          <w:rFonts w:ascii="Tahoma" w:hAnsi="Tahoma" w:cs="Tahoma"/>
          <w:color w:val="auto"/>
          <w:sz w:val="18"/>
          <w:szCs w:val="18"/>
          <w:lang w:val="es-ES"/>
        </w:rPr>
        <w:t>ó</w:t>
      </w:r>
      <w:r w:rsidRPr="00B21DC2">
        <w:rPr>
          <w:rFonts w:ascii="Tahoma" w:hAnsi="Tahoma" w:cs="Tahoma"/>
          <w:color w:val="auto"/>
          <w:sz w:val="18"/>
          <w:szCs w:val="18"/>
        </w:rPr>
        <w:t>w określonych w art. 32-36 ogólnego rozporządzenia o ochronie danych, a w szczeg</w:t>
      </w:r>
      <w:r w:rsidRPr="00B21DC2">
        <w:rPr>
          <w:rFonts w:ascii="Tahoma" w:hAnsi="Tahoma" w:cs="Tahoma"/>
          <w:color w:val="auto"/>
          <w:sz w:val="18"/>
          <w:szCs w:val="18"/>
          <w:lang w:val="es-ES"/>
        </w:rPr>
        <w:t>ó</w:t>
      </w:r>
      <w:r w:rsidRPr="00B21DC2">
        <w:rPr>
          <w:rFonts w:ascii="Tahoma" w:hAnsi="Tahoma" w:cs="Tahoma"/>
          <w:color w:val="auto"/>
          <w:sz w:val="18"/>
          <w:szCs w:val="18"/>
        </w:rPr>
        <w:t>lnoś</w:t>
      </w:r>
      <w:r w:rsidRPr="00B21DC2">
        <w:rPr>
          <w:rFonts w:ascii="Tahoma" w:hAnsi="Tahoma" w:cs="Tahoma"/>
          <w:color w:val="auto"/>
          <w:sz w:val="18"/>
          <w:szCs w:val="18"/>
          <w:lang w:val="it-IT"/>
        </w:rPr>
        <w:t xml:space="preserve">ci </w:t>
      </w:r>
      <w:r w:rsidRPr="00B21DC2">
        <w:rPr>
          <w:rFonts w:ascii="Tahoma" w:hAnsi="Tahoma" w:cs="Tahoma"/>
          <w:color w:val="auto"/>
          <w:sz w:val="18"/>
          <w:szCs w:val="18"/>
        </w:rPr>
        <w:t>Podmiot przetwarzający zobowiązuje się przekazywać Administratorowi informacje oraz przyjmować jego zalecenia dotyczące stosowanych środk</w:t>
      </w:r>
      <w:r w:rsidRPr="00B21DC2">
        <w:rPr>
          <w:rFonts w:ascii="Tahoma" w:hAnsi="Tahoma" w:cs="Tahoma"/>
          <w:color w:val="auto"/>
          <w:sz w:val="18"/>
          <w:szCs w:val="18"/>
          <w:lang w:val="es-ES"/>
        </w:rPr>
        <w:t>ó</w:t>
      </w:r>
      <w:r w:rsidRPr="00B21DC2">
        <w:rPr>
          <w:rFonts w:ascii="Tahoma" w:hAnsi="Tahoma" w:cs="Tahoma"/>
          <w:color w:val="auto"/>
          <w:sz w:val="18"/>
          <w:szCs w:val="18"/>
        </w:rPr>
        <w:t>w zabezpieczania powierzonych danych osobowych, przypadk</w:t>
      </w:r>
      <w:r w:rsidRPr="00B21DC2">
        <w:rPr>
          <w:rFonts w:ascii="Tahoma" w:hAnsi="Tahoma" w:cs="Tahoma"/>
          <w:color w:val="auto"/>
          <w:sz w:val="18"/>
          <w:szCs w:val="18"/>
          <w:lang w:val="es-ES"/>
        </w:rPr>
        <w:t>ó</w:t>
      </w:r>
      <w:r w:rsidRPr="00B21DC2">
        <w:rPr>
          <w:rFonts w:ascii="Tahoma" w:hAnsi="Tahoma" w:cs="Tahoma"/>
          <w:color w:val="auto"/>
          <w:sz w:val="18"/>
          <w:szCs w:val="18"/>
        </w:rPr>
        <w:t>w naruszenia ochrony danych osobowych będących przedmiotem niniejszej umowy;</w:t>
      </w:r>
    </w:p>
    <w:p w14:paraId="5FB2FD87" w14:textId="4CD20037"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przekazywać Administratorowi niezwłocznie, nie póżniej niż w ciągu 24 godzin od stwierdzenia naruszenia, informacje o naruszeniu ochrony powierzonych mu danych osobowych, w tym informacje niezbędne Administratorowi do zgłoszenia naruszenia ochrony danych organowi nadzorczemu, w kt</w:t>
      </w:r>
      <w:r w:rsidRPr="00B21DC2">
        <w:rPr>
          <w:rFonts w:ascii="Tahoma" w:hAnsi="Tahoma" w:cs="Tahoma"/>
          <w:color w:val="auto"/>
          <w:sz w:val="18"/>
          <w:szCs w:val="18"/>
          <w:lang w:val="es-ES"/>
        </w:rPr>
        <w:t>ó</w:t>
      </w:r>
      <w:r w:rsidRPr="00B21DC2">
        <w:rPr>
          <w:rFonts w:ascii="Tahoma" w:hAnsi="Tahoma" w:cs="Tahoma"/>
          <w:color w:val="auto"/>
          <w:sz w:val="18"/>
          <w:szCs w:val="18"/>
        </w:rPr>
        <w:t>rym mowa w art. 33 ust. 3 ogólnego rozporządzenia o ochronie danych;</w:t>
      </w:r>
    </w:p>
    <w:p w14:paraId="70B5097E" w14:textId="60974B0B"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w miarę możliwości pomagać Administratorowi, poprzez odpowiednie środki techniczne i organizacyjne oraz na podstawie odrębnych ustaleń, w wywiązywaniu się z obowiązku odpowiadania na żądania os</w:t>
      </w:r>
      <w:r w:rsidRPr="00B21DC2">
        <w:rPr>
          <w:rFonts w:ascii="Tahoma" w:hAnsi="Tahoma" w:cs="Tahoma"/>
          <w:color w:val="auto"/>
          <w:sz w:val="18"/>
          <w:szCs w:val="18"/>
          <w:lang w:val="es-ES"/>
        </w:rPr>
        <w:t>ó</w:t>
      </w:r>
      <w:r w:rsidRPr="00B21DC2">
        <w:rPr>
          <w:rFonts w:ascii="Tahoma" w:hAnsi="Tahoma" w:cs="Tahoma"/>
          <w:color w:val="auto"/>
          <w:sz w:val="18"/>
          <w:szCs w:val="18"/>
        </w:rPr>
        <w:t>b, kt</w:t>
      </w:r>
      <w:r w:rsidRPr="00B21DC2">
        <w:rPr>
          <w:rFonts w:ascii="Tahoma" w:hAnsi="Tahoma" w:cs="Tahoma"/>
          <w:color w:val="auto"/>
          <w:sz w:val="18"/>
          <w:szCs w:val="18"/>
          <w:lang w:val="es-ES"/>
        </w:rPr>
        <w:t>ó</w:t>
      </w:r>
      <w:r w:rsidRPr="00B21DC2">
        <w:rPr>
          <w:rFonts w:ascii="Tahoma" w:hAnsi="Tahoma" w:cs="Tahoma"/>
          <w:color w:val="auto"/>
          <w:sz w:val="18"/>
          <w:szCs w:val="18"/>
        </w:rPr>
        <w:t>rych dane dotyczą, w zakresie wykonywania ich praw określonych w rozdziale III ogólnego rozporządzenia o ochronie danych;</w:t>
      </w:r>
    </w:p>
    <w:p w14:paraId="6C3A24BA" w14:textId="77777777"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niezwłocznie poinformować Administratora, jeżeli zdaniem Podmiotu przetwarzającego wydane mu zalecenie stanowi naruszenie ogólnego rozporządzenia o ochronie danych lub innych przepis</w:t>
      </w:r>
      <w:r w:rsidRPr="00B21DC2">
        <w:rPr>
          <w:rFonts w:ascii="Tahoma" w:hAnsi="Tahoma" w:cs="Tahoma"/>
          <w:color w:val="auto"/>
          <w:sz w:val="18"/>
          <w:szCs w:val="18"/>
          <w:lang w:val="es-ES"/>
        </w:rPr>
        <w:t>ó</w:t>
      </w:r>
      <w:r w:rsidRPr="00B21DC2">
        <w:rPr>
          <w:rFonts w:ascii="Tahoma" w:hAnsi="Tahoma" w:cs="Tahoma"/>
          <w:color w:val="auto"/>
          <w:sz w:val="18"/>
          <w:szCs w:val="18"/>
        </w:rPr>
        <w:t>w dotyczących ochrony danych.</w:t>
      </w:r>
    </w:p>
    <w:p w14:paraId="0D9FDA73" w14:textId="77777777" w:rsidR="00B91B69" w:rsidRPr="00B21DC2" w:rsidRDefault="00B91B69" w:rsidP="00B91B69">
      <w:pPr>
        <w:pStyle w:val="Tre"/>
        <w:jc w:val="center"/>
        <w:rPr>
          <w:rFonts w:ascii="Tahoma" w:hAnsi="Tahoma" w:cs="Tahoma"/>
          <w:color w:val="auto"/>
          <w:sz w:val="18"/>
          <w:szCs w:val="18"/>
        </w:rPr>
      </w:pPr>
    </w:p>
    <w:p w14:paraId="488C3063"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6</w:t>
      </w:r>
    </w:p>
    <w:p w14:paraId="45293229" w14:textId="77777777" w:rsidR="00B91B69" w:rsidRPr="00B21DC2" w:rsidRDefault="00B91B69" w:rsidP="00B91B69">
      <w:pPr>
        <w:pStyle w:val="Tre"/>
        <w:jc w:val="both"/>
        <w:rPr>
          <w:rFonts w:ascii="Tahoma" w:hAnsi="Tahoma" w:cs="Tahoma"/>
          <w:color w:val="auto"/>
          <w:sz w:val="18"/>
          <w:szCs w:val="18"/>
        </w:rPr>
      </w:pPr>
    </w:p>
    <w:p w14:paraId="587633D2" w14:textId="7F21ABD0" w:rsidR="00B91B69" w:rsidRPr="00B21DC2" w:rsidRDefault="00B91B69" w:rsidP="00F95A0A">
      <w:pPr>
        <w:pStyle w:val="Tre"/>
        <w:numPr>
          <w:ilvl w:val="0"/>
          <w:numId w:val="72"/>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49AEF2D4" w14:textId="322059CF" w:rsidR="00B91B69" w:rsidRPr="00B21DC2" w:rsidRDefault="00B91B69" w:rsidP="00F95A0A">
      <w:pPr>
        <w:pStyle w:val="Tre"/>
        <w:numPr>
          <w:ilvl w:val="0"/>
          <w:numId w:val="72"/>
        </w:numPr>
        <w:ind w:left="426" w:hanging="426"/>
        <w:jc w:val="both"/>
        <w:rPr>
          <w:rFonts w:ascii="Tahoma" w:hAnsi="Tahoma" w:cs="Tahoma"/>
          <w:color w:val="auto"/>
          <w:sz w:val="18"/>
          <w:szCs w:val="18"/>
        </w:rPr>
      </w:pPr>
      <w:r w:rsidRPr="00B21DC2">
        <w:rPr>
          <w:rFonts w:ascii="Tahoma" w:hAnsi="Tahoma" w:cs="Tahoma"/>
          <w:color w:val="auto"/>
          <w:sz w:val="18"/>
          <w:szCs w:val="18"/>
        </w:rPr>
        <w:t>Zgoda wydawana jest w odniesieniu do ściśle określonych os</w:t>
      </w:r>
      <w:r w:rsidRPr="00B21DC2">
        <w:rPr>
          <w:rFonts w:ascii="Tahoma" w:hAnsi="Tahoma" w:cs="Tahoma"/>
          <w:color w:val="auto"/>
          <w:sz w:val="18"/>
          <w:szCs w:val="18"/>
          <w:lang w:val="es-ES"/>
        </w:rPr>
        <w:t>ó</w:t>
      </w:r>
      <w:r w:rsidRPr="00B21DC2">
        <w:rPr>
          <w:rFonts w:ascii="Tahoma" w:hAnsi="Tahoma" w:cs="Tahoma"/>
          <w:color w:val="auto"/>
          <w:sz w:val="18"/>
          <w:szCs w:val="18"/>
        </w:rPr>
        <w:t>b lub podmiot</w:t>
      </w:r>
      <w:r w:rsidRPr="00B21DC2">
        <w:rPr>
          <w:rFonts w:ascii="Tahoma" w:hAnsi="Tahoma" w:cs="Tahoma"/>
          <w:color w:val="auto"/>
          <w:sz w:val="18"/>
          <w:szCs w:val="18"/>
          <w:lang w:val="es-ES"/>
        </w:rPr>
        <w:t>ó</w:t>
      </w:r>
      <w:r w:rsidRPr="00B21DC2">
        <w:rPr>
          <w:rFonts w:ascii="Tahoma" w:hAnsi="Tahoma" w:cs="Tahoma"/>
          <w:color w:val="auto"/>
          <w:sz w:val="18"/>
          <w:szCs w:val="18"/>
        </w:rPr>
        <w:t xml:space="preserve">w oraz określa cel, zakres oraz warunki dalszego powierzenia przetwarzania danych osobowych. </w:t>
      </w:r>
    </w:p>
    <w:p w14:paraId="57A68C4D" w14:textId="77777777" w:rsidR="00B91B69" w:rsidRPr="00B21DC2" w:rsidRDefault="00B91B69" w:rsidP="00F95A0A">
      <w:pPr>
        <w:pStyle w:val="Tre"/>
        <w:numPr>
          <w:ilvl w:val="0"/>
          <w:numId w:val="72"/>
        </w:numPr>
        <w:ind w:left="426" w:hanging="426"/>
        <w:jc w:val="both"/>
        <w:rPr>
          <w:rFonts w:ascii="Tahoma" w:hAnsi="Tahoma" w:cs="Tahoma"/>
          <w:color w:val="auto"/>
          <w:sz w:val="18"/>
          <w:szCs w:val="18"/>
        </w:rPr>
      </w:pPr>
      <w:r w:rsidRPr="00B21DC2">
        <w:rPr>
          <w:rFonts w:ascii="Tahoma" w:hAnsi="Tahoma" w:cs="Tahoma"/>
          <w:color w:val="auto"/>
          <w:sz w:val="18"/>
          <w:szCs w:val="18"/>
        </w:rPr>
        <w:t>W wypadku wyrażenia przez Administratora zgody, o której mowa w ust. 1 powyżej, odpowiedzialność wobec Administratora za działania innego podmiotu ponosi w całości Podmiot przetwarzający.</w:t>
      </w:r>
    </w:p>
    <w:p w14:paraId="2B614548" w14:textId="77777777" w:rsidR="00B91B69" w:rsidRPr="00B21DC2" w:rsidRDefault="00B91B69" w:rsidP="00B91B69">
      <w:pPr>
        <w:pStyle w:val="Tre"/>
        <w:jc w:val="both"/>
        <w:rPr>
          <w:rFonts w:ascii="Tahoma" w:hAnsi="Tahoma" w:cs="Tahoma"/>
          <w:color w:val="auto"/>
          <w:sz w:val="18"/>
          <w:szCs w:val="18"/>
        </w:rPr>
      </w:pPr>
    </w:p>
    <w:p w14:paraId="4DABB6CB" w14:textId="77777777" w:rsidR="00B91B69" w:rsidRPr="00B21DC2" w:rsidRDefault="00B91B69" w:rsidP="00B91B69">
      <w:pPr>
        <w:pStyle w:val="Tre"/>
        <w:jc w:val="center"/>
        <w:rPr>
          <w:rFonts w:ascii="Tahoma" w:hAnsi="Tahoma" w:cs="Tahoma"/>
          <w:color w:val="auto"/>
          <w:sz w:val="18"/>
          <w:szCs w:val="18"/>
        </w:rPr>
      </w:pPr>
    </w:p>
    <w:p w14:paraId="4F906934"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7</w:t>
      </w:r>
    </w:p>
    <w:p w14:paraId="7220D976" w14:textId="77777777" w:rsidR="00B91B69" w:rsidRPr="00B21DC2" w:rsidRDefault="00B91B69" w:rsidP="00B91B69">
      <w:pPr>
        <w:pStyle w:val="Tre"/>
        <w:jc w:val="both"/>
        <w:rPr>
          <w:rFonts w:ascii="Tahoma" w:hAnsi="Tahoma" w:cs="Tahoma"/>
          <w:color w:val="auto"/>
          <w:sz w:val="18"/>
          <w:szCs w:val="18"/>
        </w:rPr>
      </w:pPr>
    </w:p>
    <w:p w14:paraId="71438172" w14:textId="61B6CAE4"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45C9DCBD" w14:textId="48DCF5FF"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Administrator jest zobowiązany uprzedzić Podmiot przetwarzający o planowanej kontroli, nie poźniej niż na 7 dni przed przystąpieniem do jej dokonania.</w:t>
      </w:r>
    </w:p>
    <w:p w14:paraId="6C260EE8" w14:textId="692047D8"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W wypadkach nie cierpiących zwłoki (w szczególności gdy Administrator podjął podejrzenie o naruszeniu przez Podmiot przetwarzający warunków niniejszej umowy) Administrator jest uprawniony do przeprowadzenia audytu lub inspekcji bez uprzedzenia.</w:t>
      </w:r>
    </w:p>
    <w:p w14:paraId="0B16C8BB" w14:textId="60F0DADE"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B21DC2">
        <w:rPr>
          <w:rFonts w:ascii="Tahoma" w:hAnsi="Tahoma" w:cs="Tahoma"/>
          <w:color w:val="auto"/>
          <w:sz w:val="18"/>
          <w:szCs w:val="18"/>
          <w:lang w:val="es-ES"/>
        </w:rPr>
        <w:t>ó</w:t>
      </w:r>
      <w:r w:rsidRPr="00B21DC2">
        <w:rPr>
          <w:rFonts w:ascii="Tahoma" w:hAnsi="Tahoma" w:cs="Tahoma"/>
          <w:color w:val="auto"/>
          <w:sz w:val="18"/>
          <w:szCs w:val="18"/>
        </w:rPr>
        <w:t>w przeprowadzonych przez Administratora lub upoważnionego przez niego audytora. </w:t>
      </w:r>
    </w:p>
    <w:p w14:paraId="041F5786" w14:textId="77777777"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Niezależnie od powyższego Podmiot przetwarzający jest obowiązany udostępnić Administratorowi wszelkie informacje niezbędne do wykazania spełnienia obowiązków określonych w ogólnym rozporządzeniu o ochronie danych.</w:t>
      </w:r>
    </w:p>
    <w:p w14:paraId="416D5BE3" w14:textId="77777777" w:rsidR="00B91B69" w:rsidRPr="00B21DC2" w:rsidRDefault="00B91B69" w:rsidP="00B91B69">
      <w:pPr>
        <w:pStyle w:val="Tre"/>
        <w:jc w:val="both"/>
        <w:rPr>
          <w:rFonts w:ascii="Tahoma" w:hAnsi="Tahoma" w:cs="Tahoma"/>
          <w:color w:val="auto"/>
          <w:sz w:val="18"/>
          <w:szCs w:val="18"/>
        </w:rPr>
      </w:pPr>
    </w:p>
    <w:p w14:paraId="1B6AF3C0" w14:textId="77777777" w:rsidR="00B91B69" w:rsidRPr="00B21DC2" w:rsidRDefault="00B91B69" w:rsidP="00B91B69">
      <w:pPr>
        <w:pStyle w:val="Tre"/>
        <w:jc w:val="center"/>
        <w:rPr>
          <w:rFonts w:ascii="Tahoma" w:hAnsi="Tahoma" w:cs="Tahoma"/>
          <w:color w:val="auto"/>
          <w:sz w:val="18"/>
          <w:szCs w:val="18"/>
        </w:rPr>
      </w:pPr>
    </w:p>
    <w:p w14:paraId="7115CFE2"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8</w:t>
      </w:r>
    </w:p>
    <w:p w14:paraId="6CD507B6" w14:textId="77777777" w:rsidR="00B91B69" w:rsidRPr="00B21DC2" w:rsidRDefault="00B91B69" w:rsidP="00B91B69">
      <w:pPr>
        <w:pStyle w:val="Tre"/>
        <w:jc w:val="both"/>
        <w:rPr>
          <w:rFonts w:ascii="Tahoma" w:hAnsi="Tahoma" w:cs="Tahoma"/>
          <w:color w:val="auto"/>
          <w:sz w:val="18"/>
          <w:szCs w:val="18"/>
        </w:rPr>
      </w:pPr>
    </w:p>
    <w:p w14:paraId="4395BFA3" w14:textId="5924A813"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jest uprawniony do przetwarzania danych osobowych w imieniu Administratora przez czas obowiązywania niniejszej umowy oraz Umowy zasadniczej.</w:t>
      </w:r>
    </w:p>
    <w:p w14:paraId="62E5A70E" w14:textId="5141D9AB"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Umowa jest zawarta na czas określony, który odpowiada okresem czasowi obowiązywania umowy zasadniczej.</w:t>
      </w:r>
    </w:p>
    <w:p w14:paraId="1F46B1EF" w14:textId="36AF4EE9"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Rozwiązanie, wypowiedzenie lub wygaśnięcie umowy powoduje odpowiednio jednoczesne rozwiązanie, wypowiedzenie lub wygaśnięcie umowy zasadniczej.</w:t>
      </w:r>
    </w:p>
    <w:p w14:paraId="7624DC3D" w14:textId="77777777"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7F21F5C2" w14:textId="77777777" w:rsidR="00B91B69" w:rsidRPr="00B21DC2" w:rsidRDefault="00B91B69" w:rsidP="00F95A0A">
      <w:pPr>
        <w:pStyle w:val="Tre"/>
        <w:numPr>
          <w:ilvl w:val="1"/>
          <w:numId w:val="73"/>
        </w:numPr>
        <w:ind w:firstLine="426"/>
        <w:jc w:val="both"/>
        <w:rPr>
          <w:rFonts w:ascii="Tahoma" w:hAnsi="Tahoma" w:cs="Tahoma"/>
          <w:color w:val="auto"/>
          <w:sz w:val="18"/>
          <w:szCs w:val="18"/>
        </w:rPr>
      </w:pPr>
      <w:r w:rsidRPr="00B21DC2">
        <w:rPr>
          <w:rFonts w:ascii="Tahoma" w:hAnsi="Tahoma" w:cs="Tahoma"/>
          <w:color w:val="auto"/>
          <w:sz w:val="18"/>
          <w:szCs w:val="18"/>
        </w:rPr>
        <w:t>dokonuje przetwarzania danych osobowych w celu lub w sposób inny niż określony w umowie;</w:t>
      </w:r>
    </w:p>
    <w:p w14:paraId="54DE1F5E" w14:textId="77777777" w:rsidR="00B91B69" w:rsidRPr="00B21DC2" w:rsidRDefault="00B91B69" w:rsidP="00F95A0A">
      <w:pPr>
        <w:pStyle w:val="Tre"/>
        <w:numPr>
          <w:ilvl w:val="1"/>
          <w:numId w:val="73"/>
        </w:numPr>
        <w:ind w:left="426"/>
        <w:jc w:val="both"/>
        <w:rPr>
          <w:rFonts w:ascii="Tahoma" w:hAnsi="Tahoma" w:cs="Tahoma"/>
          <w:color w:val="auto"/>
          <w:sz w:val="18"/>
          <w:szCs w:val="18"/>
        </w:rPr>
      </w:pPr>
      <w:r w:rsidRPr="00B21DC2">
        <w:rPr>
          <w:rFonts w:ascii="Tahoma" w:hAnsi="Tahoma" w:cs="Tahoma"/>
          <w:color w:val="auto"/>
          <w:sz w:val="18"/>
          <w:szCs w:val="18"/>
        </w:rPr>
        <w:t>dokonuje powierzenia przetwarzania danych osobowych innemu podmiotowi z naruszeniem § 5 ust. 1 umowy;</w:t>
      </w:r>
    </w:p>
    <w:p w14:paraId="686637C8" w14:textId="77777777" w:rsidR="00B91B69" w:rsidRPr="00B21DC2" w:rsidRDefault="00B91B69" w:rsidP="00F95A0A">
      <w:pPr>
        <w:pStyle w:val="Tre"/>
        <w:numPr>
          <w:ilvl w:val="1"/>
          <w:numId w:val="73"/>
        </w:numPr>
        <w:ind w:left="709" w:hanging="283"/>
        <w:jc w:val="both"/>
        <w:rPr>
          <w:rFonts w:ascii="Tahoma" w:hAnsi="Tahoma" w:cs="Tahoma"/>
          <w:color w:val="auto"/>
          <w:sz w:val="18"/>
          <w:szCs w:val="18"/>
        </w:rPr>
      </w:pPr>
      <w:r w:rsidRPr="00B21DC2">
        <w:rPr>
          <w:rFonts w:ascii="Tahoma" w:hAnsi="Tahoma" w:cs="Tahoma"/>
          <w:color w:val="auto"/>
          <w:sz w:val="18"/>
          <w:szCs w:val="18"/>
        </w:rPr>
        <w:t>zaniechał wdrożenia środków technicznych i organizacyjnych zapewniających odpowiedni stopień bezpieczeństwa danych osobowych.</w:t>
      </w:r>
    </w:p>
    <w:p w14:paraId="3476DD4E" w14:textId="77777777"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4F14D785" w14:textId="77777777" w:rsidR="00B91B69" w:rsidRPr="00B21DC2" w:rsidRDefault="00B91B69" w:rsidP="00B91B69">
      <w:pPr>
        <w:pStyle w:val="Tre"/>
        <w:jc w:val="both"/>
        <w:rPr>
          <w:rFonts w:ascii="Tahoma" w:hAnsi="Tahoma" w:cs="Tahoma"/>
          <w:color w:val="auto"/>
          <w:sz w:val="18"/>
          <w:szCs w:val="18"/>
        </w:rPr>
      </w:pPr>
    </w:p>
    <w:p w14:paraId="6D9CEF84" w14:textId="77777777" w:rsidR="00A21DCB" w:rsidRPr="00B21DC2" w:rsidRDefault="00A21DCB" w:rsidP="00B91B69">
      <w:pPr>
        <w:pStyle w:val="Tre"/>
        <w:jc w:val="both"/>
        <w:rPr>
          <w:rFonts w:ascii="Tahoma" w:hAnsi="Tahoma" w:cs="Tahoma"/>
          <w:color w:val="auto"/>
          <w:sz w:val="18"/>
          <w:szCs w:val="18"/>
        </w:rPr>
      </w:pPr>
    </w:p>
    <w:p w14:paraId="389D91DD"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9</w:t>
      </w:r>
    </w:p>
    <w:p w14:paraId="0FF1AF51" w14:textId="77777777" w:rsidR="00B91B69" w:rsidRPr="00B21DC2" w:rsidRDefault="00B91B69" w:rsidP="00B91B69">
      <w:pPr>
        <w:pStyle w:val="Tre"/>
        <w:jc w:val="both"/>
        <w:rPr>
          <w:rFonts w:ascii="Tahoma" w:hAnsi="Tahoma" w:cs="Tahoma"/>
          <w:color w:val="auto"/>
          <w:sz w:val="18"/>
          <w:szCs w:val="18"/>
        </w:rPr>
      </w:pPr>
    </w:p>
    <w:p w14:paraId="45DF7CB5" w14:textId="77777777"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29C01421" w14:textId="5AA753E7" w:rsidR="00B91B69" w:rsidRPr="00B21DC2" w:rsidRDefault="00B91B69" w:rsidP="00B91B69">
      <w:pPr>
        <w:pStyle w:val="Tre"/>
        <w:jc w:val="center"/>
        <w:rPr>
          <w:rFonts w:ascii="Tahoma" w:hAnsi="Tahoma" w:cs="Tahoma"/>
          <w:color w:val="auto"/>
          <w:sz w:val="18"/>
          <w:szCs w:val="18"/>
        </w:rPr>
      </w:pPr>
    </w:p>
    <w:p w14:paraId="604A9B29" w14:textId="77777777" w:rsidR="00DC43E8" w:rsidRPr="00B21DC2" w:rsidRDefault="00DC43E8" w:rsidP="00B91B69">
      <w:pPr>
        <w:pStyle w:val="Tre"/>
        <w:jc w:val="center"/>
        <w:rPr>
          <w:rFonts w:ascii="Tahoma" w:hAnsi="Tahoma" w:cs="Tahoma"/>
          <w:color w:val="auto"/>
          <w:sz w:val="18"/>
          <w:szCs w:val="18"/>
        </w:rPr>
      </w:pPr>
    </w:p>
    <w:p w14:paraId="3D3C3D61"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10</w:t>
      </w:r>
    </w:p>
    <w:p w14:paraId="4B0B7693" w14:textId="77777777" w:rsidR="00B91B69" w:rsidRPr="00B21DC2" w:rsidRDefault="00B91B69" w:rsidP="00B91B69">
      <w:pPr>
        <w:pStyle w:val="Tre"/>
        <w:jc w:val="both"/>
        <w:rPr>
          <w:rFonts w:ascii="Tahoma" w:hAnsi="Tahoma" w:cs="Tahoma"/>
          <w:color w:val="auto"/>
          <w:sz w:val="18"/>
          <w:szCs w:val="18"/>
        </w:rPr>
      </w:pPr>
    </w:p>
    <w:p w14:paraId="11D0B20F" w14:textId="22BE2564" w:rsidR="00B91B69" w:rsidRPr="00B21DC2" w:rsidRDefault="00B91B69" w:rsidP="00F95A0A">
      <w:pPr>
        <w:pStyle w:val="Tre"/>
        <w:numPr>
          <w:ilvl w:val="0"/>
          <w:numId w:val="71"/>
        </w:numPr>
        <w:jc w:val="both"/>
        <w:rPr>
          <w:rFonts w:ascii="Tahoma" w:hAnsi="Tahoma" w:cs="Tahoma"/>
          <w:color w:val="auto"/>
          <w:sz w:val="18"/>
          <w:szCs w:val="18"/>
        </w:rPr>
      </w:pPr>
      <w:r w:rsidRPr="00B21DC2">
        <w:rPr>
          <w:rFonts w:ascii="Tahoma" w:hAnsi="Tahoma" w:cs="Tahoma"/>
          <w:color w:val="auto"/>
          <w:sz w:val="18"/>
          <w:szCs w:val="18"/>
        </w:rPr>
        <w:t>Wszelkie zamiany niniejszej umowy wymagają zachowania formy pisemnej pod rygorem nieważności.</w:t>
      </w:r>
    </w:p>
    <w:p w14:paraId="0E4B95F6" w14:textId="77777777" w:rsidR="00B91B69" w:rsidRPr="00B21DC2" w:rsidRDefault="00B91B69" w:rsidP="00F95A0A">
      <w:pPr>
        <w:pStyle w:val="Tre"/>
        <w:numPr>
          <w:ilvl w:val="0"/>
          <w:numId w:val="71"/>
        </w:numPr>
        <w:ind w:left="567" w:hanging="567"/>
        <w:jc w:val="both"/>
        <w:rPr>
          <w:rFonts w:ascii="Tahoma" w:hAnsi="Tahoma" w:cs="Tahoma"/>
          <w:color w:val="auto"/>
          <w:sz w:val="18"/>
          <w:szCs w:val="18"/>
        </w:rPr>
      </w:pPr>
      <w:r w:rsidRPr="00B21DC2">
        <w:rPr>
          <w:rFonts w:ascii="Tahoma" w:hAnsi="Tahoma" w:cs="Tahoma"/>
          <w:color w:val="auto"/>
          <w:sz w:val="18"/>
          <w:szCs w:val="18"/>
        </w:rPr>
        <w:t>W razie sprzecznoś</w:t>
      </w:r>
      <w:r w:rsidRPr="00B21DC2">
        <w:rPr>
          <w:rFonts w:ascii="Tahoma" w:hAnsi="Tahoma" w:cs="Tahoma"/>
          <w:color w:val="auto"/>
          <w:sz w:val="18"/>
          <w:szCs w:val="18"/>
          <w:lang w:val="it-IT"/>
        </w:rPr>
        <w:t>ci mi</w:t>
      </w:r>
      <w:r w:rsidRPr="00B21DC2">
        <w:rPr>
          <w:rFonts w:ascii="Tahoma" w:hAnsi="Tahoma" w:cs="Tahoma"/>
          <w:color w:val="auto"/>
          <w:sz w:val="18"/>
          <w:szCs w:val="18"/>
        </w:rPr>
        <w:t>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04C4ADCD" w14:textId="77777777" w:rsidR="00B91B69" w:rsidRPr="00B21DC2" w:rsidRDefault="00B91B69" w:rsidP="00F95A0A">
      <w:pPr>
        <w:pStyle w:val="Tre"/>
        <w:numPr>
          <w:ilvl w:val="0"/>
          <w:numId w:val="71"/>
        </w:numPr>
        <w:jc w:val="both"/>
        <w:rPr>
          <w:rFonts w:ascii="Tahoma" w:hAnsi="Tahoma" w:cs="Tahoma"/>
          <w:color w:val="auto"/>
          <w:sz w:val="18"/>
          <w:szCs w:val="18"/>
        </w:rPr>
      </w:pPr>
      <w:r w:rsidRPr="00B21DC2">
        <w:rPr>
          <w:rFonts w:ascii="Tahoma" w:hAnsi="Tahoma" w:cs="Tahoma"/>
          <w:color w:val="auto"/>
          <w:sz w:val="18"/>
          <w:szCs w:val="18"/>
        </w:rPr>
        <w:t>Umowa podlega przepisom ogólnego rozporządzenia o ochronie danych oraz prawu polskiemu.</w:t>
      </w:r>
    </w:p>
    <w:p w14:paraId="084C4421" w14:textId="77777777" w:rsidR="00B91B69" w:rsidRPr="00B21DC2" w:rsidRDefault="00B91B69" w:rsidP="00F95A0A">
      <w:pPr>
        <w:pStyle w:val="Tre"/>
        <w:numPr>
          <w:ilvl w:val="0"/>
          <w:numId w:val="71"/>
        </w:numPr>
        <w:ind w:left="567" w:hanging="567"/>
        <w:jc w:val="both"/>
        <w:rPr>
          <w:rFonts w:ascii="Tahoma" w:hAnsi="Tahoma" w:cs="Tahoma"/>
          <w:color w:val="auto"/>
          <w:sz w:val="18"/>
          <w:szCs w:val="18"/>
        </w:rPr>
      </w:pPr>
      <w:r w:rsidRPr="00B21DC2">
        <w:rPr>
          <w:rFonts w:ascii="Tahoma" w:hAnsi="Tahoma" w:cs="Tahoma"/>
          <w:color w:val="auto"/>
          <w:sz w:val="18"/>
          <w:szCs w:val="18"/>
        </w:rPr>
        <w:t>Wszelkie spory wynikłe ze stosunku prawnego objętego niniejszą umową rozpatrywane będą przez sąd właściwy dla siedziby Administratora.</w:t>
      </w:r>
    </w:p>
    <w:p w14:paraId="70DE515E" w14:textId="77777777" w:rsidR="00B91B69" w:rsidRPr="00B21DC2" w:rsidRDefault="00B91B69" w:rsidP="00F95A0A">
      <w:pPr>
        <w:pStyle w:val="Tre"/>
        <w:numPr>
          <w:ilvl w:val="0"/>
          <w:numId w:val="71"/>
        </w:numPr>
        <w:jc w:val="both"/>
        <w:rPr>
          <w:rFonts w:ascii="Tahoma" w:hAnsi="Tahoma" w:cs="Tahoma"/>
          <w:color w:val="auto"/>
          <w:sz w:val="18"/>
          <w:szCs w:val="18"/>
        </w:rPr>
      </w:pPr>
      <w:r w:rsidRPr="00B21DC2">
        <w:rPr>
          <w:rFonts w:ascii="Tahoma" w:hAnsi="Tahoma" w:cs="Tahoma"/>
          <w:color w:val="auto"/>
          <w:sz w:val="18"/>
          <w:szCs w:val="18"/>
        </w:rPr>
        <w:t>Umowa została sporządzona w dwóch egzemplarzach, po jednym dla każdej ze stron.</w:t>
      </w:r>
    </w:p>
    <w:p w14:paraId="1BE489DF" w14:textId="77777777" w:rsidR="00B91B69" w:rsidRPr="00B21DC2" w:rsidRDefault="00B91B69" w:rsidP="00B91B69">
      <w:pPr>
        <w:pStyle w:val="Tre"/>
        <w:jc w:val="both"/>
        <w:rPr>
          <w:rFonts w:ascii="Tahoma" w:hAnsi="Tahoma" w:cs="Tahoma"/>
          <w:color w:val="auto"/>
          <w:sz w:val="18"/>
          <w:szCs w:val="18"/>
        </w:rPr>
      </w:pPr>
    </w:p>
    <w:p w14:paraId="2989FA44" w14:textId="77777777" w:rsidR="00B91B69" w:rsidRPr="00B21DC2" w:rsidRDefault="00B91B69" w:rsidP="00B91B69">
      <w:pPr>
        <w:pStyle w:val="Tre"/>
        <w:jc w:val="both"/>
        <w:rPr>
          <w:rFonts w:ascii="Tahoma" w:hAnsi="Tahoma" w:cs="Tahoma"/>
          <w:color w:val="auto"/>
          <w:sz w:val="18"/>
          <w:szCs w:val="18"/>
        </w:rPr>
      </w:pPr>
    </w:p>
    <w:p w14:paraId="748311E9" w14:textId="54ED4A29" w:rsidR="00DC43E8" w:rsidRPr="00B21DC2" w:rsidRDefault="00B91B69" w:rsidP="00DC43E8">
      <w:pPr>
        <w:pStyle w:val="Tre"/>
        <w:jc w:val="both"/>
        <w:rPr>
          <w:rFonts w:ascii="Tahoma" w:hAnsi="Tahoma" w:cs="Tahoma"/>
          <w:color w:val="auto"/>
          <w:sz w:val="18"/>
          <w:szCs w:val="18"/>
        </w:rPr>
      </w:pPr>
      <w:r w:rsidRPr="00B21DC2">
        <w:rPr>
          <w:rFonts w:ascii="Tahoma" w:hAnsi="Tahoma" w:cs="Tahoma"/>
          <w:color w:val="auto"/>
          <w:sz w:val="18"/>
          <w:szCs w:val="18"/>
        </w:rPr>
        <w:lastRenderedPageBreak/>
        <w:tab/>
      </w:r>
      <w:r w:rsidR="00DC43E8" w:rsidRPr="00B21DC2">
        <w:rPr>
          <w:rFonts w:ascii="Tahoma" w:hAnsi="Tahoma" w:cs="Tahoma"/>
          <w:color w:val="auto"/>
          <w:sz w:val="18"/>
          <w:szCs w:val="18"/>
        </w:rPr>
        <w:t>Podmiot przetwarzający                                                                 Administrator</w:t>
      </w:r>
    </w:p>
    <w:p w14:paraId="2D52DCC5" w14:textId="71A3E917"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p>
    <w:p w14:paraId="498E12EC" w14:textId="77777777" w:rsidR="00B91B69" w:rsidRPr="00B21DC2" w:rsidRDefault="00B91B69" w:rsidP="00B91B69">
      <w:pPr>
        <w:pStyle w:val="Tre"/>
        <w:jc w:val="both"/>
        <w:rPr>
          <w:rFonts w:ascii="Tahoma" w:hAnsi="Tahoma" w:cs="Tahoma"/>
          <w:color w:val="auto"/>
          <w:sz w:val="18"/>
          <w:szCs w:val="18"/>
        </w:rPr>
      </w:pPr>
    </w:p>
    <w:p w14:paraId="6A78CF48" w14:textId="77777777"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w:t>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t xml:space="preserve">                     ………………………………….</w:t>
      </w:r>
    </w:p>
    <w:p w14:paraId="37B4FE69" w14:textId="77777777" w:rsidR="00B91B69" w:rsidRPr="00B21DC2" w:rsidRDefault="00B91B69" w:rsidP="00B91B69">
      <w:pPr>
        <w:pStyle w:val="Tre"/>
        <w:jc w:val="both"/>
        <w:rPr>
          <w:rFonts w:ascii="Tahoma" w:hAnsi="Tahoma" w:cs="Tahoma"/>
          <w:color w:val="auto"/>
          <w:sz w:val="18"/>
          <w:szCs w:val="18"/>
        </w:rPr>
      </w:pPr>
    </w:p>
    <w:p w14:paraId="3590C249" w14:textId="77777777" w:rsidR="00B91B69" w:rsidRPr="00B21DC2" w:rsidRDefault="00B91B69" w:rsidP="00B91B69">
      <w:pPr>
        <w:pStyle w:val="Tre"/>
        <w:jc w:val="both"/>
        <w:rPr>
          <w:rFonts w:ascii="Tahoma" w:hAnsi="Tahoma" w:cs="Tahoma"/>
          <w:color w:val="auto"/>
          <w:sz w:val="18"/>
          <w:szCs w:val="18"/>
        </w:rPr>
      </w:pPr>
    </w:p>
    <w:p w14:paraId="0D7A3095" w14:textId="77777777" w:rsidR="00B91B69" w:rsidRPr="00B21DC2" w:rsidRDefault="00B91B69" w:rsidP="00B91B69">
      <w:pPr>
        <w:pStyle w:val="Tre"/>
        <w:jc w:val="both"/>
        <w:rPr>
          <w:rFonts w:ascii="Tahoma" w:hAnsi="Tahoma" w:cs="Tahoma"/>
          <w:color w:val="auto"/>
          <w:sz w:val="18"/>
          <w:szCs w:val="18"/>
        </w:rPr>
      </w:pPr>
    </w:p>
    <w:p w14:paraId="23A6713D" w14:textId="77777777" w:rsidR="00B91B69" w:rsidRPr="00B21DC2" w:rsidRDefault="00B91B69" w:rsidP="00B91B69">
      <w:pPr>
        <w:pStyle w:val="Tre"/>
        <w:jc w:val="both"/>
        <w:rPr>
          <w:rFonts w:ascii="Tahoma" w:hAnsi="Tahoma" w:cs="Tahoma"/>
          <w:color w:val="auto"/>
          <w:sz w:val="18"/>
          <w:szCs w:val="18"/>
        </w:rPr>
      </w:pPr>
    </w:p>
    <w:p w14:paraId="4352F1F9" w14:textId="77777777" w:rsidR="00B91B69" w:rsidRPr="00B21DC2" w:rsidRDefault="00B91B69" w:rsidP="00B91B69">
      <w:pPr>
        <w:pStyle w:val="Tre"/>
        <w:jc w:val="both"/>
        <w:rPr>
          <w:rFonts w:ascii="Tahoma" w:hAnsi="Tahoma" w:cs="Tahoma"/>
          <w:color w:val="auto"/>
          <w:sz w:val="18"/>
          <w:szCs w:val="18"/>
        </w:rPr>
      </w:pPr>
    </w:p>
    <w:p w14:paraId="6019BBDD" w14:textId="77777777" w:rsidR="00B91B69" w:rsidRPr="00B21DC2" w:rsidRDefault="00B91B69" w:rsidP="00B91B69">
      <w:pPr>
        <w:pStyle w:val="Tre"/>
        <w:jc w:val="both"/>
        <w:rPr>
          <w:rFonts w:ascii="Tahoma" w:hAnsi="Tahoma" w:cs="Tahoma"/>
          <w:color w:val="auto"/>
          <w:sz w:val="18"/>
          <w:szCs w:val="18"/>
        </w:rPr>
      </w:pPr>
    </w:p>
    <w:p w14:paraId="56490864" w14:textId="77777777" w:rsidR="00B91B69" w:rsidRPr="00B21DC2" w:rsidRDefault="00B91B69" w:rsidP="00B91B69">
      <w:pPr>
        <w:pStyle w:val="Tre"/>
        <w:rPr>
          <w:rFonts w:ascii="Tahoma" w:hAnsi="Tahoma" w:cs="Tahoma"/>
          <w:b/>
          <w:color w:val="auto"/>
          <w:sz w:val="20"/>
        </w:rPr>
      </w:pPr>
      <w:r w:rsidRPr="00B21DC2">
        <w:rPr>
          <w:rFonts w:ascii="Tahoma" w:hAnsi="Tahoma" w:cs="Tahoma"/>
          <w:color w:val="auto"/>
          <w:sz w:val="18"/>
          <w:szCs w:val="18"/>
        </w:rPr>
        <w:br w:type="page"/>
      </w:r>
    </w:p>
    <w:p w14:paraId="4AD3CEE0" w14:textId="77777777" w:rsidR="008549BC" w:rsidRPr="00B21DC2" w:rsidRDefault="008549BC" w:rsidP="00CA498F">
      <w:pPr>
        <w:jc w:val="right"/>
        <w:rPr>
          <w:rFonts w:ascii="Tahoma" w:hAnsi="Tahoma" w:cs="Tahoma"/>
          <w:b/>
          <w:sz w:val="20"/>
        </w:rPr>
      </w:pPr>
    </w:p>
    <w:p w14:paraId="3AB44C74" w14:textId="77777777" w:rsidR="000B5650" w:rsidRPr="00B21DC2" w:rsidRDefault="000B5650" w:rsidP="009A24A8">
      <w:pPr>
        <w:jc w:val="right"/>
        <w:rPr>
          <w:rFonts w:ascii="Tahoma" w:hAnsi="Tahoma" w:cs="Tahoma"/>
          <w:sz w:val="20"/>
          <w:szCs w:val="20"/>
        </w:rPr>
      </w:pPr>
      <w:r w:rsidRPr="00B21DC2">
        <w:rPr>
          <w:rFonts w:ascii="Tahoma" w:hAnsi="Tahoma" w:cs="Tahoma"/>
          <w:b/>
          <w:sz w:val="20"/>
          <w:szCs w:val="20"/>
        </w:rPr>
        <w:t xml:space="preserve">Załącznik Nr </w:t>
      </w:r>
      <w:r w:rsidR="008F775C" w:rsidRPr="00B21DC2">
        <w:rPr>
          <w:rFonts w:ascii="Tahoma" w:hAnsi="Tahoma" w:cs="Tahoma"/>
          <w:b/>
          <w:sz w:val="20"/>
          <w:szCs w:val="20"/>
        </w:rPr>
        <w:t>5</w:t>
      </w:r>
    </w:p>
    <w:p w14:paraId="31E5D941" w14:textId="77777777" w:rsidR="000B5650" w:rsidRPr="00B21DC2" w:rsidRDefault="000B5650" w:rsidP="000B5650">
      <w:pPr>
        <w:rPr>
          <w:rFonts w:ascii="Tahoma" w:hAnsi="Tahoma" w:cs="Tahoma"/>
          <w:sz w:val="20"/>
          <w:szCs w:val="20"/>
        </w:rPr>
      </w:pPr>
    </w:p>
    <w:p w14:paraId="59CC67A8" w14:textId="77777777" w:rsidR="000B5650" w:rsidRPr="00B21DC2" w:rsidRDefault="000B5650" w:rsidP="000B5650">
      <w:pPr>
        <w:spacing w:line="360" w:lineRule="auto"/>
        <w:rPr>
          <w:rFonts w:ascii="Tahoma" w:hAnsi="Tahoma" w:cs="Tahoma"/>
          <w:sz w:val="20"/>
          <w:szCs w:val="20"/>
        </w:rPr>
      </w:pPr>
    </w:p>
    <w:p w14:paraId="11B17818" w14:textId="77777777" w:rsidR="000B5650" w:rsidRPr="00B21DC2" w:rsidRDefault="000B5650" w:rsidP="000B5650">
      <w:pPr>
        <w:spacing w:line="360" w:lineRule="auto"/>
        <w:rPr>
          <w:rFonts w:ascii="Tahoma" w:hAnsi="Tahoma" w:cs="Tahoma"/>
          <w:b/>
          <w:sz w:val="20"/>
          <w:szCs w:val="20"/>
        </w:rPr>
      </w:pPr>
      <w:r w:rsidRPr="00B21DC2">
        <w:rPr>
          <w:rFonts w:ascii="Tahoma" w:hAnsi="Tahoma" w:cs="Tahoma"/>
          <w:sz w:val="20"/>
          <w:szCs w:val="20"/>
        </w:rPr>
        <w:t>Data ..........................</w:t>
      </w:r>
    </w:p>
    <w:p w14:paraId="6058DEF3" w14:textId="77777777" w:rsidR="000B5650" w:rsidRPr="00B21DC2" w:rsidRDefault="000B5650" w:rsidP="000B5650">
      <w:pPr>
        <w:tabs>
          <w:tab w:val="left" w:pos="284"/>
        </w:tabs>
        <w:spacing w:line="360" w:lineRule="auto"/>
        <w:rPr>
          <w:rFonts w:ascii="Tahoma" w:hAnsi="Tahoma" w:cs="Tahoma"/>
          <w:sz w:val="20"/>
          <w:szCs w:val="20"/>
        </w:rPr>
      </w:pPr>
      <w:r w:rsidRPr="00B21DC2">
        <w:rPr>
          <w:rFonts w:ascii="Tahoma" w:hAnsi="Tahoma" w:cs="Tahoma"/>
          <w:sz w:val="20"/>
          <w:szCs w:val="20"/>
        </w:rPr>
        <w:t>Nazwa Wykonawcy  ................................................................</w:t>
      </w:r>
    </w:p>
    <w:p w14:paraId="4C6DECE3" w14:textId="77777777" w:rsidR="000B5650" w:rsidRPr="00B21DC2" w:rsidRDefault="000B5650" w:rsidP="000B5650">
      <w:pPr>
        <w:rPr>
          <w:rFonts w:ascii="Tahoma" w:hAnsi="Tahoma" w:cs="Tahoma"/>
          <w:sz w:val="20"/>
          <w:szCs w:val="20"/>
        </w:rPr>
      </w:pPr>
      <w:r w:rsidRPr="00B21DC2">
        <w:rPr>
          <w:rFonts w:ascii="Tahoma" w:hAnsi="Tahoma" w:cs="Tahoma"/>
          <w:sz w:val="20"/>
          <w:szCs w:val="20"/>
        </w:rPr>
        <w:t>Adres Wykonawcy    ...............................................................</w:t>
      </w:r>
    </w:p>
    <w:p w14:paraId="3025ADC9" w14:textId="77777777" w:rsidR="000B5650" w:rsidRPr="00B21DC2" w:rsidRDefault="000B5650" w:rsidP="000B5650">
      <w:pPr>
        <w:pStyle w:val="Nagwek6"/>
        <w:tabs>
          <w:tab w:val="left" w:pos="284"/>
        </w:tabs>
        <w:rPr>
          <w:rFonts w:ascii="Tahoma" w:hAnsi="Tahoma" w:cs="Tahoma"/>
        </w:rPr>
      </w:pPr>
    </w:p>
    <w:p w14:paraId="3088D262" w14:textId="77777777" w:rsidR="000B5650" w:rsidRPr="00B21DC2" w:rsidRDefault="000B5650" w:rsidP="000B5650">
      <w:pPr>
        <w:ind w:firstLine="390"/>
        <w:jc w:val="center"/>
        <w:rPr>
          <w:rFonts w:ascii="Tahoma" w:hAnsi="Tahoma" w:cs="Tahoma"/>
          <w:b/>
          <w:sz w:val="20"/>
          <w:szCs w:val="20"/>
        </w:rPr>
      </w:pPr>
    </w:p>
    <w:p w14:paraId="0BFBD5B1" w14:textId="77777777" w:rsidR="000B5650" w:rsidRPr="00B21DC2" w:rsidRDefault="000B5650" w:rsidP="000B5650">
      <w:pPr>
        <w:ind w:firstLine="390"/>
        <w:jc w:val="center"/>
        <w:rPr>
          <w:rFonts w:ascii="Tahoma" w:hAnsi="Tahoma" w:cs="Tahoma"/>
          <w:b/>
          <w:sz w:val="20"/>
          <w:szCs w:val="20"/>
        </w:rPr>
      </w:pPr>
    </w:p>
    <w:p w14:paraId="5741A3D7" w14:textId="77777777" w:rsidR="000B5650" w:rsidRPr="00B21DC2" w:rsidRDefault="000B5650" w:rsidP="000B5650">
      <w:pPr>
        <w:ind w:firstLine="390"/>
        <w:jc w:val="center"/>
        <w:rPr>
          <w:rFonts w:ascii="Tahoma" w:hAnsi="Tahoma" w:cs="Tahoma"/>
          <w:b/>
          <w:sz w:val="20"/>
          <w:szCs w:val="20"/>
        </w:rPr>
      </w:pPr>
    </w:p>
    <w:p w14:paraId="0C376652" w14:textId="77777777" w:rsidR="000B5650" w:rsidRPr="00B21DC2" w:rsidRDefault="000B5650" w:rsidP="000B5650">
      <w:pPr>
        <w:ind w:firstLine="390"/>
        <w:jc w:val="center"/>
        <w:rPr>
          <w:rFonts w:ascii="Tahoma" w:hAnsi="Tahoma" w:cs="Tahoma"/>
          <w:b/>
          <w:sz w:val="20"/>
          <w:szCs w:val="20"/>
        </w:rPr>
      </w:pPr>
      <w:r w:rsidRPr="00B21DC2">
        <w:rPr>
          <w:rFonts w:ascii="Tahoma" w:hAnsi="Tahoma" w:cs="Tahoma"/>
          <w:b/>
          <w:sz w:val="20"/>
          <w:szCs w:val="20"/>
        </w:rPr>
        <w:t>OŚWIADCZENIE O PRZYNALEŻNOŚCI DO GRUPY KAPITAŁOWEJ</w:t>
      </w:r>
    </w:p>
    <w:p w14:paraId="445D0AE4" w14:textId="77777777" w:rsidR="000B5650" w:rsidRPr="00B21DC2" w:rsidRDefault="000B5650" w:rsidP="000B5650">
      <w:pPr>
        <w:ind w:firstLine="390"/>
        <w:jc w:val="center"/>
        <w:rPr>
          <w:rFonts w:ascii="Tahoma" w:hAnsi="Tahoma" w:cs="Tahoma"/>
          <w:b/>
          <w:sz w:val="20"/>
          <w:szCs w:val="20"/>
        </w:rPr>
      </w:pPr>
    </w:p>
    <w:p w14:paraId="4077A206" w14:textId="77777777" w:rsidR="000B5650" w:rsidRPr="00B21DC2" w:rsidRDefault="000B5650" w:rsidP="000B5650">
      <w:pPr>
        <w:ind w:firstLine="390"/>
        <w:jc w:val="both"/>
        <w:rPr>
          <w:rFonts w:ascii="Tahoma" w:hAnsi="Tahoma" w:cs="Tahoma"/>
          <w:b/>
          <w:sz w:val="20"/>
          <w:szCs w:val="20"/>
        </w:rPr>
      </w:pPr>
    </w:p>
    <w:p w14:paraId="488F87D0" w14:textId="266F94EF" w:rsidR="000B5650" w:rsidRPr="00B21DC2" w:rsidRDefault="000B5650" w:rsidP="00DC7860">
      <w:pPr>
        <w:spacing w:line="360" w:lineRule="auto"/>
        <w:ind w:firstLine="390"/>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nr sprawy </w:t>
      </w:r>
      <w:r w:rsidR="00AA620D">
        <w:rPr>
          <w:rFonts w:ascii="Tahoma" w:hAnsi="Tahoma" w:cs="Tahoma"/>
          <w:b/>
          <w:sz w:val="18"/>
          <w:szCs w:val="18"/>
        </w:rPr>
        <w:t>13</w:t>
      </w:r>
      <w:r w:rsidR="00B4263B">
        <w:rPr>
          <w:rFonts w:ascii="Tahoma" w:hAnsi="Tahoma" w:cs="Tahoma"/>
          <w:b/>
          <w:sz w:val="18"/>
          <w:szCs w:val="18"/>
        </w:rPr>
        <w:t>2</w:t>
      </w:r>
      <w:r w:rsidR="009B6A08" w:rsidRPr="00B21DC2">
        <w:rPr>
          <w:rFonts w:ascii="Tahoma" w:hAnsi="Tahoma" w:cs="Tahoma"/>
          <w:b/>
          <w:sz w:val="18"/>
          <w:szCs w:val="18"/>
        </w:rPr>
        <w:t>/PN/ZP/</w:t>
      </w:r>
      <w:r w:rsidR="00C50D16" w:rsidRPr="00B21DC2">
        <w:rPr>
          <w:rFonts w:ascii="Tahoma" w:hAnsi="Tahoma" w:cs="Tahoma"/>
          <w:b/>
          <w:sz w:val="18"/>
          <w:szCs w:val="18"/>
        </w:rPr>
        <w:t>D/20</w:t>
      </w:r>
      <w:r w:rsidR="00A110FA" w:rsidRPr="00B21DC2">
        <w:rPr>
          <w:rFonts w:ascii="Tahoma" w:hAnsi="Tahoma" w:cs="Tahoma"/>
          <w:b/>
          <w:sz w:val="18"/>
          <w:szCs w:val="18"/>
        </w:rPr>
        <w:t>2</w:t>
      </w:r>
      <w:r w:rsidR="0017675F">
        <w:rPr>
          <w:rFonts w:ascii="Tahoma" w:hAnsi="Tahoma" w:cs="Tahoma"/>
          <w:b/>
          <w:sz w:val="18"/>
          <w:szCs w:val="18"/>
        </w:rPr>
        <w:t>4</w:t>
      </w:r>
      <w:r w:rsidR="00C50D16" w:rsidRPr="00B21DC2">
        <w:rPr>
          <w:rFonts w:ascii="Tahoma" w:hAnsi="Tahoma" w:cs="Tahoma"/>
          <w:sz w:val="18"/>
          <w:szCs w:val="18"/>
        </w:rPr>
        <w:t xml:space="preserve"> </w:t>
      </w:r>
      <w:r w:rsidRPr="00B21DC2">
        <w:rPr>
          <w:rFonts w:ascii="Tahoma" w:hAnsi="Tahoma" w:cs="Tahoma"/>
          <w:b/>
          <w:bCs/>
          <w:sz w:val="18"/>
          <w:szCs w:val="18"/>
        </w:rPr>
        <w:t xml:space="preserve">- </w:t>
      </w:r>
      <w:r w:rsidRPr="00B21DC2">
        <w:rPr>
          <w:rFonts w:ascii="Tahoma" w:hAnsi="Tahoma" w:cs="Tahoma"/>
          <w:bCs/>
          <w:sz w:val="18"/>
          <w:szCs w:val="18"/>
        </w:rPr>
        <w:t>po zapoznaniu się z zamieszczoną na stronie interne</w:t>
      </w:r>
      <w:r w:rsidR="006C39FB" w:rsidRPr="00B21DC2">
        <w:rPr>
          <w:rFonts w:ascii="Tahoma" w:hAnsi="Tahoma" w:cs="Tahoma"/>
          <w:bCs/>
          <w:sz w:val="18"/>
          <w:szCs w:val="18"/>
        </w:rPr>
        <w:t>towej informacją, o </w:t>
      </w:r>
      <w:r w:rsidRPr="00B21DC2">
        <w:rPr>
          <w:rFonts w:ascii="Tahoma" w:hAnsi="Tahoma" w:cs="Tahoma"/>
          <w:bCs/>
          <w:sz w:val="18"/>
          <w:szCs w:val="18"/>
        </w:rPr>
        <w:t xml:space="preserve">której mowa w art. </w:t>
      </w:r>
      <w:r w:rsidR="008649E3" w:rsidRPr="00B21DC2">
        <w:rPr>
          <w:rFonts w:ascii="Tahoma" w:hAnsi="Tahoma" w:cs="Tahoma"/>
          <w:bCs/>
          <w:sz w:val="18"/>
          <w:szCs w:val="18"/>
        </w:rPr>
        <w:t>108</w:t>
      </w:r>
      <w:r w:rsidRPr="00B21DC2">
        <w:rPr>
          <w:rFonts w:ascii="Tahoma" w:hAnsi="Tahoma" w:cs="Tahoma"/>
          <w:bCs/>
          <w:sz w:val="18"/>
          <w:szCs w:val="18"/>
        </w:rPr>
        <w:t xml:space="preserve"> ust. </w:t>
      </w:r>
      <w:r w:rsidR="008649E3" w:rsidRPr="00B21DC2">
        <w:rPr>
          <w:rFonts w:ascii="Tahoma" w:hAnsi="Tahoma" w:cs="Tahoma"/>
          <w:bCs/>
          <w:sz w:val="18"/>
          <w:szCs w:val="18"/>
        </w:rPr>
        <w:t>1 pkt. 5</w:t>
      </w:r>
      <w:r w:rsidRPr="00B21DC2">
        <w:rPr>
          <w:rFonts w:ascii="Tahoma" w:hAnsi="Tahoma" w:cs="Tahoma"/>
          <w:b/>
          <w:bCs/>
          <w:sz w:val="18"/>
          <w:szCs w:val="18"/>
        </w:rPr>
        <w:t xml:space="preserve"> </w:t>
      </w:r>
      <w:r w:rsidRPr="00B21DC2">
        <w:rPr>
          <w:rFonts w:ascii="Tahoma" w:hAnsi="Tahoma" w:cs="Tahoma"/>
          <w:bCs/>
          <w:sz w:val="18"/>
          <w:szCs w:val="18"/>
        </w:rPr>
        <w:t>ustawy PZP,</w:t>
      </w:r>
      <w:r w:rsidRPr="00B21DC2">
        <w:rPr>
          <w:rFonts w:ascii="Tahoma" w:hAnsi="Tahoma" w:cs="Tahoma"/>
          <w:b/>
          <w:bCs/>
          <w:sz w:val="18"/>
          <w:szCs w:val="18"/>
        </w:rPr>
        <w:t xml:space="preserve"> </w:t>
      </w:r>
      <w:r w:rsidRPr="00B21DC2">
        <w:rPr>
          <w:rFonts w:ascii="Tahoma" w:hAnsi="Tahoma" w:cs="Tahoma"/>
          <w:sz w:val="18"/>
          <w:szCs w:val="18"/>
        </w:rPr>
        <w:t xml:space="preserve"> niniejszym informujemy, że:</w:t>
      </w:r>
    </w:p>
    <w:p w14:paraId="455A02EA" w14:textId="48127D7F" w:rsidR="000B5650" w:rsidRPr="00B21DC2" w:rsidRDefault="000B5650" w:rsidP="00737F59">
      <w:pPr>
        <w:spacing w:line="360" w:lineRule="auto"/>
        <w:jc w:val="both"/>
        <w:rPr>
          <w:rFonts w:ascii="Tahoma" w:hAnsi="Tahoma" w:cs="Tahoma"/>
          <w:sz w:val="18"/>
          <w:szCs w:val="18"/>
        </w:rPr>
      </w:pPr>
      <w:r w:rsidRPr="00B21DC2">
        <w:rPr>
          <w:rFonts w:ascii="Tahoma" w:hAnsi="Tahoma" w:cs="Tahoma"/>
          <w:sz w:val="18"/>
          <w:szCs w:val="18"/>
        </w:rPr>
        <w:t xml:space="preserve">* </w:t>
      </w:r>
      <w:r w:rsidR="00FC53C8" w:rsidRPr="00B21DC2">
        <w:rPr>
          <w:rFonts w:ascii="Tahoma" w:hAnsi="Tahoma" w:cs="Tahoma"/>
          <w:sz w:val="18"/>
          <w:szCs w:val="18"/>
        </w:rPr>
        <w:t>1</w:t>
      </w:r>
      <w:r w:rsidRPr="00B21DC2">
        <w:rPr>
          <w:rFonts w:ascii="Tahoma" w:hAnsi="Tahoma" w:cs="Tahoma"/>
          <w:sz w:val="18"/>
          <w:szCs w:val="18"/>
        </w:rPr>
        <w:t>) nie należymy do żadnej grupy kapitałowej, w rozumieniu ustawy z dnia 16 lutego 20</w:t>
      </w:r>
      <w:r w:rsidR="00125EE9" w:rsidRPr="00B21DC2">
        <w:rPr>
          <w:rFonts w:ascii="Tahoma" w:hAnsi="Tahoma" w:cs="Tahoma"/>
          <w:sz w:val="18"/>
          <w:szCs w:val="18"/>
        </w:rPr>
        <w:t>07 r., o ochronie konkurencji i </w:t>
      </w:r>
      <w:r w:rsidRPr="00B21DC2">
        <w:rPr>
          <w:rFonts w:ascii="Tahoma" w:hAnsi="Tahoma" w:cs="Tahoma"/>
          <w:sz w:val="18"/>
          <w:szCs w:val="18"/>
        </w:rPr>
        <w:t>konsumentów (</w:t>
      </w:r>
      <w:r w:rsidR="0017675F" w:rsidRPr="0017675F">
        <w:rPr>
          <w:rFonts w:ascii="Tahoma" w:hAnsi="Tahoma" w:cs="Tahoma"/>
          <w:sz w:val="18"/>
          <w:szCs w:val="18"/>
        </w:rPr>
        <w:t>Dz. U. z 2023 r., poz. 1689 – j.t. ze zm.</w:t>
      </w:r>
      <w:r w:rsidRPr="00B21DC2">
        <w:rPr>
          <w:rFonts w:ascii="Tahoma" w:hAnsi="Tahoma" w:cs="Tahoma"/>
          <w:sz w:val="18"/>
          <w:szCs w:val="18"/>
        </w:rPr>
        <w:t xml:space="preserve">) z </w:t>
      </w:r>
      <w:r w:rsidR="008649E3" w:rsidRPr="00B21DC2">
        <w:rPr>
          <w:rFonts w:ascii="Tahoma" w:hAnsi="Tahoma" w:cs="Tahoma"/>
          <w:sz w:val="18"/>
          <w:szCs w:val="18"/>
        </w:rPr>
        <w:t xml:space="preserve">innym </w:t>
      </w:r>
      <w:r w:rsidRPr="00B21DC2">
        <w:rPr>
          <w:rFonts w:ascii="Tahoma" w:hAnsi="Tahoma" w:cs="Tahoma"/>
          <w:sz w:val="18"/>
          <w:szCs w:val="18"/>
        </w:rPr>
        <w:t>Wykonawc</w:t>
      </w:r>
      <w:r w:rsidR="008649E3" w:rsidRPr="00B21DC2">
        <w:rPr>
          <w:rFonts w:ascii="Tahoma" w:hAnsi="Tahoma" w:cs="Tahoma"/>
          <w:sz w:val="18"/>
          <w:szCs w:val="18"/>
        </w:rPr>
        <w:t>ą</w:t>
      </w:r>
      <w:r w:rsidRPr="00B21DC2">
        <w:rPr>
          <w:rFonts w:ascii="Tahoma" w:hAnsi="Tahoma" w:cs="Tahoma"/>
          <w:sz w:val="18"/>
          <w:szCs w:val="18"/>
        </w:rPr>
        <w:t xml:space="preserve">, </w:t>
      </w:r>
      <w:r w:rsidR="008649E3" w:rsidRPr="00B21DC2">
        <w:rPr>
          <w:rFonts w:ascii="Tahoma" w:hAnsi="Tahoma" w:cs="Tahoma"/>
          <w:sz w:val="18"/>
          <w:szCs w:val="18"/>
        </w:rPr>
        <w:t>który złożył odrębną  ofertę w przedmiotowym postępowaniu o udzielenie zamówienia</w:t>
      </w:r>
      <w:r w:rsidRPr="00B21DC2">
        <w:rPr>
          <w:rFonts w:ascii="Tahoma" w:hAnsi="Tahoma" w:cs="Tahoma"/>
          <w:sz w:val="18"/>
          <w:szCs w:val="18"/>
        </w:rPr>
        <w:t xml:space="preserve">. </w:t>
      </w:r>
    </w:p>
    <w:p w14:paraId="292EA85F" w14:textId="1B0B3C3E" w:rsidR="000B5650" w:rsidRPr="00B21DC2" w:rsidRDefault="00FC53C8" w:rsidP="002338B9">
      <w:pPr>
        <w:spacing w:line="360" w:lineRule="auto"/>
        <w:jc w:val="both"/>
        <w:rPr>
          <w:rFonts w:ascii="Tahoma" w:eastAsia="Tahoma" w:hAnsi="Tahoma" w:cs="Tahoma"/>
          <w:sz w:val="18"/>
          <w:szCs w:val="18"/>
        </w:rPr>
      </w:pPr>
      <w:r w:rsidRPr="00B21DC2">
        <w:rPr>
          <w:rFonts w:ascii="Tahoma" w:hAnsi="Tahoma" w:cs="Tahoma"/>
          <w:sz w:val="18"/>
          <w:szCs w:val="18"/>
        </w:rPr>
        <w:t>* 2</w:t>
      </w:r>
      <w:r w:rsidR="000B5650" w:rsidRPr="00B21DC2">
        <w:rPr>
          <w:rFonts w:ascii="Tahoma" w:hAnsi="Tahoma" w:cs="Tahoma"/>
          <w:sz w:val="18"/>
          <w:szCs w:val="18"/>
        </w:rPr>
        <w:t xml:space="preserve">) </w:t>
      </w:r>
      <w:r w:rsidR="008649E3" w:rsidRPr="00B21DC2">
        <w:rPr>
          <w:rFonts w:ascii="Tahoma" w:hAnsi="Tahoma" w:cs="Tahoma"/>
          <w:sz w:val="18"/>
          <w:szCs w:val="18"/>
        </w:rPr>
        <w:t>należymy do tej samej grupy kapitałowej w rozumieniu z ustawy dnia 16 lutego 2007 r., o ochronie konkurencji i konsum</w:t>
      </w:r>
      <w:r w:rsidR="005F0380" w:rsidRPr="00B21DC2">
        <w:rPr>
          <w:rFonts w:ascii="Tahoma" w:hAnsi="Tahoma" w:cs="Tahoma"/>
          <w:sz w:val="18"/>
          <w:szCs w:val="18"/>
        </w:rPr>
        <w:t>entów (</w:t>
      </w:r>
      <w:r w:rsidR="0017675F" w:rsidRPr="0017675F">
        <w:rPr>
          <w:rFonts w:ascii="Tahoma" w:hAnsi="Tahoma" w:cs="Tahoma"/>
          <w:sz w:val="18"/>
          <w:szCs w:val="18"/>
        </w:rPr>
        <w:t>Dz. U. z 2023 r., poz. 1689 – j.t. ze zm.</w:t>
      </w:r>
      <w:r w:rsidR="008649E3" w:rsidRPr="00B21DC2">
        <w:rPr>
          <w:rFonts w:ascii="Tahoma" w:hAnsi="Tahoma" w:cs="Tahoma"/>
          <w:sz w:val="18"/>
          <w:szCs w:val="18"/>
        </w:rPr>
        <w:t>)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B21DC2">
        <w:rPr>
          <w:rFonts w:ascii="Tahoma" w:hAnsi="Tahoma" w:cs="Tahoma"/>
          <w:sz w:val="18"/>
          <w:szCs w:val="18"/>
        </w:rPr>
        <w:t>:</w:t>
      </w:r>
    </w:p>
    <w:p w14:paraId="7DFE046C"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14FCA11E"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3ABDB55E"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1AE3BD34"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2DDE3681" w14:textId="77777777" w:rsidR="000B5650" w:rsidRPr="00B21DC2" w:rsidRDefault="000B5650" w:rsidP="0093460E">
      <w:pPr>
        <w:numPr>
          <w:ilvl w:val="0"/>
          <w:numId w:val="13"/>
        </w:numPr>
        <w:suppressAutoHyphens/>
        <w:spacing w:line="276" w:lineRule="auto"/>
        <w:ind w:left="720"/>
        <w:jc w:val="both"/>
        <w:rPr>
          <w:rFonts w:ascii="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40DDB8B2" w14:textId="77777777" w:rsidR="000B5650" w:rsidRPr="00B21DC2" w:rsidRDefault="000B5650" w:rsidP="000B5650">
      <w:pPr>
        <w:spacing w:line="360" w:lineRule="auto"/>
        <w:ind w:firstLine="390"/>
        <w:jc w:val="both"/>
        <w:rPr>
          <w:rFonts w:ascii="Tahoma" w:hAnsi="Tahoma" w:cs="Tahoma"/>
          <w:sz w:val="18"/>
          <w:szCs w:val="18"/>
        </w:rPr>
      </w:pPr>
    </w:p>
    <w:p w14:paraId="15036998" w14:textId="77777777" w:rsidR="000B5650" w:rsidRPr="00B21DC2" w:rsidRDefault="000B5650" w:rsidP="000B5650">
      <w:pPr>
        <w:rPr>
          <w:rFonts w:ascii="Tahoma" w:hAnsi="Tahoma" w:cs="Tahoma"/>
          <w:sz w:val="18"/>
          <w:szCs w:val="18"/>
        </w:rPr>
      </w:pPr>
    </w:p>
    <w:p w14:paraId="3EF6B965" w14:textId="77777777" w:rsidR="000B5650" w:rsidRPr="00B21DC2" w:rsidRDefault="000B5650" w:rsidP="000B5650">
      <w:pPr>
        <w:rPr>
          <w:rFonts w:ascii="Tahoma" w:hAnsi="Tahoma" w:cs="Tahoma"/>
          <w:sz w:val="18"/>
          <w:szCs w:val="18"/>
        </w:rPr>
      </w:pPr>
    </w:p>
    <w:p w14:paraId="1A3334FB" w14:textId="77777777" w:rsidR="000B5650" w:rsidRPr="00B21DC2" w:rsidRDefault="000B5650" w:rsidP="000B5650">
      <w:pPr>
        <w:jc w:val="right"/>
        <w:rPr>
          <w:rFonts w:ascii="Tahoma" w:hAnsi="Tahoma" w:cs="Tahoma"/>
          <w:b/>
          <w:sz w:val="18"/>
          <w:szCs w:val="18"/>
        </w:rPr>
      </w:pPr>
    </w:p>
    <w:p w14:paraId="39843A21" w14:textId="77777777" w:rsidR="000B5650" w:rsidRPr="00B21DC2" w:rsidRDefault="000B5650" w:rsidP="000B5650">
      <w:pPr>
        <w:jc w:val="right"/>
        <w:rPr>
          <w:rFonts w:ascii="Tahoma" w:hAnsi="Tahoma" w:cs="Tahoma"/>
          <w:b/>
          <w:sz w:val="18"/>
          <w:szCs w:val="18"/>
        </w:rPr>
      </w:pPr>
    </w:p>
    <w:p w14:paraId="20B6DFA1" w14:textId="77777777" w:rsidR="000B5650" w:rsidRPr="00B21DC2" w:rsidRDefault="000B5650" w:rsidP="000B5650">
      <w:pPr>
        <w:rPr>
          <w:rFonts w:ascii="Tahoma" w:eastAsia="Tahoma" w:hAnsi="Tahoma" w:cs="Tahoma"/>
          <w:kern w:val="1"/>
          <w:sz w:val="18"/>
          <w:szCs w:val="18"/>
        </w:rPr>
      </w:pPr>
      <w:r w:rsidRPr="00B21DC2">
        <w:rPr>
          <w:rFonts w:ascii="Tahoma" w:hAnsi="Tahoma" w:cs="Tahoma"/>
          <w:b/>
          <w:sz w:val="18"/>
          <w:szCs w:val="18"/>
        </w:rPr>
        <w:tab/>
      </w:r>
    </w:p>
    <w:p w14:paraId="22ADDC96" w14:textId="77777777" w:rsidR="000B5650" w:rsidRPr="00B21DC2" w:rsidRDefault="000B5650" w:rsidP="000B5650">
      <w:pPr>
        <w:rPr>
          <w:rFonts w:ascii="Tahoma" w:hAnsi="Tahoma" w:cs="Tahoma"/>
          <w:kern w:val="1"/>
          <w:sz w:val="18"/>
          <w:szCs w:val="18"/>
        </w:rPr>
      </w:pPr>
      <w:r w:rsidRPr="00B21DC2">
        <w:rPr>
          <w:rFonts w:ascii="Tahoma" w:eastAsia="Tahoma" w:hAnsi="Tahoma" w:cs="Tahoma"/>
          <w:kern w:val="1"/>
          <w:sz w:val="18"/>
          <w:szCs w:val="18"/>
        </w:rPr>
        <w:t xml:space="preserve">…………………………… </w:t>
      </w:r>
      <w:r w:rsidRPr="00B21DC2">
        <w:rPr>
          <w:rFonts w:ascii="Tahoma" w:hAnsi="Tahoma" w:cs="Tahoma"/>
          <w:kern w:val="1"/>
          <w:sz w:val="18"/>
          <w:szCs w:val="18"/>
        </w:rPr>
        <w:t>, dnia ……………………………………………</w:t>
      </w:r>
    </w:p>
    <w:p w14:paraId="02F429B5" w14:textId="77777777" w:rsidR="000B5650" w:rsidRPr="00B21DC2" w:rsidRDefault="000B5650" w:rsidP="000B5650">
      <w:pPr>
        <w:tabs>
          <w:tab w:val="center" w:pos="900"/>
          <w:tab w:val="center" w:pos="3261"/>
        </w:tabs>
        <w:rPr>
          <w:rFonts w:ascii="Tahoma" w:hAnsi="Tahoma" w:cs="Tahoma"/>
          <w:sz w:val="18"/>
          <w:szCs w:val="18"/>
        </w:rPr>
      </w:pPr>
      <w:r w:rsidRPr="00B21DC2">
        <w:rPr>
          <w:rFonts w:ascii="Tahoma" w:hAnsi="Tahoma" w:cs="Tahoma"/>
          <w:kern w:val="1"/>
          <w:sz w:val="18"/>
          <w:szCs w:val="18"/>
        </w:rPr>
        <w:tab/>
        <w:t xml:space="preserve">/miejscowość/ </w:t>
      </w:r>
      <w:r w:rsidRPr="00B21DC2">
        <w:rPr>
          <w:rFonts w:ascii="Tahoma" w:hAnsi="Tahoma" w:cs="Tahoma"/>
          <w:kern w:val="1"/>
          <w:sz w:val="18"/>
          <w:szCs w:val="18"/>
        </w:rPr>
        <w:tab/>
        <w:t>/data/</w:t>
      </w:r>
    </w:p>
    <w:p w14:paraId="6BF0B59B" w14:textId="77777777" w:rsidR="000B5650" w:rsidRPr="00B21DC2" w:rsidRDefault="000B5650" w:rsidP="000B5650">
      <w:pPr>
        <w:rPr>
          <w:rFonts w:ascii="Tahoma" w:hAnsi="Tahoma" w:cs="Tahoma"/>
          <w:sz w:val="18"/>
          <w:szCs w:val="18"/>
        </w:rPr>
      </w:pPr>
    </w:p>
    <w:p w14:paraId="0C73E5A3" w14:textId="77777777" w:rsidR="000B5650" w:rsidRPr="00B21DC2" w:rsidRDefault="000B5650" w:rsidP="000B5650">
      <w:pPr>
        <w:rPr>
          <w:rFonts w:ascii="Tahoma" w:hAnsi="Tahoma" w:cs="Tahoma"/>
          <w:sz w:val="18"/>
          <w:szCs w:val="18"/>
        </w:rPr>
      </w:pPr>
    </w:p>
    <w:p w14:paraId="553D5F07" w14:textId="77777777" w:rsidR="00A94483" w:rsidRPr="00B21DC2" w:rsidRDefault="00A94483" w:rsidP="000B5650">
      <w:pPr>
        <w:rPr>
          <w:rFonts w:ascii="Tahoma" w:hAnsi="Tahoma" w:cs="Tahoma"/>
          <w:sz w:val="18"/>
          <w:szCs w:val="18"/>
        </w:rPr>
      </w:pPr>
    </w:p>
    <w:p w14:paraId="2E736DF4" w14:textId="77777777" w:rsidR="00A94483" w:rsidRPr="00B21DC2" w:rsidRDefault="00A94483" w:rsidP="000B5650">
      <w:pPr>
        <w:rPr>
          <w:rFonts w:ascii="Tahoma" w:hAnsi="Tahoma" w:cs="Tahoma"/>
          <w:sz w:val="18"/>
          <w:szCs w:val="18"/>
        </w:rPr>
      </w:pPr>
    </w:p>
    <w:p w14:paraId="1D4DFE63" w14:textId="77777777" w:rsidR="00A94483" w:rsidRPr="00B21DC2" w:rsidRDefault="00A94483" w:rsidP="000B5650">
      <w:pPr>
        <w:rPr>
          <w:rFonts w:ascii="Tahoma" w:hAnsi="Tahoma" w:cs="Tahoma"/>
          <w:sz w:val="18"/>
          <w:szCs w:val="18"/>
        </w:rPr>
      </w:pPr>
    </w:p>
    <w:p w14:paraId="5424E026" w14:textId="77777777" w:rsidR="00A94483" w:rsidRPr="00B21DC2" w:rsidRDefault="00A94483" w:rsidP="000B5650">
      <w:pPr>
        <w:rPr>
          <w:rFonts w:ascii="Tahoma" w:hAnsi="Tahoma" w:cs="Tahoma"/>
          <w:sz w:val="18"/>
          <w:szCs w:val="18"/>
        </w:rPr>
      </w:pPr>
    </w:p>
    <w:p w14:paraId="25B7F6E3" w14:textId="77777777" w:rsidR="00A94483" w:rsidRPr="00B21DC2" w:rsidRDefault="00A94483" w:rsidP="000B5650">
      <w:pPr>
        <w:rPr>
          <w:rFonts w:ascii="Tahoma" w:hAnsi="Tahoma" w:cs="Tahoma"/>
          <w:sz w:val="18"/>
          <w:szCs w:val="18"/>
        </w:rPr>
      </w:pPr>
    </w:p>
    <w:p w14:paraId="1D871737" w14:textId="77777777" w:rsidR="000B5650" w:rsidRPr="00B21DC2" w:rsidRDefault="000B5650" w:rsidP="000B5650">
      <w:pPr>
        <w:rPr>
          <w:rFonts w:ascii="Tahoma" w:hAnsi="Tahoma" w:cs="Tahoma"/>
          <w:sz w:val="18"/>
          <w:szCs w:val="18"/>
          <w:u w:val="single"/>
        </w:rPr>
      </w:pPr>
      <w:r w:rsidRPr="00B21DC2">
        <w:rPr>
          <w:rFonts w:ascii="Tahoma" w:hAnsi="Tahoma" w:cs="Tahoma"/>
          <w:kern w:val="1"/>
          <w:sz w:val="18"/>
          <w:szCs w:val="18"/>
        </w:rPr>
        <w:t>*niepotrzebne skreślić</w:t>
      </w:r>
    </w:p>
    <w:p w14:paraId="62926E06" w14:textId="77777777" w:rsidR="000B5650" w:rsidRPr="00B21DC2" w:rsidRDefault="000B5650" w:rsidP="000B5650">
      <w:pPr>
        <w:rPr>
          <w:rFonts w:ascii="Tahoma" w:hAnsi="Tahoma" w:cs="Tahoma"/>
          <w:bCs/>
          <w:iCs/>
          <w:sz w:val="18"/>
          <w:szCs w:val="18"/>
        </w:rPr>
      </w:pPr>
    </w:p>
    <w:p w14:paraId="2693BC3D" w14:textId="77777777" w:rsidR="000B5650" w:rsidRPr="00B21DC2" w:rsidRDefault="000B5650" w:rsidP="000B5650">
      <w:pPr>
        <w:jc w:val="both"/>
        <w:rPr>
          <w:rFonts w:ascii="Tahoma" w:hAnsi="Tahoma" w:cs="Tahoma"/>
          <w:bCs/>
          <w:iCs/>
          <w:sz w:val="18"/>
          <w:szCs w:val="18"/>
        </w:rPr>
      </w:pPr>
      <w:r w:rsidRPr="00B21DC2">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CA944C2" w14:textId="77777777" w:rsidR="000B5650" w:rsidRPr="00B21DC2" w:rsidRDefault="000B5650" w:rsidP="000B5650">
      <w:pPr>
        <w:tabs>
          <w:tab w:val="left" w:pos="284"/>
          <w:tab w:val="left" w:pos="2268"/>
        </w:tabs>
        <w:rPr>
          <w:rFonts w:ascii="Tahoma" w:hAnsi="Tahoma" w:cs="Tahoma"/>
          <w:sz w:val="20"/>
          <w:szCs w:val="20"/>
        </w:rPr>
      </w:pPr>
    </w:p>
    <w:p w14:paraId="54BF7CB9" w14:textId="2DC8759C" w:rsidR="00083FED" w:rsidRPr="00B21DC2" w:rsidRDefault="00083FED" w:rsidP="00083FED">
      <w:pPr>
        <w:jc w:val="both"/>
        <w:rPr>
          <w:rFonts w:ascii="Tahoma" w:hAnsi="Tahoma" w:cs="Tahoma"/>
          <w:sz w:val="18"/>
          <w:szCs w:val="18"/>
        </w:rPr>
      </w:pPr>
      <w:r w:rsidRPr="00B21DC2">
        <w:rPr>
          <w:rFonts w:ascii="Tahoma" w:hAnsi="Tahoma" w:cs="Tahoma"/>
          <w:sz w:val="18"/>
          <w:szCs w:val="18"/>
        </w:rPr>
        <w:t xml:space="preserve">UWAGA. Niniejsze oświadczenie Wykonawca będzie zobowiązany </w:t>
      </w:r>
      <w:r w:rsidRPr="00B21DC2">
        <w:rPr>
          <w:rFonts w:ascii="Tahoma" w:hAnsi="Tahoma" w:cs="Tahoma"/>
          <w:b/>
          <w:sz w:val="18"/>
          <w:szCs w:val="18"/>
        </w:rPr>
        <w:t>do złożenia na wezwanie Zamawiającego</w:t>
      </w:r>
      <w:r w:rsidRPr="00B21DC2">
        <w:rPr>
          <w:rFonts w:ascii="Tahoma" w:hAnsi="Tahoma" w:cs="Tahoma"/>
          <w:sz w:val="18"/>
          <w:szCs w:val="18"/>
        </w:rPr>
        <w:t xml:space="preserve">, a </w:t>
      </w:r>
      <w:r w:rsidRPr="00B21DC2">
        <w:rPr>
          <w:rFonts w:ascii="Tahoma" w:hAnsi="Tahoma" w:cs="Tahoma"/>
          <w:b/>
          <w:sz w:val="18"/>
          <w:szCs w:val="18"/>
        </w:rPr>
        <w:t>nie wraz z ofertą</w:t>
      </w:r>
      <w:r w:rsidRPr="00B21DC2">
        <w:rPr>
          <w:rFonts w:ascii="Tahoma" w:hAnsi="Tahoma" w:cs="Tahoma"/>
          <w:sz w:val="18"/>
          <w:szCs w:val="18"/>
        </w:rPr>
        <w:t>.</w:t>
      </w:r>
    </w:p>
    <w:p w14:paraId="5120B287" w14:textId="77777777" w:rsidR="00083FED" w:rsidRPr="00B21DC2" w:rsidRDefault="00083FED" w:rsidP="000B5650">
      <w:pPr>
        <w:tabs>
          <w:tab w:val="left" w:pos="284"/>
          <w:tab w:val="left" w:pos="2268"/>
        </w:tabs>
        <w:rPr>
          <w:rFonts w:ascii="Tahoma" w:hAnsi="Tahoma" w:cs="Tahoma"/>
          <w:sz w:val="20"/>
          <w:szCs w:val="20"/>
        </w:rPr>
      </w:pPr>
    </w:p>
    <w:p w14:paraId="6E6DBF67" w14:textId="77777777" w:rsidR="00B442A4" w:rsidRPr="00B21DC2" w:rsidRDefault="003C5ADA" w:rsidP="00A267E1">
      <w:pPr>
        <w:spacing w:after="120"/>
        <w:rPr>
          <w:rFonts w:ascii="Tahoma" w:hAnsi="Tahoma" w:cs="Tahoma"/>
          <w:b/>
          <w:snapToGrid w:val="0"/>
          <w:sz w:val="22"/>
          <w:szCs w:val="22"/>
        </w:rPr>
      </w:pPr>
      <w:r w:rsidRPr="00B21DC2" w:rsidDel="003C5ADA">
        <w:rPr>
          <w:rFonts w:ascii="Tahoma" w:hAnsi="Tahoma" w:cs="Tahoma"/>
          <w:b/>
          <w:snapToGrid w:val="0"/>
          <w:sz w:val="22"/>
          <w:szCs w:val="22"/>
        </w:rPr>
        <w:t xml:space="preserve"> </w:t>
      </w:r>
    </w:p>
    <w:p w14:paraId="0354D4DF" w14:textId="77777777" w:rsidR="00DC4F96" w:rsidRPr="00B21DC2" w:rsidRDefault="00B442A4" w:rsidP="00DC4F96">
      <w:pPr>
        <w:jc w:val="right"/>
        <w:rPr>
          <w:rFonts w:ascii="Tahoma" w:hAnsi="Tahoma" w:cs="Tahoma"/>
          <w:b/>
          <w:sz w:val="18"/>
          <w:szCs w:val="20"/>
        </w:rPr>
      </w:pPr>
      <w:r w:rsidRPr="00B21DC2">
        <w:rPr>
          <w:rFonts w:ascii="Tahoma" w:hAnsi="Tahoma" w:cs="Tahoma"/>
          <w:b/>
          <w:snapToGrid w:val="0"/>
          <w:sz w:val="22"/>
          <w:szCs w:val="22"/>
        </w:rPr>
        <w:br w:type="page"/>
      </w:r>
      <w:r w:rsidR="00DC4F96" w:rsidRPr="00B21DC2" w:rsidDel="00DC4F96">
        <w:rPr>
          <w:rFonts w:ascii="Tahoma" w:hAnsi="Tahoma" w:cs="Tahoma"/>
          <w:b/>
          <w:iCs/>
          <w:smallCaps/>
          <w:kern w:val="1"/>
          <w:sz w:val="18"/>
          <w:szCs w:val="18"/>
        </w:rPr>
        <w:lastRenderedPageBreak/>
        <w:t xml:space="preserve"> </w:t>
      </w:r>
      <w:r w:rsidR="00DC4F96" w:rsidRPr="00B21DC2">
        <w:rPr>
          <w:rFonts w:ascii="Tahoma" w:hAnsi="Tahoma" w:cs="Tahoma"/>
          <w:b/>
          <w:sz w:val="18"/>
          <w:szCs w:val="20"/>
        </w:rPr>
        <w:t>Załącznik nr 6</w:t>
      </w:r>
    </w:p>
    <w:p w14:paraId="68772BA0" w14:textId="77777777" w:rsidR="00DC4F96" w:rsidRPr="00B21DC2" w:rsidRDefault="00DC4F96" w:rsidP="00DC4F96">
      <w:pPr>
        <w:ind w:left="5246" w:firstLine="708"/>
        <w:jc w:val="right"/>
        <w:rPr>
          <w:rFonts w:ascii="Tahoma" w:hAnsi="Tahoma" w:cs="Tahoma"/>
          <w:b/>
          <w:sz w:val="18"/>
          <w:szCs w:val="20"/>
        </w:rPr>
      </w:pPr>
    </w:p>
    <w:p w14:paraId="3ED1974F" w14:textId="77777777" w:rsidR="00DC4F96" w:rsidRPr="00B21DC2" w:rsidRDefault="00DC4F96" w:rsidP="00DC4F96">
      <w:pPr>
        <w:rPr>
          <w:rFonts w:ascii="Tahoma" w:hAnsi="Tahoma" w:cs="Tahoma"/>
          <w:sz w:val="18"/>
          <w:szCs w:val="18"/>
        </w:rPr>
      </w:pPr>
    </w:p>
    <w:p w14:paraId="09A677B0" w14:textId="77777777" w:rsidR="00DC4F96" w:rsidRPr="00B21DC2" w:rsidRDefault="00DC4F96" w:rsidP="00DC4F96">
      <w:pPr>
        <w:rPr>
          <w:rFonts w:ascii="Tahoma" w:hAnsi="Tahoma" w:cs="Tahoma"/>
          <w:sz w:val="18"/>
          <w:szCs w:val="18"/>
        </w:rPr>
      </w:pPr>
    </w:p>
    <w:p w14:paraId="524A4113" w14:textId="77777777" w:rsidR="00DC4F96" w:rsidRPr="00B21DC2" w:rsidRDefault="00DC4F96" w:rsidP="00DC4F96">
      <w:pPr>
        <w:rPr>
          <w:rFonts w:ascii="Tahoma" w:hAnsi="Tahoma" w:cs="Tahoma"/>
          <w:sz w:val="18"/>
          <w:szCs w:val="18"/>
        </w:rPr>
      </w:pPr>
    </w:p>
    <w:p w14:paraId="05AF6134" w14:textId="77777777" w:rsidR="00DC4F96" w:rsidRPr="00B21DC2" w:rsidRDefault="00DC4F96" w:rsidP="00DC4F96">
      <w:pPr>
        <w:spacing w:line="360" w:lineRule="auto"/>
        <w:rPr>
          <w:rFonts w:ascii="Tahoma" w:hAnsi="Tahoma" w:cs="Tahoma"/>
          <w:b/>
          <w:bCs/>
          <w:sz w:val="18"/>
          <w:szCs w:val="18"/>
        </w:rPr>
      </w:pPr>
      <w:r w:rsidRPr="00B21DC2">
        <w:rPr>
          <w:rFonts w:ascii="Tahoma" w:hAnsi="Tahoma" w:cs="Tahoma"/>
          <w:sz w:val="18"/>
          <w:szCs w:val="18"/>
        </w:rPr>
        <w:t>Data ..........................</w:t>
      </w:r>
    </w:p>
    <w:p w14:paraId="3430BF90" w14:textId="77777777" w:rsidR="00DC4F96" w:rsidRPr="00B21DC2" w:rsidRDefault="00DC4F96" w:rsidP="00DC4F96">
      <w:pPr>
        <w:tabs>
          <w:tab w:val="left" w:pos="284"/>
        </w:tabs>
        <w:spacing w:line="360" w:lineRule="auto"/>
        <w:rPr>
          <w:rFonts w:ascii="Tahoma" w:hAnsi="Tahoma" w:cs="Tahoma"/>
          <w:sz w:val="18"/>
          <w:szCs w:val="18"/>
        </w:rPr>
      </w:pPr>
      <w:r w:rsidRPr="00B21DC2">
        <w:rPr>
          <w:rFonts w:ascii="Tahoma" w:hAnsi="Tahoma" w:cs="Tahoma"/>
          <w:sz w:val="18"/>
          <w:szCs w:val="18"/>
        </w:rPr>
        <w:t>Nazwa Wykonawcy ................................................................</w:t>
      </w:r>
    </w:p>
    <w:p w14:paraId="4D31CF94" w14:textId="77777777" w:rsidR="00DC4F96" w:rsidRPr="00B21DC2" w:rsidRDefault="00DC4F96" w:rsidP="00DC4F96">
      <w:pPr>
        <w:rPr>
          <w:rFonts w:ascii="Tahoma" w:hAnsi="Tahoma" w:cs="Tahoma"/>
          <w:sz w:val="18"/>
          <w:szCs w:val="18"/>
        </w:rPr>
      </w:pPr>
      <w:r w:rsidRPr="00B21DC2">
        <w:rPr>
          <w:rFonts w:ascii="Tahoma" w:hAnsi="Tahoma" w:cs="Tahoma"/>
          <w:sz w:val="18"/>
          <w:szCs w:val="18"/>
        </w:rPr>
        <w:t>Adres Wykonawcy ...............................................................</w:t>
      </w:r>
    </w:p>
    <w:p w14:paraId="0AF5398F" w14:textId="77777777" w:rsidR="00DC4F96" w:rsidRPr="00B21DC2" w:rsidRDefault="00DC4F96" w:rsidP="00DC4F96">
      <w:pPr>
        <w:ind w:left="2832"/>
        <w:rPr>
          <w:rFonts w:ascii="Tahoma" w:hAnsi="Tahoma" w:cs="Tahoma"/>
          <w:i/>
          <w:sz w:val="18"/>
          <w:szCs w:val="18"/>
        </w:rPr>
      </w:pPr>
    </w:p>
    <w:p w14:paraId="7CADDFCA" w14:textId="77777777" w:rsidR="00DC4F96" w:rsidRPr="00B21DC2" w:rsidRDefault="00DC4F96" w:rsidP="00DC4F96">
      <w:pPr>
        <w:ind w:left="2832"/>
        <w:rPr>
          <w:rFonts w:ascii="Tahoma" w:hAnsi="Tahoma" w:cs="Tahoma"/>
          <w:i/>
          <w:sz w:val="18"/>
          <w:szCs w:val="18"/>
        </w:rPr>
      </w:pPr>
    </w:p>
    <w:p w14:paraId="356F351B" w14:textId="77777777" w:rsidR="00DC4F96" w:rsidRPr="00B21DC2" w:rsidRDefault="00DC4F96" w:rsidP="00DC4F96">
      <w:pPr>
        <w:ind w:firstLine="390"/>
        <w:jc w:val="center"/>
        <w:rPr>
          <w:rFonts w:ascii="Tahoma" w:hAnsi="Tahoma" w:cs="Tahoma"/>
          <w:b/>
          <w:sz w:val="18"/>
          <w:szCs w:val="18"/>
        </w:rPr>
      </w:pPr>
    </w:p>
    <w:p w14:paraId="065515DE" w14:textId="77777777" w:rsidR="00DC4F96" w:rsidRPr="00B21DC2" w:rsidRDefault="00DC4F96" w:rsidP="00DC4F96">
      <w:pPr>
        <w:ind w:firstLine="390"/>
        <w:jc w:val="center"/>
        <w:rPr>
          <w:rFonts w:ascii="Tahoma" w:hAnsi="Tahoma" w:cs="Tahoma"/>
          <w:b/>
          <w:sz w:val="18"/>
          <w:szCs w:val="18"/>
        </w:rPr>
      </w:pPr>
    </w:p>
    <w:p w14:paraId="09349CF3" w14:textId="77777777" w:rsidR="00DC4F96" w:rsidRPr="00B21DC2" w:rsidRDefault="00DC4F96" w:rsidP="00DC4F96">
      <w:pPr>
        <w:ind w:firstLine="390"/>
        <w:jc w:val="center"/>
        <w:rPr>
          <w:rFonts w:ascii="Tahoma" w:hAnsi="Tahoma" w:cs="Tahoma"/>
          <w:b/>
          <w:sz w:val="18"/>
          <w:szCs w:val="18"/>
        </w:rPr>
      </w:pPr>
    </w:p>
    <w:p w14:paraId="4275CBB4" w14:textId="77777777" w:rsidR="0028351C" w:rsidRPr="00B21DC2" w:rsidRDefault="00DC4F96" w:rsidP="0028351C">
      <w:pPr>
        <w:tabs>
          <w:tab w:val="left" w:pos="3686"/>
        </w:tabs>
        <w:jc w:val="center"/>
        <w:rPr>
          <w:rFonts w:ascii="Tahoma" w:hAnsi="Tahoma" w:cs="Tahoma"/>
          <w:b/>
          <w:sz w:val="18"/>
          <w:szCs w:val="18"/>
        </w:rPr>
      </w:pPr>
      <w:r w:rsidRPr="00B21DC2">
        <w:rPr>
          <w:rFonts w:ascii="Tahoma" w:hAnsi="Tahoma" w:cs="Tahoma"/>
          <w:b/>
          <w:sz w:val="18"/>
          <w:szCs w:val="18"/>
        </w:rPr>
        <w:t>OŚWIADCZENIE WYKONAWCY</w:t>
      </w:r>
      <w:r w:rsidR="0028351C" w:rsidRPr="00B21DC2">
        <w:rPr>
          <w:rFonts w:ascii="Tahoma" w:hAnsi="Tahoma" w:cs="Tahoma"/>
          <w:b/>
          <w:sz w:val="18"/>
          <w:szCs w:val="18"/>
        </w:rPr>
        <w:t xml:space="preserve"> </w:t>
      </w:r>
    </w:p>
    <w:p w14:paraId="3C147F6C" w14:textId="77777777" w:rsidR="0028351C" w:rsidRPr="00B21DC2" w:rsidRDefault="0028351C" w:rsidP="0028351C">
      <w:pPr>
        <w:tabs>
          <w:tab w:val="left" w:pos="3686"/>
        </w:tabs>
        <w:jc w:val="center"/>
        <w:rPr>
          <w:rFonts w:ascii="Tahoma" w:hAnsi="Tahoma" w:cs="Tahoma"/>
          <w:b/>
          <w:sz w:val="18"/>
          <w:szCs w:val="18"/>
        </w:rPr>
      </w:pPr>
      <w:r w:rsidRPr="00B21DC2">
        <w:rPr>
          <w:rFonts w:ascii="Tahoma" w:hAnsi="Tahoma" w:cs="Tahoma"/>
          <w:b/>
          <w:sz w:val="18"/>
          <w:szCs w:val="18"/>
        </w:rPr>
        <w:t xml:space="preserve">o aktualności informacji zawartych w oświadczeniu, </w:t>
      </w:r>
    </w:p>
    <w:p w14:paraId="79693390" w14:textId="77777777" w:rsidR="00DC4F96" w:rsidRPr="00B21DC2" w:rsidRDefault="0028351C" w:rsidP="002338B9">
      <w:pPr>
        <w:ind w:firstLine="390"/>
        <w:jc w:val="center"/>
        <w:rPr>
          <w:rFonts w:ascii="Tahoma" w:hAnsi="Tahoma" w:cs="Tahoma"/>
          <w:b/>
          <w:sz w:val="18"/>
          <w:szCs w:val="18"/>
        </w:rPr>
      </w:pPr>
      <w:r w:rsidRPr="00B21DC2">
        <w:rPr>
          <w:rFonts w:ascii="Tahoma" w:hAnsi="Tahoma" w:cs="Tahoma"/>
          <w:b/>
          <w:sz w:val="18"/>
          <w:szCs w:val="18"/>
        </w:rPr>
        <w:t xml:space="preserve">o którym mowa w art. 125 ust. 1 ustawy Prawo zamówień publicznych </w:t>
      </w:r>
      <w:r w:rsidRPr="00B21DC2">
        <w:rPr>
          <w:rFonts w:ascii="Tahoma" w:hAnsi="Tahoma" w:cs="Tahoma"/>
          <w:b/>
          <w:sz w:val="18"/>
          <w:szCs w:val="18"/>
        </w:rPr>
        <w:br/>
      </w:r>
    </w:p>
    <w:p w14:paraId="53EC19A4" w14:textId="77777777" w:rsidR="00DC4F96" w:rsidRPr="00B21DC2" w:rsidRDefault="00DC4F96" w:rsidP="00DC4F96">
      <w:pPr>
        <w:spacing w:line="360" w:lineRule="auto"/>
        <w:ind w:firstLine="390"/>
        <w:jc w:val="both"/>
        <w:rPr>
          <w:rFonts w:ascii="Tahoma" w:hAnsi="Tahoma" w:cs="Tahoma"/>
          <w:sz w:val="18"/>
          <w:szCs w:val="18"/>
        </w:rPr>
      </w:pPr>
    </w:p>
    <w:p w14:paraId="23A08C03" w14:textId="2F0080A8" w:rsidR="00DC4F96" w:rsidRPr="00B21DC2" w:rsidRDefault="0028351C" w:rsidP="002338B9">
      <w:pPr>
        <w:spacing w:line="360" w:lineRule="auto"/>
        <w:ind w:firstLine="390"/>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nr sprawy </w:t>
      </w:r>
      <w:r w:rsidR="00AA620D">
        <w:rPr>
          <w:rFonts w:ascii="Tahoma" w:hAnsi="Tahoma" w:cs="Tahoma"/>
          <w:b/>
          <w:sz w:val="18"/>
          <w:szCs w:val="18"/>
        </w:rPr>
        <w:t>13</w:t>
      </w:r>
      <w:r w:rsidR="00B4263B">
        <w:rPr>
          <w:rFonts w:ascii="Tahoma" w:hAnsi="Tahoma" w:cs="Tahoma"/>
          <w:b/>
          <w:sz w:val="18"/>
          <w:szCs w:val="18"/>
        </w:rPr>
        <w:t>2</w:t>
      </w:r>
      <w:r w:rsidR="009B6A08" w:rsidRPr="00B21DC2">
        <w:rPr>
          <w:rFonts w:ascii="Tahoma" w:hAnsi="Tahoma" w:cs="Tahoma"/>
          <w:b/>
          <w:sz w:val="18"/>
          <w:szCs w:val="18"/>
        </w:rPr>
        <w:t>/PN/ZP/</w:t>
      </w:r>
      <w:r w:rsidRPr="00B21DC2">
        <w:rPr>
          <w:rFonts w:ascii="Tahoma" w:hAnsi="Tahoma" w:cs="Tahoma"/>
          <w:b/>
          <w:sz w:val="18"/>
          <w:szCs w:val="18"/>
        </w:rPr>
        <w:t>D/202</w:t>
      </w:r>
      <w:r w:rsidR="0017675F">
        <w:rPr>
          <w:rFonts w:ascii="Tahoma" w:hAnsi="Tahoma" w:cs="Tahoma"/>
          <w:b/>
          <w:sz w:val="18"/>
          <w:szCs w:val="18"/>
        </w:rPr>
        <w:t>4</w:t>
      </w:r>
      <w:r w:rsidRPr="00B21DC2">
        <w:rPr>
          <w:rFonts w:ascii="Tahoma" w:hAnsi="Tahoma" w:cs="Tahoma"/>
          <w:sz w:val="18"/>
          <w:szCs w:val="18"/>
        </w:rPr>
        <w:t xml:space="preserve"> </w:t>
      </w:r>
      <w:r w:rsidR="00DC4F96" w:rsidRPr="00B21DC2">
        <w:rPr>
          <w:rFonts w:ascii="Tahoma" w:hAnsi="Tahoma" w:cs="Tahoma"/>
          <w:sz w:val="18"/>
          <w:szCs w:val="18"/>
        </w:rPr>
        <w:t xml:space="preserve">oświadczam, że </w:t>
      </w:r>
      <w:r w:rsidR="00DC4F96" w:rsidRPr="00B21DC2">
        <w:rPr>
          <w:rFonts w:ascii="Tahoma" w:hAnsi="Tahoma" w:cs="Tahoma"/>
          <w:bCs/>
          <w:sz w:val="18"/>
          <w:szCs w:val="18"/>
        </w:rPr>
        <w:t xml:space="preserve">informacje zawarte w oświadczeniu, o którym mowa w </w:t>
      </w:r>
      <w:r w:rsidRPr="00B21DC2">
        <w:rPr>
          <w:rFonts w:ascii="Tahoma" w:hAnsi="Tahoma" w:cs="Tahoma"/>
          <w:bCs/>
          <w:sz w:val="18"/>
          <w:szCs w:val="18"/>
        </w:rPr>
        <w:t>art. 125 ust. 1 Ustawy (JEDZ) w </w:t>
      </w:r>
      <w:r w:rsidR="00DC4F96" w:rsidRPr="00B21DC2">
        <w:rPr>
          <w:rFonts w:ascii="Tahoma" w:hAnsi="Tahoma" w:cs="Tahoma"/>
          <w:bCs/>
          <w:sz w:val="18"/>
          <w:szCs w:val="18"/>
        </w:rPr>
        <w:t>zakresie podstaw wykluczenia z postępowania, a których mowa w:</w:t>
      </w:r>
    </w:p>
    <w:p w14:paraId="612803FD" w14:textId="77777777"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a) </w:t>
      </w:r>
      <w:r w:rsidRPr="00B21DC2">
        <w:rPr>
          <w:rFonts w:ascii="Tahoma" w:hAnsi="Tahoma" w:cs="Tahoma"/>
          <w:bCs/>
          <w:sz w:val="18"/>
          <w:szCs w:val="18"/>
        </w:rPr>
        <w:tab/>
        <w:t>art. 108 ust</w:t>
      </w:r>
      <w:r w:rsidR="00016AA9" w:rsidRPr="00B21DC2">
        <w:rPr>
          <w:rFonts w:ascii="Tahoma" w:hAnsi="Tahoma" w:cs="Tahoma"/>
          <w:bCs/>
          <w:sz w:val="18"/>
          <w:szCs w:val="18"/>
        </w:rPr>
        <w:t>.</w:t>
      </w:r>
      <w:r w:rsidRPr="00B21DC2">
        <w:rPr>
          <w:rFonts w:ascii="Tahoma" w:hAnsi="Tahoma" w:cs="Tahoma"/>
          <w:bCs/>
          <w:sz w:val="18"/>
          <w:szCs w:val="18"/>
        </w:rPr>
        <w:t xml:space="preserve"> 1 pkt 3 Ustawy</w:t>
      </w:r>
    </w:p>
    <w:p w14:paraId="572DE3E4" w14:textId="77777777"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b) </w:t>
      </w:r>
      <w:r w:rsidRPr="00B21DC2">
        <w:rPr>
          <w:rFonts w:ascii="Tahoma" w:hAnsi="Tahoma" w:cs="Tahoma"/>
          <w:bCs/>
          <w:sz w:val="18"/>
          <w:szCs w:val="18"/>
        </w:rPr>
        <w:tab/>
        <w:t>art. 108 ust. 1 pkt 4 ustawy, dotyczących orzeczenia zakazu ubiegania się o zamówienie publiczne tytułem środka zapobiegawczego,</w:t>
      </w:r>
    </w:p>
    <w:p w14:paraId="168C79A6" w14:textId="77777777"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c) </w:t>
      </w:r>
      <w:r w:rsidRPr="00B21DC2">
        <w:rPr>
          <w:rFonts w:ascii="Tahoma" w:hAnsi="Tahoma" w:cs="Tahoma"/>
          <w:bCs/>
          <w:sz w:val="18"/>
          <w:szCs w:val="18"/>
        </w:rPr>
        <w:tab/>
        <w:t>art. 108 ust. 1 pkt 5 ustawy, dotyczących zawarcia z innymi wykonawcami porozumienia mającego na celu zakłócenie konkurencji,</w:t>
      </w:r>
    </w:p>
    <w:p w14:paraId="26238449" w14:textId="4C49E141"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d) </w:t>
      </w:r>
      <w:r w:rsidRPr="00B21DC2">
        <w:rPr>
          <w:rFonts w:ascii="Tahoma" w:hAnsi="Tahoma" w:cs="Tahoma"/>
          <w:bCs/>
          <w:sz w:val="18"/>
          <w:szCs w:val="18"/>
        </w:rPr>
        <w:tab/>
        <w:t xml:space="preserve">art. 108 ust. 1 pkt  6 </w:t>
      </w:r>
      <w:r w:rsidR="0028351C" w:rsidRPr="00B21DC2">
        <w:rPr>
          <w:rFonts w:ascii="Tahoma" w:hAnsi="Tahoma" w:cs="Tahoma"/>
          <w:bCs/>
          <w:sz w:val="18"/>
          <w:szCs w:val="18"/>
        </w:rPr>
        <w:t>U</w:t>
      </w:r>
      <w:r w:rsidRPr="00B21DC2">
        <w:rPr>
          <w:rFonts w:ascii="Tahoma" w:hAnsi="Tahoma" w:cs="Tahoma"/>
          <w:bCs/>
          <w:sz w:val="18"/>
          <w:szCs w:val="18"/>
        </w:rPr>
        <w:t>stawy,</w:t>
      </w:r>
      <w:r w:rsidR="0017675F">
        <w:rPr>
          <w:rFonts w:ascii="Tahoma" w:hAnsi="Tahoma" w:cs="Tahoma"/>
          <w:bCs/>
          <w:sz w:val="18"/>
          <w:szCs w:val="18"/>
        </w:rPr>
        <w:t xml:space="preserve"> </w:t>
      </w:r>
    </w:p>
    <w:p w14:paraId="3B96BA17" w14:textId="77777777" w:rsidR="00DC4F96" w:rsidRPr="00B21DC2" w:rsidRDefault="00DC4F96" w:rsidP="0037036A">
      <w:pPr>
        <w:tabs>
          <w:tab w:val="left" w:pos="3686"/>
        </w:tabs>
        <w:spacing w:line="360" w:lineRule="auto"/>
        <w:jc w:val="both"/>
        <w:rPr>
          <w:rFonts w:ascii="Tahoma" w:hAnsi="Tahoma" w:cs="Tahoma"/>
          <w:sz w:val="18"/>
          <w:szCs w:val="18"/>
        </w:rPr>
      </w:pPr>
      <w:r w:rsidRPr="00B21DC2">
        <w:rPr>
          <w:rFonts w:ascii="Tahoma" w:hAnsi="Tahoma" w:cs="Tahoma"/>
          <w:sz w:val="18"/>
          <w:szCs w:val="18"/>
        </w:rPr>
        <w:t>- są aktualne na dzień złożenia niniejszego oświadczenia.</w:t>
      </w:r>
    </w:p>
    <w:p w14:paraId="206DC878" w14:textId="77777777" w:rsidR="0028351C" w:rsidRPr="00B21DC2" w:rsidRDefault="0028351C" w:rsidP="0028351C">
      <w:pPr>
        <w:rPr>
          <w:rFonts w:ascii="Tahoma" w:hAnsi="Tahoma" w:cs="Tahoma"/>
          <w:sz w:val="18"/>
          <w:szCs w:val="18"/>
        </w:rPr>
      </w:pPr>
    </w:p>
    <w:p w14:paraId="2EB05B57" w14:textId="77777777" w:rsidR="0028351C" w:rsidRPr="00B21DC2" w:rsidRDefault="0028351C" w:rsidP="0028351C">
      <w:pPr>
        <w:rPr>
          <w:rFonts w:ascii="Tahoma" w:hAnsi="Tahoma" w:cs="Tahoma"/>
          <w:sz w:val="18"/>
          <w:szCs w:val="18"/>
        </w:rPr>
      </w:pPr>
    </w:p>
    <w:p w14:paraId="3EACF7D7" w14:textId="77777777" w:rsidR="0028351C" w:rsidRPr="00B21DC2" w:rsidRDefault="0028351C" w:rsidP="0028351C">
      <w:pPr>
        <w:rPr>
          <w:rFonts w:ascii="Tahoma" w:hAnsi="Tahoma" w:cs="Tahoma"/>
          <w:sz w:val="18"/>
          <w:szCs w:val="18"/>
        </w:rPr>
      </w:pPr>
    </w:p>
    <w:p w14:paraId="0CACC7C7" w14:textId="77777777" w:rsidR="0028351C" w:rsidRPr="00B21DC2" w:rsidRDefault="0028351C" w:rsidP="0028351C">
      <w:pPr>
        <w:rPr>
          <w:rFonts w:ascii="Tahoma" w:hAnsi="Tahoma" w:cs="Tahoma"/>
          <w:sz w:val="18"/>
          <w:szCs w:val="18"/>
        </w:rPr>
      </w:pPr>
    </w:p>
    <w:p w14:paraId="5B78DA82" w14:textId="77777777" w:rsidR="0028351C" w:rsidRPr="00B21DC2" w:rsidRDefault="0028351C" w:rsidP="0028351C">
      <w:pPr>
        <w:rPr>
          <w:rFonts w:ascii="Tahoma" w:hAnsi="Tahoma" w:cs="Tahoma"/>
          <w:sz w:val="18"/>
          <w:szCs w:val="18"/>
        </w:rPr>
      </w:pPr>
    </w:p>
    <w:p w14:paraId="4663966D" w14:textId="77777777" w:rsidR="0028351C" w:rsidRPr="00B21DC2" w:rsidRDefault="0028351C" w:rsidP="0028351C">
      <w:pPr>
        <w:rPr>
          <w:rFonts w:ascii="Tahoma" w:hAnsi="Tahoma" w:cs="Tahoma"/>
          <w:sz w:val="18"/>
          <w:szCs w:val="18"/>
        </w:rPr>
      </w:pPr>
    </w:p>
    <w:p w14:paraId="758EAE55" w14:textId="77777777" w:rsidR="0028351C" w:rsidRPr="00B21DC2" w:rsidRDefault="0028351C" w:rsidP="0028351C">
      <w:pPr>
        <w:rPr>
          <w:rFonts w:ascii="Tahoma" w:hAnsi="Tahoma" w:cs="Tahoma"/>
          <w:sz w:val="18"/>
          <w:szCs w:val="18"/>
        </w:rPr>
      </w:pPr>
    </w:p>
    <w:p w14:paraId="7DC2F1CE" w14:textId="77777777" w:rsidR="0028351C" w:rsidRPr="00B21DC2" w:rsidRDefault="0028351C" w:rsidP="0028351C">
      <w:pPr>
        <w:rPr>
          <w:rFonts w:ascii="Tahoma" w:hAnsi="Tahoma" w:cs="Tahoma"/>
          <w:sz w:val="18"/>
          <w:szCs w:val="18"/>
        </w:rPr>
      </w:pPr>
    </w:p>
    <w:p w14:paraId="3AC360A6" w14:textId="77777777" w:rsidR="0028351C" w:rsidRPr="00B21DC2" w:rsidRDefault="0028351C" w:rsidP="0028351C">
      <w:pPr>
        <w:rPr>
          <w:rFonts w:ascii="Tahoma" w:hAnsi="Tahoma" w:cs="Tahoma"/>
          <w:sz w:val="18"/>
          <w:szCs w:val="18"/>
        </w:rPr>
      </w:pPr>
    </w:p>
    <w:p w14:paraId="745FA109" w14:textId="77777777" w:rsidR="0028351C" w:rsidRPr="00B21DC2" w:rsidRDefault="0028351C" w:rsidP="0028351C">
      <w:pPr>
        <w:rPr>
          <w:rFonts w:ascii="Tahoma" w:hAnsi="Tahoma" w:cs="Tahoma"/>
          <w:sz w:val="18"/>
          <w:szCs w:val="18"/>
        </w:rPr>
      </w:pPr>
    </w:p>
    <w:p w14:paraId="13B1C338" w14:textId="77777777" w:rsidR="0028351C" w:rsidRPr="00B21DC2" w:rsidRDefault="0028351C" w:rsidP="0028351C">
      <w:pPr>
        <w:rPr>
          <w:rFonts w:ascii="Tahoma" w:hAnsi="Tahoma" w:cs="Tahoma"/>
          <w:sz w:val="18"/>
          <w:szCs w:val="18"/>
        </w:rPr>
      </w:pPr>
    </w:p>
    <w:p w14:paraId="259AF304" w14:textId="77777777" w:rsidR="0028351C" w:rsidRPr="00B21DC2" w:rsidRDefault="0028351C" w:rsidP="0028351C">
      <w:pPr>
        <w:rPr>
          <w:rFonts w:ascii="Tahoma" w:hAnsi="Tahoma" w:cs="Tahoma"/>
          <w:sz w:val="18"/>
          <w:szCs w:val="18"/>
        </w:rPr>
      </w:pPr>
    </w:p>
    <w:p w14:paraId="4469B8B8" w14:textId="77777777" w:rsidR="0028351C" w:rsidRPr="00B21DC2" w:rsidRDefault="0028351C" w:rsidP="0028351C">
      <w:pPr>
        <w:rPr>
          <w:rFonts w:ascii="Tahoma" w:hAnsi="Tahoma" w:cs="Tahoma"/>
          <w:sz w:val="18"/>
          <w:szCs w:val="18"/>
        </w:rPr>
      </w:pPr>
    </w:p>
    <w:p w14:paraId="26E043A3" w14:textId="77777777" w:rsidR="0028351C" w:rsidRPr="00B21DC2" w:rsidRDefault="0028351C" w:rsidP="0028351C">
      <w:pPr>
        <w:rPr>
          <w:rFonts w:ascii="Tahoma" w:hAnsi="Tahoma" w:cs="Tahoma"/>
          <w:sz w:val="18"/>
          <w:szCs w:val="18"/>
        </w:rPr>
      </w:pPr>
    </w:p>
    <w:p w14:paraId="048F8110" w14:textId="77777777" w:rsidR="0028351C" w:rsidRPr="00B21DC2" w:rsidRDefault="0028351C" w:rsidP="0028351C">
      <w:pPr>
        <w:rPr>
          <w:rFonts w:ascii="Tahoma" w:hAnsi="Tahoma" w:cs="Tahoma"/>
          <w:sz w:val="18"/>
          <w:szCs w:val="18"/>
        </w:rPr>
      </w:pPr>
    </w:p>
    <w:p w14:paraId="1056E2CF" w14:textId="77777777" w:rsidR="0028351C" w:rsidRPr="00B21DC2" w:rsidRDefault="0028351C" w:rsidP="0028351C">
      <w:pPr>
        <w:rPr>
          <w:rFonts w:ascii="Tahoma" w:hAnsi="Tahoma" w:cs="Tahoma"/>
          <w:sz w:val="18"/>
          <w:szCs w:val="18"/>
        </w:rPr>
      </w:pPr>
    </w:p>
    <w:p w14:paraId="7047E82D" w14:textId="77777777" w:rsidR="0028351C" w:rsidRPr="00B21DC2" w:rsidRDefault="0028351C" w:rsidP="0028351C">
      <w:pPr>
        <w:rPr>
          <w:rFonts w:ascii="Tahoma" w:hAnsi="Tahoma" w:cs="Tahoma"/>
          <w:sz w:val="18"/>
          <w:szCs w:val="18"/>
        </w:rPr>
      </w:pPr>
    </w:p>
    <w:p w14:paraId="11A30368" w14:textId="77777777" w:rsidR="0028351C" w:rsidRPr="00B21DC2" w:rsidRDefault="0028351C" w:rsidP="0028351C">
      <w:pPr>
        <w:rPr>
          <w:rFonts w:ascii="Tahoma" w:hAnsi="Tahoma" w:cs="Tahoma"/>
          <w:sz w:val="18"/>
          <w:szCs w:val="18"/>
        </w:rPr>
      </w:pPr>
    </w:p>
    <w:p w14:paraId="35C66667" w14:textId="2EF69631" w:rsidR="0028351C" w:rsidRPr="00B21DC2" w:rsidRDefault="0028351C" w:rsidP="0028351C">
      <w:pPr>
        <w:jc w:val="both"/>
        <w:rPr>
          <w:rFonts w:ascii="Tahoma" w:hAnsi="Tahoma" w:cs="Tahoma"/>
          <w:sz w:val="18"/>
          <w:szCs w:val="18"/>
        </w:rPr>
      </w:pPr>
      <w:r w:rsidRPr="00B21DC2">
        <w:rPr>
          <w:rFonts w:ascii="Tahoma" w:hAnsi="Tahoma" w:cs="Tahoma"/>
          <w:sz w:val="18"/>
          <w:szCs w:val="18"/>
        </w:rPr>
        <w:t xml:space="preserve">UWAGA. Niniejsze oświadczenie Wykonawca będzie zobowiązany </w:t>
      </w:r>
      <w:r w:rsidRPr="00B21DC2">
        <w:rPr>
          <w:rFonts w:ascii="Tahoma" w:hAnsi="Tahoma" w:cs="Tahoma"/>
          <w:b/>
          <w:sz w:val="18"/>
          <w:szCs w:val="18"/>
        </w:rPr>
        <w:t>do złożenia na wezwanie Zamawiającego</w:t>
      </w:r>
      <w:r w:rsidRPr="00B21DC2">
        <w:rPr>
          <w:rFonts w:ascii="Tahoma" w:hAnsi="Tahoma" w:cs="Tahoma"/>
          <w:sz w:val="18"/>
          <w:szCs w:val="18"/>
        </w:rPr>
        <w:t xml:space="preserve">, a </w:t>
      </w:r>
      <w:r w:rsidRPr="00B21DC2">
        <w:rPr>
          <w:rFonts w:ascii="Tahoma" w:hAnsi="Tahoma" w:cs="Tahoma"/>
          <w:b/>
          <w:sz w:val="18"/>
          <w:szCs w:val="18"/>
        </w:rPr>
        <w:t>nie wraz z ofertą</w:t>
      </w:r>
      <w:r w:rsidRPr="00B21DC2">
        <w:rPr>
          <w:rFonts w:ascii="Tahoma" w:hAnsi="Tahoma" w:cs="Tahoma"/>
          <w:sz w:val="18"/>
          <w:szCs w:val="18"/>
        </w:rPr>
        <w:t>.</w:t>
      </w:r>
    </w:p>
    <w:p w14:paraId="17534B0C" w14:textId="77777777" w:rsidR="0072574F" w:rsidRPr="00B21DC2" w:rsidRDefault="0072574F" w:rsidP="00DC7860">
      <w:pPr>
        <w:spacing w:after="120"/>
        <w:rPr>
          <w:rFonts w:ascii="Tahoma" w:hAnsi="Tahoma" w:cs="Tahoma"/>
          <w:b/>
          <w:iCs/>
          <w:smallCaps/>
          <w:kern w:val="1"/>
          <w:sz w:val="18"/>
          <w:szCs w:val="18"/>
        </w:rPr>
      </w:pPr>
    </w:p>
    <w:p w14:paraId="7172C5BA" w14:textId="77777777" w:rsidR="0072574F" w:rsidRPr="00B21DC2" w:rsidRDefault="0072574F" w:rsidP="0072574F">
      <w:pPr>
        <w:jc w:val="right"/>
        <w:rPr>
          <w:rFonts w:ascii="Tahoma" w:hAnsi="Tahoma" w:cs="Tahoma"/>
          <w:sz w:val="20"/>
          <w:szCs w:val="20"/>
        </w:rPr>
      </w:pPr>
      <w:r w:rsidRPr="00B21DC2">
        <w:rPr>
          <w:rFonts w:ascii="Tahoma" w:hAnsi="Tahoma" w:cs="Tahoma"/>
          <w:b/>
          <w:iCs/>
          <w:smallCaps/>
          <w:kern w:val="1"/>
          <w:sz w:val="18"/>
          <w:szCs w:val="18"/>
        </w:rPr>
        <w:br w:type="page"/>
      </w:r>
      <w:r w:rsidRPr="00B21DC2">
        <w:rPr>
          <w:rFonts w:ascii="Tahoma" w:hAnsi="Tahoma" w:cs="Tahoma"/>
          <w:b/>
          <w:sz w:val="20"/>
          <w:szCs w:val="20"/>
        </w:rPr>
        <w:lastRenderedPageBreak/>
        <w:t xml:space="preserve">Załącznik Nr </w:t>
      </w:r>
      <w:r w:rsidR="00E410FC" w:rsidRPr="00B21DC2">
        <w:rPr>
          <w:rFonts w:ascii="Tahoma" w:hAnsi="Tahoma" w:cs="Tahoma"/>
          <w:b/>
          <w:sz w:val="20"/>
          <w:szCs w:val="20"/>
        </w:rPr>
        <w:t>7</w:t>
      </w:r>
    </w:p>
    <w:p w14:paraId="5B185D84" w14:textId="77777777" w:rsidR="0072574F" w:rsidRPr="00B21DC2" w:rsidRDefault="0072574F" w:rsidP="0072574F">
      <w:pPr>
        <w:tabs>
          <w:tab w:val="left" w:pos="284"/>
          <w:tab w:val="left" w:pos="2268"/>
        </w:tabs>
        <w:rPr>
          <w:rFonts w:ascii="Tahoma" w:hAnsi="Tahoma" w:cs="Tahoma"/>
          <w:sz w:val="18"/>
          <w:szCs w:val="18"/>
        </w:rPr>
      </w:pPr>
    </w:p>
    <w:p w14:paraId="50C86EFD" w14:textId="77777777" w:rsidR="0072574F" w:rsidRPr="00B21DC2" w:rsidRDefault="0072574F" w:rsidP="0072574F">
      <w:pPr>
        <w:tabs>
          <w:tab w:val="left" w:pos="284"/>
          <w:tab w:val="left" w:pos="2268"/>
        </w:tabs>
        <w:rPr>
          <w:rFonts w:ascii="Tahoma" w:hAnsi="Tahoma" w:cs="Tahoma"/>
          <w:sz w:val="18"/>
          <w:szCs w:val="18"/>
        </w:rPr>
      </w:pPr>
    </w:p>
    <w:p w14:paraId="3456B82D" w14:textId="77777777" w:rsidR="0072574F" w:rsidRPr="00B21DC2" w:rsidRDefault="0072574F" w:rsidP="0072574F">
      <w:pPr>
        <w:spacing w:line="360" w:lineRule="auto"/>
        <w:rPr>
          <w:rFonts w:ascii="Tahoma" w:hAnsi="Tahoma" w:cs="Tahoma"/>
          <w:b/>
          <w:bCs/>
          <w:sz w:val="18"/>
          <w:szCs w:val="18"/>
        </w:rPr>
      </w:pPr>
      <w:r w:rsidRPr="00B21DC2">
        <w:rPr>
          <w:rFonts w:ascii="Tahoma" w:hAnsi="Tahoma" w:cs="Tahoma"/>
          <w:sz w:val="18"/>
          <w:szCs w:val="18"/>
        </w:rPr>
        <w:t>Data ..........................</w:t>
      </w:r>
    </w:p>
    <w:p w14:paraId="7DE46F22" w14:textId="77777777" w:rsidR="0072574F" w:rsidRPr="00B21DC2" w:rsidRDefault="0072574F" w:rsidP="0072574F">
      <w:pPr>
        <w:tabs>
          <w:tab w:val="left" w:pos="284"/>
        </w:tabs>
        <w:spacing w:line="360" w:lineRule="auto"/>
        <w:rPr>
          <w:rFonts w:ascii="Tahoma" w:hAnsi="Tahoma" w:cs="Tahoma"/>
          <w:sz w:val="20"/>
          <w:szCs w:val="20"/>
        </w:rPr>
      </w:pPr>
      <w:r w:rsidRPr="00B21DC2">
        <w:rPr>
          <w:rFonts w:ascii="Tahoma" w:hAnsi="Tahoma" w:cs="Tahoma"/>
          <w:sz w:val="20"/>
          <w:szCs w:val="20"/>
        </w:rPr>
        <w:t>Nazwa Wykonawcy  ................................................................</w:t>
      </w:r>
    </w:p>
    <w:p w14:paraId="3F8874EC" w14:textId="77777777" w:rsidR="0072574F" w:rsidRPr="00B21DC2" w:rsidRDefault="0072574F" w:rsidP="0072574F">
      <w:pPr>
        <w:rPr>
          <w:rFonts w:ascii="Tahoma" w:hAnsi="Tahoma" w:cs="Tahoma"/>
          <w:sz w:val="20"/>
          <w:szCs w:val="20"/>
        </w:rPr>
      </w:pPr>
      <w:r w:rsidRPr="00B21DC2">
        <w:rPr>
          <w:rFonts w:ascii="Tahoma" w:hAnsi="Tahoma" w:cs="Tahoma"/>
          <w:sz w:val="20"/>
          <w:szCs w:val="20"/>
        </w:rPr>
        <w:t>Adres Wykonawcy    ...............................................................</w:t>
      </w:r>
    </w:p>
    <w:p w14:paraId="70FA4817" w14:textId="77777777" w:rsidR="0072574F" w:rsidRPr="00B21DC2" w:rsidRDefault="0072574F" w:rsidP="0072574F">
      <w:pPr>
        <w:rPr>
          <w:rFonts w:ascii="Tahoma" w:hAnsi="Tahoma" w:cs="Tahoma"/>
          <w:bCs/>
          <w:iCs/>
          <w:sz w:val="18"/>
          <w:szCs w:val="18"/>
        </w:rPr>
      </w:pPr>
    </w:p>
    <w:p w14:paraId="4CAC89B3" w14:textId="77777777" w:rsidR="0072574F" w:rsidRPr="00B21DC2" w:rsidRDefault="0072574F" w:rsidP="0072574F">
      <w:pPr>
        <w:rPr>
          <w:rFonts w:ascii="Tahoma" w:hAnsi="Tahoma" w:cs="Tahoma"/>
          <w:bCs/>
          <w:iCs/>
          <w:sz w:val="20"/>
          <w:szCs w:val="18"/>
        </w:rPr>
      </w:pPr>
    </w:p>
    <w:p w14:paraId="122B6EDF" w14:textId="77777777" w:rsidR="0072574F" w:rsidRPr="00B21DC2" w:rsidRDefault="0072574F" w:rsidP="0072574F">
      <w:pPr>
        <w:jc w:val="center"/>
        <w:rPr>
          <w:rFonts w:ascii="Tahoma" w:hAnsi="Tahoma" w:cs="Tahoma"/>
          <w:bCs/>
          <w:iCs/>
          <w:sz w:val="18"/>
          <w:szCs w:val="18"/>
        </w:rPr>
      </w:pPr>
      <w:r w:rsidRPr="00B21DC2">
        <w:rPr>
          <w:rFonts w:ascii="Tahoma" w:hAnsi="Tahoma" w:cs="Tahoma"/>
          <w:b/>
          <w:bCs/>
          <w:sz w:val="18"/>
          <w:szCs w:val="18"/>
        </w:rPr>
        <w:t>OŚWIADCZENIE WYKONAWCÓW</w:t>
      </w:r>
      <w:r w:rsidRPr="00B21DC2">
        <w:rPr>
          <w:rFonts w:ascii="Tahoma" w:hAnsi="Tahoma" w:cs="Tahoma"/>
          <w:b/>
          <w:bCs/>
          <w:sz w:val="18"/>
          <w:szCs w:val="18"/>
        </w:rPr>
        <w:br/>
      </w:r>
      <w:r w:rsidRPr="00B21DC2">
        <w:rPr>
          <w:rFonts w:ascii="Tahoma" w:hAnsi="Tahoma" w:cs="Tahoma"/>
          <w:b/>
          <w:sz w:val="18"/>
          <w:szCs w:val="18"/>
        </w:rPr>
        <w:t>wspólnie ubiegających się o udzielenie zamówienia z którego wynika, które</w:t>
      </w:r>
      <w:r w:rsidR="006A2873" w:rsidRPr="00B21DC2">
        <w:rPr>
          <w:rFonts w:ascii="Tahoma" w:hAnsi="Tahoma" w:cs="Tahoma"/>
          <w:b/>
          <w:sz w:val="18"/>
          <w:szCs w:val="18"/>
        </w:rPr>
        <w:t xml:space="preserve"> dostawy</w:t>
      </w:r>
      <w:r w:rsidR="00F750B8" w:rsidRPr="00B21DC2">
        <w:rPr>
          <w:rFonts w:ascii="Tahoma" w:hAnsi="Tahoma" w:cs="Tahoma"/>
          <w:b/>
          <w:sz w:val="18"/>
          <w:szCs w:val="18"/>
        </w:rPr>
        <w:t>/usługi</w:t>
      </w:r>
      <w:r w:rsidR="006A2873" w:rsidRPr="00B21DC2">
        <w:rPr>
          <w:rFonts w:ascii="Tahoma" w:hAnsi="Tahoma" w:cs="Tahoma"/>
          <w:b/>
          <w:sz w:val="18"/>
          <w:szCs w:val="18"/>
        </w:rPr>
        <w:t xml:space="preserve">  wykonają poszczególni W</w:t>
      </w:r>
      <w:r w:rsidRPr="00B21DC2">
        <w:rPr>
          <w:rFonts w:ascii="Tahoma" w:hAnsi="Tahoma" w:cs="Tahoma"/>
          <w:b/>
          <w:sz w:val="18"/>
          <w:szCs w:val="18"/>
        </w:rPr>
        <w:t>ykonawcy</w:t>
      </w:r>
      <w:r w:rsidRPr="00B21DC2">
        <w:rPr>
          <w:rFonts w:ascii="Tahoma" w:hAnsi="Tahoma" w:cs="Tahoma"/>
          <w:b/>
          <w:sz w:val="18"/>
          <w:szCs w:val="18"/>
        </w:rPr>
        <w:br/>
      </w:r>
      <w:r w:rsidRPr="00B21DC2">
        <w:rPr>
          <w:rFonts w:ascii="Tahoma" w:hAnsi="Tahoma" w:cs="Tahoma"/>
          <w:bCs/>
          <w:i/>
          <w:sz w:val="18"/>
          <w:szCs w:val="18"/>
        </w:rPr>
        <w:t>(składane na podstawie art. 117 ust. 4  ustawy PZP)</w:t>
      </w:r>
    </w:p>
    <w:p w14:paraId="2749287F" w14:textId="77777777" w:rsidR="0072574F" w:rsidRPr="00B21DC2" w:rsidRDefault="0072574F" w:rsidP="0072574F">
      <w:pPr>
        <w:rPr>
          <w:rFonts w:ascii="Tahoma" w:hAnsi="Tahoma" w:cs="Tahoma"/>
          <w:bCs/>
          <w:iCs/>
          <w:sz w:val="20"/>
          <w:szCs w:val="18"/>
        </w:rPr>
      </w:pPr>
    </w:p>
    <w:p w14:paraId="3CA34E8D" w14:textId="77777777" w:rsidR="0072574F" w:rsidRPr="00B21DC2" w:rsidRDefault="0072574F" w:rsidP="0072574F">
      <w:pPr>
        <w:rPr>
          <w:rFonts w:ascii="Tahoma" w:hAnsi="Tahoma" w:cs="Tahoma"/>
          <w:bCs/>
          <w:iCs/>
          <w:sz w:val="20"/>
          <w:szCs w:val="18"/>
        </w:rPr>
      </w:pPr>
    </w:p>
    <w:p w14:paraId="60095CD3" w14:textId="5F011623" w:rsidR="0072574F" w:rsidRPr="00B21DC2" w:rsidRDefault="0072574F" w:rsidP="00896873">
      <w:pPr>
        <w:ind w:firstLine="567"/>
        <w:rPr>
          <w:rFonts w:ascii="Tahoma" w:hAnsi="Tahoma" w:cs="Tahoma"/>
          <w:bCs/>
          <w:iCs/>
          <w:sz w:val="18"/>
          <w:szCs w:val="18"/>
        </w:rPr>
      </w:pPr>
      <w:r w:rsidRPr="00B21DC2">
        <w:rPr>
          <w:rFonts w:ascii="Tahoma" w:hAnsi="Tahoma" w:cs="Tahoma"/>
          <w:sz w:val="18"/>
          <w:szCs w:val="18"/>
        </w:rPr>
        <w:t xml:space="preserve">Przystępując jako Wykonawca do udziału w postępowaniu o udzielenie zamówienia publicznego nr sprawy </w:t>
      </w:r>
      <w:r w:rsidR="00AA620D">
        <w:rPr>
          <w:rFonts w:ascii="Tahoma" w:hAnsi="Tahoma" w:cs="Tahoma"/>
          <w:b/>
          <w:sz w:val="18"/>
          <w:szCs w:val="18"/>
        </w:rPr>
        <w:t>13</w:t>
      </w:r>
      <w:r w:rsidR="00B4263B">
        <w:rPr>
          <w:rFonts w:ascii="Tahoma" w:hAnsi="Tahoma" w:cs="Tahoma"/>
          <w:b/>
          <w:sz w:val="18"/>
          <w:szCs w:val="18"/>
        </w:rPr>
        <w:t>2</w:t>
      </w:r>
      <w:r w:rsidR="009B6A08" w:rsidRPr="00B21DC2">
        <w:rPr>
          <w:rFonts w:ascii="Tahoma" w:hAnsi="Tahoma" w:cs="Tahoma"/>
          <w:b/>
          <w:sz w:val="18"/>
          <w:szCs w:val="18"/>
        </w:rPr>
        <w:t>/PN/ZP/</w:t>
      </w:r>
      <w:r w:rsidR="006A2873" w:rsidRPr="00B21DC2">
        <w:rPr>
          <w:rFonts w:ascii="Tahoma" w:hAnsi="Tahoma" w:cs="Tahoma"/>
          <w:b/>
          <w:sz w:val="18"/>
          <w:szCs w:val="18"/>
        </w:rPr>
        <w:t>D</w:t>
      </w:r>
      <w:r w:rsidRPr="00B21DC2">
        <w:rPr>
          <w:rFonts w:ascii="Tahoma" w:hAnsi="Tahoma" w:cs="Tahoma"/>
          <w:b/>
          <w:sz w:val="18"/>
          <w:szCs w:val="18"/>
        </w:rPr>
        <w:t>/202</w:t>
      </w:r>
      <w:r w:rsidR="0017675F">
        <w:rPr>
          <w:rFonts w:ascii="Tahoma" w:hAnsi="Tahoma" w:cs="Tahoma"/>
          <w:b/>
          <w:sz w:val="18"/>
          <w:szCs w:val="18"/>
        </w:rPr>
        <w:t>4</w:t>
      </w:r>
      <w:r w:rsidRPr="00B21DC2">
        <w:rPr>
          <w:rFonts w:ascii="Tahoma" w:hAnsi="Tahoma" w:cs="Tahoma"/>
          <w:sz w:val="18"/>
          <w:szCs w:val="18"/>
        </w:rPr>
        <w:t>, działając w imieniu i na rzecz  firmy:</w:t>
      </w:r>
    </w:p>
    <w:p w14:paraId="623AF02E" w14:textId="77777777" w:rsidR="0072574F" w:rsidRPr="00B21DC2" w:rsidRDefault="0072574F" w:rsidP="0072574F">
      <w:pPr>
        <w:pStyle w:val="NormalnyWeb"/>
        <w:spacing w:before="0" w:beforeAutospacing="0" w:after="0" w:afterAutospacing="0"/>
        <w:rPr>
          <w:rFonts w:ascii="Tahoma" w:hAnsi="Tahoma" w:cs="Tahoma"/>
          <w:sz w:val="18"/>
          <w:szCs w:val="18"/>
        </w:rPr>
      </w:pPr>
    </w:p>
    <w:p w14:paraId="0A1CF346" w14:textId="77777777" w:rsidR="0072574F" w:rsidRPr="00B21DC2" w:rsidRDefault="0072574F" w:rsidP="0072574F">
      <w:pPr>
        <w:pStyle w:val="NormalnyWeb"/>
        <w:spacing w:before="0" w:beforeAutospacing="0" w:after="0" w:afterAutospacing="0"/>
        <w:jc w:val="center"/>
        <w:rPr>
          <w:rFonts w:ascii="Tahoma" w:hAnsi="Tahoma" w:cs="Tahoma"/>
          <w:b/>
          <w:sz w:val="18"/>
          <w:szCs w:val="18"/>
        </w:rPr>
      </w:pPr>
      <w:r w:rsidRPr="00B21DC2">
        <w:rPr>
          <w:rFonts w:ascii="Tahoma" w:hAnsi="Tahoma" w:cs="Tahoma"/>
          <w:b/>
          <w:sz w:val="18"/>
          <w:szCs w:val="18"/>
        </w:rPr>
        <w:t>…………………………………………………………………………….</w:t>
      </w:r>
    </w:p>
    <w:p w14:paraId="13AD80C0" w14:textId="77777777" w:rsidR="0072574F" w:rsidRPr="00B21DC2" w:rsidRDefault="0072574F" w:rsidP="0072574F">
      <w:pPr>
        <w:pStyle w:val="NormalnyWeb"/>
        <w:spacing w:before="0" w:beforeAutospacing="0" w:after="0" w:afterAutospacing="0"/>
        <w:jc w:val="center"/>
        <w:rPr>
          <w:rFonts w:ascii="Tahoma" w:hAnsi="Tahoma" w:cs="Tahoma"/>
          <w:i/>
          <w:sz w:val="16"/>
          <w:szCs w:val="18"/>
        </w:rPr>
      </w:pPr>
      <w:r w:rsidRPr="00B21DC2">
        <w:rPr>
          <w:rFonts w:ascii="Tahoma" w:hAnsi="Tahoma" w:cs="Tahoma"/>
          <w:i/>
          <w:sz w:val="18"/>
          <w:szCs w:val="18"/>
        </w:rPr>
        <w:t xml:space="preserve"> </w:t>
      </w:r>
      <w:r w:rsidRPr="00B21DC2">
        <w:rPr>
          <w:rFonts w:ascii="Tahoma" w:hAnsi="Tahoma" w:cs="Tahoma"/>
          <w:i/>
          <w:sz w:val="16"/>
          <w:szCs w:val="18"/>
        </w:rPr>
        <w:t>(nazwa i adres Wykonawcy)</w:t>
      </w:r>
    </w:p>
    <w:p w14:paraId="023101B2" w14:textId="77777777" w:rsidR="0072574F" w:rsidRPr="00B21DC2" w:rsidRDefault="0072574F" w:rsidP="0072574F">
      <w:pPr>
        <w:jc w:val="both"/>
        <w:rPr>
          <w:rFonts w:ascii="Tahoma" w:hAnsi="Tahoma" w:cs="Tahoma"/>
          <w:b/>
          <w:sz w:val="18"/>
          <w:szCs w:val="18"/>
        </w:rPr>
      </w:pPr>
    </w:p>
    <w:p w14:paraId="2D1AC921" w14:textId="77777777" w:rsidR="0072574F" w:rsidRPr="00B21DC2" w:rsidRDefault="0072574F" w:rsidP="0072574F">
      <w:pPr>
        <w:jc w:val="both"/>
        <w:rPr>
          <w:rFonts w:ascii="Tahoma" w:hAnsi="Tahoma" w:cs="Tahoma"/>
          <w:bCs/>
          <w:sz w:val="18"/>
          <w:szCs w:val="18"/>
        </w:rPr>
      </w:pPr>
      <w:r w:rsidRPr="00B21DC2">
        <w:rPr>
          <w:rFonts w:ascii="Tahoma" w:hAnsi="Tahoma" w:cs="Tahoma"/>
          <w:bCs/>
          <w:sz w:val="18"/>
          <w:szCs w:val="18"/>
        </w:rPr>
        <w:t xml:space="preserve">w związku ze złożeniem </w:t>
      </w:r>
      <w:r w:rsidRPr="00B21DC2">
        <w:rPr>
          <w:rFonts w:ascii="Tahoma" w:hAnsi="Tahoma" w:cs="Tahoma"/>
          <w:b/>
          <w:bCs/>
          <w:sz w:val="18"/>
          <w:szCs w:val="18"/>
        </w:rPr>
        <w:t>oferty wspólnej</w:t>
      </w:r>
      <w:r w:rsidRPr="00B21DC2">
        <w:rPr>
          <w:rFonts w:ascii="Tahoma" w:hAnsi="Tahoma" w:cs="Tahoma"/>
          <w:bCs/>
          <w:sz w:val="18"/>
          <w:szCs w:val="18"/>
        </w:rPr>
        <w:t xml:space="preserve"> </w:t>
      </w:r>
      <w:r w:rsidRPr="00B21DC2">
        <w:rPr>
          <w:rFonts w:ascii="Tahoma" w:hAnsi="Tahoma" w:cs="Tahoma"/>
          <w:b/>
          <w:bCs/>
          <w:sz w:val="18"/>
          <w:szCs w:val="18"/>
        </w:rPr>
        <w:t>oraz zaistnieniem okoliczności,</w:t>
      </w:r>
      <w:r w:rsidRPr="00B21DC2">
        <w:rPr>
          <w:rFonts w:ascii="Tahoma" w:hAnsi="Tahoma" w:cs="Tahoma"/>
          <w:bCs/>
          <w:sz w:val="18"/>
          <w:szCs w:val="18"/>
        </w:rPr>
        <w:t xml:space="preserve"> o których mowa w </w:t>
      </w:r>
      <w:r w:rsidRPr="00B21DC2">
        <w:rPr>
          <w:rFonts w:ascii="Tahoma" w:hAnsi="Tahoma" w:cs="Tahoma"/>
          <w:bCs/>
          <w:i/>
          <w:sz w:val="18"/>
          <w:szCs w:val="18"/>
        </w:rPr>
        <w:t xml:space="preserve">art. 117 </w:t>
      </w:r>
      <w:r w:rsidR="006A2873" w:rsidRPr="00B21DC2">
        <w:rPr>
          <w:rFonts w:ascii="Tahoma" w:hAnsi="Tahoma" w:cs="Tahoma"/>
          <w:bCs/>
          <w:i/>
          <w:sz w:val="18"/>
          <w:szCs w:val="18"/>
        </w:rPr>
        <w:t xml:space="preserve">ust. 2, </w:t>
      </w:r>
      <w:r w:rsidRPr="00B21DC2">
        <w:rPr>
          <w:rFonts w:ascii="Tahoma" w:hAnsi="Tahoma" w:cs="Tahoma"/>
          <w:bCs/>
          <w:i/>
          <w:sz w:val="18"/>
          <w:szCs w:val="18"/>
        </w:rPr>
        <w:t>ust. 3</w:t>
      </w:r>
      <w:r w:rsidR="00622A00" w:rsidRPr="00B21DC2">
        <w:rPr>
          <w:rFonts w:ascii="Tahoma" w:hAnsi="Tahoma" w:cs="Tahoma"/>
          <w:bCs/>
          <w:i/>
          <w:sz w:val="18"/>
          <w:szCs w:val="18"/>
        </w:rPr>
        <w:t xml:space="preserve"> *</w:t>
      </w:r>
      <w:r w:rsidRPr="00B21DC2">
        <w:rPr>
          <w:rFonts w:ascii="Tahoma" w:hAnsi="Tahoma" w:cs="Tahoma"/>
          <w:bCs/>
          <w:i/>
          <w:sz w:val="18"/>
          <w:szCs w:val="18"/>
        </w:rPr>
        <w:t xml:space="preserve"> ustawy PZP</w:t>
      </w:r>
      <w:r w:rsidRPr="00B21DC2">
        <w:rPr>
          <w:rFonts w:ascii="Tahoma" w:hAnsi="Tahoma" w:cs="Tahoma"/>
          <w:bCs/>
          <w:sz w:val="18"/>
          <w:szCs w:val="18"/>
        </w:rPr>
        <w:t xml:space="preserve">, </w:t>
      </w:r>
      <w:r w:rsidRPr="00B21DC2">
        <w:rPr>
          <w:rFonts w:ascii="Tahoma" w:hAnsi="Tahoma" w:cs="Tahoma"/>
          <w:b/>
          <w:bCs/>
          <w:sz w:val="18"/>
          <w:szCs w:val="18"/>
        </w:rPr>
        <w:t>oświadczam/oświadcz</w:t>
      </w:r>
      <w:r w:rsidR="00DA5AC8" w:rsidRPr="00B21DC2">
        <w:rPr>
          <w:rFonts w:ascii="Tahoma" w:hAnsi="Tahoma" w:cs="Tahoma"/>
          <w:b/>
          <w:bCs/>
          <w:sz w:val="18"/>
          <w:szCs w:val="18"/>
        </w:rPr>
        <w:t>a</w:t>
      </w:r>
      <w:r w:rsidRPr="00B21DC2">
        <w:rPr>
          <w:rFonts w:ascii="Tahoma" w:hAnsi="Tahoma" w:cs="Tahoma"/>
          <w:b/>
          <w:bCs/>
          <w:sz w:val="18"/>
          <w:szCs w:val="18"/>
        </w:rPr>
        <w:t>my*,</w:t>
      </w:r>
      <w:r w:rsidRPr="00B21DC2">
        <w:rPr>
          <w:rFonts w:ascii="Tahoma" w:hAnsi="Tahoma" w:cs="Tahoma"/>
          <w:bCs/>
          <w:sz w:val="18"/>
          <w:szCs w:val="18"/>
        </w:rPr>
        <w:t xml:space="preserve"> że niżej wymienione </w:t>
      </w:r>
      <w:r w:rsidR="006A2873" w:rsidRPr="00B21DC2">
        <w:rPr>
          <w:rFonts w:ascii="Tahoma" w:hAnsi="Tahoma" w:cs="Tahoma"/>
          <w:bCs/>
          <w:sz w:val="18"/>
          <w:szCs w:val="18"/>
        </w:rPr>
        <w:t>dostawy</w:t>
      </w:r>
      <w:r w:rsidR="00F750B8" w:rsidRPr="00B21DC2">
        <w:rPr>
          <w:rFonts w:ascii="Tahoma" w:hAnsi="Tahoma" w:cs="Tahoma"/>
          <w:bCs/>
          <w:sz w:val="18"/>
          <w:szCs w:val="18"/>
        </w:rPr>
        <w:t>/usługi</w:t>
      </w:r>
      <w:r w:rsidRPr="00B21DC2">
        <w:rPr>
          <w:rFonts w:ascii="Tahoma" w:hAnsi="Tahoma" w:cs="Tahoma"/>
          <w:bCs/>
          <w:sz w:val="18"/>
          <w:szCs w:val="18"/>
        </w:rPr>
        <w:t>:</w:t>
      </w:r>
    </w:p>
    <w:p w14:paraId="77A2CB0F" w14:textId="77777777" w:rsidR="0072574F" w:rsidRPr="00B21DC2" w:rsidRDefault="0072574F" w:rsidP="0072574F">
      <w:pPr>
        <w:jc w:val="both"/>
        <w:rPr>
          <w:rFonts w:ascii="Tahoma" w:hAnsi="Tahoma" w:cs="Tahoma"/>
          <w:sz w:val="18"/>
          <w:szCs w:val="18"/>
        </w:rPr>
      </w:pPr>
    </w:p>
    <w:p w14:paraId="3B54E7A6"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4347A60B"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2EB9CC90" w14:textId="77777777" w:rsidR="0072574F" w:rsidRPr="00B21DC2" w:rsidRDefault="0072574F" w:rsidP="0072574F">
      <w:pPr>
        <w:jc w:val="both"/>
        <w:rPr>
          <w:rFonts w:ascii="Tahoma" w:hAnsi="Tahoma" w:cs="Tahoma"/>
          <w:bCs/>
          <w:sz w:val="18"/>
          <w:szCs w:val="18"/>
        </w:rPr>
      </w:pPr>
    </w:p>
    <w:p w14:paraId="28E97E9D" w14:textId="77777777" w:rsidR="0072574F" w:rsidRPr="00B21DC2" w:rsidRDefault="0072574F" w:rsidP="0072574F">
      <w:pPr>
        <w:jc w:val="both"/>
        <w:rPr>
          <w:rFonts w:ascii="Tahoma" w:hAnsi="Tahoma" w:cs="Tahoma"/>
          <w:bCs/>
          <w:sz w:val="18"/>
          <w:szCs w:val="18"/>
        </w:rPr>
      </w:pPr>
      <w:r w:rsidRPr="00B21DC2">
        <w:rPr>
          <w:rFonts w:ascii="Tahoma" w:hAnsi="Tahoma" w:cs="Tahoma"/>
          <w:bCs/>
          <w:sz w:val="18"/>
          <w:szCs w:val="18"/>
        </w:rPr>
        <w:t>będą wykonane przez następującego Wykonawcę:</w:t>
      </w:r>
    </w:p>
    <w:p w14:paraId="20AB1FC2" w14:textId="77777777" w:rsidR="0072574F" w:rsidRPr="00B21DC2" w:rsidRDefault="0072574F" w:rsidP="0072574F">
      <w:pPr>
        <w:jc w:val="both"/>
        <w:rPr>
          <w:rFonts w:ascii="Tahoma" w:hAnsi="Tahoma" w:cs="Tahoma"/>
          <w:bCs/>
          <w:sz w:val="18"/>
          <w:szCs w:val="18"/>
        </w:rPr>
      </w:pPr>
    </w:p>
    <w:p w14:paraId="5FEE1D55"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4CE82723"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01323AB7" w14:textId="77777777" w:rsidR="0072574F" w:rsidRPr="00B21DC2" w:rsidRDefault="0072574F" w:rsidP="0072574F">
      <w:pPr>
        <w:ind w:left="1004"/>
        <w:jc w:val="center"/>
        <w:rPr>
          <w:rFonts w:ascii="Tahoma" w:hAnsi="Tahoma" w:cs="Tahoma"/>
          <w:bCs/>
          <w:i/>
          <w:sz w:val="16"/>
          <w:szCs w:val="18"/>
        </w:rPr>
      </w:pPr>
      <w:r w:rsidRPr="00B21DC2">
        <w:rPr>
          <w:rFonts w:ascii="Tahoma" w:hAnsi="Tahoma" w:cs="Tahoma"/>
          <w:bCs/>
          <w:i/>
          <w:sz w:val="16"/>
          <w:szCs w:val="18"/>
        </w:rPr>
        <w:t xml:space="preserve"> (należy podać nazwę wykonawcy wspólnie ubiegającego się o udzielenie zamówienia)</w:t>
      </w:r>
    </w:p>
    <w:p w14:paraId="7F033F84" w14:textId="77777777" w:rsidR="0072574F" w:rsidRPr="00B21DC2" w:rsidRDefault="0072574F" w:rsidP="0072574F">
      <w:pPr>
        <w:rPr>
          <w:rFonts w:ascii="Tahoma" w:hAnsi="Tahoma" w:cs="Tahoma"/>
          <w:bCs/>
          <w:iCs/>
          <w:sz w:val="18"/>
          <w:szCs w:val="18"/>
        </w:rPr>
      </w:pPr>
    </w:p>
    <w:p w14:paraId="3AA89E45" w14:textId="77777777" w:rsidR="0072574F" w:rsidRPr="00B21DC2" w:rsidRDefault="0072574F" w:rsidP="0072574F">
      <w:pPr>
        <w:rPr>
          <w:rFonts w:ascii="Tahoma" w:hAnsi="Tahoma" w:cs="Tahoma"/>
          <w:bCs/>
          <w:iCs/>
          <w:sz w:val="18"/>
          <w:szCs w:val="18"/>
        </w:rPr>
      </w:pPr>
    </w:p>
    <w:p w14:paraId="71CC910F" w14:textId="77777777" w:rsidR="0072574F" w:rsidRPr="00B21DC2" w:rsidRDefault="0072574F" w:rsidP="0072574F">
      <w:pPr>
        <w:rPr>
          <w:rFonts w:ascii="Tahoma" w:hAnsi="Tahoma" w:cs="Tahoma"/>
          <w:bCs/>
          <w:iCs/>
          <w:sz w:val="18"/>
          <w:szCs w:val="18"/>
        </w:rPr>
      </w:pPr>
    </w:p>
    <w:p w14:paraId="4FE5DE0A" w14:textId="77777777" w:rsidR="0072574F" w:rsidRPr="00B21DC2" w:rsidRDefault="0072574F" w:rsidP="0072574F">
      <w:pPr>
        <w:rPr>
          <w:rFonts w:ascii="Tahoma" w:hAnsi="Tahoma" w:cs="Tahoma"/>
          <w:bCs/>
          <w:iCs/>
          <w:sz w:val="18"/>
          <w:szCs w:val="18"/>
        </w:rPr>
      </w:pPr>
    </w:p>
    <w:p w14:paraId="40840D8F" w14:textId="77777777" w:rsidR="0072574F" w:rsidRPr="00B21DC2" w:rsidRDefault="0072574F" w:rsidP="0072574F">
      <w:pPr>
        <w:rPr>
          <w:rFonts w:ascii="Tahoma" w:hAnsi="Tahoma" w:cs="Tahoma"/>
          <w:sz w:val="18"/>
          <w:szCs w:val="18"/>
          <w:u w:val="single"/>
        </w:rPr>
      </w:pPr>
      <w:r w:rsidRPr="00B21DC2">
        <w:rPr>
          <w:rFonts w:ascii="Tahoma" w:hAnsi="Tahoma" w:cs="Tahoma"/>
          <w:kern w:val="1"/>
          <w:sz w:val="18"/>
          <w:szCs w:val="18"/>
        </w:rPr>
        <w:t>*niepotrzebne skreślić</w:t>
      </w:r>
    </w:p>
    <w:p w14:paraId="2508FE51" w14:textId="77777777" w:rsidR="0072574F" w:rsidRPr="00B21DC2" w:rsidRDefault="0072574F" w:rsidP="0072574F">
      <w:pPr>
        <w:rPr>
          <w:rFonts w:ascii="Tahoma" w:hAnsi="Tahoma" w:cs="Tahoma"/>
          <w:bCs/>
          <w:iCs/>
          <w:sz w:val="18"/>
          <w:szCs w:val="18"/>
        </w:rPr>
      </w:pPr>
    </w:p>
    <w:p w14:paraId="65113B52" w14:textId="77777777" w:rsidR="006A43F3" w:rsidRPr="00B21DC2" w:rsidRDefault="006A43F3" w:rsidP="00DC7860">
      <w:pPr>
        <w:spacing w:after="120"/>
        <w:rPr>
          <w:rFonts w:ascii="Tahoma" w:hAnsi="Tahoma" w:cs="Tahoma"/>
          <w:b/>
          <w:sz w:val="18"/>
          <w:szCs w:val="18"/>
        </w:rPr>
      </w:pPr>
    </w:p>
    <w:sectPr w:rsidR="006A43F3" w:rsidRPr="00B21DC2" w:rsidSect="00BC23BC">
      <w:headerReference w:type="default" r:id="rId36"/>
      <w:footerReference w:type="even" r:id="rId37"/>
      <w:footerReference w:type="default" r:id="rId38"/>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1CEA5" w14:textId="77777777" w:rsidR="001E62E9" w:rsidRDefault="001E62E9">
      <w:r>
        <w:separator/>
      </w:r>
    </w:p>
  </w:endnote>
  <w:endnote w:type="continuationSeparator" w:id="0">
    <w:p w14:paraId="71A26562" w14:textId="77777777" w:rsidR="001E62E9" w:rsidRDefault="001E6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ont1161">
    <w:charset w:val="EE"/>
    <w:family w:val="auto"/>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mplitudeCE Book">
    <w:charset w:val="00"/>
    <w:family w:val="swiss"/>
    <w:pitch w:val="default"/>
  </w:font>
  <w:font w:name="AmplitudePl Book">
    <w:charset w:val="00"/>
    <w:family w:val="swiss"/>
    <w:pitch w:val="default"/>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ADB9D" w14:textId="77777777" w:rsidR="0034614E" w:rsidRDefault="0034614E"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0737CF36" w14:textId="77777777" w:rsidR="0034614E" w:rsidRDefault="0034614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BF9CC" w14:textId="156E6264" w:rsidR="0034614E" w:rsidRPr="00822A5D" w:rsidRDefault="0034614E"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960920">
      <w:rPr>
        <w:rStyle w:val="Numerstrony"/>
        <w:rFonts w:ascii="Tahoma" w:hAnsi="Tahoma" w:cs="Tahoma"/>
        <w:noProof/>
        <w:sz w:val="16"/>
        <w:szCs w:val="16"/>
      </w:rPr>
      <w:t>42</w:t>
    </w:r>
    <w:r w:rsidRPr="00822A5D">
      <w:rPr>
        <w:rStyle w:val="Numerstrony"/>
        <w:rFonts w:ascii="Tahoma" w:hAnsi="Tahoma" w:cs="Tahoma"/>
        <w:sz w:val="16"/>
        <w:szCs w:val="16"/>
      </w:rPr>
      <w:fldChar w:fldCharType="end"/>
    </w:r>
  </w:p>
  <w:p w14:paraId="477ADDC2" w14:textId="77777777" w:rsidR="0034614E" w:rsidRDefault="0034614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410CDF" w14:textId="77777777" w:rsidR="001E62E9" w:rsidRDefault="001E62E9">
      <w:r>
        <w:separator/>
      </w:r>
    </w:p>
  </w:footnote>
  <w:footnote w:type="continuationSeparator" w:id="0">
    <w:p w14:paraId="65F15DA4" w14:textId="77777777" w:rsidR="001E62E9" w:rsidRDefault="001E62E9">
      <w:r>
        <w:continuationSeparator/>
      </w:r>
    </w:p>
  </w:footnote>
  <w:footnote w:id="1">
    <w:p w14:paraId="373F6760" w14:textId="77777777" w:rsidR="0034614E" w:rsidRPr="00116474" w:rsidRDefault="0034614E" w:rsidP="000E3A43">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166D9642" w14:textId="77777777" w:rsidR="0034614E" w:rsidRPr="008A0E80" w:rsidRDefault="0034614E"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052A274A" w14:textId="77777777" w:rsidR="0034614E" w:rsidRPr="008A0E80" w:rsidRDefault="0034614E"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3D31F609" w14:textId="77777777" w:rsidR="0034614E" w:rsidRPr="008A0E80" w:rsidRDefault="0034614E"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40B87AEE" w14:textId="77777777" w:rsidR="0034614E" w:rsidRPr="00B929A1" w:rsidRDefault="0034614E" w:rsidP="00A21D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50D721" w14:textId="77777777" w:rsidR="0034614E"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3859B839" w14:textId="77777777" w:rsidR="0034614E" w:rsidRDefault="0034614E" w:rsidP="00F95A0A">
      <w:pPr>
        <w:pStyle w:val="Tekstprzypisudolnego"/>
        <w:numPr>
          <w:ilvl w:val="0"/>
          <w:numId w:val="75"/>
        </w:numPr>
        <w:rPr>
          <w:rFonts w:ascii="Arial" w:hAnsi="Arial" w:cs="Arial"/>
          <w:sz w:val="16"/>
          <w:szCs w:val="16"/>
        </w:rPr>
      </w:pPr>
      <w:bookmarkStart w:id="8"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8"/>
    </w:p>
    <w:p w14:paraId="64FD3521" w14:textId="77777777" w:rsidR="0034614E" w:rsidRPr="00B929A1"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60EC13B8" w14:textId="77777777" w:rsidR="0034614E" w:rsidRPr="004E3F67" w:rsidRDefault="0034614E" w:rsidP="00A21D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5BBD66CA" w14:textId="77777777" w:rsidR="0034614E" w:rsidRPr="00A82964" w:rsidRDefault="0034614E" w:rsidP="00A21DC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0C1D3145"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F7EE65"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08179BA" w14:textId="77777777" w:rsidR="0034614E" w:rsidRPr="00896587" w:rsidRDefault="0034614E" w:rsidP="00A21DC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022790AB" w14:textId="77777777" w:rsidR="0034614E" w:rsidRPr="00B929A1" w:rsidRDefault="0034614E" w:rsidP="00A21D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2E59729" w14:textId="77777777" w:rsidR="0034614E"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7CE4D738" w14:textId="77777777" w:rsidR="0034614E"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72217055" w14:textId="77777777" w:rsidR="0034614E" w:rsidRPr="00B929A1"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07DF69CA" w14:textId="77777777" w:rsidR="0034614E" w:rsidRPr="004E3F67" w:rsidRDefault="0034614E" w:rsidP="00A21D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20EA1611" w14:textId="77777777" w:rsidR="0034614E" w:rsidRPr="00A82964" w:rsidRDefault="0034614E" w:rsidP="00A21DC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4F5D600B"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C3A65FB"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7671BCE" w14:textId="77777777" w:rsidR="0034614E" w:rsidRPr="00896587" w:rsidRDefault="0034614E" w:rsidP="00A21DC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E9315" w14:textId="549EBFD2" w:rsidR="0034614E" w:rsidRPr="00012858" w:rsidRDefault="00BB0FBD" w:rsidP="0019746B">
    <w:pPr>
      <w:pStyle w:val="Nagwek"/>
      <w:jc w:val="center"/>
      <w:rPr>
        <w:rFonts w:ascii="Tahoma" w:hAnsi="Tahoma" w:cs="Tahoma"/>
        <w:sz w:val="16"/>
        <w:szCs w:val="16"/>
      </w:rPr>
    </w:pPr>
    <w:r>
      <w:rPr>
        <w:rFonts w:ascii="Tahoma" w:hAnsi="Tahoma" w:cs="Tahoma"/>
        <w:sz w:val="16"/>
        <w:szCs w:val="16"/>
      </w:rPr>
      <w:t>1</w:t>
    </w:r>
    <w:r w:rsidR="00514B1F">
      <w:rPr>
        <w:rFonts w:ascii="Tahoma" w:hAnsi="Tahoma" w:cs="Tahoma"/>
        <w:sz w:val="16"/>
        <w:szCs w:val="16"/>
      </w:rPr>
      <w:t>32</w:t>
    </w:r>
    <w:r w:rsidR="006C1A8E">
      <w:rPr>
        <w:rFonts w:ascii="Tahoma" w:hAnsi="Tahoma" w:cs="Tahoma"/>
        <w:sz w:val="16"/>
        <w:szCs w:val="16"/>
      </w:rPr>
      <w:t>/</w:t>
    </w:r>
    <w:r w:rsidR="0034614E" w:rsidRPr="00012858">
      <w:rPr>
        <w:rFonts w:ascii="Tahoma" w:hAnsi="Tahoma" w:cs="Tahoma"/>
        <w:sz w:val="16"/>
        <w:szCs w:val="16"/>
      </w:rPr>
      <w:t>PN/ZP/D/20</w:t>
    </w:r>
    <w:r w:rsidR="0034614E">
      <w:rPr>
        <w:rFonts w:ascii="Tahoma" w:hAnsi="Tahoma" w:cs="Tahoma"/>
        <w:sz w:val="16"/>
        <w:szCs w:val="16"/>
      </w:rPr>
      <w:t>2</w:t>
    </w:r>
    <w:r w:rsidR="004F49E1">
      <w:rPr>
        <w:rFonts w:ascii="Tahoma" w:hAnsi="Tahoma" w:cs="Tahoma"/>
        <w:sz w:val="16"/>
        <w:szCs w:val="16"/>
      </w:rPr>
      <w:t>4</w:t>
    </w:r>
    <w:r w:rsidR="0034614E" w:rsidRPr="00012858">
      <w:rPr>
        <w:rFonts w:ascii="Tahoma" w:hAnsi="Tahoma" w:cs="Tahoma"/>
        <w:sz w:val="16"/>
        <w:szCs w:val="16"/>
      </w:rPr>
      <w:t xml:space="preserve"> – </w:t>
    </w:r>
    <w:r w:rsidR="0034614E" w:rsidRPr="00577B27">
      <w:rPr>
        <w:rFonts w:ascii="Tahoma" w:hAnsi="Tahoma" w:cs="Tahoma"/>
        <w:sz w:val="16"/>
        <w:szCs w:val="16"/>
      </w:rPr>
      <w:t>„</w:t>
    </w:r>
    <w:r w:rsidR="008A3D02">
      <w:rPr>
        <w:rFonts w:ascii="Tahoma" w:hAnsi="Tahoma" w:cs="Tahoma"/>
        <w:sz w:val="16"/>
        <w:szCs w:val="16"/>
      </w:rPr>
      <w:t>Zakup</w:t>
    </w:r>
    <w:r w:rsidR="00375A30" w:rsidRPr="00375A30">
      <w:rPr>
        <w:rFonts w:ascii="Tahoma" w:hAnsi="Tahoma" w:cs="Tahoma"/>
        <w:sz w:val="16"/>
        <w:szCs w:val="16"/>
      </w:rPr>
      <w:t xml:space="preserve"> </w:t>
    </w:r>
    <w:r w:rsidR="00514B1F">
      <w:rPr>
        <w:rFonts w:ascii="Tahoma" w:hAnsi="Tahoma" w:cs="Tahoma"/>
        <w:sz w:val="16"/>
        <w:szCs w:val="16"/>
      </w:rPr>
      <w:t>aparatu do znieczul</w:t>
    </w:r>
    <w:r w:rsidR="00BF2E34">
      <w:rPr>
        <w:rFonts w:ascii="Tahoma" w:hAnsi="Tahoma" w:cs="Tahoma"/>
        <w:sz w:val="16"/>
        <w:szCs w:val="16"/>
      </w:rPr>
      <w:t>e</w:t>
    </w:r>
    <w:r w:rsidR="00514B1F">
      <w:rPr>
        <w:rFonts w:ascii="Tahoma" w:hAnsi="Tahoma" w:cs="Tahoma"/>
        <w:sz w:val="16"/>
        <w:szCs w:val="16"/>
      </w:rPr>
      <w:t>nia</w:t>
    </w:r>
    <w:r w:rsidR="0034614E" w:rsidRPr="00577B27">
      <w:rPr>
        <w:rFonts w:ascii="Tahoma" w:hAnsi="Tahoma" w:cs="Tahoma"/>
        <w:sz w:val="16"/>
        <w:szCs w:val="16"/>
      </w:rPr>
      <w:t>”</w:t>
    </w:r>
  </w:p>
  <w:p w14:paraId="384D2C8D" w14:textId="77777777" w:rsidR="0034614E" w:rsidRDefault="003461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4"/>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decimal"/>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decimal"/>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decimal"/>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decimal"/>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decimal"/>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decimal"/>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4" w15:restartNumberingAfterBreak="0">
    <w:nsid w:val="00000005"/>
    <w:multiLevelType w:val="multilevel"/>
    <w:tmpl w:val="00000005"/>
    <w:name w:val="WW8Num5"/>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5"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6" w15:restartNumberingAfterBreak="0">
    <w:nsid w:val="00000007"/>
    <w:multiLevelType w:val="multilevel"/>
    <w:tmpl w:val="00000007"/>
    <w:name w:val="WW8Num7"/>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7" w15:restartNumberingAfterBreak="0">
    <w:nsid w:val="00000009"/>
    <w:multiLevelType w:val="multilevel"/>
    <w:tmpl w:val="00000009"/>
    <w:name w:val="WW8Num9"/>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8"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9"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0"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11"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2"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13"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15" w15:restartNumberingAfterBreak="0">
    <w:nsid w:val="0000007F"/>
    <w:multiLevelType w:val="multilevel"/>
    <w:tmpl w:val="0000007F"/>
    <w:name w:val="WW8Num134"/>
    <w:lvl w:ilvl="0">
      <w:start w:val="1"/>
      <w:numFmt w:val="decimal"/>
      <w:lvlText w:val="%1."/>
      <w:lvlJc w:val="left"/>
      <w:pPr>
        <w:tabs>
          <w:tab w:val="num" w:pos="0"/>
        </w:tabs>
        <w:ind w:left="360" w:hanging="360"/>
      </w:pPr>
      <w:rPr>
        <w:b w:val="0"/>
        <w:i w:val="0"/>
        <w:color w:val="00000A"/>
      </w:rPr>
    </w:lvl>
    <w:lvl w:ilvl="1">
      <w:start w:val="1"/>
      <w:numFmt w:val="lowerLetter"/>
      <w:lvlText w:val="%2)"/>
      <w:lvlJc w:val="left"/>
      <w:pPr>
        <w:tabs>
          <w:tab w:val="num" w:pos="0"/>
        </w:tabs>
        <w:ind w:left="36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6" w15:restartNumberingAfterBreak="0">
    <w:nsid w:val="00000080"/>
    <w:multiLevelType w:val="multilevel"/>
    <w:tmpl w:val="00000080"/>
    <w:name w:val="WW8Num135"/>
    <w:lvl w:ilvl="0">
      <w:start w:val="1"/>
      <w:numFmt w:val="decimal"/>
      <w:lvlText w:val="%1."/>
      <w:lvlJc w:val="left"/>
      <w:pPr>
        <w:tabs>
          <w:tab w:val="num" w:pos="0"/>
        </w:tabs>
        <w:ind w:left="360" w:hanging="360"/>
      </w:pPr>
      <w:rPr>
        <w:b w:val="0"/>
        <w:i w:val="0"/>
        <w:color w:val="00000A"/>
      </w:rPr>
    </w:lvl>
    <w:lvl w:ilvl="1">
      <w:start w:val="1"/>
      <w:numFmt w:val="lowerLetter"/>
      <w:lvlText w:val="%2)"/>
      <w:lvlJc w:val="left"/>
      <w:pPr>
        <w:tabs>
          <w:tab w:val="num" w:pos="0"/>
        </w:tabs>
        <w:ind w:left="36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7" w15:restartNumberingAfterBreak="0">
    <w:nsid w:val="00000081"/>
    <w:multiLevelType w:val="multilevel"/>
    <w:tmpl w:val="00000081"/>
    <w:name w:val="WW8Num136"/>
    <w:lvl w:ilvl="0">
      <w:start w:val="1"/>
      <w:numFmt w:val="decimal"/>
      <w:lvlText w:val="%1."/>
      <w:lvlJc w:val="left"/>
      <w:pPr>
        <w:tabs>
          <w:tab w:val="num" w:pos="0"/>
        </w:tabs>
        <w:ind w:left="360" w:hanging="360"/>
      </w:pPr>
      <w:rPr>
        <w:b w:val="0"/>
        <w:i w:val="0"/>
        <w:color w:val="00000A"/>
      </w:rPr>
    </w:lvl>
    <w:lvl w:ilvl="1">
      <w:start w:val="1"/>
      <w:numFmt w:val="decimal"/>
      <w:lvlText w:val="%2."/>
      <w:lvlJc w:val="left"/>
      <w:pPr>
        <w:tabs>
          <w:tab w:val="num" w:pos="1080"/>
        </w:tabs>
        <w:ind w:left="108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8"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1F8303C"/>
    <w:multiLevelType w:val="hybridMultilevel"/>
    <w:tmpl w:val="45D6B10C"/>
    <w:lvl w:ilvl="0" w:tplc="D73A4FA8">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0" w15:restartNumberingAfterBreak="0">
    <w:nsid w:val="02C73598"/>
    <w:multiLevelType w:val="multilevel"/>
    <w:tmpl w:val="F75ACE3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035A3E23"/>
    <w:multiLevelType w:val="hybridMultilevel"/>
    <w:tmpl w:val="20FE3C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399363F"/>
    <w:multiLevelType w:val="multilevel"/>
    <w:tmpl w:val="E99ED970"/>
    <w:lvl w:ilvl="0">
      <w:start w:val="1"/>
      <w:numFmt w:val="lowerLetter"/>
      <w:lvlText w:val="%1."/>
      <w:lvlJc w:val="left"/>
      <w:pPr>
        <w:tabs>
          <w:tab w:val="num" w:pos="1495"/>
        </w:tabs>
        <w:ind w:left="1495" w:hanging="360"/>
      </w:pPr>
      <w:rPr>
        <w:rFonts w:hint="default"/>
        <w:b w:val="0"/>
        <w:i w:val="0"/>
      </w:rPr>
    </w:lvl>
    <w:lvl w:ilvl="1">
      <w:start w:val="1"/>
      <w:numFmt w:val="lowerLetter"/>
      <w:lvlText w:val="%2."/>
      <w:lvlJc w:val="left"/>
      <w:pPr>
        <w:tabs>
          <w:tab w:val="num" w:pos="55"/>
        </w:tabs>
        <w:ind w:left="55" w:hanging="360"/>
      </w:pPr>
      <w:rPr>
        <w:rFonts w:cs="Times New Roman"/>
      </w:rPr>
    </w:lvl>
    <w:lvl w:ilvl="2">
      <w:start w:val="1"/>
      <w:numFmt w:val="decimal"/>
      <w:lvlText w:val="%3."/>
      <w:lvlJc w:val="left"/>
      <w:pPr>
        <w:tabs>
          <w:tab w:val="num" w:pos="360"/>
        </w:tabs>
        <w:ind w:left="360" w:hanging="360"/>
      </w:pPr>
      <w:rPr>
        <w:rFonts w:hint="default"/>
        <w:b w:val="0"/>
        <w:sz w:val="18"/>
      </w:rPr>
    </w:lvl>
    <w:lvl w:ilvl="3" w:tentative="1">
      <w:start w:val="1"/>
      <w:numFmt w:val="decimal"/>
      <w:lvlText w:val="%4."/>
      <w:lvlJc w:val="left"/>
      <w:pPr>
        <w:tabs>
          <w:tab w:val="num" w:pos="1495"/>
        </w:tabs>
        <w:ind w:left="1495" w:hanging="360"/>
      </w:pPr>
      <w:rPr>
        <w:rFonts w:cs="Times New Roman"/>
      </w:rPr>
    </w:lvl>
    <w:lvl w:ilvl="4" w:tentative="1">
      <w:start w:val="1"/>
      <w:numFmt w:val="lowerLetter"/>
      <w:lvlText w:val="%5."/>
      <w:lvlJc w:val="left"/>
      <w:pPr>
        <w:tabs>
          <w:tab w:val="num" w:pos="2215"/>
        </w:tabs>
        <w:ind w:left="2215" w:hanging="360"/>
      </w:pPr>
      <w:rPr>
        <w:rFonts w:cs="Times New Roman"/>
      </w:rPr>
    </w:lvl>
    <w:lvl w:ilvl="5" w:tentative="1">
      <w:start w:val="1"/>
      <w:numFmt w:val="lowerRoman"/>
      <w:lvlText w:val="%6."/>
      <w:lvlJc w:val="right"/>
      <w:pPr>
        <w:tabs>
          <w:tab w:val="num" w:pos="2935"/>
        </w:tabs>
        <w:ind w:left="2935" w:hanging="180"/>
      </w:pPr>
      <w:rPr>
        <w:rFonts w:cs="Times New Roman"/>
      </w:rPr>
    </w:lvl>
    <w:lvl w:ilvl="6" w:tentative="1">
      <w:start w:val="1"/>
      <w:numFmt w:val="decimal"/>
      <w:lvlText w:val="%7."/>
      <w:lvlJc w:val="left"/>
      <w:pPr>
        <w:tabs>
          <w:tab w:val="num" w:pos="3655"/>
        </w:tabs>
        <w:ind w:left="3655" w:hanging="360"/>
      </w:pPr>
      <w:rPr>
        <w:rFonts w:cs="Times New Roman"/>
      </w:rPr>
    </w:lvl>
    <w:lvl w:ilvl="7" w:tentative="1">
      <w:start w:val="1"/>
      <w:numFmt w:val="lowerLetter"/>
      <w:lvlText w:val="%8."/>
      <w:lvlJc w:val="left"/>
      <w:pPr>
        <w:tabs>
          <w:tab w:val="num" w:pos="4375"/>
        </w:tabs>
        <w:ind w:left="4375" w:hanging="360"/>
      </w:pPr>
      <w:rPr>
        <w:rFonts w:cs="Times New Roman"/>
      </w:rPr>
    </w:lvl>
    <w:lvl w:ilvl="8" w:tentative="1">
      <w:start w:val="1"/>
      <w:numFmt w:val="lowerRoman"/>
      <w:lvlText w:val="%9."/>
      <w:lvlJc w:val="right"/>
      <w:pPr>
        <w:tabs>
          <w:tab w:val="num" w:pos="5095"/>
        </w:tabs>
        <w:ind w:left="5095" w:hanging="180"/>
      </w:pPr>
      <w:rPr>
        <w:rFonts w:cs="Times New Roman"/>
      </w:rPr>
    </w:lvl>
  </w:abstractNum>
  <w:abstractNum w:abstractNumId="23"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747676B"/>
    <w:multiLevelType w:val="hybridMultilevel"/>
    <w:tmpl w:val="5EA2FAC6"/>
    <w:lvl w:ilvl="0" w:tplc="35C65F5A">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ADC53AF"/>
    <w:multiLevelType w:val="hybridMultilevel"/>
    <w:tmpl w:val="C0B6AC5E"/>
    <w:lvl w:ilvl="0" w:tplc="04150019">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0BDF2D9C"/>
    <w:multiLevelType w:val="hybridMultilevel"/>
    <w:tmpl w:val="A4909FC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C217BCE"/>
    <w:multiLevelType w:val="multilevel"/>
    <w:tmpl w:val="00000003"/>
    <w:name w:val="WW8Num32"/>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3"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0DEB15A3"/>
    <w:multiLevelType w:val="hybridMultilevel"/>
    <w:tmpl w:val="7B92065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E631799"/>
    <w:multiLevelType w:val="hybridMultilevel"/>
    <w:tmpl w:val="397C9438"/>
    <w:lvl w:ilvl="0" w:tplc="B48CD5B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0FA5656C"/>
    <w:multiLevelType w:val="hybridMultilevel"/>
    <w:tmpl w:val="63344A80"/>
    <w:lvl w:ilvl="0" w:tplc="B2CCCFCC">
      <w:start w:val="5"/>
      <w:numFmt w:val="bullet"/>
      <w:lvlText w:val=""/>
      <w:lvlJc w:val="left"/>
      <w:pPr>
        <w:ind w:left="720" w:hanging="360"/>
      </w:pPr>
      <w:rPr>
        <w:rFonts w:ascii="Wingdings" w:eastAsia="Times New Roman"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2AB6D30"/>
    <w:multiLevelType w:val="multilevel"/>
    <w:tmpl w:val="8FE27830"/>
    <w:lvl w:ilvl="0">
      <w:start w:val="7"/>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13165BCE"/>
    <w:multiLevelType w:val="multilevel"/>
    <w:tmpl w:val="0000000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40"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3AF54E2"/>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2"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42F7B76"/>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4"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45"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15:restartNumberingAfterBreak="0">
    <w:nsid w:val="16877329"/>
    <w:multiLevelType w:val="multilevel"/>
    <w:tmpl w:val="DF66FB70"/>
    <w:lvl w:ilvl="0">
      <w:start w:val="1"/>
      <w:numFmt w:val="decimal"/>
      <w:lvlText w:val="%1"/>
      <w:lvlJc w:val="left"/>
      <w:pPr>
        <w:ind w:left="435" w:hanging="435"/>
      </w:pPr>
      <w:rPr>
        <w:rFonts w:hint="default"/>
      </w:rPr>
    </w:lvl>
    <w:lvl w:ilvl="1">
      <w:start w:val="4"/>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16FF58A3"/>
    <w:multiLevelType w:val="multilevel"/>
    <w:tmpl w:val="D3529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7EB46C1"/>
    <w:multiLevelType w:val="hybridMultilevel"/>
    <w:tmpl w:val="73C855C6"/>
    <w:lvl w:ilvl="0" w:tplc="6C8A53D0">
      <w:start w:val="1"/>
      <w:numFmt w:val="decimal"/>
      <w:lvlText w:val="%1."/>
      <w:lvlJc w:val="left"/>
      <w:pPr>
        <w:tabs>
          <w:tab w:val="num" w:pos="1440"/>
        </w:tabs>
        <w:ind w:left="1440" w:hanging="360"/>
      </w:pPr>
      <w:rPr>
        <w:rFonts w:hint="default"/>
        <w:b w:val="0"/>
        <w:bCs w:val="0"/>
      </w:rPr>
    </w:lvl>
    <w:lvl w:ilvl="1" w:tplc="F7DE9AC2">
      <w:start w:val="1"/>
      <w:numFmt w:val="decimal"/>
      <w:lvlText w:val="%2."/>
      <w:lvlJc w:val="left"/>
      <w:pPr>
        <w:ind w:left="1440" w:hanging="360"/>
      </w:pPr>
      <w:rPr>
        <w:rFonts w:ascii="Tahoma" w:eastAsia="Times New Roman" w:hAnsi="Tahoma" w:cs="Tahoma"/>
      </w:r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187A24C2"/>
    <w:multiLevelType w:val="hybridMultilevel"/>
    <w:tmpl w:val="A4BC32E2"/>
    <w:lvl w:ilvl="0" w:tplc="04150019">
      <w:start w:val="1"/>
      <w:numFmt w:val="lowerLetter"/>
      <w:lvlText w:val="%1."/>
      <w:lvlJc w:val="left"/>
      <w:pPr>
        <w:tabs>
          <w:tab w:val="num" w:pos="1004"/>
        </w:tabs>
        <w:ind w:left="1004" w:hanging="360"/>
      </w:pPr>
    </w:lvl>
    <w:lvl w:ilvl="1" w:tplc="04150019">
      <w:start w:val="1"/>
      <w:numFmt w:val="lowerLetter"/>
      <w:lvlText w:val="%2."/>
      <w:lvlJc w:val="left"/>
      <w:pPr>
        <w:tabs>
          <w:tab w:val="num" w:pos="-76"/>
        </w:tabs>
        <w:ind w:left="-76" w:hanging="360"/>
      </w:pPr>
    </w:lvl>
    <w:lvl w:ilvl="2" w:tplc="0415001B" w:tentative="1">
      <w:start w:val="1"/>
      <w:numFmt w:val="lowerRoman"/>
      <w:lvlText w:val="%3."/>
      <w:lvlJc w:val="right"/>
      <w:pPr>
        <w:tabs>
          <w:tab w:val="num" w:pos="644"/>
        </w:tabs>
        <w:ind w:left="644" w:hanging="180"/>
      </w:pPr>
    </w:lvl>
    <w:lvl w:ilvl="3" w:tplc="0415000F" w:tentative="1">
      <w:start w:val="1"/>
      <w:numFmt w:val="decimal"/>
      <w:lvlText w:val="%4."/>
      <w:lvlJc w:val="left"/>
      <w:pPr>
        <w:tabs>
          <w:tab w:val="num" w:pos="1364"/>
        </w:tabs>
        <w:ind w:left="1364" w:hanging="360"/>
      </w:pPr>
    </w:lvl>
    <w:lvl w:ilvl="4" w:tplc="04150019" w:tentative="1">
      <w:start w:val="1"/>
      <w:numFmt w:val="lowerLetter"/>
      <w:lvlText w:val="%5."/>
      <w:lvlJc w:val="left"/>
      <w:pPr>
        <w:tabs>
          <w:tab w:val="num" w:pos="2084"/>
        </w:tabs>
        <w:ind w:left="2084" w:hanging="360"/>
      </w:pPr>
    </w:lvl>
    <w:lvl w:ilvl="5" w:tplc="0415001B" w:tentative="1">
      <w:start w:val="1"/>
      <w:numFmt w:val="lowerRoman"/>
      <w:lvlText w:val="%6."/>
      <w:lvlJc w:val="right"/>
      <w:pPr>
        <w:tabs>
          <w:tab w:val="num" w:pos="2804"/>
        </w:tabs>
        <w:ind w:left="2804" w:hanging="180"/>
      </w:pPr>
    </w:lvl>
    <w:lvl w:ilvl="6" w:tplc="0415000F" w:tentative="1">
      <w:start w:val="1"/>
      <w:numFmt w:val="decimal"/>
      <w:lvlText w:val="%7."/>
      <w:lvlJc w:val="left"/>
      <w:pPr>
        <w:tabs>
          <w:tab w:val="num" w:pos="3524"/>
        </w:tabs>
        <w:ind w:left="3524" w:hanging="360"/>
      </w:pPr>
    </w:lvl>
    <w:lvl w:ilvl="7" w:tplc="04150019" w:tentative="1">
      <w:start w:val="1"/>
      <w:numFmt w:val="lowerLetter"/>
      <w:lvlText w:val="%8."/>
      <w:lvlJc w:val="left"/>
      <w:pPr>
        <w:tabs>
          <w:tab w:val="num" w:pos="4244"/>
        </w:tabs>
        <w:ind w:left="4244" w:hanging="360"/>
      </w:pPr>
    </w:lvl>
    <w:lvl w:ilvl="8" w:tplc="0415001B" w:tentative="1">
      <w:start w:val="1"/>
      <w:numFmt w:val="lowerRoman"/>
      <w:lvlText w:val="%9."/>
      <w:lvlJc w:val="right"/>
      <w:pPr>
        <w:tabs>
          <w:tab w:val="num" w:pos="4964"/>
        </w:tabs>
        <w:ind w:left="4964" w:hanging="180"/>
      </w:pPr>
    </w:lvl>
  </w:abstractNum>
  <w:abstractNum w:abstractNumId="52" w15:restartNumberingAfterBreak="0">
    <w:nsid w:val="19045EE1"/>
    <w:multiLevelType w:val="hybridMultilevel"/>
    <w:tmpl w:val="BFBE55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4" w15:restartNumberingAfterBreak="0">
    <w:nsid w:val="1AE872E9"/>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56" w15:restartNumberingAfterBreak="0">
    <w:nsid w:val="1D13225F"/>
    <w:multiLevelType w:val="multilevel"/>
    <w:tmpl w:val="7ECE2B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1E264164"/>
    <w:multiLevelType w:val="hybridMultilevel"/>
    <w:tmpl w:val="2E8ADEDE"/>
    <w:lvl w:ilvl="0" w:tplc="6DD4E198">
      <w:start w:val="1"/>
      <w:numFmt w:val="ordinal"/>
      <w:lvlText w:val="1.%1"/>
      <w:lvlJc w:val="left"/>
      <w:pPr>
        <w:tabs>
          <w:tab w:val="num" w:pos="1440"/>
        </w:tabs>
        <w:ind w:left="1440" w:hanging="360"/>
      </w:pPr>
      <w:rPr>
        <w:rFonts w:hint="default"/>
        <w:b w:val="0"/>
        <w:i w:val="0"/>
      </w:rPr>
    </w:lvl>
    <w:lvl w:ilvl="1" w:tplc="9BDCDEB4">
      <w:start w:val="1"/>
      <w:numFmt w:val="decimal"/>
      <w:lvlText w:val="2.2.%2."/>
      <w:lvlJc w:val="left"/>
      <w:pPr>
        <w:tabs>
          <w:tab w:val="num" w:pos="1440"/>
        </w:tabs>
        <w:ind w:left="1440" w:hanging="360"/>
      </w:pPr>
      <w:rPr>
        <w:rFonts w:hint="default"/>
        <w:b w:val="0"/>
        <w:i w:val="0"/>
      </w:rPr>
    </w:lvl>
    <w:lvl w:ilvl="2" w:tplc="825A5AC4">
      <w:start w:val="1"/>
      <w:numFmt w:val="decimal"/>
      <w:lvlText w:val="2.3.%3."/>
      <w:lvlJc w:val="left"/>
      <w:pPr>
        <w:tabs>
          <w:tab w:val="num" w:pos="2340"/>
        </w:tabs>
        <w:ind w:left="2340" w:hanging="360"/>
      </w:pPr>
      <w:rPr>
        <w:rFonts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0"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1"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64" w15:restartNumberingAfterBreak="0">
    <w:nsid w:val="2EF9365B"/>
    <w:multiLevelType w:val="hybridMultilevel"/>
    <w:tmpl w:val="0ED2000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2F5872C0"/>
    <w:multiLevelType w:val="hybridMultilevel"/>
    <w:tmpl w:val="17BABE0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30B30554"/>
    <w:multiLevelType w:val="singleLevel"/>
    <w:tmpl w:val="0415000F"/>
    <w:lvl w:ilvl="0">
      <w:start w:val="1"/>
      <w:numFmt w:val="decimal"/>
      <w:lvlText w:val="%1."/>
      <w:lvlJc w:val="left"/>
      <w:pPr>
        <w:tabs>
          <w:tab w:val="num" w:pos="360"/>
        </w:tabs>
        <w:ind w:left="360" w:hanging="360"/>
      </w:pPr>
    </w:lvl>
  </w:abstractNum>
  <w:abstractNum w:abstractNumId="67" w15:restartNumberingAfterBreak="0">
    <w:nsid w:val="30D45ECB"/>
    <w:multiLevelType w:val="hybridMultilevel"/>
    <w:tmpl w:val="6DA01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21171D8"/>
    <w:multiLevelType w:val="hybridMultilevel"/>
    <w:tmpl w:val="9C921578"/>
    <w:lvl w:ilvl="0" w:tplc="1E168FB2">
      <w:start w:val="1"/>
      <w:numFmt w:val="ordinal"/>
      <w:lvlText w:val="2.%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71"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3D8F4518"/>
    <w:multiLevelType w:val="hybridMultilevel"/>
    <w:tmpl w:val="4D82C6A8"/>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3DBA3A3B"/>
    <w:multiLevelType w:val="hybridMultilevel"/>
    <w:tmpl w:val="98CE8F0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43654EDD"/>
    <w:multiLevelType w:val="multilevel"/>
    <w:tmpl w:val="7BD06DFA"/>
    <w:lvl w:ilvl="0">
      <w:start w:val="1"/>
      <w:numFmt w:val="decimal"/>
      <w:lvlText w:val="%1."/>
      <w:lvlJc w:val="left"/>
      <w:pPr>
        <w:ind w:left="360" w:hanging="360"/>
      </w:pPr>
    </w:lvl>
    <w:lvl w:ilvl="1">
      <w:start w:val="1"/>
      <w:numFmt w:val="ordinal"/>
      <w:lvlText w:val="2.%2"/>
      <w:lvlJc w:val="left"/>
      <w:pPr>
        <w:ind w:left="792" w:hanging="432"/>
      </w:pPr>
      <w:rPr>
        <w:rFonts w:hint="default"/>
        <w:b w:val="0"/>
      </w:r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45161B01"/>
    <w:multiLevelType w:val="hybridMultilevel"/>
    <w:tmpl w:val="5276D18C"/>
    <w:lvl w:ilvl="0" w:tplc="13DC1EF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45EB0199"/>
    <w:multiLevelType w:val="hybridMultilevel"/>
    <w:tmpl w:val="FB3857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4608768E"/>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99806DE"/>
    <w:multiLevelType w:val="multilevel"/>
    <w:tmpl w:val="00000003"/>
    <w:name w:val="WW8Num72"/>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82" w15:restartNumberingAfterBreak="0">
    <w:nsid w:val="4A031CA9"/>
    <w:multiLevelType w:val="hybridMultilevel"/>
    <w:tmpl w:val="F4BECEDE"/>
    <w:lvl w:ilvl="0" w:tplc="924AA1AC">
      <w:start w:val="1"/>
      <w:numFmt w:val="lowerLetter"/>
      <w:lvlText w:val="%1)"/>
      <w:lvlJc w:val="left"/>
      <w:pPr>
        <w:tabs>
          <w:tab w:val="num" w:pos="786"/>
        </w:tabs>
        <w:ind w:left="786" w:hanging="360"/>
      </w:pPr>
      <w:rPr>
        <w:rFonts w:ascii="Tahoma" w:eastAsia="Times New Roman" w:hAnsi="Tahoma" w:cs="Tahoma"/>
      </w:rPr>
    </w:lvl>
    <w:lvl w:ilvl="1" w:tplc="595EF66A">
      <w:start w:val="1"/>
      <w:numFmt w:val="decimal"/>
      <w:lvlText w:val="%2."/>
      <w:lvlJc w:val="left"/>
      <w:pPr>
        <w:tabs>
          <w:tab w:val="num" w:pos="1506"/>
        </w:tabs>
        <w:ind w:left="1506" w:hanging="360"/>
      </w:pPr>
      <w:rPr>
        <w:rFonts w:hint="default"/>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3"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4"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86"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87" w15:restartNumberingAfterBreak="0">
    <w:nsid w:val="4E556327"/>
    <w:multiLevelType w:val="hybridMultilevel"/>
    <w:tmpl w:val="3E56C468"/>
    <w:lvl w:ilvl="0" w:tplc="8DC8D7AA">
      <w:start w:val="1"/>
      <w:numFmt w:val="lowerLetter"/>
      <w:lvlText w:val="%1."/>
      <w:lvlJc w:val="left"/>
      <w:pPr>
        <w:ind w:left="603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50935E0C"/>
    <w:multiLevelType w:val="hybridMultilevel"/>
    <w:tmpl w:val="7F207984"/>
    <w:lvl w:ilvl="0" w:tplc="76FE5A2A">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51050243"/>
    <w:multiLevelType w:val="hybridMultilevel"/>
    <w:tmpl w:val="EDEE842A"/>
    <w:lvl w:ilvl="0" w:tplc="6CA08F36">
      <w:start w:val="1"/>
      <w:numFmt w:val="decimal"/>
      <w:lvlText w:val="%1."/>
      <w:lvlJc w:val="left"/>
      <w:pPr>
        <w:tabs>
          <w:tab w:val="num" w:pos="360"/>
        </w:tabs>
        <w:ind w:left="360" w:hanging="360"/>
      </w:pPr>
      <w:rPr>
        <w:rFonts w:cs="Times New Roman" w:hint="default"/>
        <w:b w:val="0"/>
        <w:i w:val="0"/>
      </w:rPr>
    </w:lvl>
    <w:lvl w:ilvl="1" w:tplc="403A3D38">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53605A02"/>
    <w:multiLevelType w:val="multilevel"/>
    <w:tmpl w:val="E7880B60"/>
    <w:lvl w:ilvl="0">
      <w:start w:val="1"/>
      <w:numFmt w:val="decimal"/>
      <w:lvlText w:val="%1."/>
      <w:lvlJc w:val="left"/>
      <w:pPr>
        <w:ind w:left="360" w:hanging="360"/>
      </w:pPr>
      <w:rPr>
        <w:rFonts w:cs="Times New Roman"/>
      </w:rPr>
    </w:lvl>
    <w:lvl w:ilvl="1">
      <w:start w:val="4"/>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1" w15:restartNumberingAfterBreak="0">
    <w:nsid w:val="54994C48"/>
    <w:multiLevelType w:val="hybridMultilevel"/>
    <w:tmpl w:val="3806CD9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7A40495"/>
    <w:multiLevelType w:val="hybridMultilevel"/>
    <w:tmpl w:val="AAE21E7C"/>
    <w:lvl w:ilvl="0" w:tplc="C45EE1D0">
      <w:start w:val="1"/>
      <w:numFmt w:val="decimal"/>
      <w:lvlText w:val="%1."/>
      <w:lvlJc w:val="left"/>
      <w:pPr>
        <w:tabs>
          <w:tab w:val="num" w:pos="786"/>
        </w:tabs>
        <w:ind w:left="786"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5A1A52DF"/>
    <w:multiLevelType w:val="multilevel"/>
    <w:tmpl w:val="D9005A70"/>
    <w:lvl w:ilvl="0">
      <w:start w:val="1"/>
      <w:numFmt w:val="decimal"/>
      <w:lvlText w:val="%1"/>
      <w:lvlJc w:val="left"/>
      <w:pPr>
        <w:ind w:left="435" w:hanging="435"/>
      </w:pPr>
      <w:rPr>
        <w:rFonts w:hint="default"/>
      </w:rPr>
    </w:lvl>
    <w:lvl w:ilvl="1">
      <w:start w:val="3"/>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96" w15:restartNumberingAfterBreak="0">
    <w:nsid w:val="5BC84DF7"/>
    <w:multiLevelType w:val="multilevel"/>
    <w:tmpl w:val="6ADAA5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7"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98" w15:restartNumberingAfterBreak="0">
    <w:nsid w:val="5EE67A98"/>
    <w:multiLevelType w:val="hybridMultilevel"/>
    <w:tmpl w:val="06EC0EEA"/>
    <w:lvl w:ilvl="0" w:tplc="91A4D770">
      <w:start w:val="1"/>
      <w:numFmt w:val="decimal"/>
      <w:lvlText w:val="%1."/>
      <w:lvlJc w:val="left"/>
      <w:pPr>
        <w:ind w:left="360" w:hanging="360"/>
      </w:pPr>
      <w:rPr>
        <w:b w:val="0"/>
        <w:i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9"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00"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01"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55C4FE3"/>
    <w:multiLevelType w:val="hybridMultilevel"/>
    <w:tmpl w:val="793EACFC"/>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667973B0"/>
    <w:multiLevelType w:val="hybridMultilevel"/>
    <w:tmpl w:val="D388802E"/>
    <w:lvl w:ilvl="0" w:tplc="D98C8B0E">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872"/>
        </w:tabs>
        <w:ind w:left="87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67777B31"/>
    <w:multiLevelType w:val="multilevel"/>
    <w:tmpl w:val="D3529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6" w15:restartNumberingAfterBreak="0">
    <w:nsid w:val="68085556"/>
    <w:multiLevelType w:val="singleLevel"/>
    <w:tmpl w:val="0415000F"/>
    <w:lvl w:ilvl="0">
      <w:start w:val="1"/>
      <w:numFmt w:val="decimal"/>
      <w:lvlText w:val="%1."/>
      <w:lvlJc w:val="left"/>
      <w:pPr>
        <w:tabs>
          <w:tab w:val="num" w:pos="360"/>
        </w:tabs>
        <w:ind w:left="360" w:hanging="360"/>
      </w:pPr>
    </w:lvl>
  </w:abstractNum>
  <w:abstractNum w:abstractNumId="107" w15:restartNumberingAfterBreak="0">
    <w:nsid w:val="6AFD3E56"/>
    <w:multiLevelType w:val="hybridMultilevel"/>
    <w:tmpl w:val="D2A235BA"/>
    <w:lvl w:ilvl="0" w:tplc="78A0252A">
      <w:start w:val="1"/>
      <w:numFmt w:val="lowerLetter"/>
      <w:lvlText w:val="%1)"/>
      <w:lvlJc w:val="left"/>
      <w:pPr>
        <w:ind w:left="720"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10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36C3D19"/>
    <w:multiLevelType w:val="multilevel"/>
    <w:tmpl w:val="C93452B8"/>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1" w15:restartNumberingAfterBreak="0">
    <w:nsid w:val="73BA7E56"/>
    <w:multiLevelType w:val="multilevel"/>
    <w:tmpl w:val="76A4D0B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12" w15:restartNumberingAfterBreak="0">
    <w:nsid w:val="75051BDC"/>
    <w:multiLevelType w:val="hybridMultilevel"/>
    <w:tmpl w:val="452C0826"/>
    <w:lvl w:ilvl="0" w:tplc="86923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92C4E24"/>
    <w:multiLevelType w:val="hybridMultilevel"/>
    <w:tmpl w:val="DBBA14C0"/>
    <w:lvl w:ilvl="0" w:tplc="AC2EDDEA">
      <w:start w:val="1"/>
      <w:numFmt w:val="decimal"/>
      <w:lvlText w:val="%1."/>
      <w:lvlJc w:val="left"/>
      <w:pPr>
        <w:tabs>
          <w:tab w:val="num" w:pos="360"/>
        </w:tabs>
        <w:ind w:left="360" w:hanging="360"/>
      </w:pPr>
      <w:rPr>
        <w:rFonts w:ascii="Tahoma" w:eastAsia="Times New Roman" w:hAnsi="Tahoma" w:cs="Tahoma"/>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4" w15:restartNumberingAfterBreak="0">
    <w:nsid w:val="7A946461"/>
    <w:multiLevelType w:val="hybridMultilevel"/>
    <w:tmpl w:val="1C4E3FFA"/>
    <w:lvl w:ilvl="0" w:tplc="CCB00224">
      <w:start w:val="1"/>
      <w:numFmt w:val="decimal"/>
      <w:lvlText w:val="%1)"/>
      <w:lvlJc w:val="left"/>
      <w:pPr>
        <w:ind w:left="644" w:hanging="360"/>
      </w:pPr>
      <w:rPr>
        <w:b w:val="0"/>
      </w:rPr>
    </w:lvl>
    <w:lvl w:ilvl="1" w:tplc="04150019">
      <w:start w:val="1"/>
      <w:numFmt w:val="lowerLetter"/>
      <w:lvlText w:val="%2."/>
      <w:lvlJc w:val="left"/>
      <w:pPr>
        <w:ind w:left="36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5" w15:restartNumberingAfterBreak="0">
    <w:nsid w:val="7BAD6A7F"/>
    <w:multiLevelType w:val="multilevel"/>
    <w:tmpl w:val="00000001"/>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116"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7C6D3F00"/>
    <w:multiLevelType w:val="hybridMultilevel"/>
    <w:tmpl w:val="DBE8F54A"/>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5374939">
    <w:abstractNumId w:val="108"/>
  </w:num>
  <w:num w:numId="2" w16cid:durableId="2064329543">
    <w:abstractNumId w:val="71"/>
  </w:num>
  <w:num w:numId="3" w16cid:durableId="649096323">
    <w:abstractNumId w:val="53"/>
  </w:num>
  <w:num w:numId="4" w16cid:durableId="860321482">
    <w:abstractNumId w:val="86"/>
  </w:num>
  <w:num w:numId="5" w16cid:durableId="402261046">
    <w:abstractNumId w:val="63"/>
  </w:num>
  <w:num w:numId="6" w16cid:durableId="1040860160">
    <w:abstractNumId w:val="26"/>
  </w:num>
  <w:num w:numId="7" w16cid:durableId="1426339566">
    <w:abstractNumId w:val="33"/>
  </w:num>
  <w:num w:numId="8" w16cid:durableId="742145907">
    <w:abstractNumId w:val="80"/>
  </w:num>
  <w:num w:numId="9" w16cid:durableId="882713544">
    <w:abstractNumId w:val="116"/>
  </w:num>
  <w:num w:numId="10" w16cid:durableId="1424498607">
    <w:abstractNumId w:val="92"/>
  </w:num>
  <w:num w:numId="11" w16cid:durableId="2140411877">
    <w:abstractNumId w:val="84"/>
  </w:num>
  <w:num w:numId="12" w16cid:durableId="2058579993">
    <w:abstractNumId w:val="102"/>
  </w:num>
  <w:num w:numId="13" w16cid:durableId="893732004">
    <w:abstractNumId w:val="8"/>
  </w:num>
  <w:num w:numId="14" w16cid:durableId="1244220616">
    <w:abstractNumId w:val="101"/>
  </w:num>
  <w:num w:numId="15" w16cid:durableId="1444766658">
    <w:abstractNumId w:val="100"/>
  </w:num>
  <w:num w:numId="16" w16cid:durableId="144662306">
    <w:abstractNumId w:val="42"/>
  </w:num>
  <w:num w:numId="17" w16cid:durableId="240606400">
    <w:abstractNumId w:val="99"/>
  </w:num>
  <w:num w:numId="18" w16cid:durableId="73480778">
    <w:abstractNumId w:val="61"/>
  </w:num>
  <w:num w:numId="19" w16cid:durableId="729184622">
    <w:abstractNumId w:val="29"/>
  </w:num>
  <w:num w:numId="20" w16cid:durableId="2083210085">
    <w:abstractNumId w:val="45"/>
  </w:num>
  <w:num w:numId="21" w16cid:durableId="1525750979">
    <w:abstractNumId w:val="24"/>
  </w:num>
  <w:num w:numId="22" w16cid:durableId="367989736">
    <w:abstractNumId w:val="83"/>
  </w:num>
  <w:num w:numId="23" w16cid:durableId="1171261425">
    <w:abstractNumId w:val="50"/>
  </w:num>
  <w:num w:numId="24" w16cid:durableId="194083162">
    <w:abstractNumId w:val="40"/>
  </w:num>
  <w:num w:numId="25" w16cid:durableId="2032023504">
    <w:abstractNumId w:val="62"/>
  </w:num>
  <w:num w:numId="26" w16cid:durableId="1797596777">
    <w:abstractNumId w:val="25"/>
  </w:num>
  <w:num w:numId="27" w16cid:durableId="1881361461">
    <w:abstractNumId w:val="70"/>
  </w:num>
  <w:num w:numId="28" w16cid:durableId="1116022646">
    <w:abstractNumId w:val="111"/>
  </w:num>
  <w:num w:numId="29" w16cid:durableId="669135953">
    <w:abstractNumId w:val="85"/>
  </w:num>
  <w:num w:numId="30" w16cid:durableId="1807238827">
    <w:abstractNumId w:val="58"/>
  </w:num>
  <w:num w:numId="31" w16cid:durableId="1113788700">
    <w:abstractNumId w:val="118"/>
  </w:num>
  <w:num w:numId="32" w16cid:durableId="1458137027">
    <w:abstractNumId w:val="59"/>
  </w:num>
  <w:num w:numId="33" w16cid:durableId="959650912">
    <w:abstractNumId w:val="18"/>
  </w:num>
  <w:num w:numId="34" w16cid:durableId="1350570686">
    <w:abstractNumId w:val="78"/>
  </w:num>
  <w:num w:numId="35" w16cid:durableId="746072335">
    <w:abstractNumId w:val="34"/>
  </w:num>
  <w:num w:numId="36" w16cid:durableId="548224615">
    <w:abstractNumId w:val="97"/>
  </w:num>
  <w:num w:numId="37" w16cid:durableId="208421480">
    <w:abstractNumId w:val="60"/>
  </w:num>
  <w:num w:numId="38" w16cid:durableId="822162609">
    <w:abstractNumId w:val="44"/>
  </w:num>
  <w:num w:numId="39" w16cid:durableId="667320297">
    <w:abstractNumId w:val="23"/>
  </w:num>
  <w:num w:numId="40" w16cid:durableId="1757745826">
    <w:abstractNumId w:val="95"/>
  </w:num>
  <w:num w:numId="41" w16cid:durableId="2064671661">
    <w:abstractNumId w:val="75"/>
  </w:num>
  <w:num w:numId="42" w16cid:durableId="127011258">
    <w:abstractNumId w:val="47"/>
  </w:num>
  <w:num w:numId="43" w16cid:durableId="160123830">
    <w:abstractNumId w:val="66"/>
  </w:num>
  <w:num w:numId="44" w16cid:durableId="516505952">
    <w:abstractNumId w:val="104"/>
  </w:num>
  <w:num w:numId="45" w16cid:durableId="1882940656">
    <w:abstractNumId w:val="41"/>
  </w:num>
  <w:num w:numId="46" w16cid:durableId="349526526">
    <w:abstractNumId w:val="76"/>
  </w:num>
  <w:num w:numId="47" w16cid:durableId="1518931037">
    <w:abstractNumId w:val="77"/>
  </w:num>
  <w:num w:numId="48" w16cid:durableId="60499416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55463876">
    <w:abstractNumId w:val="55"/>
  </w:num>
  <w:num w:numId="50" w16cid:durableId="1111783805">
    <w:abstractNumId w:val="112"/>
  </w:num>
  <w:num w:numId="51" w16cid:durableId="1978103590">
    <w:abstractNumId w:val="88"/>
  </w:num>
  <w:num w:numId="52" w16cid:durableId="1099332491">
    <w:abstractNumId w:val="106"/>
  </w:num>
  <w:num w:numId="53" w16cid:durableId="300237816">
    <w:abstractNumId w:val="89"/>
  </w:num>
  <w:num w:numId="54" w16cid:durableId="325133477">
    <w:abstractNumId w:val="22"/>
  </w:num>
  <w:num w:numId="55" w16cid:durableId="52432881">
    <w:abstractNumId w:val="30"/>
  </w:num>
  <w:num w:numId="56" w16cid:durableId="87435066">
    <w:abstractNumId w:val="87"/>
  </w:num>
  <w:num w:numId="57" w16cid:durableId="114951521">
    <w:abstractNumId w:val="51"/>
  </w:num>
  <w:num w:numId="58" w16cid:durableId="74204774">
    <w:abstractNumId w:val="31"/>
  </w:num>
  <w:num w:numId="59" w16cid:durableId="1523930429">
    <w:abstractNumId w:val="73"/>
  </w:num>
  <w:num w:numId="60" w16cid:durableId="198805209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05515878">
    <w:abstractNumId w:val="19"/>
  </w:num>
  <w:num w:numId="62" w16cid:durableId="1851990915">
    <w:abstractNumId w:val="57"/>
  </w:num>
  <w:num w:numId="63" w16cid:durableId="1618826584">
    <w:abstractNumId w:val="46"/>
  </w:num>
  <w:num w:numId="64" w16cid:durableId="38831038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32697216">
    <w:abstractNumId w:val="0"/>
  </w:num>
  <w:num w:numId="66" w16cid:durableId="651763141">
    <w:abstractNumId w:val="1"/>
  </w:num>
  <w:num w:numId="67" w16cid:durableId="65038113">
    <w:abstractNumId w:val="2"/>
  </w:num>
  <w:num w:numId="68" w16cid:durableId="239019639">
    <w:abstractNumId w:val="3"/>
  </w:num>
  <w:num w:numId="69" w16cid:durableId="1267081128">
    <w:abstractNumId w:val="4"/>
  </w:num>
  <w:num w:numId="70" w16cid:durableId="2052875042">
    <w:abstractNumId w:val="6"/>
  </w:num>
  <w:num w:numId="71" w16cid:durableId="671567778">
    <w:abstractNumId w:val="7"/>
  </w:num>
  <w:num w:numId="72" w16cid:durableId="576132508">
    <w:abstractNumId w:val="32"/>
  </w:num>
  <w:num w:numId="73" w16cid:durableId="422536491">
    <w:abstractNumId w:val="81"/>
  </w:num>
  <w:num w:numId="74" w16cid:durableId="1543594778">
    <w:abstractNumId w:val="74"/>
  </w:num>
  <w:num w:numId="75" w16cid:durableId="1717660936">
    <w:abstractNumId w:val="109"/>
  </w:num>
  <w:num w:numId="76" w16cid:durableId="1445540473">
    <w:abstractNumId w:val="94"/>
  </w:num>
  <w:num w:numId="77" w16cid:durableId="138377577">
    <w:abstractNumId w:val="79"/>
  </w:num>
  <w:num w:numId="78" w16cid:durableId="1838039240">
    <w:abstractNumId w:val="64"/>
  </w:num>
  <w:num w:numId="79" w16cid:durableId="548881092">
    <w:abstractNumId w:val="49"/>
  </w:num>
  <w:num w:numId="80" w16cid:durableId="114063509">
    <w:abstractNumId w:val="96"/>
  </w:num>
  <w:num w:numId="81" w16cid:durableId="779956866">
    <w:abstractNumId w:val="39"/>
  </w:num>
  <w:num w:numId="82" w16cid:durableId="1498040299">
    <w:abstractNumId w:val="9"/>
  </w:num>
  <w:num w:numId="83" w16cid:durableId="400519598">
    <w:abstractNumId w:val="10"/>
  </w:num>
  <w:num w:numId="84" w16cid:durableId="1960261632">
    <w:abstractNumId w:val="11"/>
  </w:num>
  <w:num w:numId="85" w16cid:durableId="771509917">
    <w:abstractNumId w:val="12"/>
  </w:num>
  <w:num w:numId="86" w16cid:durableId="1688483125">
    <w:abstractNumId w:val="13"/>
  </w:num>
  <w:num w:numId="87" w16cid:durableId="796068748">
    <w:abstractNumId w:val="14"/>
  </w:num>
  <w:num w:numId="88" w16cid:durableId="1664702183">
    <w:abstractNumId w:val="105"/>
  </w:num>
  <w:num w:numId="89" w16cid:durableId="1420828447">
    <w:abstractNumId w:val="69"/>
  </w:num>
  <w:num w:numId="90" w16cid:durableId="1609313452">
    <w:abstractNumId w:val="65"/>
  </w:num>
  <w:num w:numId="91" w16cid:durableId="314144784">
    <w:abstractNumId w:val="35"/>
  </w:num>
  <w:num w:numId="92" w16cid:durableId="1913346176">
    <w:abstractNumId w:val="55"/>
    <w:lvlOverride w:ilvl="0">
      <w:startOverride w:val="1"/>
    </w:lvlOverride>
  </w:num>
  <w:num w:numId="93" w16cid:durableId="1226454679">
    <w:abstractNumId w:val="36"/>
  </w:num>
  <w:num w:numId="94" w16cid:durableId="1424767765">
    <w:abstractNumId w:val="27"/>
  </w:num>
  <w:num w:numId="95" w16cid:durableId="1613318058">
    <w:abstractNumId w:val="72"/>
  </w:num>
  <w:num w:numId="96" w16cid:durableId="270208437">
    <w:abstractNumId w:val="117"/>
  </w:num>
  <w:num w:numId="97" w16cid:durableId="1565264085">
    <w:abstractNumId w:val="48"/>
  </w:num>
  <w:num w:numId="98" w16cid:durableId="1657956378">
    <w:abstractNumId w:val="82"/>
  </w:num>
  <w:num w:numId="99" w16cid:durableId="1851993671">
    <w:abstractNumId w:val="68"/>
  </w:num>
  <w:num w:numId="100" w16cid:durableId="407310698">
    <w:abstractNumId w:val="110"/>
  </w:num>
  <w:num w:numId="101" w16cid:durableId="1927616693">
    <w:abstractNumId w:val="113"/>
  </w:num>
  <w:num w:numId="102" w16cid:durableId="173150546">
    <w:abstractNumId w:val="107"/>
  </w:num>
  <w:num w:numId="103" w16cid:durableId="1075278026">
    <w:abstractNumId w:val="28"/>
  </w:num>
  <w:num w:numId="104" w16cid:durableId="841504732">
    <w:abstractNumId w:val="52"/>
  </w:num>
  <w:num w:numId="105" w16cid:durableId="391466884">
    <w:abstractNumId w:val="20"/>
  </w:num>
  <w:num w:numId="106" w16cid:durableId="9610350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134788602">
    <w:abstractNumId w:val="54"/>
  </w:num>
  <w:num w:numId="108" w16cid:durableId="1727990428">
    <w:abstractNumId w:val="54"/>
    <w:lvlOverride w:ilvl="0">
      <w:startOverride w:val="1"/>
    </w:lvlOverride>
  </w:num>
  <w:num w:numId="109" w16cid:durableId="857502205">
    <w:abstractNumId w:val="38"/>
  </w:num>
  <w:num w:numId="110" w16cid:durableId="1294216852">
    <w:abstractNumId w:val="115"/>
  </w:num>
  <w:num w:numId="111" w16cid:durableId="1345664720">
    <w:abstractNumId w:val="43"/>
  </w:num>
  <w:num w:numId="112" w16cid:durableId="1537423023">
    <w:abstractNumId w:val="37"/>
  </w:num>
  <w:num w:numId="113" w16cid:durableId="314727776">
    <w:abstractNumId w:val="91"/>
  </w:num>
  <w:num w:numId="114" w16cid:durableId="6178967">
    <w:abstractNumId w:val="21"/>
  </w:num>
  <w:num w:numId="115" w16cid:durableId="284390662">
    <w:abstractNumId w:val="67"/>
  </w:num>
  <w:num w:numId="116" w16cid:durableId="1448433026">
    <w:abstractNumId w:val="90"/>
  </w:num>
  <w:num w:numId="117" w16cid:durableId="1943800332">
    <w:abstractNumId w:val="56"/>
  </w:num>
  <w:num w:numId="118" w16cid:durableId="2099010500">
    <w:abstractNumId w:val="93"/>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CC1"/>
    <w:rsid w:val="0000057E"/>
    <w:rsid w:val="000015B1"/>
    <w:rsid w:val="00001835"/>
    <w:rsid w:val="00001A04"/>
    <w:rsid w:val="000023A1"/>
    <w:rsid w:val="00004B15"/>
    <w:rsid w:val="00005A3C"/>
    <w:rsid w:val="0000676B"/>
    <w:rsid w:val="00006939"/>
    <w:rsid w:val="00007144"/>
    <w:rsid w:val="00007641"/>
    <w:rsid w:val="00007876"/>
    <w:rsid w:val="00007C47"/>
    <w:rsid w:val="00007CEB"/>
    <w:rsid w:val="000102BA"/>
    <w:rsid w:val="00010590"/>
    <w:rsid w:val="00010C35"/>
    <w:rsid w:val="000111CA"/>
    <w:rsid w:val="00011477"/>
    <w:rsid w:val="00011908"/>
    <w:rsid w:val="00011E1A"/>
    <w:rsid w:val="00012563"/>
    <w:rsid w:val="00012667"/>
    <w:rsid w:val="00012858"/>
    <w:rsid w:val="00012F20"/>
    <w:rsid w:val="000132D5"/>
    <w:rsid w:val="00013462"/>
    <w:rsid w:val="00013474"/>
    <w:rsid w:val="00013962"/>
    <w:rsid w:val="00013DAD"/>
    <w:rsid w:val="00014751"/>
    <w:rsid w:val="0001494B"/>
    <w:rsid w:val="00014E9E"/>
    <w:rsid w:val="000150F6"/>
    <w:rsid w:val="000152B3"/>
    <w:rsid w:val="000155AD"/>
    <w:rsid w:val="000156E0"/>
    <w:rsid w:val="000158CB"/>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222F"/>
    <w:rsid w:val="000235EF"/>
    <w:rsid w:val="00024052"/>
    <w:rsid w:val="000241D3"/>
    <w:rsid w:val="0002459D"/>
    <w:rsid w:val="00024DD4"/>
    <w:rsid w:val="00024EA6"/>
    <w:rsid w:val="000251A9"/>
    <w:rsid w:val="00025755"/>
    <w:rsid w:val="00025789"/>
    <w:rsid w:val="000259B1"/>
    <w:rsid w:val="000266A0"/>
    <w:rsid w:val="00026AC1"/>
    <w:rsid w:val="00026CF3"/>
    <w:rsid w:val="00026E85"/>
    <w:rsid w:val="00027511"/>
    <w:rsid w:val="0002754A"/>
    <w:rsid w:val="000300D4"/>
    <w:rsid w:val="00030124"/>
    <w:rsid w:val="00030C67"/>
    <w:rsid w:val="000312FF"/>
    <w:rsid w:val="00031A6E"/>
    <w:rsid w:val="00031CA8"/>
    <w:rsid w:val="00032144"/>
    <w:rsid w:val="000322EF"/>
    <w:rsid w:val="00032386"/>
    <w:rsid w:val="00032396"/>
    <w:rsid w:val="00032703"/>
    <w:rsid w:val="000340B4"/>
    <w:rsid w:val="00034108"/>
    <w:rsid w:val="00034512"/>
    <w:rsid w:val="000347B0"/>
    <w:rsid w:val="000355DB"/>
    <w:rsid w:val="00035872"/>
    <w:rsid w:val="00035ECE"/>
    <w:rsid w:val="0003614E"/>
    <w:rsid w:val="0003627F"/>
    <w:rsid w:val="00036829"/>
    <w:rsid w:val="00036C50"/>
    <w:rsid w:val="00036C6C"/>
    <w:rsid w:val="00037199"/>
    <w:rsid w:val="000372E2"/>
    <w:rsid w:val="0004000B"/>
    <w:rsid w:val="00040550"/>
    <w:rsid w:val="00040620"/>
    <w:rsid w:val="00040A1D"/>
    <w:rsid w:val="00040E07"/>
    <w:rsid w:val="00040E36"/>
    <w:rsid w:val="0004150D"/>
    <w:rsid w:val="00041967"/>
    <w:rsid w:val="00041B4A"/>
    <w:rsid w:val="00041B88"/>
    <w:rsid w:val="00041D75"/>
    <w:rsid w:val="00041DB9"/>
    <w:rsid w:val="00042630"/>
    <w:rsid w:val="000427D9"/>
    <w:rsid w:val="00042979"/>
    <w:rsid w:val="00043711"/>
    <w:rsid w:val="000440E6"/>
    <w:rsid w:val="000446D9"/>
    <w:rsid w:val="000447EF"/>
    <w:rsid w:val="000450CE"/>
    <w:rsid w:val="000452D9"/>
    <w:rsid w:val="00045689"/>
    <w:rsid w:val="000465E3"/>
    <w:rsid w:val="00046ACD"/>
    <w:rsid w:val="00047022"/>
    <w:rsid w:val="0004762D"/>
    <w:rsid w:val="000478A2"/>
    <w:rsid w:val="000510BB"/>
    <w:rsid w:val="0005111F"/>
    <w:rsid w:val="00051499"/>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876"/>
    <w:rsid w:val="00060CCD"/>
    <w:rsid w:val="00061514"/>
    <w:rsid w:val="0006174C"/>
    <w:rsid w:val="00061A69"/>
    <w:rsid w:val="00061F90"/>
    <w:rsid w:val="0006225F"/>
    <w:rsid w:val="00062F19"/>
    <w:rsid w:val="0006356D"/>
    <w:rsid w:val="00064440"/>
    <w:rsid w:val="0006459E"/>
    <w:rsid w:val="00064754"/>
    <w:rsid w:val="00064ACD"/>
    <w:rsid w:val="00064EF3"/>
    <w:rsid w:val="00065855"/>
    <w:rsid w:val="00065AE1"/>
    <w:rsid w:val="00065AF5"/>
    <w:rsid w:val="00065FD4"/>
    <w:rsid w:val="000661D7"/>
    <w:rsid w:val="000665EE"/>
    <w:rsid w:val="0006675E"/>
    <w:rsid w:val="00066B22"/>
    <w:rsid w:val="00066D72"/>
    <w:rsid w:val="00066F95"/>
    <w:rsid w:val="000670A6"/>
    <w:rsid w:val="000678B7"/>
    <w:rsid w:val="00067C4B"/>
    <w:rsid w:val="00067D47"/>
    <w:rsid w:val="000716E7"/>
    <w:rsid w:val="00071F14"/>
    <w:rsid w:val="00071F67"/>
    <w:rsid w:val="0007243C"/>
    <w:rsid w:val="00072EDB"/>
    <w:rsid w:val="000732D4"/>
    <w:rsid w:val="00073408"/>
    <w:rsid w:val="00073A8F"/>
    <w:rsid w:val="00074038"/>
    <w:rsid w:val="0007441D"/>
    <w:rsid w:val="0007523B"/>
    <w:rsid w:val="00075297"/>
    <w:rsid w:val="00075D29"/>
    <w:rsid w:val="00075F38"/>
    <w:rsid w:val="00075F9B"/>
    <w:rsid w:val="000761CD"/>
    <w:rsid w:val="0007628E"/>
    <w:rsid w:val="000764B0"/>
    <w:rsid w:val="00076A71"/>
    <w:rsid w:val="00076EB8"/>
    <w:rsid w:val="00077226"/>
    <w:rsid w:val="000774DD"/>
    <w:rsid w:val="00077A28"/>
    <w:rsid w:val="00077E45"/>
    <w:rsid w:val="0008016E"/>
    <w:rsid w:val="0008048C"/>
    <w:rsid w:val="000805B7"/>
    <w:rsid w:val="000808F8"/>
    <w:rsid w:val="00081895"/>
    <w:rsid w:val="00082298"/>
    <w:rsid w:val="000828C8"/>
    <w:rsid w:val="00082B71"/>
    <w:rsid w:val="00082D76"/>
    <w:rsid w:val="00083387"/>
    <w:rsid w:val="0008368A"/>
    <w:rsid w:val="00083B0D"/>
    <w:rsid w:val="00083FED"/>
    <w:rsid w:val="00084A0E"/>
    <w:rsid w:val="0008586A"/>
    <w:rsid w:val="00085C8E"/>
    <w:rsid w:val="00085E47"/>
    <w:rsid w:val="000863EE"/>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403C"/>
    <w:rsid w:val="000944F7"/>
    <w:rsid w:val="00095175"/>
    <w:rsid w:val="0009557D"/>
    <w:rsid w:val="000969DC"/>
    <w:rsid w:val="00096D30"/>
    <w:rsid w:val="00096E5C"/>
    <w:rsid w:val="00097057"/>
    <w:rsid w:val="000A0336"/>
    <w:rsid w:val="000A03A0"/>
    <w:rsid w:val="000A0979"/>
    <w:rsid w:val="000A10BA"/>
    <w:rsid w:val="000A1677"/>
    <w:rsid w:val="000A1BBB"/>
    <w:rsid w:val="000A290A"/>
    <w:rsid w:val="000A2F5A"/>
    <w:rsid w:val="000A32D2"/>
    <w:rsid w:val="000A32E6"/>
    <w:rsid w:val="000A34D6"/>
    <w:rsid w:val="000A381E"/>
    <w:rsid w:val="000A395C"/>
    <w:rsid w:val="000A3B0B"/>
    <w:rsid w:val="000A44DB"/>
    <w:rsid w:val="000A4535"/>
    <w:rsid w:val="000A517D"/>
    <w:rsid w:val="000A537F"/>
    <w:rsid w:val="000A5B03"/>
    <w:rsid w:val="000A5C2D"/>
    <w:rsid w:val="000A624C"/>
    <w:rsid w:val="000A668D"/>
    <w:rsid w:val="000A733A"/>
    <w:rsid w:val="000A735C"/>
    <w:rsid w:val="000A7583"/>
    <w:rsid w:val="000A7A63"/>
    <w:rsid w:val="000A7F05"/>
    <w:rsid w:val="000B002F"/>
    <w:rsid w:val="000B00AB"/>
    <w:rsid w:val="000B00B2"/>
    <w:rsid w:val="000B0830"/>
    <w:rsid w:val="000B0955"/>
    <w:rsid w:val="000B13AE"/>
    <w:rsid w:val="000B153A"/>
    <w:rsid w:val="000B1834"/>
    <w:rsid w:val="000B21D2"/>
    <w:rsid w:val="000B2711"/>
    <w:rsid w:val="000B28A0"/>
    <w:rsid w:val="000B29FC"/>
    <w:rsid w:val="000B2A91"/>
    <w:rsid w:val="000B3DA4"/>
    <w:rsid w:val="000B3E0F"/>
    <w:rsid w:val="000B41B6"/>
    <w:rsid w:val="000B5257"/>
    <w:rsid w:val="000B5650"/>
    <w:rsid w:val="000B58C8"/>
    <w:rsid w:val="000B5E2B"/>
    <w:rsid w:val="000B61D0"/>
    <w:rsid w:val="000B65EB"/>
    <w:rsid w:val="000B6CCB"/>
    <w:rsid w:val="000B6DD8"/>
    <w:rsid w:val="000B6F2B"/>
    <w:rsid w:val="000B7082"/>
    <w:rsid w:val="000B786C"/>
    <w:rsid w:val="000C0123"/>
    <w:rsid w:val="000C02D7"/>
    <w:rsid w:val="000C0B6B"/>
    <w:rsid w:val="000C1250"/>
    <w:rsid w:val="000C1504"/>
    <w:rsid w:val="000C15D7"/>
    <w:rsid w:val="000C1A9F"/>
    <w:rsid w:val="000C1E5A"/>
    <w:rsid w:val="000C25D3"/>
    <w:rsid w:val="000C265A"/>
    <w:rsid w:val="000C2C1B"/>
    <w:rsid w:val="000C2FA3"/>
    <w:rsid w:val="000C3405"/>
    <w:rsid w:val="000C3AEA"/>
    <w:rsid w:val="000C44F1"/>
    <w:rsid w:val="000C4957"/>
    <w:rsid w:val="000C4DF1"/>
    <w:rsid w:val="000C542A"/>
    <w:rsid w:val="000C5723"/>
    <w:rsid w:val="000C5F85"/>
    <w:rsid w:val="000C649A"/>
    <w:rsid w:val="000C6825"/>
    <w:rsid w:val="000C6C0A"/>
    <w:rsid w:val="000C6DD0"/>
    <w:rsid w:val="000C6FA4"/>
    <w:rsid w:val="000C74FE"/>
    <w:rsid w:val="000C7573"/>
    <w:rsid w:val="000C7C05"/>
    <w:rsid w:val="000C7E30"/>
    <w:rsid w:val="000C7E61"/>
    <w:rsid w:val="000C7F7A"/>
    <w:rsid w:val="000D048E"/>
    <w:rsid w:val="000D081E"/>
    <w:rsid w:val="000D0CD7"/>
    <w:rsid w:val="000D0DE0"/>
    <w:rsid w:val="000D12A1"/>
    <w:rsid w:val="000D1566"/>
    <w:rsid w:val="000D1C11"/>
    <w:rsid w:val="000D1F39"/>
    <w:rsid w:val="000D215A"/>
    <w:rsid w:val="000D256A"/>
    <w:rsid w:val="000D388F"/>
    <w:rsid w:val="000D3F1B"/>
    <w:rsid w:val="000D4561"/>
    <w:rsid w:val="000D59C1"/>
    <w:rsid w:val="000D65F6"/>
    <w:rsid w:val="000D6696"/>
    <w:rsid w:val="000D6BF0"/>
    <w:rsid w:val="000D6E93"/>
    <w:rsid w:val="000D7677"/>
    <w:rsid w:val="000D7A20"/>
    <w:rsid w:val="000D7ECD"/>
    <w:rsid w:val="000E00F0"/>
    <w:rsid w:val="000E0928"/>
    <w:rsid w:val="000E0A7E"/>
    <w:rsid w:val="000E0FF6"/>
    <w:rsid w:val="000E126A"/>
    <w:rsid w:val="000E1350"/>
    <w:rsid w:val="000E19BA"/>
    <w:rsid w:val="000E2F7B"/>
    <w:rsid w:val="000E3A43"/>
    <w:rsid w:val="000E4463"/>
    <w:rsid w:val="000E4BB8"/>
    <w:rsid w:val="000E59F3"/>
    <w:rsid w:val="000E5DF5"/>
    <w:rsid w:val="000E6418"/>
    <w:rsid w:val="000E669E"/>
    <w:rsid w:val="000E6708"/>
    <w:rsid w:val="000E6D21"/>
    <w:rsid w:val="000E6D98"/>
    <w:rsid w:val="000E6FAB"/>
    <w:rsid w:val="000E700A"/>
    <w:rsid w:val="000E70EB"/>
    <w:rsid w:val="000F06E5"/>
    <w:rsid w:val="000F0730"/>
    <w:rsid w:val="000F078E"/>
    <w:rsid w:val="000F0C7C"/>
    <w:rsid w:val="000F0E85"/>
    <w:rsid w:val="000F17BD"/>
    <w:rsid w:val="000F1E62"/>
    <w:rsid w:val="000F2191"/>
    <w:rsid w:val="000F2221"/>
    <w:rsid w:val="000F2521"/>
    <w:rsid w:val="000F267E"/>
    <w:rsid w:val="000F351F"/>
    <w:rsid w:val="000F3E9D"/>
    <w:rsid w:val="000F43FF"/>
    <w:rsid w:val="000F4C3B"/>
    <w:rsid w:val="000F51E3"/>
    <w:rsid w:val="000F5642"/>
    <w:rsid w:val="000F5745"/>
    <w:rsid w:val="000F5FA3"/>
    <w:rsid w:val="000F6620"/>
    <w:rsid w:val="000F68DC"/>
    <w:rsid w:val="000F6999"/>
    <w:rsid w:val="000F76B2"/>
    <w:rsid w:val="000F7737"/>
    <w:rsid w:val="000F77BC"/>
    <w:rsid w:val="000F79A5"/>
    <w:rsid w:val="000F7A82"/>
    <w:rsid w:val="000F7EEF"/>
    <w:rsid w:val="00100DEE"/>
    <w:rsid w:val="00101150"/>
    <w:rsid w:val="0010117C"/>
    <w:rsid w:val="001011AA"/>
    <w:rsid w:val="00101DE4"/>
    <w:rsid w:val="00102EC7"/>
    <w:rsid w:val="00103E1E"/>
    <w:rsid w:val="00104059"/>
    <w:rsid w:val="001043D0"/>
    <w:rsid w:val="00104B92"/>
    <w:rsid w:val="001051C6"/>
    <w:rsid w:val="001056B5"/>
    <w:rsid w:val="0010587B"/>
    <w:rsid w:val="00105A39"/>
    <w:rsid w:val="001062E8"/>
    <w:rsid w:val="001065FF"/>
    <w:rsid w:val="00106608"/>
    <w:rsid w:val="00106865"/>
    <w:rsid w:val="0010731D"/>
    <w:rsid w:val="00107C26"/>
    <w:rsid w:val="0011000C"/>
    <w:rsid w:val="0011042E"/>
    <w:rsid w:val="001106A8"/>
    <w:rsid w:val="00110DE9"/>
    <w:rsid w:val="00110FC7"/>
    <w:rsid w:val="001118BD"/>
    <w:rsid w:val="00112745"/>
    <w:rsid w:val="00112D45"/>
    <w:rsid w:val="001133E5"/>
    <w:rsid w:val="00113933"/>
    <w:rsid w:val="00113BA3"/>
    <w:rsid w:val="00113C97"/>
    <w:rsid w:val="00114340"/>
    <w:rsid w:val="001147E8"/>
    <w:rsid w:val="00114851"/>
    <w:rsid w:val="00115195"/>
    <w:rsid w:val="00115CF4"/>
    <w:rsid w:val="00116051"/>
    <w:rsid w:val="001162A4"/>
    <w:rsid w:val="00116565"/>
    <w:rsid w:val="0011715C"/>
    <w:rsid w:val="00117259"/>
    <w:rsid w:val="0012025C"/>
    <w:rsid w:val="0012058D"/>
    <w:rsid w:val="00120C89"/>
    <w:rsid w:val="00121B81"/>
    <w:rsid w:val="00122016"/>
    <w:rsid w:val="0012270E"/>
    <w:rsid w:val="00122876"/>
    <w:rsid w:val="001229A1"/>
    <w:rsid w:val="00123526"/>
    <w:rsid w:val="0012362F"/>
    <w:rsid w:val="0012372B"/>
    <w:rsid w:val="00123999"/>
    <w:rsid w:val="001239CB"/>
    <w:rsid w:val="00123C34"/>
    <w:rsid w:val="00123FEA"/>
    <w:rsid w:val="0012414D"/>
    <w:rsid w:val="001246E8"/>
    <w:rsid w:val="00124E07"/>
    <w:rsid w:val="001259C1"/>
    <w:rsid w:val="00125EE9"/>
    <w:rsid w:val="0012604B"/>
    <w:rsid w:val="001265BD"/>
    <w:rsid w:val="001267DC"/>
    <w:rsid w:val="00127A17"/>
    <w:rsid w:val="00127EE2"/>
    <w:rsid w:val="00130480"/>
    <w:rsid w:val="00130C55"/>
    <w:rsid w:val="00131694"/>
    <w:rsid w:val="00131EA1"/>
    <w:rsid w:val="00131FBA"/>
    <w:rsid w:val="00132273"/>
    <w:rsid w:val="00132349"/>
    <w:rsid w:val="00132536"/>
    <w:rsid w:val="00132BE2"/>
    <w:rsid w:val="001333E6"/>
    <w:rsid w:val="00133855"/>
    <w:rsid w:val="0013539E"/>
    <w:rsid w:val="00135C6A"/>
    <w:rsid w:val="00135DF4"/>
    <w:rsid w:val="00135EB1"/>
    <w:rsid w:val="00136234"/>
    <w:rsid w:val="001362EE"/>
    <w:rsid w:val="00136341"/>
    <w:rsid w:val="0013649A"/>
    <w:rsid w:val="00136E59"/>
    <w:rsid w:val="0013709A"/>
    <w:rsid w:val="00137343"/>
    <w:rsid w:val="00140703"/>
    <w:rsid w:val="00140773"/>
    <w:rsid w:val="00140787"/>
    <w:rsid w:val="00140BEA"/>
    <w:rsid w:val="0014105B"/>
    <w:rsid w:val="00141579"/>
    <w:rsid w:val="00141707"/>
    <w:rsid w:val="0014175B"/>
    <w:rsid w:val="0014178C"/>
    <w:rsid w:val="00141A8F"/>
    <w:rsid w:val="00141AB0"/>
    <w:rsid w:val="001421B3"/>
    <w:rsid w:val="001427C8"/>
    <w:rsid w:val="0014405D"/>
    <w:rsid w:val="0014484A"/>
    <w:rsid w:val="00144862"/>
    <w:rsid w:val="00144E11"/>
    <w:rsid w:val="00144FA1"/>
    <w:rsid w:val="00145097"/>
    <w:rsid w:val="001450FC"/>
    <w:rsid w:val="0014527B"/>
    <w:rsid w:val="0014535D"/>
    <w:rsid w:val="001463F6"/>
    <w:rsid w:val="00146A41"/>
    <w:rsid w:val="00146ABA"/>
    <w:rsid w:val="0014744C"/>
    <w:rsid w:val="00147843"/>
    <w:rsid w:val="00147A1A"/>
    <w:rsid w:val="00147D23"/>
    <w:rsid w:val="00147D35"/>
    <w:rsid w:val="00147D95"/>
    <w:rsid w:val="001502B3"/>
    <w:rsid w:val="00150549"/>
    <w:rsid w:val="001507A3"/>
    <w:rsid w:val="00150B1E"/>
    <w:rsid w:val="00150D64"/>
    <w:rsid w:val="00151015"/>
    <w:rsid w:val="00151210"/>
    <w:rsid w:val="00151935"/>
    <w:rsid w:val="00151A5D"/>
    <w:rsid w:val="00151ED8"/>
    <w:rsid w:val="00153048"/>
    <w:rsid w:val="00153138"/>
    <w:rsid w:val="0015346B"/>
    <w:rsid w:val="00154A5E"/>
    <w:rsid w:val="00154D52"/>
    <w:rsid w:val="00154DFF"/>
    <w:rsid w:val="00155279"/>
    <w:rsid w:val="00155915"/>
    <w:rsid w:val="00155ECC"/>
    <w:rsid w:val="00156071"/>
    <w:rsid w:val="0015633F"/>
    <w:rsid w:val="00156806"/>
    <w:rsid w:val="00157F31"/>
    <w:rsid w:val="00157FA6"/>
    <w:rsid w:val="00160302"/>
    <w:rsid w:val="001604C3"/>
    <w:rsid w:val="001605EA"/>
    <w:rsid w:val="00160622"/>
    <w:rsid w:val="0016083B"/>
    <w:rsid w:val="00160B8C"/>
    <w:rsid w:val="00161A99"/>
    <w:rsid w:val="00161C17"/>
    <w:rsid w:val="0016229E"/>
    <w:rsid w:val="001624B2"/>
    <w:rsid w:val="0016276C"/>
    <w:rsid w:val="00163173"/>
    <w:rsid w:val="0016375B"/>
    <w:rsid w:val="001644C3"/>
    <w:rsid w:val="00164B7A"/>
    <w:rsid w:val="00164D1F"/>
    <w:rsid w:val="0016579C"/>
    <w:rsid w:val="00165831"/>
    <w:rsid w:val="00165855"/>
    <w:rsid w:val="00165EB4"/>
    <w:rsid w:val="00166395"/>
    <w:rsid w:val="00167032"/>
    <w:rsid w:val="0016755B"/>
    <w:rsid w:val="00167854"/>
    <w:rsid w:val="0017076E"/>
    <w:rsid w:val="00170BC0"/>
    <w:rsid w:val="001722B8"/>
    <w:rsid w:val="0017247A"/>
    <w:rsid w:val="00172A00"/>
    <w:rsid w:val="00172F93"/>
    <w:rsid w:val="001734E8"/>
    <w:rsid w:val="001736B6"/>
    <w:rsid w:val="00173879"/>
    <w:rsid w:val="00173CD4"/>
    <w:rsid w:val="001742C7"/>
    <w:rsid w:val="00174874"/>
    <w:rsid w:val="00174A85"/>
    <w:rsid w:val="001759B3"/>
    <w:rsid w:val="00175F2A"/>
    <w:rsid w:val="001766BE"/>
    <w:rsid w:val="0017675F"/>
    <w:rsid w:val="00177063"/>
    <w:rsid w:val="0017753F"/>
    <w:rsid w:val="00177AE4"/>
    <w:rsid w:val="00177E5D"/>
    <w:rsid w:val="00180360"/>
    <w:rsid w:val="00180DAD"/>
    <w:rsid w:val="00181336"/>
    <w:rsid w:val="00181345"/>
    <w:rsid w:val="00181458"/>
    <w:rsid w:val="001816A5"/>
    <w:rsid w:val="00182316"/>
    <w:rsid w:val="00182C97"/>
    <w:rsid w:val="00182CC4"/>
    <w:rsid w:val="001831C2"/>
    <w:rsid w:val="00183594"/>
    <w:rsid w:val="0018423A"/>
    <w:rsid w:val="001842E5"/>
    <w:rsid w:val="0018437E"/>
    <w:rsid w:val="0018446F"/>
    <w:rsid w:val="001845C2"/>
    <w:rsid w:val="00185864"/>
    <w:rsid w:val="00185EAB"/>
    <w:rsid w:val="00186656"/>
    <w:rsid w:val="0018677D"/>
    <w:rsid w:val="001867F3"/>
    <w:rsid w:val="00187205"/>
    <w:rsid w:val="001902C5"/>
    <w:rsid w:val="001906C8"/>
    <w:rsid w:val="00190BE1"/>
    <w:rsid w:val="001910B6"/>
    <w:rsid w:val="0019111F"/>
    <w:rsid w:val="00191761"/>
    <w:rsid w:val="00191988"/>
    <w:rsid w:val="00191B32"/>
    <w:rsid w:val="00192982"/>
    <w:rsid w:val="00192BF8"/>
    <w:rsid w:val="001930D9"/>
    <w:rsid w:val="00193369"/>
    <w:rsid w:val="00194483"/>
    <w:rsid w:val="0019456B"/>
    <w:rsid w:val="001950FE"/>
    <w:rsid w:val="0019551C"/>
    <w:rsid w:val="00195931"/>
    <w:rsid w:val="00195936"/>
    <w:rsid w:val="00195EE7"/>
    <w:rsid w:val="00195F19"/>
    <w:rsid w:val="00196AA1"/>
    <w:rsid w:val="00196EF9"/>
    <w:rsid w:val="001970F4"/>
    <w:rsid w:val="0019746B"/>
    <w:rsid w:val="00197883"/>
    <w:rsid w:val="001979F9"/>
    <w:rsid w:val="00197C50"/>
    <w:rsid w:val="001A0715"/>
    <w:rsid w:val="001A10BF"/>
    <w:rsid w:val="001A10D7"/>
    <w:rsid w:val="001A1473"/>
    <w:rsid w:val="001A1509"/>
    <w:rsid w:val="001A15CC"/>
    <w:rsid w:val="001A1C74"/>
    <w:rsid w:val="001A2340"/>
    <w:rsid w:val="001A2E4A"/>
    <w:rsid w:val="001A2F98"/>
    <w:rsid w:val="001A351D"/>
    <w:rsid w:val="001A358D"/>
    <w:rsid w:val="001A3816"/>
    <w:rsid w:val="001A3B8D"/>
    <w:rsid w:val="001A3C4D"/>
    <w:rsid w:val="001A4007"/>
    <w:rsid w:val="001A4055"/>
    <w:rsid w:val="001A41D0"/>
    <w:rsid w:val="001A4373"/>
    <w:rsid w:val="001A4C83"/>
    <w:rsid w:val="001A508F"/>
    <w:rsid w:val="001A516E"/>
    <w:rsid w:val="001A5AC6"/>
    <w:rsid w:val="001A62EC"/>
    <w:rsid w:val="001A658B"/>
    <w:rsid w:val="001A67A3"/>
    <w:rsid w:val="001A6A40"/>
    <w:rsid w:val="001A703B"/>
    <w:rsid w:val="001A7214"/>
    <w:rsid w:val="001A7692"/>
    <w:rsid w:val="001A7BE3"/>
    <w:rsid w:val="001B046A"/>
    <w:rsid w:val="001B1495"/>
    <w:rsid w:val="001B31F0"/>
    <w:rsid w:val="001B41BF"/>
    <w:rsid w:val="001B4304"/>
    <w:rsid w:val="001B45C8"/>
    <w:rsid w:val="001B5792"/>
    <w:rsid w:val="001B57CC"/>
    <w:rsid w:val="001B57E3"/>
    <w:rsid w:val="001B5955"/>
    <w:rsid w:val="001B5A97"/>
    <w:rsid w:val="001B66DB"/>
    <w:rsid w:val="001B6974"/>
    <w:rsid w:val="001B6C45"/>
    <w:rsid w:val="001B787F"/>
    <w:rsid w:val="001C1146"/>
    <w:rsid w:val="001C119D"/>
    <w:rsid w:val="001C14BA"/>
    <w:rsid w:val="001C1577"/>
    <w:rsid w:val="001C2F60"/>
    <w:rsid w:val="001C37FC"/>
    <w:rsid w:val="001C3869"/>
    <w:rsid w:val="001C3F07"/>
    <w:rsid w:val="001C3F10"/>
    <w:rsid w:val="001C403C"/>
    <w:rsid w:val="001C4EBE"/>
    <w:rsid w:val="001C4F5C"/>
    <w:rsid w:val="001C5107"/>
    <w:rsid w:val="001C5336"/>
    <w:rsid w:val="001C5438"/>
    <w:rsid w:val="001C5F5A"/>
    <w:rsid w:val="001C658C"/>
    <w:rsid w:val="001C672B"/>
    <w:rsid w:val="001C72E7"/>
    <w:rsid w:val="001C7366"/>
    <w:rsid w:val="001C774A"/>
    <w:rsid w:val="001C7F35"/>
    <w:rsid w:val="001D0047"/>
    <w:rsid w:val="001D1983"/>
    <w:rsid w:val="001D1BD6"/>
    <w:rsid w:val="001D1CE4"/>
    <w:rsid w:val="001D1E9B"/>
    <w:rsid w:val="001D1F27"/>
    <w:rsid w:val="001D2653"/>
    <w:rsid w:val="001D2BDC"/>
    <w:rsid w:val="001D34E3"/>
    <w:rsid w:val="001D39EC"/>
    <w:rsid w:val="001D3BB9"/>
    <w:rsid w:val="001D42FC"/>
    <w:rsid w:val="001D4AD6"/>
    <w:rsid w:val="001D4CB8"/>
    <w:rsid w:val="001D5737"/>
    <w:rsid w:val="001D5C33"/>
    <w:rsid w:val="001D5C85"/>
    <w:rsid w:val="001D5E14"/>
    <w:rsid w:val="001D620C"/>
    <w:rsid w:val="001D68BF"/>
    <w:rsid w:val="001D7568"/>
    <w:rsid w:val="001D792A"/>
    <w:rsid w:val="001D7D9B"/>
    <w:rsid w:val="001E01B8"/>
    <w:rsid w:val="001E07A6"/>
    <w:rsid w:val="001E0F58"/>
    <w:rsid w:val="001E0F7C"/>
    <w:rsid w:val="001E10AE"/>
    <w:rsid w:val="001E1424"/>
    <w:rsid w:val="001E15EC"/>
    <w:rsid w:val="001E161C"/>
    <w:rsid w:val="001E1DD0"/>
    <w:rsid w:val="001E1DD4"/>
    <w:rsid w:val="001E205E"/>
    <w:rsid w:val="001E2068"/>
    <w:rsid w:val="001E20E2"/>
    <w:rsid w:val="001E2D7E"/>
    <w:rsid w:val="001E2EB4"/>
    <w:rsid w:val="001E404B"/>
    <w:rsid w:val="001E42EC"/>
    <w:rsid w:val="001E4B81"/>
    <w:rsid w:val="001E4DCA"/>
    <w:rsid w:val="001E56CD"/>
    <w:rsid w:val="001E56EC"/>
    <w:rsid w:val="001E5AD1"/>
    <w:rsid w:val="001E5DC9"/>
    <w:rsid w:val="001E5F25"/>
    <w:rsid w:val="001E62E9"/>
    <w:rsid w:val="001E641F"/>
    <w:rsid w:val="001E685E"/>
    <w:rsid w:val="001E710C"/>
    <w:rsid w:val="001E7575"/>
    <w:rsid w:val="001E7C2F"/>
    <w:rsid w:val="001E7C51"/>
    <w:rsid w:val="001E7D2E"/>
    <w:rsid w:val="001F081B"/>
    <w:rsid w:val="001F089F"/>
    <w:rsid w:val="001F0D50"/>
    <w:rsid w:val="001F1615"/>
    <w:rsid w:val="001F1F2B"/>
    <w:rsid w:val="001F24A4"/>
    <w:rsid w:val="001F2580"/>
    <w:rsid w:val="001F25C6"/>
    <w:rsid w:val="001F26A4"/>
    <w:rsid w:val="001F26B6"/>
    <w:rsid w:val="001F28D3"/>
    <w:rsid w:val="001F340F"/>
    <w:rsid w:val="001F3BBE"/>
    <w:rsid w:val="001F3F40"/>
    <w:rsid w:val="001F4755"/>
    <w:rsid w:val="001F4ECF"/>
    <w:rsid w:val="001F5378"/>
    <w:rsid w:val="001F579C"/>
    <w:rsid w:val="001F5874"/>
    <w:rsid w:val="001F5C79"/>
    <w:rsid w:val="001F64A7"/>
    <w:rsid w:val="001F6D2C"/>
    <w:rsid w:val="001F78EF"/>
    <w:rsid w:val="00200369"/>
    <w:rsid w:val="0020048C"/>
    <w:rsid w:val="00200C1A"/>
    <w:rsid w:val="00200E68"/>
    <w:rsid w:val="002012D1"/>
    <w:rsid w:val="00202A15"/>
    <w:rsid w:val="00202C26"/>
    <w:rsid w:val="00202E87"/>
    <w:rsid w:val="002037F2"/>
    <w:rsid w:val="00204DD0"/>
    <w:rsid w:val="00204F09"/>
    <w:rsid w:val="002054A4"/>
    <w:rsid w:val="0020551A"/>
    <w:rsid w:val="002058DF"/>
    <w:rsid w:val="002059F6"/>
    <w:rsid w:val="00205FBD"/>
    <w:rsid w:val="00206272"/>
    <w:rsid w:val="002065FF"/>
    <w:rsid w:val="00206E27"/>
    <w:rsid w:val="00206F07"/>
    <w:rsid w:val="00207225"/>
    <w:rsid w:val="0020740F"/>
    <w:rsid w:val="00207EF4"/>
    <w:rsid w:val="00210448"/>
    <w:rsid w:val="0021065D"/>
    <w:rsid w:val="002109C0"/>
    <w:rsid w:val="00210C59"/>
    <w:rsid w:val="00210F00"/>
    <w:rsid w:val="00211528"/>
    <w:rsid w:val="002124FB"/>
    <w:rsid w:val="00212B6C"/>
    <w:rsid w:val="00212B87"/>
    <w:rsid w:val="00212BEF"/>
    <w:rsid w:val="00212F42"/>
    <w:rsid w:val="00213748"/>
    <w:rsid w:val="0021396B"/>
    <w:rsid w:val="00213DE2"/>
    <w:rsid w:val="00214319"/>
    <w:rsid w:val="00214A44"/>
    <w:rsid w:val="0021510C"/>
    <w:rsid w:val="002153C1"/>
    <w:rsid w:val="0021567C"/>
    <w:rsid w:val="0021595E"/>
    <w:rsid w:val="00215EEF"/>
    <w:rsid w:val="0021635B"/>
    <w:rsid w:val="002163E2"/>
    <w:rsid w:val="002166E7"/>
    <w:rsid w:val="00216BF8"/>
    <w:rsid w:val="002175A8"/>
    <w:rsid w:val="002175D3"/>
    <w:rsid w:val="0021764F"/>
    <w:rsid w:val="00217B95"/>
    <w:rsid w:val="0022005C"/>
    <w:rsid w:val="00220610"/>
    <w:rsid w:val="00220E3D"/>
    <w:rsid w:val="0022212C"/>
    <w:rsid w:val="00222245"/>
    <w:rsid w:val="00222838"/>
    <w:rsid w:val="00222873"/>
    <w:rsid w:val="00222BEC"/>
    <w:rsid w:val="00223C47"/>
    <w:rsid w:val="00224677"/>
    <w:rsid w:val="00224715"/>
    <w:rsid w:val="00224AA9"/>
    <w:rsid w:val="00224FB1"/>
    <w:rsid w:val="002254EE"/>
    <w:rsid w:val="002255A7"/>
    <w:rsid w:val="00225C63"/>
    <w:rsid w:val="00225E7A"/>
    <w:rsid w:val="00225FE7"/>
    <w:rsid w:val="0022602E"/>
    <w:rsid w:val="00226A9A"/>
    <w:rsid w:val="0022713E"/>
    <w:rsid w:val="0022738B"/>
    <w:rsid w:val="002273A2"/>
    <w:rsid w:val="002303E2"/>
    <w:rsid w:val="0023070F"/>
    <w:rsid w:val="002311C0"/>
    <w:rsid w:val="00231B10"/>
    <w:rsid w:val="00231B6B"/>
    <w:rsid w:val="00231EEF"/>
    <w:rsid w:val="00232226"/>
    <w:rsid w:val="00232891"/>
    <w:rsid w:val="00232F64"/>
    <w:rsid w:val="002338B9"/>
    <w:rsid w:val="00233E2B"/>
    <w:rsid w:val="00234036"/>
    <w:rsid w:val="00234E8D"/>
    <w:rsid w:val="00234F92"/>
    <w:rsid w:val="0023504E"/>
    <w:rsid w:val="00235076"/>
    <w:rsid w:val="00236169"/>
    <w:rsid w:val="002369D9"/>
    <w:rsid w:val="002402DF"/>
    <w:rsid w:val="002403CB"/>
    <w:rsid w:val="0024075F"/>
    <w:rsid w:val="00240892"/>
    <w:rsid w:val="00240D8B"/>
    <w:rsid w:val="00241976"/>
    <w:rsid w:val="002420B3"/>
    <w:rsid w:val="00242650"/>
    <w:rsid w:val="00242CC4"/>
    <w:rsid w:val="00242DBF"/>
    <w:rsid w:val="00243160"/>
    <w:rsid w:val="002431DC"/>
    <w:rsid w:val="00243A06"/>
    <w:rsid w:val="00243B9A"/>
    <w:rsid w:val="00243C7A"/>
    <w:rsid w:val="002441ED"/>
    <w:rsid w:val="00244498"/>
    <w:rsid w:val="00244973"/>
    <w:rsid w:val="0024559B"/>
    <w:rsid w:val="00245A5F"/>
    <w:rsid w:val="00245DB2"/>
    <w:rsid w:val="00246C2C"/>
    <w:rsid w:val="0024710F"/>
    <w:rsid w:val="00247610"/>
    <w:rsid w:val="00250055"/>
    <w:rsid w:val="00250990"/>
    <w:rsid w:val="00250AB4"/>
    <w:rsid w:val="0025108C"/>
    <w:rsid w:val="0025125A"/>
    <w:rsid w:val="00251791"/>
    <w:rsid w:val="002528D8"/>
    <w:rsid w:val="002536ED"/>
    <w:rsid w:val="00253AFE"/>
    <w:rsid w:val="00253B7A"/>
    <w:rsid w:val="00253F4D"/>
    <w:rsid w:val="002540EA"/>
    <w:rsid w:val="0025494D"/>
    <w:rsid w:val="00254AF9"/>
    <w:rsid w:val="00254F29"/>
    <w:rsid w:val="002554E0"/>
    <w:rsid w:val="002557CC"/>
    <w:rsid w:val="002561E1"/>
    <w:rsid w:val="0025684D"/>
    <w:rsid w:val="00257204"/>
    <w:rsid w:val="002577E4"/>
    <w:rsid w:val="0026175F"/>
    <w:rsid w:val="00261D52"/>
    <w:rsid w:val="00262093"/>
    <w:rsid w:val="00262170"/>
    <w:rsid w:val="0026259C"/>
    <w:rsid w:val="002631A2"/>
    <w:rsid w:val="002635E7"/>
    <w:rsid w:val="00263791"/>
    <w:rsid w:val="0026382B"/>
    <w:rsid w:val="002645FB"/>
    <w:rsid w:val="0026530C"/>
    <w:rsid w:val="002657EE"/>
    <w:rsid w:val="00265949"/>
    <w:rsid w:val="00265E2D"/>
    <w:rsid w:val="00266294"/>
    <w:rsid w:val="002662CF"/>
    <w:rsid w:val="00266354"/>
    <w:rsid w:val="002667B0"/>
    <w:rsid w:val="0026725B"/>
    <w:rsid w:val="00267F17"/>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7F9"/>
    <w:rsid w:val="0027595C"/>
    <w:rsid w:val="00275DBF"/>
    <w:rsid w:val="00275E21"/>
    <w:rsid w:val="00276303"/>
    <w:rsid w:val="0027672C"/>
    <w:rsid w:val="002769CA"/>
    <w:rsid w:val="0027707A"/>
    <w:rsid w:val="002770B9"/>
    <w:rsid w:val="002772EF"/>
    <w:rsid w:val="002774BB"/>
    <w:rsid w:val="00277545"/>
    <w:rsid w:val="002804AD"/>
    <w:rsid w:val="002805A2"/>
    <w:rsid w:val="002809CA"/>
    <w:rsid w:val="0028141C"/>
    <w:rsid w:val="002816D7"/>
    <w:rsid w:val="00281827"/>
    <w:rsid w:val="002828BF"/>
    <w:rsid w:val="0028322C"/>
    <w:rsid w:val="0028351C"/>
    <w:rsid w:val="002843B8"/>
    <w:rsid w:val="00284577"/>
    <w:rsid w:val="002854D9"/>
    <w:rsid w:val="00285C47"/>
    <w:rsid w:val="0028618E"/>
    <w:rsid w:val="00286C3B"/>
    <w:rsid w:val="00287723"/>
    <w:rsid w:val="00287731"/>
    <w:rsid w:val="00290253"/>
    <w:rsid w:val="002905C0"/>
    <w:rsid w:val="002910F9"/>
    <w:rsid w:val="0029161D"/>
    <w:rsid w:val="00291E39"/>
    <w:rsid w:val="0029294C"/>
    <w:rsid w:val="002929FF"/>
    <w:rsid w:val="00292E45"/>
    <w:rsid w:val="0029351A"/>
    <w:rsid w:val="00293DAA"/>
    <w:rsid w:val="0029433A"/>
    <w:rsid w:val="002943F1"/>
    <w:rsid w:val="002946A3"/>
    <w:rsid w:val="002948B3"/>
    <w:rsid w:val="00294AFA"/>
    <w:rsid w:val="00294C65"/>
    <w:rsid w:val="00294F33"/>
    <w:rsid w:val="00295308"/>
    <w:rsid w:val="00295BFE"/>
    <w:rsid w:val="002965E7"/>
    <w:rsid w:val="00296C86"/>
    <w:rsid w:val="00297EF7"/>
    <w:rsid w:val="002A0076"/>
    <w:rsid w:val="002A016F"/>
    <w:rsid w:val="002A0377"/>
    <w:rsid w:val="002A0395"/>
    <w:rsid w:val="002A0A99"/>
    <w:rsid w:val="002A12F9"/>
    <w:rsid w:val="002A1BF8"/>
    <w:rsid w:val="002A1DE5"/>
    <w:rsid w:val="002A35F5"/>
    <w:rsid w:val="002A3950"/>
    <w:rsid w:val="002A3C3B"/>
    <w:rsid w:val="002A472A"/>
    <w:rsid w:val="002A4B5B"/>
    <w:rsid w:val="002A52F8"/>
    <w:rsid w:val="002A5427"/>
    <w:rsid w:val="002A566B"/>
    <w:rsid w:val="002A5C35"/>
    <w:rsid w:val="002A5F6B"/>
    <w:rsid w:val="002A5F85"/>
    <w:rsid w:val="002A605A"/>
    <w:rsid w:val="002A7BA4"/>
    <w:rsid w:val="002A7F40"/>
    <w:rsid w:val="002B1270"/>
    <w:rsid w:val="002B15F8"/>
    <w:rsid w:val="002B1D32"/>
    <w:rsid w:val="002B1FE4"/>
    <w:rsid w:val="002B20EF"/>
    <w:rsid w:val="002B23BA"/>
    <w:rsid w:val="002B2E10"/>
    <w:rsid w:val="002B2E8E"/>
    <w:rsid w:val="002B33D3"/>
    <w:rsid w:val="002B3432"/>
    <w:rsid w:val="002B3442"/>
    <w:rsid w:val="002B3DD8"/>
    <w:rsid w:val="002B4732"/>
    <w:rsid w:val="002B5295"/>
    <w:rsid w:val="002B53DE"/>
    <w:rsid w:val="002B57E8"/>
    <w:rsid w:val="002B6299"/>
    <w:rsid w:val="002B6425"/>
    <w:rsid w:val="002B6AFF"/>
    <w:rsid w:val="002B6E6A"/>
    <w:rsid w:val="002B6F1A"/>
    <w:rsid w:val="002B7079"/>
    <w:rsid w:val="002B749A"/>
    <w:rsid w:val="002B7A12"/>
    <w:rsid w:val="002C016A"/>
    <w:rsid w:val="002C063A"/>
    <w:rsid w:val="002C0857"/>
    <w:rsid w:val="002C0D9B"/>
    <w:rsid w:val="002C0DFE"/>
    <w:rsid w:val="002C105A"/>
    <w:rsid w:val="002C15B1"/>
    <w:rsid w:val="002C1649"/>
    <w:rsid w:val="002C1A1E"/>
    <w:rsid w:val="002C1BDF"/>
    <w:rsid w:val="002C1DA7"/>
    <w:rsid w:val="002C3D10"/>
    <w:rsid w:val="002C40E2"/>
    <w:rsid w:val="002C4361"/>
    <w:rsid w:val="002C4597"/>
    <w:rsid w:val="002C4D27"/>
    <w:rsid w:val="002C59CF"/>
    <w:rsid w:val="002C5BD7"/>
    <w:rsid w:val="002C61CD"/>
    <w:rsid w:val="002C65BE"/>
    <w:rsid w:val="002C6DA6"/>
    <w:rsid w:val="002C72E0"/>
    <w:rsid w:val="002D0038"/>
    <w:rsid w:val="002D0B7B"/>
    <w:rsid w:val="002D0D93"/>
    <w:rsid w:val="002D1270"/>
    <w:rsid w:val="002D15D9"/>
    <w:rsid w:val="002D1D71"/>
    <w:rsid w:val="002D21FE"/>
    <w:rsid w:val="002D2566"/>
    <w:rsid w:val="002D2797"/>
    <w:rsid w:val="002D30D1"/>
    <w:rsid w:val="002D469F"/>
    <w:rsid w:val="002D494F"/>
    <w:rsid w:val="002D5873"/>
    <w:rsid w:val="002D5D49"/>
    <w:rsid w:val="002D5E5F"/>
    <w:rsid w:val="002D662F"/>
    <w:rsid w:val="002D6832"/>
    <w:rsid w:val="002D6921"/>
    <w:rsid w:val="002D6F50"/>
    <w:rsid w:val="002D77EB"/>
    <w:rsid w:val="002D78DC"/>
    <w:rsid w:val="002D798B"/>
    <w:rsid w:val="002D7ACF"/>
    <w:rsid w:val="002D7C09"/>
    <w:rsid w:val="002E0386"/>
    <w:rsid w:val="002E043F"/>
    <w:rsid w:val="002E0894"/>
    <w:rsid w:val="002E0EF1"/>
    <w:rsid w:val="002E0F31"/>
    <w:rsid w:val="002E16E2"/>
    <w:rsid w:val="002E2D77"/>
    <w:rsid w:val="002E2FD2"/>
    <w:rsid w:val="002E315A"/>
    <w:rsid w:val="002E329F"/>
    <w:rsid w:val="002E3C49"/>
    <w:rsid w:val="002E4653"/>
    <w:rsid w:val="002E479C"/>
    <w:rsid w:val="002E4D1B"/>
    <w:rsid w:val="002E4F56"/>
    <w:rsid w:val="002E5866"/>
    <w:rsid w:val="002E6027"/>
    <w:rsid w:val="002E6108"/>
    <w:rsid w:val="002E67C2"/>
    <w:rsid w:val="002E759C"/>
    <w:rsid w:val="002E781F"/>
    <w:rsid w:val="002E7B71"/>
    <w:rsid w:val="002E7D5C"/>
    <w:rsid w:val="002E7D9C"/>
    <w:rsid w:val="002F04FF"/>
    <w:rsid w:val="002F0808"/>
    <w:rsid w:val="002F0B59"/>
    <w:rsid w:val="002F14E0"/>
    <w:rsid w:val="002F16B8"/>
    <w:rsid w:val="002F1A32"/>
    <w:rsid w:val="002F24E4"/>
    <w:rsid w:val="002F254C"/>
    <w:rsid w:val="002F2D77"/>
    <w:rsid w:val="002F3217"/>
    <w:rsid w:val="002F32B5"/>
    <w:rsid w:val="002F39C8"/>
    <w:rsid w:val="002F40A2"/>
    <w:rsid w:val="002F41B8"/>
    <w:rsid w:val="002F4348"/>
    <w:rsid w:val="002F4A8A"/>
    <w:rsid w:val="002F4E3E"/>
    <w:rsid w:val="002F5286"/>
    <w:rsid w:val="002F531A"/>
    <w:rsid w:val="002F5A15"/>
    <w:rsid w:val="002F60B2"/>
    <w:rsid w:val="002F6325"/>
    <w:rsid w:val="002F7246"/>
    <w:rsid w:val="002F7EBC"/>
    <w:rsid w:val="003005DB"/>
    <w:rsid w:val="0030068D"/>
    <w:rsid w:val="003007B4"/>
    <w:rsid w:val="00300993"/>
    <w:rsid w:val="0030104A"/>
    <w:rsid w:val="00301937"/>
    <w:rsid w:val="00302224"/>
    <w:rsid w:val="0030251F"/>
    <w:rsid w:val="003025D4"/>
    <w:rsid w:val="0030276E"/>
    <w:rsid w:val="00303022"/>
    <w:rsid w:val="003034E7"/>
    <w:rsid w:val="003035C8"/>
    <w:rsid w:val="00303AD4"/>
    <w:rsid w:val="00303F5C"/>
    <w:rsid w:val="003046A6"/>
    <w:rsid w:val="00304AC0"/>
    <w:rsid w:val="003051A4"/>
    <w:rsid w:val="003051F7"/>
    <w:rsid w:val="003054B8"/>
    <w:rsid w:val="00305B39"/>
    <w:rsid w:val="00305C62"/>
    <w:rsid w:val="00306054"/>
    <w:rsid w:val="003064C0"/>
    <w:rsid w:val="003067EC"/>
    <w:rsid w:val="003074AE"/>
    <w:rsid w:val="003074E2"/>
    <w:rsid w:val="0030795D"/>
    <w:rsid w:val="00307A17"/>
    <w:rsid w:val="00307FFB"/>
    <w:rsid w:val="003100A2"/>
    <w:rsid w:val="003102D1"/>
    <w:rsid w:val="00310E3D"/>
    <w:rsid w:val="00311168"/>
    <w:rsid w:val="003117EB"/>
    <w:rsid w:val="00311C40"/>
    <w:rsid w:val="00311E78"/>
    <w:rsid w:val="003122E6"/>
    <w:rsid w:val="00313251"/>
    <w:rsid w:val="00313F6F"/>
    <w:rsid w:val="00313FB3"/>
    <w:rsid w:val="00314B1C"/>
    <w:rsid w:val="00314DB2"/>
    <w:rsid w:val="00315222"/>
    <w:rsid w:val="00315BAB"/>
    <w:rsid w:val="00315D8C"/>
    <w:rsid w:val="0031675C"/>
    <w:rsid w:val="003169E6"/>
    <w:rsid w:val="00317700"/>
    <w:rsid w:val="003201BD"/>
    <w:rsid w:val="00320672"/>
    <w:rsid w:val="00320CFB"/>
    <w:rsid w:val="0032177B"/>
    <w:rsid w:val="00321CF9"/>
    <w:rsid w:val="00322850"/>
    <w:rsid w:val="00322AEC"/>
    <w:rsid w:val="00322C8E"/>
    <w:rsid w:val="0032303B"/>
    <w:rsid w:val="00324A2D"/>
    <w:rsid w:val="00324B2C"/>
    <w:rsid w:val="00324D70"/>
    <w:rsid w:val="00324F5F"/>
    <w:rsid w:val="0032515B"/>
    <w:rsid w:val="00326511"/>
    <w:rsid w:val="0032678A"/>
    <w:rsid w:val="003274DF"/>
    <w:rsid w:val="00327C23"/>
    <w:rsid w:val="00327C50"/>
    <w:rsid w:val="003301E2"/>
    <w:rsid w:val="0033060F"/>
    <w:rsid w:val="0033085B"/>
    <w:rsid w:val="0033117C"/>
    <w:rsid w:val="00331E13"/>
    <w:rsid w:val="00332264"/>
    <w:rsid w:val="003325ED"/>
    <w:rsid w:val="00332623"/>
    <w:rsid w:val="00332D5B"/>
    <w:rsid w:val="0033346A"/>
    <w:rsid w:val="003336C9"/>
    <w:rsid w:val="0033374F"/>
    <w:rsid w:val="00333ACB"/>
    <w:rsid w:val="0033436C"/>
    <w:rsid w:val="00334E47"/>
    <w:rsid w:val="00334F5D"/>
    <w:rsid w:val="003353BE"/>
    <w:rsid w:val="003358F9"/>
    <w:rsid w:val="00335A45"/>
    <w:rsid w:val="00335B5C"/>
    <w:rsid w:val="00335C68"/>
    <w:rsid w:val="003364CC"/>
    <w:rsid w:val="0033719F"/>
    <w:rsid w:val="00337847"/>
    <w:rsid w:val="00337DF7"/>
    <w:rsid w:val="003409B7"/>
    <w:rsid w:val="00341028"/>
    <w:rsid w:val="0034108E"/>
    <w:rsid w:val="003414B3"/>
    <w:rsid w:val="00341593"/>
    <w:rsid w:val="00341B15"/>
    <w:rsid w:val="00341FD0"/>
    <w:rsid w:val="00342948"/>
    <w:rsid w:val="003436A6"/>
    <w:rsid w:val="00343D61"/>
    <w:rsid w:val="00343F11"/>
    <w:rsid w:val="0034461E"/>
    <w:rsid w:val="003453CF"/>
    <w:rsid w:val="00345C5C"/>
    <w:rsid w:val="00345CE6"/>
    <w:rsid w:val="00345D2F"/>
    <w:rsid w:val="0034614E"/>
    <w:rsid w:val="00346B04"/>
    <w:rsid w:val="00347572"/>
    <w:rsid w:val="003476C8"/>
    <w:rsid w:val="003477F6"/>
    <w:rsid w:val="00347978"/>
    <w:rsid w:val="00350389"/>
    <w:rsid w:val="0035084F"/>
    <w:rsid w:val="00350B0A"/>
    <w:rsid w:val="00350FC8"/>
    <w:rsid w:val="00351013"/>
    <w:rsid w:val="00351140"/>
    <w:rsid w:val="00351146"/>
    <w:rsid w:val="003515DC"/>
    <w:rsid w:val="00351F31"/>
    <w:rsid w:val="00352333"/>
    <w:rsid w:val="003526A4"/>
    <w:rsid w:val="003526C0"/>
    <w:rsid w:val="00352749"/>
    <w:rsid w:val="003538AB"/>
    <w:rsid w:val="00353EF9"/>
    <w:rsid w:val="003541AB"/>
    <w:rsid w:val="00354C85"/>
    <w:rsid w:val="00355103"/>
    <w:rsid w:val="003557CB"/>
    <w:rsid w:val="00355915"/>
    <w:rsid w:val="00355B59"/>
    <w:rsid w:val="00355DC9"/>
    <w:rsid w:val="00356928"/>
    <w:rsid w:val="00356AF5"/>
    <w:rsid w:val="00356D5C"/>
    <w:rsid w:val="00357002"/>
    <w:rsid w:val="003576DE"/>
    <w:rsid w:val="0036086F"/>
    <w:rsid w:val="00360A74"/>
    <w:rsid w:val="00361468"/>
    <w:rsid w:val="003614B0"/>
    <w:rsid w:val="00361784"/>
    <w:rsid w:val="00361792"/>
    <w:rsid w:val="0036191A"/>
    <w:rsid w:val="0036197B"/>
    <w:rsid w:val="003619E7"/>
    <w:rsid w:val="00361A56"/>
    <w:rsid w:val="00361B47"/>
    <w:rsid w:val="0036235C"/>
    <w:rsid w:val="00362360"/>
    <w:rsid w:val="00362A34"/>
    <w:rsid w:val="00362ED8"/>
    <w:rsid w:val="00363FFA"/>
    <w:rsid w:val="003643F0"/>
    <w:rsid w:val="00365C7B"/>
    <w:rsid w:val="00365F83"/>
    <w:rsid w:val="003668FD"/>
    <w:rsid w:val="00366CC5"/>
    <w:rsid w:val="00366F9A"/>
    <w:rsid w:val="00367575"/>
    <w:rsid w:val="0037036A"/>
    <w:rsid w:val="003705EA"/>
    <w:rsid w:val="00370E4B"/>
    <w:rsid w:val="003715E1"/>
    <w:rsid w:val="0037216D"/>
    <w:rsid w:val="00372283"/>
    <w:rsid w:val="00372357"/>
    <w:rsid w:val="0037290D"/>
    <w:rsid w:val="0037355E"/>
    <w:rsid w:val="0037376D"/>
    <w:rsid w:val="00373A0A"/>
    <w:rsid w:val="00373B07"/>
    <w:rsid w:val="00374EAC"/>
    <w:rsid w:val="003753F5"/>
    <w:rsid w:val="00375A30"/>
    <w:rsid w:val="00375B5F"/>
    <w:rsid w:val="00375F40"/>
    <w:rsid w:val="00376268"/>
    <w:rsid w:val="003762E4"/>
    <w:rsid w:val="003766DB"/>
    <w:rsid w:val="0037682A"/>
    <w:rsid w:val="00376CB9"/>
    <w:rsid w:val="003775B0"/>
    <w:rsid w:val="00377868"/>
    <w:rsid w:val="00377DF8"/>
    <w:rsid w:val="00377F52"/>
    <w:rsid w:val="00377F8C"/>
    <w:rsid w:val="003801F0"/>
    <w:rsid w:val="003802E1"/>
    <w:rsid w:val="003802F7"/>
    <w:rsid w:val="00381A92"/>
    <w:rsid w:val="00381B79"/>
    <w:rsid w:val="0038220E"/>
    <w:rsid w:val="00382AA6"/>
    <w:rsid w:val="003831D2"/>
    <w:rsid w:val="00383934"/>
    <w:rsid w:val="00384F38"/>
    <w:rsid w:val="0038549E"/>
    <w:rsid w:val="00385666"/>
    <w:rsid w:val="00385DBA"/>
    <w:rsid w:val="00385EAC"/>
    <w:rsid w:val="00386239"/>
    <w:rsid w:val="003864D8"/>
    <w:rsid w:val="0038666E"/>
    <w:rsid w:val="00386AB5"/>
    <w:rsid w:val="00386E11"/>
    <w:rsid w:val="00386EB9"/>
    <w:rsid w:val="0038771A"/>
    <w:rsid w:val="003879E9"/>
    <w:rsid w:val="00387AA9"/>
    <w:rsid w:val="00390CAB"/>
    <w:rsid w:val="00391935"/>
    <w:rsid w:val="00391D2A"/>
    <w:rsid w:val="00391D53"/>
    <w:rsid w:val="003924AC"/>
    <w:rsid w:val="00392503"/>
    <w:rsid w:val="00393292"/>
    <w:rsid w:val="003936B3"/>
    <w:rsid w:val="003937CF"/>
    <w:rsid w:val="003948E1"/>
    <w:rsid w:val="00395444"/>
    <w:rsid w:val="00395A8B"/>
    <w:rsid w:val="00395F3E"/>
    <w:rsid w:val="003968A0"/>
    <w:rsid w:val="00396A1A"/>
    <w:rsid w:val="00396D2F"/>
    <w:rsid w:val="00396F2A"/>
    <w:rsid w:val="003970E6"/>
    <w:rsid w:val="003A0355"/>
    <w:rsid w:val="003A043B"/>
    <w:rsid w:val="003A0DB1"/>
    <w:rsid w:val="003A0DCE"/>
    <w:rsid w:val="003A0FA2"/>
    <w:rsid w:val="003A1012"/>
    <w:rsid w:val="003A11B3"/>
    <w:rsid w:val="003A1751"/>
    <w:rsid w:val="003A1976"/>
    <w:rsid w:val="003A1B6A"/>
    <w:rsid w:val="003A1D0C"/>
    <w:rsid w:val="003A29B7"/>
    <w:rsid w:val="003A2B36"/>
    <w:rsid w:val="003A2BCE"/>
    <w:rsid w:val="003A2C9C"/>
    <w:rsid w:val="003A3566"/>
    <w:rsid w:val="003A35B6"/>
    <w:rsid w:val="003A38B3"/>
    <w:rsid w:val="003A3961"/>
    <w:rsid w:val="003A39ED"/>
    <w:rsid w:val="003A4638"/>
    <w:rsid w:val="003A4684"/>
    <w:rsid w:val="003A4DDE"/>
    <w:rsid w:val="003A4FBC"/>
    <w:rsid w:val="003A59CE"/>
    <w:rsid w:val="003A608F"/>
    <w:rsid w:val="003A647C"/>
    <w:rsid w:val="003A6563"/>
    <w:rsid w:val="003A680B"/>
    <w:rsid w:val="003A6BD4"/>
    <w:rsid w:val="003A77E5"/>
    <w:rsid w:val="003A788E"/>
    <w:rsid w:val="003A7E54"/>
    <w:rsid w:val="003B032A"/>
    <w:rsid w:val="003B1365"/>
    <w:rsid w:val="003B14C0"/>
    <w:rsid w:val="003B1DED"/>
    <w:rsid w:val="003B1F76"/>
    <w:rsid w:val="003B2F14"/>
    <w:rsid w:val="003B301A"/>
    <w:rsid w:val="003B3348"/>
    <w:rsid w:val="003B3386"/>
    <w:rsid w:val="003B3606"/>
    <w:rsid w:val="003B39F3"/>
    <w:rsid w:val="003B3AEF"/>
    <w:rsid w:val="003B41A9"/>
    <w:rsid w:val="003B5664"/>
    <w:rsid w:val="003B5845"/>
    <w:rsid w:val="003B5AD2"/>
    <w:rsid w:val="003B5F16"/>
    <w:rsid w:val="003B64B4"/>
    <w:rsid w:val="003B64C1"/>
    <w:rsid w:val="003B6AB2"/>
    <w:rsid w:val="003B6DE3"/>
    <w:rsid w:val="003B7025"/>
    <w:rsid w:val="003B70E3"/>
    <w:rsid w:val="003B7606"/>
    <w:rsid w:val="003B796C"/>
    <w:rsid w:val="003B7E9A"/>
    <w:rsid w:val="003C04C2"/>
    <w:rsid w:val="003C057F"/>
    <w:rsid w:val="003C08C7"/>
    <w:rsid w:val="003C0BF7"/>
    <w:rsid w:val="003C0DDD"/>
    <w:rsid w:val="003C2235"/>
    <w:rsid w:val="003C32B7"/>
    <w:rsid w:val="003C3DBB"/>
    <w:rsid w:val="003C3E25"/>
    <w:rsid w:val="003C3FD1"/>
    <w:rsid w:val="003C4203"/>
    <w:rsid w:val="003C422F"/>
    <w:rsid w:val="003C42E7"/>
    <w:rsid w:val="003C4438"/>
    <w:rsid w:val="003C5ADA"/>
    <w:rsid w:val="003C644E"/>
    <w:rsid w:val="003C655F"/>
    <w:rsid w:val="003C67B9"/>
    <w:rsid w:val="003C6AE4"/>
    <w:rsid w:val="003C6F5D"/>
    <w:rsid w:val="003C78BA"/>
    <w:rsid w:val="003D0244"/>
    <w:rsid w:val="003D0255"/>
    <w:rsid w:val="003D0AA7"/>
    <w:rsid w:val="003D1261"/>
    <w:rsid w:val="003D17E9"/>
    <w:rsid w:val="003D1981"/>
    <w:rsid w:val="003D1A65"/>
    <w:rsid w:val="003D1E4D"/>
    <w:rsid w:val="003D2268"/>
    <w:rsid w:val="003D254F"/>
    <w:rsid w:val="003D26A5"/>
    <w:rsid w:val="003D2907"/>
    <w:rsid w:val="003D34AB"/>
    <w:rsid w:val="003D3A47"/>
    <w:rsid w:val="003D4744"/>
    <w:rsid w:val="003D4805"/>
    <w:rsid w:val="003D64F0"/>
    <w:rsid w:val="003D7406"/>
    <w:rsid w:val="003D773F"/>
    <w:rsid w:val="003E0055"/>
    <w:rsid w:val="003E05C5"/>
    <w:rsid w:val="003E0758"/>
    <w:rsid w:val="003E1267"/>
    <w:rsid w:val="003E12D6"/>
    <w:rsid w:val="003E1A09"/>
    <w:rsid w:val="003E1F4C"/>
    <w:rsid w:val="003E1F55"/>
    <w:rsid w:val="003E2456"/>
    <w:rsid w:val="003E2568"/>
    <w:rsid w:val="003E2B45"/>
    <w:rsid w:val="003E2C8A"/>
    <w:rsid w:val="003E376A"/>
    <w:rsid w:val="003E3881"/>
    <w:rsid w:val="003E38C0"/>
    <w:rsid w:val="003E39EC"/>
    <w:rsid w:val="003E3A04"/>
    <w:rsid w:val="003E3E77"/>
    <w:rsid w:val="003E45C2"/>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240E"/>
    <w:rsid w:val="003F356F"/>
    <w:rsid w:val="003F39B4"/>
    <w:rsid w:val="003F3BAE"/>
    <w:rsid w:val="003F44F0"/>
    <w:rsid w:val="003F4845"/>
    <w:rsid w:val="003F4ABA"/>
    <w:rsid w:val="003F5692"/>
    <w:rsid w:val="003F649D"/>
    <w:rsid w:val="003F6552"/>
    <w:rsid w:val="003F6921"/>
    <w:rsid w:val="00400A00"/>
    <w:rsid w:val="00400A6E"/>
    <w:rsid w:val="00400AE6"/>
    <w:rsid w:val="0040194C"/>
    <w:rsid w:val="00401E89"/>
    <w:rsid w:val="004020C5"/>
    <w:rsid w:val="004026F8"/>
    <w:rsid w:val="0040320D"/>
    <w:rsid w:val="00403E6E"/>
    <w:rsid w:val="00403EC8"/>
    <w:rsid w:val="004041B2"/>
    <w:rsid w:val="00404AFB"/>
    <w:rsid w:val="00404CA5"/>
    <w:rsid w:val="00405116"/>
    <w:rsid w:val="0040553A"/>
    <w:rsid w:val="00405692"/>
    <w:rsid w:val="004057E2"/>
    <w:rsid w:val="00405910"/>
    <w:rsid w:val="0040596A"/>
    <w:rsid w:val="00405AFF"/>
    <w:rsid w:val="004078B0"/>
    <w:rsid w:val="004112E6"/>
    <w:rsid w:val="0041136C"/>
    <w:rsid w:val="00411A16"/>
    <w:rsid w:val="00411CD8"/>
    <w:rsid w:val="00412437"/>
    <w:rsid w:val="00412A00"/>
    <w:rsid w:val="00413272"/>
    <w:rsid w:val="00413562"/>
    <w:rsid w:val="004138A0"/>
    <w:rsid w:val="004138AE"/>
    <w:rsid w:val="00413AAE"/>
    <w:rsid w:val="00413B35"/>
    <w:rsid w:val="00413C89"/>
    <w:rsid w:val="00413E63"/>
    <w:rsid w:val="00413E86"/>
    <w:rsid w:val="00414ADB"/>
    <w:rsid w:val="00415409"/>
    <w:rsid w:val="0041585F"/>
    <w:rsid w:val="004159F9"/>
    <w:rsid w:val="00416237"/>
    <w:rsid w:val="00416BB1"/>
    <w:rsid w:val="00416D11"/>
    <w:rsid w:val="004172C2"/>
    <w:rsid w:val="00417634"/>
    <w:rsid w:val="00417B47"/>
    <w:rsid w:val="00417DB2"/>
    <w:rsid w:val="00420214"/>
    <w:rsid w:val="00421E64"/>
    <w:rsid w:val="00421E8A"/>
    <w:rsid w:val="004221F9"/>
    <w:rsid w:val="00422384"/>
    <w:rsid w:val="004226F9"/>
    <w:rsid w:val="004228A6"/>
    <w:rsid w:val="00423247"/>
    <w:rsid w:val="004238D0"/>
    <w:rsid w:val="00423941"/>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12F7"/>
    <w:rsid w:val="00431315"/>
    <w:rsid w:val="004313AF"/>
    <w:rsid w:val="00431C8F"/>
    <w:rsid w:val="00432420"/>
    <w:rsid w:val="0043314F"/>
    <w:rsid w:val="00433195"/>
    <w:rsid w:val="004331C7"/>
    <w:rsid w:val="004335BA"/>
    <w:rsid w:val="00433ABA"/>
    <w:rsid w:val="00433ADA"/>
    <w:rsid w:val="00433D36"/>
    <w:rsid w:val="004344C8"/>
    <w:rsid w:val="004348EA"/>
    <w:rsid w:val="00434DBD"/>
    <w:rsid w:val="004368D6"/>
    <w:rsid w:val="004370C5"/>
    <w:rsid w:val="00437E86"/>
    <w:rsid w:val="00440E1B"/>
    <w:rsid w:val="004410CC"/>
    <w:rsid w:val="00441A2E"/>
    <w:rsid w:val="00441C7D"/>
    <w:rsid w:val="00441DA3"/>
    <w:rsid w:val="004429DB"/>
    <w:rsid w:val="004433FC"/>
    <w:rsid w:val="00443855"/>
    <w:rsid w:val="0044420D"/>
    <w:rsid w:val="00444317"/>
    <w:rsid w:val="0044435D"/>
    <w:rsid w:val="0044455C"/>
    <w:rsid w:val="00445154"/>
    <w:rsid w:val="00445545"/>
    <w:rsid w:val="0044599E"/>
    <w:rsid w:val="00445DEC"/>
    <w:rsid w:val="00445E8B"/>
    <w:rsid w:val="00445F9D"/>
    <w:rsid w:val="0044638E"/>
    <w:rsid w:val="004467BC"/>
    <w:rsid w:val="0044742C"/>
    <w:rsid w:val="00447613"/>
    <w:rsid w:val="00447AFA"/>
    <w:rsid w:val="00447D50"/>
    <w:rsid w:val="00447DBA"/>
    <w:rsid w:val="00450B0F"/>
    <w:rsid w:val="00450B93"/>
    <w:rsid w:val="00451207"/>
    <w:rsid w:val="004514BE"/>
    <w:rsid w:val="00451DBC"/>
    <w:rsid w:val="004521EC"/>
    <w:rsid w:val="0045230E"/>
    <w:rsid w:val="0045292C"/>
    <w:rsid w:val="00452C4E"/>
    <w:rsid w:val="004537B6"/>
    <w:rsid w:val="00453928"/>
    <w:rsid w:val="0045428D"/>
    <w:rsid w:val="00454D75"/>
    <w:rsid w:val="00454D80"/>
    <w:rsid w:val="00455145"/>
    <w:rsid w:val="0045520B"/>
    <w:rsid w:val="004555E1"/>
    <w:rsid w:val="0045598F"/>
    <w:rsid w:val="00455CAB"/>
    <w:rsid w:val="00455D7B"/>
    <w:rsid w:val="00456F29"/>
    <w:rsid w:val="0045748E"/>
    <w:rsid w:val="0045757B"/>
    <w:rsid w:val="004578A2"/>
    <w:rsid w:val="00460370"/>
    <w:rsid w:val="0046072A"/>
    <w:rsid w:val="00460B26"/>
    <w:rsid w:val="00460DE1"/>
    <w:rsid w:val="00460E0A"/>
    <w:rsid w:val="0046110C"/>
    <w:rsid w:val="004629E4"/>
    <w:rsid w:val="00462A83"/>
    <w:rsid w:val="00462C6D"/>
    <w:rsid w:val="00462F74"/>
    <w:rsid w:val="00463DE6"/>
    <w:rsid w:val="00463F10"/>
    <w:rsid w:val="004648AA"/>
    <w:rsid w:val="00464C44"/>
    <w:rsid w:val="00464E1A"/>
    <w:rsid w:val="00464F7E"/>
    <w:rsid w:val="00465453"/>
    <w:rsid w:val="004656E5"/>
    <w:rsid w:val="00465BDE"/>
    <w:rsid w:val="00465BEF"/>
    <w:rsid w:val="00465E10"/>
    <w:rsid w:val="00465F82"/>
    <w:rsid w:val="00466530"/>
    <w:rsid w:val="00466702"/>
    <w:rsid w:val="00466FCE"/>
    <w:rsid w:val="004675AC"/>
    <w:rsid w:val="0047062F"/>
    <w:rsid w:val="004709B5"/>
    <w:rsid w:val="0047108A"/>
    <w:rsid w:val="00471542"/>
    <w:rsid w:val="00472476"/>
    <w:rsid w:val="004728BE"/>
    <w:rsid w:val="00472EEC"/>
    <w:rsid w:val="00473F32"/>
    <w:rsid w:val="00474039"/>
    <w:rsid w:val="00474149"/>
    <w:rsid w:val="0047416A"/>
    <w:rsid w:val="00474B17"/>
    <w:rsid w:val="00474C8E"/>
    <w:rsid w:val="00474D68"/>
    <w:rsid w:val="00475656"/>
    <w:rsid w:val="0047630A"/>
    <w:rsid w:val="00477FF0"/>
    <w:rsid w:val="0048103E"/>
    <w:rsid w:val="0048188D"/>
    <w:rsid w:val="00481A51"/>
    <w:rsid w:val="00481BB9"/>
    <w:rsid w:val="00482D4B"/>
    <w:rsid w:val="00482DD0"/>
    <w:rsid w:val="00483211"/>
    <w:rsid w:val="004843A0"/>
    <w:rsid w:val="00484426"/>
    <w:rsid w:val="00484D87"/>
    <w:rsid w:val="004853E8"/>
    <w:rsid w:val="00486A77"/>
    <w:rsid w:val="00487432"/>
    <w:rsid w:val="004877CD"/>
    <w:rsid w:val="00487884"/>
    <w:rsid w:val="00487A6F"/>
    <w:rsid w:val="004904B9"/>
    <w:rsid w:val="00490752"/>
    <w:rsid w:val="00490992"/>
    <w:rsid w:val="004913C4"/>
    <w:rsid w:val="00491CB7"/>
    <w:rsid w:val="00492487"/>
    <w:rsid w:val="00493B45"/>
    <w:rsid w:val="00495503"/>
    <w:rsid w:val="00495760"/>
    <w:rsid w:val="00495EAF"/>
    <w:rsid w:val="004968AA"/>
    <w:rsid w:val="0049719C"/>
    <w:rsid w:val="0049772E"/>
    <w:rsid w:val="004978B3"/>
    <w:rsid w:val="00497F18"/>
    <w:rsid w:val="004A058B"/>
    <w:rsid w:val="004A0849"/>
    <w:rsid w:val="004A0ADA"/>
    <w:rsid w:val="004A1108"/>
    <w:rsid w:val="004A11F4"/>
    <w:rsid w:val="004A14AD"/>
    <w:rsid w:val="004A2677"/>
    <w:rsid w:val="004A268C"/>
    <w:rsid w:val="004A36C5"/>
    <w:rsid w:val="004A3E6B"/>
    <w:rsid w:val="004A4143"/>
    <w:rsid w:val="004A4883"/>
    <w:rsid w:val="004A4E99"/>
    <w:rsid w:val="004A4F88"/>
    <w:rsid w:val="004A5173"/>
    <w:rsid w:val="004A550F"/>
    <w:rsid w:val="004A55BB"/>
    <w:rsid w:val="004A56F2"/>
    <w:rsid w:val="004A5D97"/>
    <w:rsid w:val="004A616F"/>
    <w:rsid w:val="004A63E8"/>
    <w:rsid w:val="004A6617"/>
    <w:rsid w:val="004A6D13"/>
    <w:rsid w:val="004A7495"/>
    <w:rsid w:val="004B01E6"/>
    <w:rsid w:val="004B0282"/>
    <w:rsid w:val="004B1136"/>
    <w:rsid w:val="004B1C83"/>
    <w:rsid w:val="004B225D"/>
    <w:rsid w:val="004B316C"/>
    <w:rsid w:val="004B3A8D"/>
    <w:rsid w:val="004B4811"/>
    <w:rsid w:val="004B5A5C"/>
    <w:rsid w:val="004B5B1F"/>
    <w:rsid w:val="004B5D13"/>
    <w:rsid w:val="004B6EAA"/>
    <w:rsid w:val="004B6F3D"/>
    <w:rsid w:val="004B7271"/>
    <w:rsid w:val="004B7E0F"/>
    <w:rsid w:val="004C00B5"/>
    <w:rsid w:val="004C03D5"/>
    <w:rsid w:val="004C03D9"/>
    <w:rsid w:val="004C0D0B"/>
    <w:rsid w:val="004C100A"/>
    <w:rsid w:val="004C12E4"/>
    <w:rsid w:val="004C2390"/>
    <w:rsid w:val="004C2E1E"/>
    <w:rsid w:val="004C36CD"/>
    <w:rsid w:val="004C3AB6"/>
    <w:rsid w:val="004C3D3A"/>
    <w:rsid w:val="004C444A"/>
    <w:rsid w:val="004C49B7"/>
    <w:rsid w:val="004C4B78"/>
    <w:rsid w:val="004C4C59"/>
    <w:rsid w:val="004C5E0B"/>
    <w:rsid w:val="004C604F"/>
    <w:rsid w:val="004C693B"/>
    <w:rsid w:val="004C6955"/>
    <w:rsid w:val="004C7946"/>
    <w:rsid w:val="004C7E86"/>
    <w:rsid w:val="004D013F"/>
    <w:rsid w:val="004D0384"/>
    <w:rsid w:val="004D04F0"/>
    <w:rsid w:val="004D09DC"/>
    <w:rsid w:val="004D0AFA"/>
    <w:rsid w:val="004D1485"/>
    <w:rsid w:val="004D1793"/>
    <w:rsid w:val="004D179B"/>
    <w:rsid w:val="004D17B9"/>
    <w:rsid w:val="004D1E90"/>
    <w:rsid w:val="004D295D"/>
    <w:rsid w:val="004D2AD3"/>
    <w:rsid w:val="004D2EA1"/>
    <w:rsid w:val="004D351C"/>
    <w:rsid w:val="004D3616"/>
    <w:rsid w:val="004D43E0"/>
    <w:rsid w:val="004D4694"/>
    <w:rsid w:val="004D4886"/>
    <w:rsid w:val="004D48BA"/>
    <w:rsid w:val="004D49EA"/>
    <w:rsid w:val="004D4A4A"/>
    <w:rsid w:val="004D4F67"/>
    <w:rsid w:val="004D5216"/>
    <w:rsid w:val="004D5997"/>
    <w:rsid w:val="004D5BA6"/>
    <w:rsid w:val="004D5FC9"/>
    <w:rsid w:val="004D647B"/>
    <w:rsid w:val="004D6541"/>
    <w:rsid w:val="004D66AF"/>
    <w:rsid w:val="004D6FC2"/>
    <w:rsid w:val="004D78BD"/>
    <w:rsid w:val="004D79B0"/>
    <w:rsid w:val="004E04D1"/>
    <w:rsid w:val="004E1249"/>
    <w:rsid w:val="004E134B"/>
    <w:rsid w:val="004E147D"/>
    <w:rsid w:val="004E173F"/>
    <w:rsid w:val="004E2C5A"/>
    <w:rsid w:val="004E2EAE"/>
    <w:rsid w:val="004E2F26"/>
    <w:rsid w:val="004E3C26"/>
    <w:rsid w:val="004E417C"/>
    <w:rsid w:val="004E5938"/>
    <w:rsid w:val="004E5C60"/>
    <w:rsid w:val="004E5D3B"/>
    <w:rsid w:val="004E5FDF"/>
    <w:rsid w:val="004E63FE"/>
    <w:rsid w:val="004E674F"/>
    <w:rsid w:val="004E6F41"/>
    <w:rsid w:val="004E7643"/>
    <w:rsid w:val="004E7970"/>
    <w:rsid w:val="004E7B4F"/>
    <w:rsid w:val="004F027D"/>
    <w:rsid w:val="004F041E"/>
    <w:rsid w:val="004F0A66"/>
    <w:rsid w:val="004F0D94"/>
    <w:rsid w:val="004F0F6C"/>
    <w:rsid w:val="004F22F9"/>
    <w:rsid w:val="004F2311"/>
    <w:rsid w:val="004F26D8"/>
    <w:rsid w:val="004F2708"/>
    <w:rsid w:val="004F31C5"/>
    <w:rsid w:val="004F34DF"/>
    <w:rsid w:val="004F483C"/>
    <w:rsid w:val="004F49E1"/>
    <w:rsid w:val="004F4FF0"/>
    <w:rsid w:val="004F5B75"/>
    <w:rsid w:val="004F5EFB"/>
    <w:rsid w:val="004F5FBD"/>
    <w:rsid w:val="004F6426"/>
    <w:rsid w:val="004F643E"/>
    <w:rsid w:val="004F6892"/>
    <w:rsid w:val="004F6D3B"/>
    <w:rsid w:val="004F6E2C"/>
    <w:rsid w:val="004F77DE"/>
    <w:rsid w:val="004F78AC"/>
    <w:rsid w:val="004F7E75"/>
    <w:rsid w:val="00500453"/>
    <w:rsid w:val="00500F96"/>
    <w:rsid w:val="0050105C"/>
    <w:rsid w:val="005015B2"/>
    <w:rsid w:val="00501B40"/>
    <w:rsid w:val="00502FF7"/>
    <w:rsid w:val="00503692"/>
    <w:rsid w:val="00504223"/>
    <w:rsid w:val="005049C2"/>
    <w:rsid w:val="00505346"/>
    <w:rsid w:val="0050542B"/>
    <w:rsid w:val="005056D2"/>
    <w:rsid w:val="00505DF6"/>
    <w:rsid w:val="005075C4"/>
    <w:rsid w:val="00507602"/>
    <w:rsid w:val="00507857"/>
    <w:rsid w:val="00510004"/>
    <w:rsid w:val="005108DE"/>
    <w:rsid w:val="00511F85"/>
    <w:rsid w:val="00512032"/>
    <w:rsid w:val="0051238C"/>
    <w:rsid w:val="005139C9"/>
    <w:rsid w:val="00513E67"/>
    <w:rsid w:val="00513FBD"/>
    <w:rsid w:val="0051434C"/>
    <w:rsid w:val="00514390"/>
    <w:rsid w:val="00514634"/>
    <w:rsid w:val="005146ED"/>
    <w:rsid w:val="00514AFD"/>
    <w:rsid w:val="00514B1F"/>
    <w:rsid w:val="00514B43"/>
    <w:rsid w:val="00514E9D"/>
    <w:rsid w:val="005150C9"/>
    <w:rsid w:val="0051536F"/>
    <w:rsid w:val="00515409"/>
    <w:rsid w:val="005160D1"/>
    <w:rsid w:val="00516D40"/>
    <w:rsid w:val="00516E9F"/>
    <w:rsid w:val="00517AF1"/>
    <w:rsid w:val="00517BEF"/>
    <w:rsid w:val="00517DCF"/>
    <w:rsid w:val="005200D2"/>
    <w:rsid w:val="00520A33"/>
    <w:rsid w:val="005211C0"/>
    <w:rsid w:val="00521467"/>
    <w:rsid w:val="00521593"/>
    <w:rsid w:val="005219FF"/>
    <w:rsid w:val="00522237"/>
    <w:rsid w:val="00522298"/>
    <w:rsid w:val="00522F2E"/>
    <w:rsid w:val="005234AB"/>
    <w:rsid w:val="00523DE3"/>
    <w:rsid w:val="00523E8A"/>
    <w:rsid w:val="00524987"/>
    <w:rsid w:val="00524CA3"/>
    <w:rsid w:val="00524D4C"/>
    <w:rsid w:val="00525A6B"/>
    <w:rsid w:val="005260B3"/>
    <w:rsid w:val="00526411"/>
    <w:rsid w:val="00526734"/>
    <w:rsid w:val="005270E2"/>
    <w:rsid w:val="00527B11"/>
    <w:rsid w:val="005305E1"/>
    <w:rsid w:val="00530618"/>
    <w:rsid w:val="00530802"/>
    <w:rsid w:val="00530FA3"/>
    <w:rsid w:val="005310C4"/>
    <w:rsid w:val="0053268E"/>
    <w:rsid w:val="005328FE"/>
    <w:rsid w:val="00532A69"/>
    <w:rsid w:val="0053318B"/>
    <w:rsid w:val="00533433"/>
    <w:rsid w:val="0053432C"/>
    <w:rsid w:val="00534B18"/>
    <w:rsid w:val="00534E8C"/>
    <w:rsid w:val="00535050"/>
    <w:rsid w:val="00535E47"/>
    <w:rsid w:val="00536260"/>
    <w:rsid w:val="00536393"/>
    <w:rsid w:val="005365FE"/>
    <w:rsid w:val="00536BFA"/>
    <w:rsid w:val="00537326"/>
    <w:rsid w:val="0053746B"/>
    <w:rsid w:val="0053755C"/>
    <w:rsid w:val="00540991"/>
    <w:rsid w:val="005409E3"/>
    <w:rsid w:val="00541349"/>
    <w:rsid w:val="0054195B"/>
    <w:rsid w:val="00541FD8"/>
    <w:rsid w:val="0054223E"/>
    <w:rsid w:val="00542335"/>
    <w:rsid w:val="00542FED"/>
    <w:rsid w:val="00543B63"/>
    <w:rsid w:val="0054487F"/>
    <w:rsid w:val="00544A92"/>
    <w:rsid w:val="005450F1"/>
    <w:rsid w:val="00545310"/>
    <w:rsid w:val="005462EF"/>
    <w:rsid w:val="005464AF"/>
    <w:rsid w:val="005475A7"/>
    <w:rsid w:val="00547A4F"/>
    <w:rsid w:val="00550302"/>
    <w:rsid w:val="005503AD"/>
    <w:rsid w:val="00550DF8"/>
    <w:rsid w:val="0055132C"/>
    <w:rsid w:val="00551582"/>
    <w:rsid w:val="00551B8F"/>
    <w:rsid w:val="00551CD7"/>
    <w:rsid w:val="005522F5"/>
    <w:rsid w:val="005528DA"/>
    <w:rsid w:val="00552BAB"/>
    <w:rsid w:val="00552C27"/>
    <w:rsid w:val="0055337B"/>
    <w:rsid w:val="005537D6"/>
    <w:rsid w:val="00553D25"/>
    <w:rsid w:val="00553E5E"/>
    <w:rsid w:val="00554245"/>
    <w:rsid w:val="005557AF"/>
    <w:rsid w:val="00555B47"/>
    <w:rsid w:val="00556ED4"/>
    <w:rsid w:val="00557697"/>
    <w:rsid w:val="0056063C"/>
    <w:rsid w:val="00560921"/>
    <w:rsid w:val="00560CF1"/>
    <w:rsid w:val="0056101A"/>
    <w:rsid w:val="00561268"/>
    <w:rsid w:val="00561274"/>
    <w:rsid w:val="00561CC0"/>
    <w:rsid w:val="00561E94"/>
    <w:rsid w:val="0056258F"/>
    <w:rsid w:val="0056261A"/>
    <w:rsid w:val="00562991"/>
    <w:rsid w:val="00562D07"/>
    <w:rsid w:val="0056320C"/>
    <w:rsid w:val="005634A0"/>
    <w:rsid w:val="005636DF"/>
    <w:rsid w:val="00564215"/>
    <w:rsid w:val="005642F5"/>
    <w:rsid w:val="0056441C"/>
    <w:rsid w:val="00564488"/>
    <w:rsid w:val="00564695"/>
    <w:rsid w:val="0056524B"/>
    <w:rsid w:val="0056525C"/>
    <w:rsid w:val="00565797"/>
    <w:rsid w:val="00565D00"/>
    <w:rsid w:val="00565E2E"/>
    <w:rsid w:val="00566A8C"/>
    <w:rsid w:val="005700DF"/>
    <w:rsid w:val="005707AF"/>
    <w:rsid w:val="005709CB"/>
    <w:rsid w:val="00570A4F"/>
    <w:rsid w:val="00570B8A"/>
    <w:rsid w:val="00570F3D"/>
    <w:rsid w:val="00571096"/>
    <w:rsid w:val="00571362"/>
    <w:rsid w:val="0057187C"/>
    <w:rsid w:val="00572199"/>
    <w:rsid w:val="00572415"/>
    <w:rsid w:val="00572E9E"/>
    <w:rsid w:val="00572FCE"/>
    <w:rsid w:val="005736FE"/>
    <w:rsid w:val="00574377"/>
    <w:rsid w:val="00574C22"/>
    <w:rsid w:val="00575883"/>
    <w:rsid w:val="00575A2F"/>
    <w:rsid w:val="00575C08"/>
    <w:rsid w:val="00575E15"/>
    <w:rsid w:val="00575EC6"/>
    <w:rsid w:val="00576208"/>
    <w:rsid w:val="00576581"/>
    <w:rsid w:val="0057674B"/>
    <w:rsid w:val="00576924"/>
    <w:rsid w:val="00577001"/>
    <w:rsid w:val="005775B2"/>
    <w:rsid w:val="00577AA5"/>
    <w:rsid w:val="00577B27"/>
    <w:rsid w:val="00580CDD"/>
    <w:rsid w:val="00580CF8"/>
    <w:rsid w:val="005810A9"/>
    <w:rsid w:val="00582246"/>
    <w:rsid w:val="005823EC"/>
    <w:rsid w:val="00582610"/>
    <w:rsid w:val="0058262E"/>
    <w:rsid w:val="005827D1"/>
    <w:rsid w:val="00582998"/>
    <w:rsid w:val="005832CD"/>
    <w:rsid w:val="005836BD"/>
    <w:rsid w:val="00583C52"/>
    <w:rsid w:val="00584231"/>
    <w:rsid w:val="005847DE"/>
    <w:rsid w:val="00585386"/>
    <w:rsid w:val="00585845"/>
    <w:rsid w:val="00585A45"/>
    <w:rsid w:val="00585AFD"/>
    <w:rsid w:val="00585BE0"/>
    <w:rsid w:val="00585E4F"/>
    <w:rsid w:val="00586368"/>
    <w:rsid w:val="005863CB"/>
    <w:rsid w:val="005864D8"/>
    <w:rsid w:val="005871AD"/>
    <w:rsid w:val="005871F8"/>
    <w:rsid w:val="00587CF0"/>
    <w:rsid w:val="005900AA"/>
    <w:rsid w:val="005905B9"/>
    <w:rsid w:val="00590652"/>
    <w:rsid w:val="00590C56"/>
    <w:rsid w:val="00591109"/>
    <w:rsid w:val="005918F2"/>
    <w:rsid w:val="00591FCE"/>
    <w:rsid w:val="00592CAF"/>
    <w:rsid w:val="00593151"/>
    <w:rsid w:val="00593370"/>
    <w:rsid w:val="0059347A"/>
    <w:rsid w:val="00594166"/>
    <w:rsid w:val="005945EA"/>
    <w:rsid w:val="0059463E"/>
    <w:rsid w:val="00594E4F"/>
    <w:rsid w:val="00594F82"/>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616"/>
    <w:rsid w:val="005A194E"/>
    <w:rsid w:val="005A2578"/>
    <w:rsid w:val="005A2B01"/>
    <w:rsid w:val="005A3459"/>
    <w:rsid w:val="005A3755"/>
    <w:rsid w:val="005A3C26"/>
    <w:rsid w:val="005A3E97"/>
    <w:rsid w:val="005A4168"/>
    <w:rsid w:val="005A4549"/>
    <w:rsid w:val="005A4F49"/>
    <w:rsid w:val="005A56FF"/>
    <w:rsid w:val="005A57E4"/>
    <w:rsid w:val="005A6084"/>
    <w:rsid w:val="005A6BE6"/>
    <w:rsid w:val="005A6CE8"/>
    <w:rsid w:val="005A6DD8"/>
    <w:rsid w:val="005A740D"/>
    <w:rsid w:val="005B0227"/>
    <w:rsid w:val="005B037F"/>
    <w:rsid w:val="005B0B25"/>
    <w:rsid w:val="005B0C59"/>
    <w:rsid w:val="005B18CC"/>
    <w:rsid w:val="005B2033"/>
    <w:rsid w:val="005B27AF"/>
    <w:rsid w:val="005B2A30"/>
    <w:rsid w:val="005B2A96"/>
    <w:rsid w:val="005B35F2"/>
    <w:rsid w:val="005B4668"/>
    <w:rsid w:val="005B578E"/>
    <w:rsid w:val="005B57C5"/>
    <w:rsid w:val="005B5A43"/>
    <w:rsid w:val="005B5C99"/>
    <w:rsid w:val="005B6A8C"/>
    <w:rsid w:val="005B6DD2"/>
    <w:rsid w:val="005B6DD4"/>
    <w:rsid w:val="005B7588"/>
    <w:rsid w:val="005C0357"/>
    <w:rsid w:val="005C1B5D"/>
    <w:rsid w:val="005C1BFE"/>
    <w:rsid w:val="005C29C3"/>
    <w:rsid w:val="005C2C05"/>
    <w:rsid w:val="005C2D48"/>
    <w:rsid w:val="005C3192"/>
    <w:rsid w:val="005C3CB5"/>
    <w:rsid w:val="005C3F69"/>
    <w:rsid w:val="005C444E"/>
    <w:rsid w:val="005C44C4"/>
    <w:rsid w:val="005C486F"/>
    <w:rsid w:val="005C4FF5"/>
    <w:rsid w:val="005C6C7B"/>
    <w:rsid w:val="005C788A"/>
    <w:rsid w:val="005D0ACF"/>
    <w:rsid w:val="005D0BB5"/>
    <w:rsid w:val="005D16E0"/>
    <w:rsid w:val="005D223B"/>
    <w:rsid w:val="005D2FA4"/>
    <w:rsid w:val="005D33B2"/>
    <w:rsid w:val="005D3998"/>
    <w:rsid w:val="005D3E92"/>
    <w:rsid w:val="005D3F2D"/>
    <w:rsid w:val="005D4A5B"/>
    <w:rsid w:val="005D4B8B"/>
    <w:rsid w:val="005D5051"/>
    <w:rsid w:val="005D508E"/>
    <w:rsid w:val="005D5986"/>
    <w:rsid w:val="005D6161"/>
    <w:rsid w:val="005D61C3"/>
    <w:rsid w:val="005D64A4"/>
    <w:rsid w:val="005D6AB4"/>
    <w:rsid w:val="005D7036"/>
    <w:rsid w:val="005D7951"/>
    <w:rsid w:val="005D7B05"/>
    <w:rsid w:val="005E03A3"/>
    <w:rsid w:val="005E1143"/>
    <w:rsid w:val="005E1171"/>
    <w:rsid w:val="005E1EEA"/>
    <w:rsid w:val="005E21EC"/>
    <w:rsid w:val="005E2C15"/>
    <w:rsid w:val="005E2E33"/>
    <w:rsid w:val="005E2FAB"/>
    <w:rsid w:val="005E3759"/>
    <w:rsid w:val="005E37F5"/>
    <w:rsid w:val="005E4007"/>
    <w:rsid w:val="005E40C4"/>
    <w:rsid w:val="005E437C"/>
    <w:rsid w:val="005E4952"/>
    <w:rsid w:val="005E4977"/>
    <w:rsid w:val="005E49A5"/>
    <w:rsid w:val="005E4A18"/>
    <w:rsid w:val="005E4B1F"/>
    <w:rsid w:val="005E51F9"/>
    <w:rsid w:val="005E54F8"/>
    <w:rsid w:val="005E56AA"/>
    <w:rsid w:val="005E5A6A"/>
    <w:rsid w:val="005E5B5B"/>
    <w:rsid w:val="005E5D1A"/>
    <w:rsid w:val="005E76DF"/>
    <w:rsid w:val="005E79C3"/>
    <w:rsid w:val="005E7A94"/>
    <w:rsid w:val="005F0380"/>
    <w:rsid w:val="005F0D29"/>
    <w:rsid w:val="005F10BF"/>
    <w:rsid w:val="005F172B"/>
    <w:rsid w:val="005F23DD"/>
    <w:rsid w:val="005F24AB"/>
    <w:rsid w:val="005F2625"/>
    <w:rsid w:val="005F276A"/>
    <w:rsid w:val="005F2842"/>
    <w:rsid w:val="005F2E55"/>
    <w:rsid w:val="005F30D7"/>
    <w:rsid w:val="005F3591"/>
    <w:rsid w:val="005F3986"/>
    <w:rsid w:val="005F3DAF"/>
    <w:rsid w:val="005F3FF3"/>
    <w:rsid w:val="005F416C"/>
    <w:rsid w:val="005F4671"/>
    <w:rsid w:val="005F4DCC"/>
    <w:rsid w:val="005F4F5E"/>
    <w:rsid w:val="005F5B85"/>
    <w:rsid w:val="005F7015"/>
    <w:rsid w:val="005F7462"/>
    <w:rsid w:val="005F7F55"/>
    <w:rsid w:val="006001F4"/>
    <w:rsid w:val="006003E0"/>
    <w:rsid w:val="006007CA"/>
    <w:rsid w:val="00600D64"/>
    <w:rsid w:val="00600F06"/>
    <w:rsid w:val="0060125F"/>
    <w:rsid w:val="00602050"/>
    <w:rsid w:val="00602511"/>
    <w:rsid w:val="00602552"/>
    <w:rsid w:val="00602CCC"/>
    <w:rsid w:val="00603314"/>
    <w:rsid w:val="006036B7"/>
    <w:rsid w:val="0060381E"/>
    <w:rsid w:val="006038E6"/>
    <w:rsid w:val="00603FEF"/>
    <w:rsid w:val="00604DC0"/>
    <w:rsid w:val="00605530"/>
    <w:rsid w:val="0060571C"/>
    <w:rsid w:val="00605C32"/>
    <w:rsid w:val="0060612F"/>
    <w:rsid w:val="006066ED"/>
    <w:rsid w:val="006070A1"/>
    <w:rsid w:val="0060739D"/>
    <w:rsid w:val="006074DA"/>
    <w:rsid w:val="00607B51"/>
    <w:rsid w:val="00610365"/>
    <w:rsid w:val="00610775"/>
    <w:rsid w:val="006109CC"/>
    <w:rsid w:val="00610EAC"/>
    <w:rsid w:val="00611025"/>
    <w:rsid w:val="006119F9"/>
    <w:rsid w:val="006131B0"/>
    <w:rsid w:val="00613302"/>
    <w:rsid w:val="0061369A"/>
    <w:rsid w:val="00613CC1"/>
    <w:rsid w:val="00614222"/>
    <w:rsid w:val="006143B5"/>
    <w:rsid w:val="006147BA"/>
    <w:rsid w:val="00614832"/>
    <w:rsid w:val="00614AC9"/>
    <w:rsid w:val="00614CE7"/>
    <w:rsid w:val="0061533E"/>
    <w:rsid w:val="00615381"/>
    <w:rsid w:val="006158CA"/>
    <w:rsid w:val="00615F61"/>
    <w:rsid w:val="00616682"/>
    <w:rsid w:val="00617AE9"/>
    <w:rsid w:val="00617BB6"/>
    <w:rsid w:val="00621002"/>
    <w:rsid w:val="00621548"/>
    <w:rsid w:val="006216A7"/>
    <w:rsid w:val="00621820"/>
    <w:rsid w:val="00621B0A"/>
    <w:rsid w:val="00621DB9"/>
    <w:rsid w:val="00622A00"/>
    <w:rsid w:val="00622B24"/>
    <w:rsid w:val="006232C6"/>
    <w:rsid w:val="00623388"/>
    <w:rsid w:val="00623768"/>
    <w:rsid w:val="00623F94"/>
    <w:rsid w:val="0062405B"/>
    <w:rsid w:val="0062458B"/>
    <w:rsid w:val="00624735"/>
    <w:rsid w:val="00625F15"/>
    <w:rsid w:val="0062605B"/>
    <w:rsid w:val="006263CD"/>
    <w:rsid w:val="006266BE"/>
    <w:rsid w:val="006268E5"/>
    <w:rsid w:val="00627293"/>
    <w:rsid w:val="00630271"/>
    <w:rsid w:val="00630BB7"/>
    <w:rsid w:val="006322D3"/>
    <w:rsid w:val="00632EB4"/>
    <w:rsid w:val="00633566"/>
    <w:rsid w:val="006344A0"/>
    <w:rsid w:val="006344CE"/>
    <w:rsid w:val="00634912"/>
    <w:rsid w:val="00634D8A"/>
    <w:rsid w:val="006356A2"/>
    <w:rsid w:val="00635E08"/>
    <w:rsid w:val="00635F32"/>
    <w:rsid w:val="006361A2"/>
    <w:rsid w:val="00636482"/>
    <w:rsid w:val="00636B89"/>
    <w:rsid w:val="00637477"/>
    <w:rsid w:val="0063753B"/>
    <w:rsid w:val="00637D1C"/>
    <w:rsid w:val="00637F30"/>
    <w:rsid w:val="00637FF3"/>
    <w:rsid w:val="006403CC"/>
    <w:rsid w:val="00640AF1"/>
    <w:rsid w:val="00640B0A"/>
    <w:rsid w:val="006410BD"/>
    <w:rsid w:val="006416DA"/>
    <w:rsid w:val="00641902"/>
    <w:rsid w:val="0064192D"/>
    <w:rsid w:val="00641A7E"/>
    <w:rsid w:val="00642CBA"/>
    <w:rsid w:val="0064375C"/>
    <w:rsid w:val="00643780"/>
    <w:rsid w:val="0064382C"/>
    <w:rsid w:val="00644036"/>
    <w:rsid w:val="00644305"/>
    <w:rsid w:val="006448C9"/>
    <w:rsid w:val="00644AE6"/>
    <w:rsid w:val="00644AFE"/>
    <w:rsid w:val="00644F06"/>
    <w:rsid w:val="00645062"/>
    <w:rsid w:val="00647137"/>
    <w:rsid w:val="006477BB"/>
    <w:rsid w:val="0065026F"/>
    <w:rsid w:val="006505D6"/>
    <w:rsid w:val="006508CF"/>
    <w:rsid w:val="00650A08"/>
    <w:rsid w:val="00651DA0"/>
    <w:rsid w:val="00652230"/>
    <w:rsid w:val="006523B8"/>
    <w:rsid w:val="00652612"/>
    <w:rsid w:val="0065286D"/>
    <w:rsid w:val="006532EB"/>
    <w:rsid w:val="00653768"/>
    <w:rsid w:val="00653827"/>
    <w:rsid w:val="00653863"/>
    <w:rsid w:val="00653DA6"/>
    <w:rsid w:val="00653F7A"/>
    <w:rsid w:val="00653F7D"/>
    <w:rsid w:val="006543D1"/>
    <w:rsid w:val="00654FBE"/>
    <w:rsid w:val="006557BB"/>
    <w:rsid w:val="00655FC0"/>
    <w:rsid w:val="006564D0"/>
    <w:rsid w:val="00656518"/>
    <w:rsid w:val="0065653D"/>
    <w:rsid w:val="006565A3"/>
    <w:rsid w:val="00657C29"/>
    <w:rsid w:val="00657DA7"/>
    <w:rsid w:val="00660AFC"/>
    <w:rsid w:val="0066103B"/>
    <w:rsid w:val="0066136F"/>
    <w:rsid w:val="0066166C"/>
    <w:rsid w:val="00662293"/>
    <w:rsid w:val="00662963"/>
    <w:rsid w:val="00662994"/>
    <w:rsid w:val="0066314C"/>
    <w:rsid w:val="00664D00"/>
    <w:rsid w:val="006659F7"/>
    <w:rsid w:val="00666E9E"/>
    <w:rsid w:val="006671E4"/>
    <w:rsid w:val="0066793C"/>
    <w:rsid w:val="00670C41"/>
    <w:rsid w:val="00670D8A"/>
    <w:rsid w:val="00671387"/>
    <w:rsid w:val="00671654"/>
    <w:rsid w:val="00671847"/>
    <w:rsid w:val="0067224B"/>
    <w:rsid w:val="006722AA"/>
    <w:rsid w:val="00672391"/>
    <w:rsid w:val="006727A2"/>
    <w:rsid w:val="00672F51"/>
    <w:rsid w:val="006731E9"/>
    <w:rsid w:val="0067336E"/>
    <w:rsid w:val="00673995"/>
    <w:rsid w:val="00673D81"/>
    <w:rsid w:val="00673DC2"/>
    <w:rsid w:val="00674A46"/>
    <w:rsid w:val="00674AA7"/>
    <w:rsid w:val="00674AEE"/>
    <w:rsid w:val="00675D29"/>
    <w:rsid w:val="00675D8F"/>
    <w:rsid w:val="0067644E"/>
    <w:rsid w:val="006805CE"/>
    <w:rsid w:val="0068160C"/>
    <w:rsid w:val="00681638"/>
    <w:rsid w:val="00681BEC"/>
    <w:rsid w:val="006821AB"/>
    <w:rsid w:val="006821F5"/>
    <w:rsid w:val="006832EA"/>
    <w:rsid w:val="0068343C"/>
    <w:rsid w:val="006836F3"/>
    <w:rsid w:val="00683A33"/>
    <w:rsid w:val="00683E74"/>
    <w:rsid w:val="00684B7B"/>
    <w:rsid w:val="00684E3D"/>
    <w:rsid w:val="0068527C"/>
    <w:rsid w:val="006854D8"/>
    <w:rsid w:val="00685930"/>
    <w:rsid w:val="00686074"/>
    <w:rsid w:val="00686315"/>
    <w:rsid w:val="006871DB"/>
    <w:rsid w:val="00687484"/>
    <w:rsid w:val="00687741"/>
    <w:rsid w:val="00687829"/>
    <w:rsid w:val="0068793E"/>
    <w:rsid w:val="00690142"/>
    <w:rsid w:val="0069036D"/>
    <w:rsid w:val="00690375"/>
    <w:rsid w:val="00690603"/>
    <w:rsid w:val="006913BD"/>
    <w:rsid w:val="0069143A"/>
    <w:rsid w:val="0069149F"/>
    <w:rsid w:val="00691B4C"/>
    <w:rsid w:val="00691FF2"/>
    <w:rsid w:val="0069263D"/>
    <w:rsid w:val="00692FC3"/>
    <w:rsid w:val="00693BCD"/>
    <w:rsid w:val="00693BEA"/>
    <w:rsid w:val="00693F63"/>
    <w:rsid w:val="00694396"/>
    <w:rsid w:val="006946D8"/>
    <w:rsid w:val="00694C06"/>
    <w:rsid w:val="006953BE"/>
    <w:rsid w:val="00695615"/>
    <w:rsid w:val="0069719F"/>
    <w:rsid w:val="00697237"/>
    <w:rsid w:val="006975A8"/>
    <w:rsid w:val="006978A5"/>
    <w:rsid w:val="00697CA4"/>
    <w:rsid w:val="006A073E"/>
    <w:rsid w:val="006A0AC0"/>
    <w:rsid w:val="006A0F67"/>
    <w:rsid w:val="006A1B19"/>
    <w:rsid w:val="006A1B26"/>
    <w:rsid w:val="006A225F"/>
    <w:rsid w:val="006A2873"/>
    <w:rsid w:val="006A2A2D"/>
    <w:rsid w:val="006A2AF1"/>
    <w:rsid w:val="006A3594"/>
    <w:rsid w:val="006A4309"/>
    <w:rsid w:val="006A43F3"/>
    <w:rsid w:val="006A70D1"/>
    <w:rsid w:val="006A77D2"/>
    <w:rsid w:val="006A7917"/>
    <w:rsid w:val="006A7ACC"/>
    <w:rsid w:val="006A7C4A"/>
    <w:rsid w:val="006B00B5"/>
    <w:rsid w:val="006B09B0"/>
    <w:rsid w:val="006B0A76"/>
    <w:rsid w:val="006B104A"/>
    <w:rsid w:val="006B137D"/>
    <w:rsid w:val="006B1893"/>
    <w:rsid w:val="006B1AEA"/>
    <w:rsid w:val="006B219C"/>
    <w:rsid w:val="006B2C3A"/>
    <w:rsid w:val="006B2F18"/>
    <w:rsid w:val="006B2F42"/>
    <w:rsid w:val="006B3442"/>
    <w:rsid w:val="006B3C7E"/>
    <w:rsid w:val="006B4480"/>
    <w:rsid w:val="006B4BED"/>
    <w:rsid w:val="006B4FC9"/>
    <w:rsid w:val="006B5B8C"/>
    <w:rsid w:val="006B5D7E"/>
    <w:rsid w:val="006B60AA"/>
    <w:rsid w:val="006B619D"/>
    <w:rsid w:val="006B6484"/>
    <w:rsid w:val="006B6914"/>
    <w:rsid w:val="006B7080"/>
    <w:rsid w:val="006C047D"/>
    <w:rsid w:val="006C0905"/>
    <w:rsid w:val="006C116F"/>
    <w:rsid w:val="006C156F"/>
    <w:rsid w:val="006C1A8E"/>
    <w:rsid w:val="006C1F0A"/>
    <w:rsid w:val="006C285A"/>
    <w:rsid w:val="006C2A92"/>
    <w:rsid w:val="006C2EF3"/>
    <w:rsid w:val="006C31DE"/>
    <w:rsid w:val="006C32E9"/>
    <w:rsid w:val="006C3464"/>
    <w:rsid w:val="006C37AE"/>
    <w:rsid w:val="006C39FB"/>
    <w:rsid w:val="006C3D13"/>
    <w:rsid w:val="006C44EF"/>
    <w:rsid w:val="006C4839"/>
    <w:rsid w:val="006C4AF8"/>
    <w:rsid w:val="006C514E"/>
    <w:rsid w:val="006C567A"/>
    <w:rsid w:val="006C5C69"/>
    <w:rsid w:val="006C6435"/>
    <w:rsid w:val="006C6A01"/>
    <w:rsid w:val="006C6B88"/>
    <w:rsid w:val="006C6CDF"/>
    <w:rsid w:val="006C6E56"/>
    <w:rsid w:val="006C6ED9"/>
    <w:rsid w:val="006C7125"/>
    <w:rsid w:val="006C799F"/>
    <w:rsid w:val="006C7D75"/>
    <w:rsid w:val="006D062B"/>
    <w:rsid w:val="006D0998"/>
    <w:rsid w:val="006D0BE0"/>
    <w:rsid w:val="006D118B"/>
    <w:rsid w:val="006D121C"/>
    <w:rsid w:val="006D17F6"/>
    <w:rsid w:val="006D1940"/>
    <w:rsid w:val="006D2412"/>
    <w:rsid w:val="006D2B16"/>
    <w:rsid w:val="006D2D17"/>
    <w:rsid w:val="006D33CF"/>
    <w:rsid w:val="006D39DF"/>
    <w:rsid w:val="006D41DD"/>
    <w:rsid w:val="006D498F"/>
    <w:rsid w:val="006D4C78"/>
    <w:rsid w:val="006D4FE8"/>
    <w:rsid w:val="006D55E9"/>
    <w:rsid w:val="006D61CC"/>
    <w:rsid w:val="006D6AC3"/>
    <w:rsid w:val="006D74D9"/>
    <w:rsid w:val="006D78FB"/>
    <w:rsid w:val="006E0E3F"/>
    <w:rsid w:val="006E1470"/>
    <w:rsid w:val="006E14C8"/>
    <w:rsid w:val="006E171B"/>
    <w:rsid w:val="006E2701"/>
    <w:rsid w:val="006E29D1"/>
    <w:rsid w:val="006E2EF4"/>
    <w:rsid w:val="006E3735"/>
    <w:rsid w:val="006E4123"/>
    <w:rsid w:val="006E44AF"/>
    <w:rsid w:val="006E49E4"/>
    <w:rsid w:val="006E55A2"/>
    <w:rsid w:val="006E5910"/>
    <w:rsid w:val="006E5930"/>
    <w:rsid w:val="006E6558"/>
    <w:rsid w:val="006E68FD"/>
    <w:rsid w:val="006E6BF1"/>
    <w:rsid w:val="006E6F79"/>
    <w:rsid w:val="006E714C"/>
    <w:rsid w:val="006E7821"/>
    <w:rsid w:val="006E7833"/>
    <w:rsid w:val="006E7A41"/>
    <w:rsid w:val="006E7C36"/>
    <w:rsid w:val="006E7E36"/>
    <w:rsid w:val="006F0323"/>
    <w:rsid w:val="006F09DC"/>
    <w:rsid w:val="006F0A8C"/>
    <w:rsid w:val="006F1475"/>
    <w:rsid w:val="006F1AD3"/>
    <w:rsid w:val="006F223E"/>
    <w:rsid w:val="006F2682"/>
    <w:rsid w:val="006F276C"/>
    <w:rsid w:val="006F3037"/>
    <w:rsid w:val="006F3AD8"/>
    <w:rsid w:val="006F40F6"/>
    <w:rsid w:val="006F44CD"/>
    <w:rsid w:val="006F44DA"/>
    <w:rsid w:val="006F5473"/>
    <w:rsid w:val="006F6B09"/>
    <w:rsid w:val="006F6B7A"/>
    <w:rsid w:val="006F6C01"/>
    <w:rsid w:val="006F732F"/>
    <w:rsid w:val="006F7F82"/>
    <w:rsid w:val="00700202"/>
    <w:rsid w:val="00700F3D"/>
    <w:rsid w:val="007011FE"/>
    <w:rsid w:val="00701497"/>
    <w:rsid w:val="00701979"/>
    <w:rsid w:val="0070293D"/>
    <w:rsid w:val="00702A0A"/>
    <w:rsid w:val="00702CF6"/>
    <w:rsid w:val="00702F1C"/>
    <w:rsid w:val="007032E2"/>
    <w:rsid w:val="007040AC"/>
    <w:rsid w:val="00704C29"/>
    <w:rsid w:val="007051D7"/>
    <w:rsid w:val="00705629"/>
    <w:rsid w:val="00705D01"/>
    <w:rsid w:val="00705D02"/>
    <w:rsid w:val="007060F9"/>
    <w:rsid w:val="0070654E"/>
    <w:rsid w:val="00706595"/>
    <w:rsid w:val="00707145"/>
    <w:rsid w:val="007077A1"/>
    <w:rsid w:val="00707B0E"/>
    <w:rsid w:val="007102E5"/>
    <w:rsid w:val="00710801"/>
    <w:rsid w:val="0071085C"/>
    <w:rsid w:val="00710C35"/>
    <w:rsid w:val="00711741"/>
    <w:rsid w:val="007118FC"/>
    <w:rsid w:val="0071227E"/>
    <w:rsid w:val="00712F63"/>
    <w:rsid w:val="00713068"/>
    <w:rsid w:val="00713DFE"/>
    <w:rsid w:val="00714F80"/>
    <w:rsid w:val="00715229"/>
    <w:rsid w:val="00715DB8"/>
    <w:rsid w:val="00715DF9"/>
    <w:rsid w:val="00716039"/>
    <w:rsid w:val="00716129"/>
    <w:rsid w:val="00716CF8"/>
    <w:rsid w:val="00717B30"/>
    <w:rsid w:val="00717BD8"/>
    <w:rsid w:val="00720271"/>
    <w:rsid w:val="007210D2"/>
    <w:rsid w:val="0072119E"/>
    <w:rsid w:val="00721E1C"/>
    <w:rsid w:val="007224D0"/>
    <w:rsid w:val="00722603"/>
    <w:rsid w:val="0072318D"/>
    <w:rsid w:val="007235D6"/>
    <w:rsid w:val="00723C1C"/>
    <w:rsid w:val="00724193"/>
    <w:rsid w:val="007248E4"/>
    <w:rsid w:val="00724CBD"/>
    <w:rsid w:val="00724E79"/>
    <w:rsid w:val="0072574F"/>
    <w:rsid w:val="00725A37"/>
    <w:rsid w:val="00725A43"/>
    <w:rsid w:val="00726104"/>
    <w:rsid w:val="00726A56"/>
    <w:rsid w:val="00726F1B"/>
    <w:rsid w:val="00726F7E"/>
    <w:rsid w:val="00727006"/>
    <w:rsid w:val="00727E21"/>
    <w:rsid w:val="00727E90"/>
    <w:rsid w:val="007301A5"/>
    <w:rsid w:val="007302F9"/>
    <w:rsid w:val="00730710"/>
    <w:rsid w:val="00730C15"/>
    <w:rsid w:val="00731614"/>
    <w:rsid w:val="00731784"/>
    <w:rsid w:val="007319F0"/>
    <w:rsid w:val="00732498"/>
    <w:rsid w:val="00732534"/>
    <w:rsid w:val="007329CE"/>
    <w:rsid w:val="00732C40"/>
    <w:rsid w:val="00732F59"/>
    <w:rsid w:val="007330C6"/>
    <w:rsid w:val="007330F6"/>
    <w:rsid w:val="0073351A"/>
    <w:rsid w:val="00733527"/>
    <w:rsid w:val="007337C1"/>
    <w:rsid w:val="00733ADD"/>
    <w:rsid w:val="00733E62"/>
    <w:rsid w:val="00734027"/>
    <w:rsid w:val="0073415E"/>
    <w:rsid w:val="00734AC5"/>
    <w:rsid w:val="00734ADB"/>
    <w:rsid w:val="00734C67"/>
    <w:rsid w:val="007355C0"/>
    <w:rsid w:val="007357C5"/>
    <w:rsid w:val="00736415"/>
    <w:rsid w:val="0073650F"/>
    <w:rsid w:val="00736799"/>
    <w:rsid w:val="00736810"/>
    <w:rsid w:val="00737F59"/>
    <w:rsid w:val="00740068"/>
    <w:rsid w:val="00740209"/>
    <w:rsid w:val="00740230"/>
    <w:rsid w:val="00740B8B"/>
    <w:rsid w:val="007415BA"/>
    <w:rsid w:val="007417C2"/>
    <w:rsid w:val="00741A80"/>
    <w:rsid w:val="0074225A"/>
    <w:rsid w:val="007424BB"/>
    <w:rsid w:val="007429EA"/>
    <w:rsid w:val="0074344D"/>
    <w:rsid w:val="00744458"/>
    <w:rsid w:val="0074474B"/>
    <w:rsid w:val="00744A36"/>
    <w:rsid w:val="00744AB7"/>
    <w:rsid w:val="00745AFF"/>
    <w:rsid w:val="00745D33"/>
    <w:rsid w:val="007461E6"/>
    <w:rsid w:val="0074670A"/>
    <w:rsid w:val="00746E5E"/>
    <w:rsid w:val="00746F89"/>
    <w:rsid w:val="00746F91"/>
    <w:rsid w:val="0074711A"/>
    <w:rsid w:val="007475BA"/>
    <w:rsid w:val="007501D1"/>
    <w:rsid w:val="00750387"/>
    <w:rsid w:val="0075043F"/>
    <w:rsid w:val="007507F9"/>
    <w:rsid w:val="00750FEE"/>
    <w:rsid w:val="007519CE"/>
    <w:rsid w:val="00751CD2"/>
    <w:rsid w:val="00751CD4"/>
    <w:rsid w:val="007521A4"/>
    <w:rsid w:val="0075368C"/>
    <w:rsid w:val="00753B30"/>
    <w:rsid w:val="00753D89"/>
    <w:rsid w:val="00753F30"/>
    <w:rsid w:val="007545D6"/>
    <w:rsid w:val="00754646"/>
    <w:rsid w:val="00754D06"/>
    <w:rsid w:val="00754EE0"/>
    <w:rsid w:val="00755361"/>
    <w:rsid w:val="00755C36"/>
    <w:rsid w:val="00756DA9"/>
    <w:rsid w:val="007577F0"/>
    <w:rsid w:val="007578B1"/>
    <w:rsid w:val="00757DCA"/>
    <w:rsid w:val="007602DF"/>
    <w:rsid w:val="00760DB6"/>
    <w:rsid w:val="007617E9"/>
    <w:rsid w:val="007619A1"/>
    <w:rsid w:val="007619DD"/>
    <w:rsid w:val="00761A44"/>
    <w:rsid w:val="00761B60"/>
    <w:rsid w:val="00761C7A"/>
    <w:rsid w:val="00761F8A"/>
    <w:rsid w:val="007623CF"/>
    <w:rsid w:val="0076293F"/>
    <w:rsid w:val="00763591"/>
    <w:rsid w:val="00763DD2"/>
    <w:rsid w:val="007646CD"/>
    <w:rsid w:val="00764992"/>
    <w:rsid w:val="00765637"/>
    <w:rsid w:val="00765B5A"/>
    <w:rsid w:val="00765EAA"/>
    <w:rsid w:val="007660CA"/>
    <w:rsid w:val="00766B77"/>
    <w:rsid w:val="00766C30"/>
    <w:rsid w:val="00767194"/>
    <w:rsid w:val="00767AE8"/>
    <w:rsid w:val="00770354"/>
    <w:rsid w:val="0077065C"/>
    <w:rsid w:val="007709D4"/>
    <w:rsid w:val="00771151"/>
    <w:rsid w:val="00771344"/>
    <w:rsid w:val="00772852"/>
    <w:rsid w:val="007729F6"/>
    <w:rsid w:val="00772BBF"/>
    <w:rsid w:val="00772C6F"/>
    <w:rsid w:val="00773B51"/>
    <w:rsid w:val="0077435F"/>
    <w:rsid w:val="007748B9"/>
    <w:rsid w:val="00774C95"/>
    <w:rsid w:val="00774E51"/>
    <w:rsid w:val="0077550D"/>
    <w:rsid w:val="00775984"/>
    <w:rsid w:val="00775C46"/>
    <w:rsid w:val="00776429"/>
    <w:rsid w:val="00776659"/>
    <w:rsid w:val="0077677E"/>
    <w:rsid w:val="00776BD7"/>
    <w:rsid w:val="00776E15"/>
    <w:rsid w:val="00776E88"/>
    <w:rsid w:val="0077771E"/>
    <w:rsid w:val="00777C92"/>
    <w:rsid w:val="00777F1D"/>
    <w:rsid w:val="00780242"/>
    <w:rsid w:val="00780B5A"/>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66C4"/>
    <w:rsid w:val="0078695C"/>
    <w:rsid w:val="007875C4"/>
    <w:rsid w:val="007878BF"/>
    <w:rsid w:val="00787E8B"/>
    <w:rsid w:val="007900CD"/>
    <w:rsid w:val="0079027A"/>
    <w:rsid w:val="00790AD3"/>
    <w:rsid w:val="00790ADC"/>
    <w:rsid w:val="007910F8"/>
    <w:rsid w:val="00791376"/>
    <w:rsid w:val="00791E95"/>
    <w:rsid w:val="007921DB"/>
    <w:rsid w:val="00792D59"/>
    <w:rsid w:val="00793962"/>
    <w:rsid w:val="007939AA"/>
    <w:rsid w:val="00795892"/>
    <w:rsid w:val="0079614D"/>
    <w:rsid w:val="00796244"/>
    <w:rsid w:val="0079654D"/>
    <w:rsid w:val="0079670F"/>
    <w:rsid w:val="00796E12"/>
    <w:rsid w:val="00797068"/>
    <w:rsid w:val="00797931"/>
    <w:rsid w:val="007A0185"/>
    <w:rsid w:val="007A01DA"/>
    <w:rsid w:val="007A0406"/>
    <w:rsid w:val="007A0815"/>
    <w:rsid w:val="007A1332"/>
    <w:rsid w:val="007A155B"/>
    <w:rsid w:val="007A1A3C"/>
    <w:rsid w:val="007A2849"/>
    <w:rsid w:val="007A3229"/>
    <w:rsid w:val="007A3415"/>
    <w:rsid w:val="007A35C7"/>
    <w:rsid w:val="007A35D3"/>
    <w:rsid w:val="007A39A6"/>
    <w:rsid w:val="007A4085"/>
    <w:rsid w:val="007A40F3"/>
    <w:rsid w:val="007A4187"/>
    <w:rsid w:val="007A4B8D"/>
    <w:rsid w:val="007A5F1C"/>
    <w:rsid w:val="007A63F9"/>
    <w:rsid w:val="007A65E9"/>
    <w:rsid w:val="007A683C"/>
    <w:rsid w:val="007A6945"/>
    <w:rsid w:val="007A71F5"/>
    <w:rsid w:val="007A727A"/>
    <w:rsid w:val="007A73A0"/>
    <w:rsid w:val="007A7568"/>
    <w:rsid w:val="007A76E8"/>
    <w:rsid w:val="007A797F"/>
    <w:rsid w:val="007B0003"/>
    <w:rsid w:val="007B0AEE"/>
    <w:rsid w:val="007B1485"/>
    <w:rsid w:val="007B155D"/>
    <w:rsid w:val="007B167F"/>
    <w:rsid w:val="007B195E"/>
    <w:rsid w:val="007B1B92"/>
    <w:rsid w:val="007B1EEA"/>
    <w:rsid w:val="007B2017"/>
    <w:rsid w:val="007B2077"/>
    <w:rsid w:val="007B2A15"/>
    <w:rsid w:val="007B2D22"/>
    <w:rsid w:val="007B374B"/>
    <w:rsid w:val="007B4CBF"/>
    <w:rsid w:val="007B686F"/>
    <w:rsid w:val="007B6E4E"/>
    <w:rsid w:val="007B7B34"/>
    <w:rsid w:val="007B7C91"/>
    <w:rsid w:val="007C0770"/>
    <w:rsid w:val="007C0790"/>
    <w:rsid w:val="007C0E04"/>
    <w:rsid w:val="007C1489"/>
    <w:rsid w:val="007C16A6"/>
    <w:rsid w:val="007C2108"/>
    <w:rsid w:val="007C3158"/>
    <w:rsid w:val="007C3DD5"/>
    <w:rsid w:val="007C4032"/>
    <w:rsid w:val="007C46D0"/>
    <w:rsid w:val="007C4860"/>
    <w:rsid w:val="007C4BF3"/>
    <w:rsid w:val="007C4D42"/>
    <w:rsid w:val="007C4D91"/>
    <w:rsid w:val="007C4F66"/>
    <w:rsid w:val="007C56ED"/>
    <w:rsid w:val="007C5791"/>
    <w:rsid w:val="007C57F0"/>
    <w:rsid w:val="007C5976"/>
    <w:rsid w:val="007C59ED"/>
    <w:rsid w:val="007C5B52"/>
    <w:rsid w:val="007C5BB5"/>
    <w:rsid w:val="007C5DC8"/>
    <w:rsid w:val="007C7D81"/>
    <w:rsid w:val="007D0194"/>
    <w:rsid w:val="007D15B5"/>
    <w:rsid w:val="007D2250"/>
    <w:rsid w:val="007D22A4"/>
    <w:rsid w:val="007D285C"/>
    <w:rsid w:val="007D2BE4"/>
    <w:rsid w:val="007D3AE4"/>
    <w:rsid w:val="007D3C8D"/>
    <w:rsid w:val="007D3FBD"/>
    <w:rsid w:val="007D4702"/>
    <w:rsid w:val="007D4C1E"/>
    <w:rsid w:val="007D4C4D"/>
    <w:rsid w:val="007D4F41"/>
    <w:rsid w:val="007D519A"/>
    <w:rsid w:val="007D5B8F"/>
    <w:rsid w:val="007D5BA2"/>
    <w:rsid w:val="007D5D96"/>
    <w:rsid w:val="007D5F1C"/>
    <w:rsid w:val="007D66FD"/>
    <w:rsid w:val="007D67E1"/>
    <w:rsid w:val="007D69F0"/>
    <w:rsid w:val="007D6FFB"/>
    <w:rsid w:val="007D7C80"/>
    <w:rsid w:val="007D7CC4"/>
    <w:rsid w:val="007E0223"/>
    <w:rsid w:val="007E0455"/>
    <w:rsid w:val="007E0907"/>
    <w:rsid w:val="007E0A51"/>
    <w:rsid w:val="007E0CA6"/>
    <w:rsid w:val="007E0D7A"/>
    <w:rsid w:val="007E0E31"/>
    <w:rsid w:val="007E0EDB"/>
    <w:rsid w:val="007E18E2"/>
    <w:rsid w:val="007E19BD"/>
    <w:rsid w:val="007E1F4D"/>
    <w:rsid w:val="007E2D91"/>
    <w:rsid w:val="007E2F99"/>
    <w:rsid w:val="007E37D3"/>
    <w:rsid w:val="007E37EE"/>
    <w:rsid w:val="007E3945"/>
    <w:rsid w:val="007E3A78"/>
    <w:rsid w:val="007E3B8D"/>
    <w:rsid w:val="007E3D17"/>
    <w:rsid w:val="007E41EB"/>
    <w:rsid w:val="007E4297"/>
    <w:rsid w:val="007E45FA"/>
    <w:rsid w:val="007E4F3B"/>
    <w:rsid w:val="007E534E"/>
    <w:rsid w:val="007E54A8"/>
    <w:rsid w:val="007E6BDC"/>
    <w:rsid w:val="007E6E05"/>
    <w:rsid w:val="007E727D"/>
    <w:rsid w:val="007E7388"/>
    <w:rsid w:val="007E77EF"/>
    <w:rsid w:val="007E7B98"/>
    <w:rsid w:val="007F0757"/>
    <w:rsid w:val="007F0D1C"/>
    <w:rsid w:val="007F1991"/>
    <w:rsid w:val="007F1C4D"/>
    <w:rsid w:val="007F1C8E"/>
    <w:rsid w:val="007F22DB"/>
    <w:rsid w:val="007F2708"/>
    <w:rsid w:val="007F2D68"/>
    <w:rsid w:val="007F2EE1"/>
    <w:rsid w:val="007F38BE"/>
    <w:rsid w:val="007F3935"/>
    <w:rsid w:val="007F3C91"/>
    <w:rsid w:val="007F418A"/>
    <w:rsid w:val="007F539F"/>
    <w:rsid w:val="007F54E7"/>
    <w:rsid w:val="007F576A"/>
    <w:rsid w:val="007F6096"/>
    <w:rsid w:val="007F6313"/>
    <w:rsid w:val="007F7772"/>
    <w:rsid w:val="007F7AC9"/>
    <w:rsid w:val="0080087A"/>
    <w:rsid w:val="00800BA3"/>
    <w:rsid w:val="00801296"/>
    <w:rsid w:val="00802BD0"/>
    <w:rsid w:val="008031D1"/>
    <w:rsid w:val="008042DE"/>
    <w:rsid w:val="00804568"/>
    <w:rsid w:val="008047A7"/>
    <w:rsid w:val="0080596C"/>
    <w:rsid w:val="008061B1"/>
    <w:rsid w:val="0080678D"/>
    <w:rsid w:val="00806980"/>
    <w:rsid w:val="00807248"/>
    <w:rsid w:val="008076B7"/>
    <w:rsid w:val="00807D71"/>
    <w:rsid w:val="00810136"/>
    <w:rsid w:val="00810619"/>
    <w:rsid w:val="008106A4"/>
    <w:rsid w:val="00810B7C"/>
    <w:rsid w:val="008120FE"/>
    <w:rsid w:val="00812168"/>
    <w:rsid w:val="008121A9"/>
    <w:rsid w:val="00812494"/>
    <w:rsid w:val="00812721"/>
    <w:rsid w:val="00812D6A"/>
    <w:rsid w:val="00813836"/>
    <w:rsid w:val="00814D00"/>
    <w:rsid w:val="00815181"/>
    <w:rsid w:val="008153C0"/>
    <w:rsid w:val="00815A9A"/>
    <w:rsid w:val="00815F02"/>
    <w:rsid w:val="008167A8"/>
    <w:rsid w:val="00817501"/>
    <w:rsid w:val="00817DE9"/>
    <w:rsid w:val="00820390"/>
    <w:rsid w:val="0082079E"/>
    <w:rsid w:val="00820AA5"/>
    <w:rsid w:val="00820CCB"/>
    <w:rsid w:val="008220BC"/>
    <w:rsid w:val="00823152"/>
    <w:rsid w:val="00823972"/>
    <w:rsid w:val="0082408E"/>
    <w:rsid w:val="008240C1"/>
    <w:rsid w:val="00824A31"/>
    <w:rsid w:val="00825DD3"/>
    <w:rsid w:val="00826395"/>
    <w:rsid w:val="00827374"/>
    <w:rsid w:val="0082787E"/>
    <w:rsid w:val="00830D7E"/>
    <w:rsid w:val="00831BD2"/>
    <w:rsid w:val="00831C3E"/>
    <w:rsid w:val="00832B4F"/>
    <w:rsid w:val="008333CB"/>
    <w:rsid w:val="00833996"/>
    <w:rsid w:val="008351F6"/>
    <w:rsid w:val="00835233"/>
    <w:rsid w:val="00835760"/>
    <w:rsid w:val="008359CE"/>
    <w:rsid w:val="00836B74"/>
    <w:rsid w:val="00837732"/>
    <w:rsid w:val="00837A00"/>
    <w:rsid w:val="00837C37"/>
    <w:rsid w:val="00837CFB"/>
    <w:rsid w:val="00840A20"/>
    <w:rsid w:val="00840E51"/>
    <w:rsid w:val="00841093"/>
    <w:rsid w:val="0084190A"/>
    <w:rsid w:val="008423FC"/>
    <w:rsid w:val="008425D5"/>
    <w:rsid w:val="00843096"/>
    <w:rsid w:val="00843289"/>
    <w:rsid w:val="00843CA1"/>
    <w:rsid w:val="00843EFA"/>
    <w:rsid w:val="00843F35"/>
    <w:rsid w:val="00844750"/>
    <w:rsid w:val="00844961"/>
    <w:rsid w:val="00844A2D"/>
    <w:rsid w:val="00844B20"/>
    <w:rsid w:val="00844E70"/>
    <w:rsid w:val="00844EB6"/>
    <w:rsid w:val="00844FAE"/>
    <w:rsid w:val="0084509E"/>
    <w:rsid w:val="00845F68"/>
    <w:rsid w:val="00846222"/>
    <w:rsid w:val="00846729"/>
    <w:rsid w:val="00846CC4"/>
    <w:rsid w:val="00846CC9"/>
    <w:rsid w:val="00846D97"/>
    <w:rsid w:val="00847086"/>
    <w:rsid w:val="008501C3"/>
    <w:rsid w:val="00850BD6"/>
    <w:rsid w:val="00850F9B"/>
    <w:rsid w:val="008513F1"/>
    <w:rsid w:val="00851ED9"/>
    <w:rsid w:val="00851F8F"/>
    <w:rsid w:val="00851FD6"/>
    <w:rsid w:val="008524CD"/>
    <w:rsid w:val="00852E0C"/>
    <w:rsid w:val="00853B0F"/>
    <w:rsid w:val="00853CA5"/>
    <w:rsid w:val="00854117"/>
    <w:rsid w:val="00854213"/>
    <w:rsid w:val="00854794"/>
    <w:rsid w:val="008549BC"/>
    <w:rsid w:val="00854B53"/>
    <w:rsid w:val="00854D1D"/>
    <w:rsid w:val="00855709"/>
    <w:rsid w:val="00855D85"/>
    <w:rsid w:val="0085643A"/>
    <w:rsid w:val="00856E22"/>
    <w:rsid w:val="0085782D"/>
    <w:rsid w:val="00860350"/>
    <w:rsid w:val="00860898"/>
    <w:rsid w:val="00861E37"/>
    <w:rsid w:val="00862413"/>
    <w:rsid w:val="00862678"/>
    <w:rsid w:val="00862EF6"/>
    <w:rsid w:val="0086327E"/>
    <w:rsid w:val="00863545"/>
    <w:rsid w:val="0086384E"/>
    <w:rsid w:val="00864005"/>
    <w:rsid w:val="00864293"/>
    <w:rsid w:val="008649E3"/>
    <w:rsid w:val="00865847"/>
    <w:rsid w:val="0086670D"/>
    <w:rsid w:val="00866BB4"/>
    <w:rsid w:val="00867139"/>
    <w:rsid w:val="00867169"/>
    <w:rsid w:val="008673FA"/>
    <w:rsid w:val="008678A6"/>
    <w:rsid w:val="00867F9F"/>
    <w:rsid w:val="00870C27"/>
    <w:rsid w:val="00871198"/>
    <w:rsid w:val="0087188B"/>
    <w:rsid w:val="008720F1"/>
    <w:rsid w:val="0087217B"/>
    <w:rsid w:val="0087217D"/>
    <w:rsid w:val="008729D8"/>
    <w:rsid w:val="008737DB"/>
    <w:rsid w:val="008742E0"/>
    <w:rsid w:val="008744D4"/>
    <w:rsid w:val="00874604"/>
    <w:rsid w:val="00875406"/>
    <w:rsid w:val="00875576"/>
    <w:rsid w:val="008757DF"/>
    <w:rsid w:val="008762BC"/>
    <w:rsid w:val="008775E7"/>
    <w:rsid w:val="00877765"/>
    <w:rsid w:val="00877D3C"/>
    <w:rsid w:val="00880195"/>
    <w:rsid w:val="00880D6C"/>
    <w:rsid w:val="00881B69"/>
    <w:rsid w:val="00882947"/>
    <w:rsid w:val="008835EB"/>
    <w:rsid w:val="00883C22"/>
    <w:rsid w:val="00883D4E"/>
    <w:rsid w:val="00883DC4"/>
    <w:rsid w:val="008844E7"/>
    <w:rsid w:val="00884A12"/>
    <w:rsid w:val="008863B3"/>
    <w:rsid w:val="00886466"/>
    <w:rsid w:val="0088655C"/>
    <w:rsid w:val="00886580"/>
    <w:rsid w:val="008873E2"/>
    <w:rsid w:val="008875FB"/>
    <w:rsid w:val="00887930"/>
    <w:rsid w:val="00887B80"/>
    <w:rsid w:val="0089002D"/>
    <w:rsid w:val="0089020F"/>
    <w:rsid w:val="00890A9A"/>
    <w:rsid w:val="00890E10"/>
    <w:rsid w:val="00891460"/>
    <w:rsid w:val="00891B18"/>
    <w:rsid w:val="00891D82"/>
    <w:rsid w:val="00891E94"/>
    <w:rsid w:val="00892017"/>
    <w:rsid w:val="008929B6"/>
    <w:rsid w:val="00892AC4"/>
    <w:rsid w:val="00892C38"/>
    <w:rsid w:val="00892E84"/>
    <w:rsid w:val="00893A32"/>
    <w:rsid w:val="008944F0"/>
    <w:rsid w:val="00894A1C"/>
    <w:rsid w:val="00894A3C"/>
    <w:rsid w:val="0089516F"/>
    <w:rsid w:val="008953D6"/>
    <w:rsid w:val="008954A4"/>
    <w:rsid w:val="0089558D"/>
    <w:rsid w:val="00895722"/>
    <w:rsid w:val="00895B20"/>
    <w:rsid w:val="008960C3"/>
    <w:rsid w:val="00896396"/>
    <w:rsid w:val="00896873"/>
    <w:rsid w:val="00897446"/>
    <w:rsid w:val="00897570"/>
    <w:rsid w:val="00897885"/>
    <w:rsid w:val="00897FBF"/>
    <w:rsid w:val="008A0A02"/>
    <w:rsid w:val="008A0A86"/>
    <w:rsid w:val="008A0B9F"/>
    <w:rsid w:val="008A132C"/>
    <w:rsid w:val="008A1B2A"/>
    <w:rsid w:val="008A1C0D"/>
    <w:rsid w:val="008A20DF"/>
    <w:rsid w:val="008A22F1"/>
    <w:rsid w:val="008A265B"/>
    <w:rsid w:val="008A34FC"/>
    <w:rsid w:val="008A3586"/>
    <w:rsid w:val="008A3B75"/>
    <w:rsid w:val="008A3D02"/>
    <w:rsid w:val="008A4242"/>
    <w:rsid w:val="008A43DA"/>
    <w:rsid w:val="008A4433"/>
    <w:rsid w:val="008A505E"/>
    <w:rsid w:val="008A519F"/>
    <w:rsid w:val="008A6063"/>
    <w:rsid w:val="008A6120"/>
    <w:rsid w:val="008A7E1C"/>
    <w:rsid w:val="008B0451"/>
    <w:rsid w:val="008B1337"/>
    <w:rsid w:val="008B133D"/>
    <w:rsid w:val="008B13BF"/>
    <w:rsid w:val="008B14F2"/>
    <w:rsid w:val="008B1B23"/>
    <w:rsid w:val="008B1CEF"/>
    <w:rsid w:val="008B218C"/>
    <w:rsid w:val="008B21F9"/>
    <w:rsid w:val="008B2BCB"/>
    <w:rsid w:val="008B2E9F"/>
    <w:rsid w:val="008B2FDC"/>
    <w:rsid w:val="008B3732"/>
    <w:rsid w:val="008B4051"/>
    <w:rsid w:val="008B4CF8"/>
    <w:rsid w:val="008B4D33"/>
    <w:rsid w:val="008B5092"/>
    <w:rsid w:val="008B51A6"/>
    <w:rsid w:val="008B53F6"/>
    <w:rsid w:val="008B554C"/>
    <w:rsid w:val="008B63F4"/>
    <w:rsid w:val="008B6A87"/>
    <w:rsid w:val="008B7B1D"/>
    <w:rsid w:val="008B7B91"/>
    <w:rsid w:val="008B7C3C"/>
    <w:rsid w:val="008C0265"/>
    <w:rsid w:val="008C08B3"/>
    <w:rsid w:val="008C08EA"/>
    <w:rsid w:val="008C0A76"/>
    <w:rsid w:val="008C0AB4"/>
    <w:rsid w:val="008C1407"/>
    <w:rsid w:val="008C1890"/>
    <w:rsid w:val="008C1F86"/>
    <w:rsid w:val="008C2188"/>
    <w:rsid w:val="008C24E1"/>
    <w:rsid w:val="008C2BA0"/>
    <w:rsid w:val="008C35DB"/>
    <w:rsid w:val="008C38C5"/>
    <w:rsid w:val="008C4014"/>
    <w:rsid w:val="008C53D1"/>
    <w:rsid w:val="008C55B6"/>
    <w:rsid w:val="008C5629"/>
    <w:rsid w:val="008C5CFD"/>
    <w:rsid w:val="008C5EE7"/>
    <w:rsid w:val="008C6053"/>
    <w:rsid w:val="008C6442"/>
    <w:rsid w:val="008C69C0"/>
    <w:rsid w:val="008C7891"/>
    <w:rsid w:val="008C791D"/>
    <w:rsid w:val="008C7F4F"/>
    <w:rsid w:val="008D0876"/>
    <w:rsid w:val="008D0909"/>
    <w:rsid w:val="008D1436"/>
    <w:rsid w:val="008D1CE3"/>
    <w:rsid w:val="008D2240"/>
    <w:rsid w:val="008D24CC"/>
    <w:rsid w:val="008D25B9"/>
    <w:rsid w:val="008D2877"/>
    <w:rsid w:val="008D310D"/>
    <w:rsid w:val="008D36CD"/>
    <w:rsid w:val="008D3B74"/>
    <w:rsid w:val="008D41FF"/>
    <w:rsid w:val="008D4B41"/>
    <w:rsid w:val="008D4D1D"/>
    <w:rsid w:val="008D53C1"/>
    <w:rsid w:val="008D541B"/>
    <w:rsid w:val="008D67A2"/>
    <w:rsid w:val="008D6FF4"/>
    <w:rsid w:val="008D790C"/>
    <w:rsid w:val="008E00DD"/>
    <w:rsid w:val="008E02E3"/>
    <w:rsid w:val="008E0634"/>
    <w:rsid w:val="008E077B"/>
    <w:rsid w:val="008E10A2"/>
    <w:rsid w:val="008E12CF"/>
    <w:rsid w:val="008E1485"/>
    <w:rsid w:val="008E19E9"/>
    <w:rsid w:val="008E1B79"/>
    <w:rsid w:val="008E213D"/>
    <w:rsid w:val="008E2C8E"/>
    <w:rsid w:val="008E2E56"/>
    <w:rsid w:val="008E31F8"/>
    <w:rsid w:val="008E3B9F"/>
    <w:rsid w:val="008E3ED0"/>
    <w:rsid w:val="008E44BC"/>
    <w:rsid w:val="008E498C"/>
    <w:rsid w:val="008E4E7E"/>
    <w:rsid w:val="008E4F4E"/>
    <w:rsid w:val="008E5041"/>
    <w:rsid w:val="008E539B"/>
    <w:rsid w:val="008E5682"/>
    <w:rsid w:val="008E598C"/>
    <w:rsid w:val="008E5E8F"/>
    <w:rsid w:val="008E5F6E"/>
    <w:rsid w:val="008E6353"/>
    <w:rsid w:val="008E6718"/>
    <w:rsid w:val="008E7121"/>
    <w:rsid w:val="008F033D"/>
    <w:rsid w:val="008F0688"/>
    <w:rsid w:val="008F0A54"/>
    <w:rsid w:val="008F0C61"/>
    <w:rsid w:val="008F16CB"/>
    <w:rsid w:val="008F17BB"/>
    <w:rsid w:val="008F239C"/>
    <w:rsid w:val="008F261E"/>
    <w:rsid w:val="008F2A2B"/>
    <w:rsid w:val="008F2E6B"/>
    <w:rsid w:val="008F38A0"/>
    <w:rsid w:val="008F47B6"/>
    <w:rsid w:val="008F512A"/>
    <w:rsid w:val="008F5140"/>
    <w:rsid w:val="008F715E"/>
    <w:rsid w:val="008F721B"/>
    <w:rsid w:val="008F758B"/>
    <w:rsid w:val="008F775C"/>
    <w:rsid w:val="00900879"/>
    <w:rsid w:val="00900C65"/>
    <w:rsid w:val="00901433"/>
    <w:rsid w:val="00901DE8"/>
    <w:rsid w:val="009030F7"/>
    <w:rsid w:val="00903911"/>
    <w:rsid w:val="009041BE"/>
    <w:rsid w:val="00904403"/>
    <w:rsid w:val="0090498B"/>
    <w:rsid w:val="00904CD4"/>
    <w:rsid w:val="00904E26"/>
    <w:rsid w:val="00904F98"/>
    <w:rsid w:val="009053B9"/>
    <w:rsid w:val="00905ED9"/>
    <w:rsid w:val="00905FBD"/>
    <w:rsid w:val="0090628F"/>
    <w:rsid w:val="009062E7"/>
    <w:rsid w:val="00906868"/>
    <w:rsid w:val="00906AC3"/>
    <w:rsid w:val="00907058"/>
    <w:rsid w:val="00907F73"/>
    <w:rsid w:val="0091000C"/>
    <w:rsid w:val="00910EC8"/>
    <w:rsid w:val="00910ECA"/>
    <w:rsid w:val="00911064"/>
    <w:rsid w:val="0091112D"/>
    <w:rsid w:val="009116DD"/>
    <w:rsid w:val="00911710"/>
    <w:rsid w:val="00911BFE"/>
    <w:rsid w:val="00912045"/>
    <w:rsid w:val="0091292C"/>
    <w:rsid w:val="00912DB3"/>
    <w:rsid w:val="009134FC"/>
    <w:rsid w:val="009135DD"/>
    <w:rsid w:val="009135FC"/>
    <w:rsid w:val="0091360F"/>
    <w:rsid w:val="0091376C"/>
    <w:rsid w:val="00913F5E"/>
    <w:rsid w:val="0091480E"/>
    <w:rsid w:val="00914E6C"/>
    <w:rsid w:val="00914ECD"/>
    <w:rsid w:val="00915E21"/>
    <w:rsid w:val="0091619A"/>
    <w:rsid w:val="009169D5"/>
    <w:rsid w:val="00916D13"/>
    <w:rsid w:val="00916E57"/>
    <w:rsid w:val="00917ADE"/>
    <w:rsid w:val="00917EE5"/>
    <w:rsid w:val="00917FD5"/>
    <w:rsid w:val="00920A38"/>
    <w:rsid w:val="0092127C"/>
    <w:rsid w:val="00921868"/>
    <w:rsid w:val="009218A6"/>
    <w:rsid w:val="0092198D"/>
    <w:rsid w:val="00921BC7"/>
    <w:rsid w:val="00921E05"/>
    <w:rsid w:val="00921FF9"/>
    <w:rsid w:val="009221F0"/>
    <w:rsid w:val="00922E9A"/>
    <w:rsid w:val="009235AD"/>
    <w:rsid w:val="009235ED"/>
    <w:rsid w:val="00923C03"/>
    <w:rsid w:val="00924A8E"/>
    <w:rsid w:val="009253D6"/>
    <w:rsid w:val="0092596B"/>
    <w:rsid w:val="009264A9"/>
    <w:rsid w:val="0092657D"/>
    <w:rsid w:val="009267B9"/>
    <w:rsid w:val="009274E1"/>
    <w:rsid w:val="00927643"/>
    <w:rsid w:val="0092792A"/>
    <w:rsid w:val="0093039A"/>
    <w:rsid w:val="009307FB"/>
    <w:rsid w:val="00931888"/>
    <w:rsid w:val="00931E79"/>
    <w:rsid w:val="00932CB2"/>
    <w:rsid w:val="00933635"/>
    <w:rsid w:val="00933B53"/>
    <w:rsid w:val="00933C3F"/>
    <w:rsid w:val="00934098"/>
    <w:rsid w:val="0093432B"/>
    <w:rsid w:val="009345C6"/>
    <w:rsid w:val="0093460E"/>
    <w:rsid w:val="00934D12"/>
    <w:rsid w:val="009351E1"/>
    <w:rsid w:val="00935639"/>
    <w:rsid w:val="009362DC"/>
    <w:rsid w:val="009367AC"/>
    <w:rsid w:val="00936D55"/>
    <w:rsid w:val="009372AA"/>
    <w:rsid w:val="00937C81"/>
    <w:rsid w:val="00937D8A"/>
    <w:rsid w:val="00937ED5"/>
    <w:rsid w:val="0094064E"/>
    <w:rsid w:val="009409ED"/>
    <w:rsid w:val="00940D5C"/>
    <w:rsid w:val="00940F58"/>
    <w:rsid w:val="00941646"/>
    <w:rsid w:val="00941DE3"/>
    <w:rsid w:val="0094211E"/>
    <w:rsid w:val="00942315"/>
    <w:rsid w:val="0094279C"/>
    <w:rsid w:val="00942B6C"/>
    <w:rsid w:val="0094304E"/>
    <w:rsid w:val="00943203"/>
    <w:rsid w:val="009435CF"/>
    <w:rsid w:val="00943F5D"/>
    <w:rsid w:val="0094474C"/>
    <w:rsid w:val="00945D8C"/>
    <w:rsid w:val="00946004"/>
    <w:rsid w:val="0094647C"/>
    <w:rsid w:val="00946D2A"/>
    <w:rsid w:val="00946DB7"/>
    <w:rsid w:val="0094713F"/>
    <w:rsid w:val="00950344"/>
    <w:rsid w:val="0095060B"/>
    <w:rsid w:val="00950E1D"/>
    <w:rsid w:val="00950F6B"/>
    <w:rsid w:val="0095144A"/>
    <w:rsid w:val="009514CF"/>
    <w:rsid w:val="0095164B"/>
    <w:rsid w:val="00951A55"/>
    <w:rsid w:val="00952540"/>
    <w:rsid w:val="009525E2"/>
    <w:rsid w:val="00952E51"/>
    <w:rsid w:val="00952F8D"/>
    <w:rsid w:val="00953670"/>
    <w:rsid w:val="00953B8A"/>
    <w:rsid w:val="00953FC9"/>
    <w:rsid w:val="00954676"/>
    <w:rsid w:val="00954A8D"/>
    <w:rsid w:val="00954D87"/>
    <w:rsid w:val="00954FA3"/>
    <w:rsid w:val="00954FC1"/>
    <w:rsid w:val="00955228"/>
    <w:rsid w:val="00956102"/>
    <w:rsid w:val="009561B2"/>
    <w:rsid w:val="00956604"/>
    <w:rsid w:val="0095683C"/>
    <w:rsid w:val="009569CA"/>
    <w:rsid w:val="00957A43"/>
    <w:rsid w:val="00960920"/>
    <w:rsid w:val="00960E2B"/>
    <w:rsid w:val="00961164"/>
    <w:rsid w:val="009619E3"/>
    <w:rsid w:val="00962816"/>
    <w:rsid w:val="00962AF5"/>
    <w:rsid w:val="009630C4"/>
    <w:rsid w:val="00963430"/>
    <w:rsid w:val="00963D85"/>
    <w:rsid w:val="00963EA4"/>
    <w:rsid w:val="009640B0"/>
    <w:rsid w:val="00964484"/>
    <w:rsid w:val="00965571"/>
    <w:rsid w:val="00966138"/>
    <w:rsid w:val="0096691E"/>
    <w:rsid w:val="00967227"/>
    <w:rsid w:val="00967240"/>
    <w:rsid w:val="00967B05"/>
    <w:rsid w:val="00967B70"/>
    <w:rsid w:val="00967DDD"/>
    <w:rsid w:val="009701B4"/>
    <w:rsid w:val="009710CD"/>
    <w:rsid w:val="009712A8"/>
    <w:rsid w:val="009724F6"/>
    <w:rsid w:val="009725D3"/>
    <w:rsid w:val="00973D86"/>
    <w:rsid w:val="00973DF6"/>
    <w:rsid w:val="00973F80"/>
    <w:rsid w:val="0097416B"/>
    <w:rsid w:val="0097482A"/>
    <w:rsid w:val="00974DD4"/>
    <w:rsid w:val="0097537D"/>
    <w:rsid w:val="0097546C"/>
    <w:rsid w:val="00975512"/>
    <w:rsid w:val="009756C8"/>
    <w:rsid w:val="009757AF"/>
    <w:rsid w:val="009769C9"/>
    <w:rsid w:val="00976C0E"/>
    <w:rsid w:val="0097767C"/>
    <w:rsid w:val="009779FB"/>
    <w:rsid w:val="00977A11"/>
    <w:rsid w:val="00977D11"/>
    <w:rsid w:val="00977D87"/>
    <w:rsid w:val="00980191"/>
    <w:rsid w:val="0098036F"/>
    <w:rsid w:val="0098084C"/>
    <w:rsid w:val="0098084D"/>
    <w:rsid w:val="00981034"/>
    <w:rsid w:val="0098167E"/>
    <w:rsid w:val="009822E0"/>
    <w:rsid w:val="00982A8D"/>
    <w:rsid w:val="00982D96"/>
    <w:rsid w:val="009836AB"/>
    <w:rsid w:val="00983B5F"/>
    <w:rsid w:val="009841DC"/>
    <w:rsid w:val="0098420A"/>
    <w:rsid w:val="00984252"/>
    <w:rsid w:val="00984821"/>
    <w:rsid w:val="00984BB9"/>
    <w:rsid w:val="00985E88"/>
    <w:rsid w:val="00986AC4"/>
    <w:rsid w:val="00986ADF"/>
    <w:rsid w:val="00986D6B"/>
    <w:rsid w:val="00987B69"/>
    <w:rsid w:val="009902A9"/>
    <w:rsid w:val="0099080B"/>
    <w:rsid w:val="00990930"/>
    <w:rsid w:val="00990BA5"/>
    <w:rsid w:val="00990C68"/>
    <w:rsid w:val="00991029"/>
    <w:rsid w:val="00992081"/>
    <w:rsid w:val="0099214B"/>
    <w:rsid w:val="0099253D"/>
    <w:rsid w:val="0099289A"/>
    <w:rsid w:val="00992CBB"/>
    <w:rsid w:val="00993438"/>
    <w:rsid w:val="00993B8C"/>
    <w:rsid w:val="00993E75"/>
    <w:rsid w:val="0099447F"/>
    <w:rsid w:val="009948D7"/>
    <w:rsid w:val="00994965"/>
    <w:rsid w:val="009952ED"/>
    <w:rsid w:val="00995642"/>
    <w:rsid w:val="00995FD3"/>
    <w:rsid w:val="00996139"/>
    <w:rsid w:val="00996211"/>
    <w:rsid w:val="00996B8B"/>
    <w:rsid w:val="0099776C"/>
    <w:rsid w:val="00997779"/>
    <w:rsid w:val="00997E8F"/>
    <w:rsid w:val="009A0846"/>
    <w:rsid w:val="009A094C"/>
    <w:rsid w:val="009A0C11"/>
    <w:rsid w:val="009A15FA"/>
    <w:rsid w:val="009A1B90"/>
    <w:rsid w:val="009A2409"/>
    <w:rsid w:val="009A24A8"/>
    <w:rsid w:val="009A2CDB"/>
    <w:rsid w:val="009A2D63"/>
    <w:rsid w:val="009A3000"/>
    <w:rsid w:val="009A3A05"/>
    <w:rsid w:val="009A3A5D"/>
    <w:rsid w:val="009A3ABE"/>
    <w:rsid w:val="009A3E0B"/>
    <w:rsid w:val="009A3EF8"/>
    <w:rsid w:val="009A4913"/>
    <w:rsid w:val="009A4945"/>
    <w:rsid w:val="009A4CBC"/>
    <w:rsid w:val="009A4F1E"/>
    <w:rsid w:val="009A525A"/>
    <w:rsid w:val="009A5515"/>
    <w:rsid w:val="009A6227"/>
    <w:rsid w:val="009A65B5"/>
    <w:rsid w:val="009A6A0E"/>
    <w:rsid w:val="009A7166"/>
    <w:rsid w:val="009A72B3"/>
    <w:rsid w:val="009B034D"/>
    <w:rsid w:val="009B0A33"/>
    <w:rsid w:val="009B0C8D"/>
    <w:rsid w:val="009B11D8"/>
    <w:rsid w:val="009B17A5"/>
    <w:rsid w:val="009B1AF6"/>
    <w:rsid w:val="009B1CF6"/>
    <w:rsid w:val="009B2072"/>
    <w:rsid w:val="009B2079"/>
    <w:rsid w:val="009B24CC"/>
    <w:rsid w:val="009B3009"/>
    <w:rsid w:val="009B3376"/>
    <w:rsid w:val="009B3B4A"/>
    <w:rsid w:val="009B3C18"/>
    <w:rsid w:val="009B3FBD"/>
    <w:rsid w:val="009B59D9"/>
    <w:rsid w:val="009B6072"/>
    <w:rsid w:val="009B6590"/>
    <w:rsid w:val="009B6A08"/>
    <w:rsid w:val="009B6D11"/>
    <w:rsid w:val="009B7406"/>
    <w:rsid w:val="009B7F45"/>
    <w:rsid w:val="009C02A9"/>
    <w:rsid w:val="009C0CC4"/>
    <w:rsid w:val="009C0F55"/>
    <w:rsid w:val="009C1816"/>
    <w:rsid w:val="009C1AF4"/>
    <w:rsid w:val="009C2333"/>
    <w:rsid w:val="009C237D"/>
    <w:rsid w:val="009C2381"/>
    <w:rsid w:val="009C2CA1"/>
    <w:rsid w:val="009C2EA6"/>
    <w:rsid w:val="009C3D3B"/>
    <w:rsid w:val="009C4483"/>
    <w:rsid w:val="009C4A6D"/>
    <w:rsid w:val="009C4F29"/>
    <w:rsid w:val="009C4FA9"/>
    <w:rsid w:val="009C5D1F"/>
    <w:rsid w:val="009C61FF"/>
    <w:rsid w:val="009C65E1"/>
    <w:rsid w:val="009C6C58"/>
    <w:rsid w:val="009C77A9"/>
    <w:rsid w:val="009C7AF2"/>
    <w:rsid w:val="009C7F84"/>
    <w:rsid w:val="009D00D2"/>
    <w:rsid w:val="009D0452"/>
    <w:rsid w:val="009D084D"/>
    <w:rsid w:val="009D08DD"/>
    <w:rsid w:val="009D0AC8"/>
    <w:rsid w:val="009D0C28"/>
    <w:rsid w:val="009D11F9"/>
    <w:rsid w:val="009D1688"/>
    <w:rsid w:val="009D1C5F"/>
    <w:rsid w:val="009D1D2B"/>
    <w:rsid w:val="009D1D3E"/>
    <w:rsid w:val="009D20FB"/>
    <w:rsid w:val="009D2D20"/>
    <w:rsid w:val="009D3454"/>
    <w:rsid w:val="009D3670"/>
    <w:rsid w:val="009D3681"/>
    <w:rsid w:val="009D3882"/>
    <w:rsid w:val="009D3B47"/>
    <w:rsid w:val="009D486E"/>
    <w:rsid w:val="009D48CF"/>
    <w:rsid w:val="009D4B84"/>
    <w:rsid w:val="009D4D75"/>
    <w:rsid w:val="009D5CB1"/>
    <w:rsid w:val="009D5F70"/>
    <w:rsid w:val="009D6D16"/>
    <w:rsid w:val="009D6E29"/>
    <w:rsid w:val="009D6FC9"/>
    <w:rsid w:val="009D7387"/>
    <w:rsid w:val="009D7A7D"/>
    <w:rsid w:val="009E01A9"/>
    <w:rsid w:val="009E05D9"/>
    <w:rsid w:val="009E0F28"/>
    <w:rsid w:val="009E172C"/>
    <w:rsid w:val="009E1787"/>
    <w:rsid w:val="009E20F6"/>
    <w:rsid w:val="009E267A"/>
    <w:rsid w:val="009E2C72"/>
    <w:rsid w:val="009E3567"/>
    <w:rsid w:val="009E3839"/>
    <w:rsid w:val="009E39B1"/>
    <w:rsid w:val="009E3ABE"/>
    <w:rsid w:val="009E4007"/>
    <w:rsid w:val="009E4377"/>
    <w:rsid w:val="009E48E9"/>
    <w:rsid w:val="009E4D5E"/>
    <w:rsid w:val="009E5C05"/>
    <w:rsid w:val="009E5C2A"/>
    <w:rsid w:val="009E5C2C"/>
    <w:rsid w:val="009E5CED"/>
    <w:rsid w:val="009E6608"/>
    <w:rsid w:val="009E6FC0"/>
    <w:rsid w:val="009E74C9"/>
    <w:rsid w:val="009E78E8"/>
    <w:rsid w:val="009E7CBF"/>
    <w:rsid w:val="009F03CA"/>
    <w:rsid w:val="009F07DC"/>
    <w:rsid w:val="009F08D2"/>
    <w:rsid w:val="009F0ECD"/>
    <w:rsid w:val="009F1310"/>
    <w:rsid w:val="009F164A"/>
    <w:rsid w:val="009F17DB"/>
    <w:rsid w:val="009F1E82"/>
    <w:rsid w:val="009F22E1"/>
    <w:rsid w:val="009F2372"/>
    <w:rsid w:val="009F275A"/>
    <w:rsid w:val="009F2CCD"/>
    <w:rsid w:val="009F68C0"/>
    <w:rsid w:val="009F74F3"/>
    <w:rsid w:val="009F7A0A"/>
    <w:rsid w:val="009F7EAB"/>
    <w:rsid w:val="00A00052"/>
    <w:rsid w:val="00A005FA"/>
    <w:rsid w:val="00A0066F"/>
    <w:rsid w:val="00A01BB4"/>
    <w:rsid w:val="00A01FBB"/>
    <w:rsid w:val="00A02132"/>
    <w:rsid w:val="00A02B1D"/>
    <w:rsid w:val="00A03165"/>
    <w:rsid w:val="00A035B5"/>
    <w:rsid w:val="00A04965"/>
    <w:rsid w:val="00A05183"/>
    <w:rsid w:val="00A05B60"/>
    <w:rsid w:val="00A05D1A"/>
    <w:rsid w:val="00A05F91"/>
    <w:rsid w:val="00A06429"/>
    <w:rsid w:val="00A069DA"/>
    <w:rsid w:val="00A06BD7"/>
    <w:rsid w:val="00A1013F"/>
    <w:rsid w:val="00A1038D"/>
    <w:rsid w:val="00A10656"/>
    <w:rsid w:val="00A10E81"/>
    <w:rsid w:val="00A110FA"/>
    <w:rsid w:val="00A1125D"/>
    <w:rsid w:val="00A114BD"/>
    <w:rsid w:val="00A11AFC"/>
    <w:rsid w:val="00A11DBB"/>
    <w:rsid w:val="00A12481"/>
    <w:rsid w:val="00A1283B"/>
    <w:rsid w:val="00A12A5A"/>
    <w:rsid w:val="00A12B41"/>
    <w:rsid w:val="00A13173"/>
    <w:rsid w:val="00A138EB"/>
    <w:rsid w:val="00A14108"/>
    <w:rsid w:val="00A153FF"/>
    <w:rsid w:val="00A156E7"/>
    <w:rsid w:val="00A15E20"/>
    <w:rsid w:val="00A15E68"/>
    <w:rsid w:val="00A15EDB"/>
    <w:rsid w:val="00A15F74"/>
    <w:rsid w:val="00A1659B"/>
    <w:rsid w:val="00A1675B"/>
    <w:rsid w:val="00A16D16"/>
    <w:rsid w:val="00A171FB"/>
    <w:rsid w:val="00A173E5"/>
    <w:rsid w:val="00A1748F"/>
    <w:rsid w:val="00A175B2"/>
    <w:rsid w:val="00A20231"/>
    <w:rsid w:val="00A20B51"/>
    <w:rsid w:val="00A21086"/>
    <w:rsid w:val="00A212E2"/>
    <w:rsid w:val="00A21DCB"/>
    <w:rsid w:val="00A21E1C"/>
    <w:rsid w:val="00A220BC"/>
    <w:rsid w:val="00A22D7B"/>
    <w:rsid w:val="00A23AA0"/>
    <w:rsid w:val="00A23BE3"/>
    <w:rsid w:val="00A24B5B"/>
    <w:rsid w:val="00A257B9"/>
    <w:rsid w:val="00A25D0E"/>
    <w:rsid w:val="00A260AA"/>
    <w:rsid w:val="00A267E1"/>
    <w:rsid w:val="00A270F5"/>
    <w:rsid w:val="00A272F7"/>
    <w:rsid w:val="00A272FD"/>
    <w:rsid w:val="00A27930"/>
    <w:rsid w:val="00A27A7F"/>
    <w:rsid w:val="00A27FBF"/>
    <w:rsid w:val="00A27FEC"/>
    <w:rsid w:val="00A3017B"/>
    <w:rsid w:val="00A30978"/>
    <w:rsid w:val="00A30A42"/>
    <w:rsid w:val="00A31F90"/>
    <w:rsid w:val="00A32151"/>
    <w:rsid w:val="00A325A4"/>
    <w:rsid w:val="00A333D8"/>
    <w:rsid w:val="00A337CD"/>
    <w:rsid w:val="00A3384B"/>
    <w:rsid w:val="00A338EF"/>
    <w:rsid w:val="00A33A82"/>
    <w:rsid w:val="00A34472"/>
    <w:rsid w:val="00A3465D"/>
    <w:rsid w:val="00A34DE3"/>
    <w:rsid w:val="00A35129"/>
    <w:rsid w:val="00A363A0"/>
    <w:rsid w:val="00A366D0"/>
    <w:rsid w:val="00A366E4"/>
    <w:rsid w:val="00A36A39"/>
    <w:rsid w:val="00A374F4"/>
    <w:rsid w:val="00A3778A"/>
    <w:rsid w:val="00A37C1D"/>
    <w:rsid w:val="00A4058E"/>
    <w:rsid w:val="00A40779"/>
    <w:rsid w:val="00A40A1B"/>
    <w:rsid w:val="00A41362"/>
    <w:rsid w:val="00A42506"/>
    <w:rsid w:val="00A4407C"/>
    <w:rsid w:val="00A44716"/>
    <w:rsid w:val="00A44F97"/>
    <w:rsid w:val="00A45022"/>
    <w:rsid w:val="00A4540F"/>
    <w:rsid w:val="00A459D3"/>
    <w:rsid w:val="00A45DDA"/>
    <w:rsid w:val="00A460C6"/>
    <w:rsid w:val="00A461C9"/>
    <w:rsid w:val="00A4641F"/>
    <w:rsid w:val="00A4646A"/>
    <w:rsid w:val="00A466B7"/>
    <w:rsid w:val="00A46B9D"/>
    <w:rsid w:val="00A46C5F"/>
    <w:rsid w:val="00A4757D"/>
    <w:rsid w:val="00A47F37"/>
    <w:rsid w:val="00A50062"/>
    <w:rsid w:val="00A502F1"/>
    <w:rsid w:val="00A50334"/>
    <w:rsid w:val="00A50867"/>
    <w:rsid w:val="00A50A0D"/>
    <w:rsid w:val="00A50E0B"/>
    <w:rsid w:val="00A50F73"/>
    <w:rsid w:val="00A5108A"/>
    <w:rsid w:val="00A5208B"/>
    <w:rsid w:val="00A520C7"/>
    <w:rsid w:val="00A520D6"/>
    <w:rsid w:val="00A52381"/>
    <w:rsid w:val="00A52DBA"/>
    <w:rsid w:val="00A53DA9"/>
    <w:rsid w:val="00A54B8F"/>
    <w:rsid w:val="00A54E7F"/>
    <w:rsid w:val="00A5509F"/>
    <w:rsid w:val="00A5582E"/>
    <w:rsid w:val="00A55B95"/>
    <w:rsid w:val="00A56A60"/>
    <w:rsid w:val="00A56AF3"/>
    <w:rsid w:val="00A57170"/>
    <w:rsid w:val="00A572F8"/>
    <w:rsid w:val="00A5782E"/>
    <w:rsid w:val="00A57991"/>
    <w:rsid w:val="00A57A8D"/>
    <w:rsid w:val="00A608AB"/>
    <w:rsid w:val="00A610D8"/>
    <w:rsid w:val="00A61594"/>
    <w:rsid w:val="00A61FB6"/>
    <w:rsid w:val="00A6297D"/>
    <w:rsid w:val="00A63163"/>
    <w:rsid w:val="00A632AA"/>
    <w:rsid w:val="00A63704"/>
    <w:rsid w:val="00A64788"/>
    <w:rsid w:val="00A6539A"/>
    <w:rsid w:val="00A65B4F"/>
    <w:rsid w:val="00A65E08"/>
    <w:rsid w:val="00A668E2"/>
    <w:rsid w:val="00A66D33"/>
    <w:rsid w:val="00A6791A"/>
    <w:rsid w:val="00A67B52"/>
    <w:rsid w:val="00A67EEE"/>
    <w:rsid w:val="00A705BA"/>
    <w:rsid w:val="00A708FA"/>
    <w:rsid w:val="00A70CEE"/>
    <w:rsid w:val="00A70E82"/>
    <w:rsid w:val="00A7115D"/>
    <w:rsid w:val="00A712A4"/>
    <w:rsid w:val="00A712DB"/>
    <w:rsid w:val="00A713CE"/>
    <w:rsid w:val="00A71434"/>
    <w:rsid w:val="00A714A9"/>
    <w:rsid w:val="00A71B56"/>
    <w:rsid w:val="00A71BC8"/>
    <w:rsid w:val="00A7292D"/>
    <w:rsid w:val="00A72AF1"/>
    <w:rsid w:val="00A72E36"/>
    <w:rsid w:val="00A7329E"/>
    <w:rsid w:val="00A734CB"/>
    <w:rsid w:val="00A737AD"/>
    <w:rsid w:val="00A73811"/>
    <w:rsid w:val="00A741DC"/>
    <w:rsid w:val="00A74574"/>
    <w:rsid w:val="00A74D3A"/>
    <w:rsid w:val="00A75DB9"/>
    <w:rsid w:val="00A75F5B"/>
    <w:rsid w:val="00A765C2"/>
    <w:rsid w:val="00A76F05"/>
    <w:rsid w:val="00A76FE6"/>
    <w:rsid w:val="00A77893"/>
    <w:rsid w:val="00A778B5"/>
    <w:rsid w:val="00A77A9D"/>
    <w:rsid w:val="00A80038"/>
    <w:rsid w:val="00A805E0"/>
    <w:rsid w:val="00A80DB5"/>
    <w:rsid w:val="00A80E5C"/>
    <w:rsid w:val="00A810DE"/>
    <w:rsid w:val="00A817C7"/>
    <w:rsid w:val="00A81DF8"/>
    <w:rsid w:val="00A82418"/>
    <w:rsid w:val="00A82472"/>
    <w:rsid w:val="00A84128"/>
    <w:rsid w:val="00A8465D"/>
    <w:rsid w:val="00A84670"/>
    <w:rsid w:val="00A84ED2"/>
    <w:rsid w:val="00A851F3"/>
    <w:rsid w:val="00A85629"/>
    <w:rsid w:val="00A85BB0"/>
    <w:rsid w:val="00A86055"/>
    <w:rsid w:val="00A8620D"/>
    <w:rsid w:val="00A8668D"/>
    <w:rsid w:val="00A86C08"/>
    <w:rsid w:val="00A8717E"/>
    <w:rsid w:val="00A87BA5"/>
    <w:rsid w:val="00A9021A"/>
    <w:rsid w:val="00A9060A"/>
    <w:rsid w:val="00A90992"/>
    <w:rsid w:val="00A90E64"/>
    <w:rsid w:val="00A9100B"/>
    <w:rsid w:val="00A915CD"/>
    <w:rsid w:val="00A91607"/>
    <w:rsid w:val="00A91F58"/>
    <w:rsid w:val="00A92FC9"/>
    <w:rsid w:val="00A92FFD"/>
    <w:rsid w:val="00A943FB"/>
    <w:rsid w:val="00A94483"/>
    <w:rsid w:val="00A94992"/>
    <w:rsid w:val="00A94BCD"/>
    <w:rsid w:val="00A95521"/>
    <w:rsid w:val="00A9593E"/>
    <w:rsid w:val="00A95AC5"/>
    <w:rsid w:val="00A9659D"/>
    <w:rsid w:val="00A96C74"/>
    <w:rsid w:val="00A9793A"/>
    <w:rsid w:val="00AA0374"/>
    <w:rsid w:val="00AA0603"/>
    <w:rsid w:val="00AA0892"/>
    <w:rsid w:val="00AA08EB"/>
    <w:rsid w:val="00AA0AB6"/>
    <w:rsid w:val="00AA0DD6"/>
    <w:rsid w:val="00AA10BB"/>
    <w:rsid w:val="00AA1C80"/>
    <w:rsid w:val="00AA1E78"/>
    <w:rsid w:val="00AA2474"/>
    <w:rsid w:val="00AA24DD"/>
    <w:rsid w:val="00AA27D4"/>
    <w:rsid w:val="00AA2A85"/>
    <w:rsid w:val="00AA2C9E"/>
    <w:rsid w:val="00AA3C8E"/>
    <w:rsid w:val="00AA4C4B"/>
    <w:rsid w:val="00AA4C9E"/>
    <w:rsid w:val="00AA620D"/>
    <w:rsid w:val="00AA6A23"/>
    <w:rsid w:val="00AA6B51"/>
    <w:rsid w:val="00AA6B6E"/>
    <w:rsid w:val="00AA710A"/>
    <w:rsid w:val="00AA71FA"/>
    <w:rsid w:val="00AA74E9"/>
    <w:rsid w:val="00AA75C0"/>
    <w:rsid w:val="00AA7613"/>
    <w:rsid w:val="00AA7768"/>
    <w:rsid w:val="00AA7CC1"/>
    <w:rsid w:val="00AB05A3"/>
    <w:rsid w:val="00AB08BB"/>
    <w:rsid w:val="00AB08F2"/>
    <w:rsid w:val="00AB0C52"/>
    <w:rsid w:val="00AB13CC"/>
    <w:rsid w:val="00AB157E"/>
    <w:rsid w:val="00AB15BD"/>
    <w:rsid w:val="00AB25CA"/>
    <w:rsid w:val="00AB2722"/>
    <w:rsid w:val="00AB3639"/>
    <w:rsid w:val="00AB38EC"/>
    <w:rsid w:val="00AB4634"/>
    <w:rsid w:val="00AB4C93"/>
    <w:rsid w:val="00AB5095"/>
    <w:rsid w:val="00AB5D3B"/>
    <w:rsid w:val="00AB6D96"/>
    <w:rsid w:val="00AB6EBC"/>
    <w:rsid w:val="00AB717D"/>
    <w:rsid w:val="00AB7312"/>
    <w:rsid w:val="00AC007E"/>
    <w:rsid w:val="00AC0194"/>
    <w:rsid w:val="00AC04EE"/>
    <w:rsid w:val="00AC0743"/>
    <w:rsid w:val="00AC0B33"/>
    <w:rsid w:val="00AC133D"/>
    <w:rsid w:val="00AC1B79"/>
    <w:rsid w:val="00AC24D0"/>
    <w:rsid w:val="00AC3173"/>
    <w:rsid w:val="00AC320C"/>
    <w:rsid w:val="00AC3258"/>
    <w:rsid w:val="00AC3653"/>
    <w:rsid w:val="00AC397B"/>
    <w:rsid w:val="00AC39FE"/>
    <w:rsid w:val="00AC4061"/>
    <w:rsid w:val="00AC4A72"/>
    <w:rsid w:val="00AC5169"/>
    <w:rsid w:val="00AC71C6"/>
    <w:rsid w:val="00AC7676"/>
    <w:rsid w:val="00AC7960"/>
    <w:rsid w:val="00AC7F68"/>
    <w:rsid w:val="00AD1733"/>
    <w:rsid w:val="00AD1C4E"/>
    <w:rsid w:val="00AD299E"/>
    <w:rsid w:val="00AD2F8E"/>
    <w:rsid w:val="00AD35BF"/>
    <w:rsid w:val="00AD4199"/>
    <w:rsid w:val="00AD4319"/>
    <w:rsid w:val="00AD53AC"/>
    <w:rsid w:val="00AD5B74"/>
    <w:rsid w:val="00AD5D25"/>
    <w:rsid w:val="00AD5D98"/>
    <w:rsid w:val="00AD6003"/>
    <w:rsid w:val="00AD6081"/>
    <w:rsid w:val="00AD69B8"/>
    <w:rsid w:val="00AD6A42"/>
    <w:rsid w:val="00AD6DC1"/>
    <w:rsid w:val="00AD7D37"/>
    <w:rsid w:val="00AE0093"/>
    <w:rsid w:val="00AE1190"/>
    <w:rsid w:val="00AE12BB"/>
    <w:rsid w:val="00AE1F45"/>
    <w:rsid w:val="00AE2456"/>
    <w:rsid w:val="00AE2B9C"/>
    <w:rsid w:val="00AE2DD1"/>
    <w:rsid w:val="00AE3674"/>
    <w:rsid w:val="00AE4235"/>
    <w:rsid w:val="00AE4EDA"/>
    <w:rsid w:val="00AE57CA"/>
    <w:rsid w:val="00AE5C0D"/>
    <w:rsid w:val="00AE6594"/>
    <w:rsid w:val="00AE6624"/>
    <w:rsid w:val="00AE79AE"/>
    <w:rsid w:val="00AF0BE3"/>
    <w:rsid w:val="00AF0D9F"/>
    <w:rsid w:val="00AF0FD7"/>
    <w:rsid w:val="00AF114F"/>
    <w:rsid w:val="00AF15B5"/>
    <w:rsid w:val="00AF178B"/>
    <w:rsid w:val="00AF1ADE"/>
    <w:rsid w:val="00AF223E"/>
    <w:rsid w:val="00AF2D70"/>
    <w:rsid w:val="00AF2EF2"/>
    <w:rsid w:val="00AF3C2A"/>
    <w:rsid w:val="00AF3CC7"/>
    <w:rsid w:val="00AF4077"/>
    <w:rsid w:val="00AF42E5"/>
    <w:rsid w:val="00AF43B8"/>
    <w:rsid w:val="00AF539B"/>
    <w:rsid w:val="00AF65E1"/>
    <w:rsid w:val="00AF672E"/>
    <w:rsid w:val="00AF7561"/>
    <w:rsid w:val="00AF7A7C"/>
    <w:rsid w:val="00B004F1"/>
    <w:rsid w:val="00B013EF"/>
    <w:rsid w:val="00B015EC"/>
    <w:rsid w:val="00B016BD"/>
    <w:rsid w:val="00B01E66"/>
    <w:rsid w:val="00B01F6E"/>
    <w:rsid w:val="00B02228"/>
    <w:rsid w:val="00B02648"/>
    <w:rsid w:val="00B02741"/>
    <w:rsid w:val="00B02954"/>
    <w:rsid w:val="00B038DE"/>
    <w:rsid w:val="00B04332"/>
    <w:rsid w:val="00B04777"/>
    <w:rsid w:val="00B04845"/>
    <w:rsid w:val="00B04C59"/>
    <w:rsid w:val="00B0539E"/>
    <w:rsid w:val="00B057D1"/>
    <w:rsid w:val="00B05EC4"/>
    <w:rsid w:val="00B0640C"/>
    <w:rsid w:val="00B0679D"/>
    <w:rsid w:val="00B069B6"/>
    <w:rsid w:val="00B06E81"/>
    <w:rsid w:val="00B07C2F"/>
    <w:rsid w:val="00B07C5E"/>
    <w:rsid w:val="00B07E97"/>
    <w:rsid w:val="00B10501"/>
    <w:rsid w:val="00B10560"/>
    <w:rsid w:val="00B106C7"/>
    <w:rsid w:val="00B109D1"/>
    <w:rsid w:val="00B111BA"/>
    <w:rsid w:val="00B11516"/>
    <w:rsid w:val="00B116A0"/>
    <w:rsid w:val="00B11BF2"/>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99A"/>
    <w:rsid w:val="00B20F7D"/>
    <w:rsid w:val="00B210B5"/>
    <w:rsid w:val="00B21534"/>
    <w:rsid w:val="00B21DC2"/>
    <w:rsid w:val="00B2218B"/>
    <w:rsid w:val="00B224AD"/>
    <w:rsid w:val="00B22A6B"/>
    <w:rsid w:val="00B22F3A"/>
    <w:rsid w:val="00B23121"/>
    <w:rsid w:val="00B23AAB"/>
    <w:rsid w:val="00B23B1A"/>
    <w:rsid w:val="00B24F6F"/>
    <w:rsid w:val="00B2593F"/>
    <w:rsid w:val="00B25BF5"/>
    <w:rsid w:val="00B26030"/>
    <w:rsid w:val="00B26486"/>
    <w:rsid w:val="00B27449"/>
    <w:rsid w:val="00B27C04"/>
    <w:rsid w:val="00B27D91"/>
    <w:rsid w:val="00B27E64"/>
    <w:rsid w:val="00B30158"/>
    <w:rsid w:val="00B309C2"/>
    <w:rsid w:val="00B30A0C"/>
    <w:rsid w:val="00B30E32"/>
    <w:rsid w:val="00B3105F"/>
    <w:rsid w:val="00B31128"/>
    <w:rsid w:val="00B32B77"/>
    <w:rsid w:val="00B32EFF"/>
    <w:rsid w:val="00B337B7"/>
    <w:rsid w:val="00B3386B"/>
    <w:rsid w:val="00B34E2C"/>
    <w:rsid w:val="00B3533C"/>
    <w:rsid w:val="00B35550"/>
    <w:rsid w:val="00B355F0"/>
    <w:rsid w:val="00B35D9C"/>
    <w:rsid w:val="00B35FEA"/>
    <w:rsid w:val="00B363A0"/>
    <w:rsid w:val="00B376C9"/>
    <w:rsid w:val="00B40129"/>
    <w:rsid w:val="00B40901"/>
    <w:rsid w:val="00B40C73"/>
    <w:rsid w:val="00B42253"/>
    <w:rsid w:val="00B42373"/>
    <w:rsid w:val="00B423E0"/>
    <w:rsid w:val="00B42501"/>
    <w:rsid w:val="00B4263B"/>
    <w:rsid w:val="00B42AC0"/>
    <w:rsid w:val="00B42B36"/>
    <w:rsid w:val="00B42C9E"/>
    <w:rsid w:val="00B430F3"/>
    <w:rsid w:val="00B442A4"/>
    <w:rsid w:val="00B45ACD"/>
    <w:rsid w:val="00B45E5C"/>
    <w:rsid w:val="00B46E65"/>
    <w:rsid w:val="00B46F48"/>
    <w:rsid w:val="00B50025"/>
    <w:rsid w:val="00B502C5"/>
    <w:rsid w:val="00B5212E"/>
    <w:rsid w:val="00B526DA"/>
    <w:rsid w:val="00B52D70"/>
    <w:rsid w:val="00B52DB1"/>
    <w:rsid w:val="00B52F35"/>
    <w:rsid w:val="00B537FB"/>
    <w:rsid w:val="00B53EE5"/>
    <w:rsid w:val="00B5493B"/>
    <w:rsid w:val="00B54EA6"/>
    <w:rsid w:val="00B558B5"/>
    <w:rsid w:val="00B55CC0"/>
    <w:rsid w:val="00B55EFB"/>
    <w:rsid w:val="00B55F39"/>
    <w:rsid w:val="00B576C2"/>
    <w:rsid w:val="00B57F2B"/>
    <w:rsid w:val="00B57F7A"/>
    <w:rsid w:val="00B602F3"/>
    <w:rsid w:val="00B606D7"/>
    <w:rsid w:val="00B60788"/>
    <w:rsid w:val="00B60B82"/>
    <w:rsid w:val="00B60C0C"/>
    <w:rsid w:val="00B60C96"/>
    <w:rsid w:val="00B60F4C"/>
    <w:rsid w:val="00B615BF"/>
    <w:rsid w:val="00B61A2A"/>
    <w:rsid w:val="00B61B74"/>
    <w:rsid w:val="00B6248B"/>
    <w:rsid w:val="00B626D2"/>
    <w:rsid w:val="00B628CF"/>
    <w:rsid w:val="00B639D1"/>
    <w:rsid w:val="00B63ED5"/>
    <w:rsid w:val="00B6424F"/>
    <w:rsid w:val="00B64BF8"/>
    <w:rsid w:val="00B64D45"/>
    <w:rsid w:val="00B65E42"/>
    <w:rsid w:val="00B661C5"/>
    <w:rsid w:val="00B66361"/>
    <w:rsid w:val="00B66F78"/>
    <w:rsid w:val="00B67317"/>
    <w:rsid w:val="00B67341"/>
    <w:rsid w:val="00B7003A"/>
    <w:rsid w:val="00B70C1F"/>
    <w:rsid w:val="00B70CC3"/>
    <w:rsid w:val="00B70CCB"/>
    <w:rsid w:val="00B70FC8"/>
    <w:rsid w:val="00B7151F"/>
    <w:rsid w:val="00B71698"/>
    <w:rsid w:val="00B71E78"/>
    <w:rsid w:val="00B72699"/>
    <w:rsid w:val="00B727A7"/>
    <w:rsid w:val="00B72D35"/>
    <w:rsid w:val="00B73076"/>
    <w:rsid w:val="00B73436"/>
    <w:rsid w:val="00B738D5"/>
    <w:rsid w:val="00B756F6"/>
    <w:rsid w:val="00B758C8"/>
    <w:rsid w:val="00B758F6"/>
    <w:rsid w:val="00B75BA0"/>
    <w:rsid w:val="00B7627E"/>
    <w:rsid w:val="00B763C7"/>
    <w:rsid w:val="00B76DDE"/>
    <w:rsid w:val="00B76F1D"/>
    <w:rsid w:val="00B77761"/>
    <w:rsid w:val="00B77BB7"/>
    <w:rsid w:val="00B77EC2"/>
    <w:rsid w:val="00B8089E"/>
    <w:rsid w:val="00B80CD4"/>
    <w:rsid w:val="00B80EE1"/>
    <w:rsid w:val="00B815FF"/>
    <w:rsid w:val="00B821A4"/>
    <w:rsid w:val="00B82395"/>
    <w:rsid w:val="00B823EC"/>
    <w:rsid w:val="00B831C0"/>
    <w:rsid w:val="00B8338C"/>
    <w:rsid w:val="00B834C4"/>
    <w:rsid w:val="00B84076"/>
    <w:rsid w:val="00B841D5"/>
    <w:rsid w:val="00B8431E"/>
    <w:rsid w:val="00B850FD"/>
    <w:rsid w:val="00B86C90"/>
    <w:rsid w:val="00B86E65"/>
    <w:rsid w:val="00B874F1"/>
    <w:rsid w:val="00B87664"/>
    <w:rsid w:val="00B87881"/>
    <w:rsid w:val="00B87B6D"/>
    <w:rsid w:val="00B9044B"/>
    <w:rsid w:val="00B909BA"/>
    <w:rsid w:val="00B90B9F"/>
    <w:rsid w:val="00B9161F"/>
    <w:rsid w:val="00B91B69"/>
    <w:rsid w:val="00B91DDD"/>
    <w:rsid w:val="00B927B8"/>
    <w:rsid w:val="00B93145"/>
    <w:rsid w:val="00B93517"/>
    <w:rsid w:val="00B9356A"/>
    <w:rsid w:val="00B93DE8"/>
    <w:rsid w:val="00B93E7B"/>
    <w:rsid w:val="00B93FD5"/>
    <w:rsid w:val="00B94077"/>
    <w:rsid w:val="00B940E2"/>
    <w:rsid w:val="00B94BA9"/>
    <w:rsid w:val="00B95205"/>
    <w:rsid w:val="00B9541C"/>
    <w:rsid w:val="00B955F4"/>
    <w:rsid w:val="00B95710"/>
    <w:rsid w:val="00B95B20"/>
    <w:rsid w:val="00B96261"/>
    <w:rsid w:val="00B963EE"/>
    <w:rsid w:val="00B96FC3"/>
    <w:rsid w:val="00B97A14"/>
    <w:rsid w:val="00B97F36"/>
    <w:rsid w:val="00B97F3D"/>
    <w:rsid w:val="00BA00CC"/>
    <w:rsid w:val="00BA0500"/>
    <w:rsid w:val="00BA16AD"/>
    <w:rsid w:val="00BA1E21"/>
    <w:rsid w:val="00BA22C1"/>
    <w:rsid w:val="00BA22F7"/>
    <w:rsid w:val="00BA274C"/>
    <w:rsid w:val="00BA27AE"/>
    <w:rsid w:val="00BA312E"/>
    <w:rsid w:val="00BA32AE"/>
    <w:rsid w:val="00BA3755"/>
    <w:rsid w:val="00BA4206"/>
    <w:rsid w:val="00BA4431"/>
    <w:rsid w:val="00BA4785"/>
    <w:rsid w:val="00BA498B"/>
    <w:rsid w:val="00BA4C23"/>
    <w:rsid w:val="00BA5780"/>
    <w:rsid w:val="00BA59CB"/>
    <w:rsid w:val="00BA678A"/>
    <w:rsid w:val="00BA6A19"/>
    <w:rsid w:val="00BA6C9C"/>
    <w:rsid w:val="00BA736F"/>
    <w:rsid w:val="00BA745D"/>
    <w:rsid w:val="00BB0003"/>
    <w:rsid w:val="00BB0080"/>
    <w:rsid w:val="00BB0FBD"/>
    <w:rsid w:val="00BB12EF"/>
    <w:rsid w:val="00BB1805"/>
    <w:rsid w:val="00BB1C61"/>
    <w:rsid w:val="00BB21CC"/>
    <w:rsid w:val="00BB2561"/>
    <w:rsid w:val="00BB2A87"/>
    <w:rsid w:val="00BB2CCB"/>
    <w:rsid w:val="00BB304F"/>
    <w:rsid w:val="00BB3AF4"/>
    <w:rsid w:val="00BB41CF"/>
    <w:rsid w:val="00BB55C2"/>
    <w:rsid w:val="00BB5C4B"/>
    <w:rsid w:val="00BB60A4"/>
    <w:rsid w:val="00BB663C"/>
    <w:rsid w:val="00BB6662"/>
    <w:rsid w:val="00BB6E43"/>
    <w:rsid w:val="00BB7531"/>
    <w:rsid w:val="00BB7A14"/>
    <w:rsid w:val="00BB7B50"/>
    <w:rsid w:val="00BB7F78"/>
    <w:rsid w:val="00BC05EC"/>
    <w:rsid w:val="00BC1194"/>
    <w:rsid w:val="00BC12D4"/>
    <w:rsid w:val="00BC1418"/>
    <w:rsid w:val="00BC1609"/>
    <w:rsid w:val="00BC1AA4"/>
    <w:rsid w:val="00BC1E0C"/>
    <w:rsid w:val="00BC22D5"/>
    <w:rsid w:val="00BC23BC"/>
    <w:rsid w:val="00BC24AC"/>
    <w:rsid w:val="00BC279E"/>
    <w:rsid w:val="00BC39D1"/>
    <w:rsid w:val="00BC3AD0"/>
    <w:rsid w:val="00BC406C"/>
    <w:rsid w:val="00BC4696"/>
    <w:rsid w:val="00BC4C26"/>
    <w:rsid w:val="00BC4F5F"/>
    <w:rsid w:val="00BC51CC"/>
    <w:rsid w:val="00BC536F"/>
    <w:rsid w:val="00BC5492"/>
    <w:rsid w:val="00BC55B7"/>
    <w:rsid w:val="00BC598C"/>
    <w:rsid w:val="00BC5BAB"/>
    <w:rsid w:val="00BC5CE4"/>
    <w:rsid w:val="00BC5FF0"/>
    <w:rsid w:val="00BC601B"/>
    <w:rsid w:val="00BC643B"/>
    <w:rsid w:val="00BC68A5"/>
    <w:rsid w:val="00BC6E5D"/>
    <w:rsid w:val="00BC70BA"/>
    <w:rsid w:val="00BD00C7"/>
    <w:rsid w:val="00BD0210"/>
    <w:rsid w:val="00BD0316"/>
    <w:rsid w:val="00BD1BA9"/>
    <w:rsid w:val="00BD21C6"/>
    <w:rsid w:val="00BD258E"/>
    <w:rsid w:val="00BD27F7"/>
    <w:rsid w:val="00BD2A94"/>
    <w:rsid w:val="00BD2F48"/>
    <w:rsid w:val="00BD4CF2"/>
    <w:rsid w:val="00BD4E6A"/>
    <w:rsid w:val="00BD53BD"/>
    <w:rsid w:val="00BD5529"/>
    <w:rsid w:val="00BD561A"/>
    <w:rsid w:val="00BD564F"/>
    <w:rsid w:val="00BD5C46"/>
    <w:rsid w:val="00BD5CB0"/>
    <w:rsid w:val="00BD638F"/>
    <w:rsid w:val="00BD64AC"/>
    <w:rsid w:val="00BD65DA"/>
    <w:rsid w:val="00BD6DC2"/>
    <w:rsid w:val="00BD702A"/>
    <w:rsid w:val="00BD730D"/>
    <w:rsid w:val="00BD7B49"/>
    <w:rsid w:val="00BE099D"/>
    <w:rsid w:val="00BE11B7"/>
    <w:rsid w:val="00BE1BAB"/>
    <w:rsid w:val="00BE1CF2"/>
    <w:rsid w:val="00BE2289"/>
    <w:rsid w:val="00BE2551"/>
    <w:rsid w:val="00BE2BEC"/>
    <w:rsid w:val="00BE2C0F"/>
    <w:rsid w:val="00BE3019"/>
    <w:rsid w:val="00BE3BA3"/>
    <w:rsid w:val="00BE423E"/>
    <w:rsid w:val="00BE464F"/>
    <w:rsid w:val="00BE4B1A"/>
    <w:rsid w:val="00BE523A"/>
    <w:rsid w:val="00BE5D2E"/>
    <w:rsid w:val="00BE6ADC"/>
    <w:rsid w:val="00BE6F52"/>
    <w:rsid w:val="00BE74A2"/>
    <w:rsid w:val="00BE76E0"/>
    <w:rsid w:val="00BE783E"/>
    <w:rsid w:val="00BE7C70"/>
    <w:rsid w:val="00BF0A58"/>
    <w:rsid w:val="00BF0E99"/>
    <w:rsid w:val="00BF1761"/>
    <w:rsid w:val="00BF1981"/>
    <w:rsid w:val="00BF2E34"/>
    <w:rsid w:val="00BF2E3D"/>
    <w:rsid w:val="00BF2E84"/>
    <w:rsid w:val="00BF2EF0"/>
    <w:rsid w:val="00BF2F0F"/>
    <w:rsid w:val="00BF319E"/>
    <w:rsid w:val="00BF361A"/>
    <w:rsid w:val="00BF38CB"/>
    <w:rsid w:val="00BF3973"/>
    <w:rsid w:val="00BF412C"/>
    <w:rsid w:val="00BF4A39"/>
    <w:rsid w:val="00BF4C56"/>
    <w:rsid w:val="00BF5414"/>
    <w:rsid w:val="00BF5625"/>
    <w:rsid w:val="00BF599A"/>
    <w:rsid w:val="00BF65C8"/>
    <w:rsid w:val="00BF6654"/>
    <w:rsid w:val="00BF68DE"/>
    <w:rsid w:val="00BF6F61"/>
    <w:rsid w:val="00BF705B"/>
    <w:rsid w:val="00C00252"/>
    <w:rsid w:val="00C00A4F"/>
    <w:rsid w:val="00C00B01"/>
    <w:rsid w:val="00C00F56"/>
    <w:rsid w:val="00C01239"/>
    <w:rsid w:val="00C014CA"/>
    <w:rsid w:val="00C01606"/>
    <w:rsid w:val="00C01790"/>
    <w:rsid w:val="00C01D59"/>
    <w:rsid w:val="00C03C0D"/>
    <w:rsid w:val="00C03F50"/>
    <w:rsid w:val="00C044D0"/>
    <w:rsid w:val="00C05471"/>
    <w:rsid w:val="00C05766"/>
    <w:rsid w:val="00C058D0"/>
    <w:rsid w:val="00C05B7A"/>
    <w:rsid w:val="00C05CF7"/>
    <w:rsid w:val="00C0620A"/>
    <w:rsid w:val="00C06218"/>
    <w:rsid w:val="00C063E1"/>
    <w:rsid w:val="00C067F5"/>
    <w:rsid w:val="00C06977"/>
    <w:rsid w:val="00C07329"/>
    <w:rsid w:val="00C07389"/>
    <w:rsid w:val="00C0738E"/>
    <w:rsid w:val="00C0760F"/>
    <w:rsid w:val="00C0774A"/>
    <w:rsid w:val="00C077D0"/>
    <w:rsid w:val="00C079F1"/>
    <w:rsid w:val="00C07CCB"/>
    <w:rsid w:val="00C10ECD"/>
    <w:rsid w:val="00C11207"/>
    <w:rsid w:val="00C11BBD"/>
    <w:rsid w:val="00C1249F"/>
    <w:rsid w:val="00C125D6"/>
    <w:rsid w:val="00C12EC2"/>
    <w:rsid w:val="00C13286"/>
    <w:rsid w:val="00C13765"/>
    <w:rsid w:val="00C13BC3"/>
    <w:rsid w:val="00C145BD"/>
    <w:rsid w:val="00C1461A"/>
    <w:rsid w:val="00C1474C"/>
    <w:rsid w:val="00C148A8"/>
    <w:rsid w:val="00C15343"/>
    <w:rsid w:val="00C1595E"/>
    <w:rsid w:val="00C15ADE"/>
    <w:rsid w:val="00C161DB"/>
    <w:rsid w:val="00C16943"/>
    <w:rsid w:val="00C16B0F"/>
    <w:rsid w:val="00C16FAB"/>
    <w:rsid w:val="00C174C4"/>
    <w:rsid w:val="00C17544"/>
    <w:rsid w:val="00C17757"/>
    <w:rsid w:val="00C1789B"/>
    <w:rsid w:val="00C17BBE"/>
    <w:rsid w:val="00C17DBA"/>
    <w:rsid w:val="00C20B5A"/>
    <w:rsid w:val="00C2207B"/>
    <w:rsid w:val="00C22679"/>
    <w:rsid w:val="00C2291D"/>
    <w:rsid w:val="00C2372D"/>
    <w:rsid w:val="00C2375D"/>
    <w:rsid w:val="00C24097"/>
    <w:rsid w:val="00C24208"/>
    <w:rsid w:val="00C24907"/>
    <w:rsid w:val="00C24A7B"/>
    <w:rsid w:val="00C24B2F"/>
    <w:rsid w:val="00C259D7"/>
    <w:rsid w:val="00C25A78"/>
    <w:rsid w:val="00C26763"/>
    <w:rsid w:val="00C26A47"/>
    <w:rsid w:val="00C26C17"/>
    <w:rsid w:val="00C26F79"/>
    <w:rsid w:val="00C27023"/>
    <w:rsid w:val="00C31486"/>
    <w:rsid w:val="00C32202"/>
    <w:rsid w:val="00C32CF7"/>
    <w:rsid w:val="00C331DD"/>
    <w:rsid w:val="00C3333A"/>
    <w:rsid w:val="00C33DB2"/>
    <w:rsid w:val="00C33DFA"/>
    <w:rsid w:val="00C340DF"/>
    <w:rsid w:val="00C34150"/>
    <w:rsid w:val="00C34AD1"/>
    <w:rsid w:val="00C34F6A"/>
    <w:rsid w:val="00C3546A"/>
    <w:rsid w:val="00C35EC0"/>
    <w:rsid w:val="00C365E3"/>
    <w:rsid w:val="00C377C2"/>
    <w:rsid w:val="00C379BD"/>
    <w:rsid w:val="00C409FF"/>
    <w:rsid w:val="00C40C2C"/>
    <w:rsid w:val="00C40C9D"/>
    <w:rsid w:val="00C40F57"/>
    <w:rsid w:val="00C413F3"/>
    <w:rsid w:val="00C41690"/>
    <w:rsid w:val="00C418EC"/>
    <w:rsid w:val="00C41D08"/>
    <w:rsid w:val="00C426CF"/>
    <w:rsid w:val="00C42935"/>
    <w:rsid w:val="00C43211"/>
    <w:rsid w:val="00C4333E"/>
    <w:rsid w:val="00C435B9"/>
    <w:rsid w:val="00C4371E"/>
    <w:rsid w:val="00C43866"/>
    <w:rsid w:val="00C43B40"/>
    <w:rsid w:val="00C44645"/>
    <w:rsid w:val="00C45327"/>
    <w:rsid w:val="00C4540B"/>
    <w:rsid w:val="00C45A3A"/>
    <w:rsid w:val="00C46559"/>
    <w:rsid w:val="00C466F4"/>
    <w:rsid w:val="00C46AA6"/>
    <w:rsid w:val="00C46B4C"/>
    <w:rsid w:val="00C46D5E"/>
    <w:rsid w:val="00C47200"/>
    <w:rsid w:val="00C478A0"/>
    <w:rsid w:val="00C47C54"/>
    <w:rsid w:val="00C47DD0"/>
    <w:rsid w:val="00C47E37"/>
    <w:rsid w:val="00C50369"/>
    <w:rsid w:val="00C50D16"/>
    <w:rsid w:val="00C50F88"/>
    <w:rsid w:val="00C52027"/>
    <w:rsid w:val="00C52B79"/>
    <w:rsid w:val="00C52E43"/>
    <w:rsid w:val="00C53CE0"/>
    <w:rsid w:val="00C543AF"/>
    <w:rsid w:val="00C55CDA"/>
    <w:rsid w:val="00C55D2C"/>
    <w:rsid w:val="00C55D50"/>
    <w:rsid w:val="00C55EC6"/>
    <w:rsid w:val="00C56471"/>
    <w:rsid w:val="00C56BD5"/>
    <w:rsid w:val="00C56CF4"/>
    <w:rsid w:val="00C56D77"/>
    <w:rsid w:val="00C57497"/>
    <w:rsid w:val="00C608EA"/>
    <w:rsid w:val="00C60AEE"/>
    <w:rsid w:val="00C61503"/>
    <w:rsid w:val="00C61A41"/>
    <w:rsid w:val="00C62160"/>
    <w:rsid w:val="00C62198"/>
    <w:rsid w:val="00C623E3"/>
    <w:rsid w:val="00C62A71"/>
    <w:rsid w:val="00C62DF1"/>
    <w:rsid w:val="00C62E2C"/>
    <w:rsid w:val="00C63F52"/>
    <w:rsid w:val="00C64883"/>
    <w:rsid w:val="00C64C3A"/>
    <w:rsid w:val="00C64C60"/>
    <w:rsid w:val="00C64D99"/>
    <w:rsid w:val="00C64E2F"/>
    <w:rsid w:val="00C65558"/>
    <w:rsid w:val="00C65ABF"/>
    <w:rsid w:val="00C65BE1"/>
    <w:rsid w:val="00C65EC5"/>
    <w:rsid w:val="00C66962"/>
    <w:rsid w:val="00C66975"/>
    <w:rsid w:val="00C67A92"/>
    <w:rsid w:val="00C67D5F"/>
    <w:rsid w:val="00C70531"/>
    <w:rsid w:val="00C721E6"/>
    <w:rsid w:val="00C7241E"/>
    <w:rsid w:val="00C72877"/>
    <w:rsid w:val="00C7339A"/>
    <w:rsid w:val="00C7340B"/>
    <w:rsid w:val="00C73D21"/>
    <w:rsid w:val="00C74723"/>
    <w:rsid w:val="00C749B7"/>
    <w:rsid w:val="00C74FCE"/>
    <w:rsid w:val="00C75774"/>
    <w:rsid w:val="00C75D0D"/>
    <w:rsid w:val="00C7664C"/>
    <w:rsid w:val="00C7687A"/>
    <w:rsid w:val="00C76970"/>
    <w:rsid w:val="00C76D5D"/>
    <w:rsid w:val="00C778EB"/>
    <w:rsid w:val="00C77AB0"/>
    <w:rsid w:val="00C77DF7"/>
    <w:rsid w:val="00C77E25"/>
    <w:rsid w:val="00C8015D"/>
    <w:rsid w:val="00C809D5"/>
    <w:rsid w:val="00C80AEB"/>
    <w:rsid w:val="00C80B47"/>
    <w:rsid w:val="00C80E59"/>
    <w:rsid w:val="00C81274"/>
    <w:rsid w:val="00C8153C"/>
    <w:rsid w:val="00C81552"/>
    <w:rsid w:val="00C82E28"/>
    <w:rsid w:val="00C82F6A"/>
    <w:rsid w:val="00C839CC"/>
    <w:rsid w:val="00C83EAB"/>
    <w:rsid w:val="00C83EE7"/>
    <w:rsid w:val="00C8475B"/>
    <w:rsid w:val="00C84A17"/>
    <w:rsid w:val="00C84C91"/>
    <w:rsid w:val="00C85639"/>
    <w:rsid w:val="00C85727"/>
    <w:rsid w:val="00C8585B"/>
    <w:rsid w:val="00C858D6"/>
    <w:rsid w:val="00C8633E"/>
    <w:rsid w:val="00C8641F"/>
    <w:rsid w:val="00C867D8"/>
    <w:rsid w:val="00C86ADA"/>
    <w:rsid w:val="00C86D04"/>
    <w:rsid w:val="00C86E92"/>
    <w:rsid w:val="00C872D2"/>
    <w:rsid w:val="00C87F7B"/>
    <w:rsid w:val="00C902C9"/>
    <w:rsid w:val="00C905ED"/>
    <w:rsid w:val="00C908CE"/>
    <w:rsid w:val="00C90A01"/>
    <w:rsid w:val="00C9135D"/>
    <w:rsid w:val="00C91CBD"/>
    <w:rsid w:val="00C91E23"/>
    <w:rsid w:val="00C920DD"/>
    <w:rsid w:val="00C9222F"/>
    <w:rsid w:val="00C922E4"/>
    <w:rsid w:val="00C924C3"/>
    <w:rsid w:val="00C92691"/>
    <w:rsid w:val="00C93D2D"/>
    <w:rsid w:val="00C93F57"/>
    <w:rsid w:val="00C94721"/>
    <w:rsid w:val="00C94F4E"/>
    <w:rsid w:val="00C94F7A"/>
    <w:rsid w:val="00C950A8"/>
    <w:rsid w:val="00C95254"/>
    <w:rsid w:val="00C95F84"/>
    <w:rsid w:val="00C9635B"/>
    <w:rsid w:val="00C96479"/>
    <w:rsid w:val="00C96701"/>
    <w:rsid w:val="00C97AEB"/>
    <w:rsid w:val="00CA0B18"/>
    <w:rsid w:val="00CA0D32"/>
    <w:rsid w:val="00CA10F8"/>
    <w:rsid w:val="00CA15C1"/>
    <w:rsid w:val="00CA198B"/>
    <w:rsid w:val="00CA1B09"/>
    <w:rsid w:val="00CA1D30"/>
    <w:rsid w:val="00CA2195"/>
    <w:rsid w:val="00CA23E7"/>
    <w:rsid w:val="00CA24BF"/>
    <w:rsid w:val="00CA2509"/>
    <w:rsid w:val="00CA2BC6"/>
    <w:rsid w:val="00CA2FEC"/>
    <w:rsid w:val="00CA31AA"/>
    <w:rsid w:val="00CA38AF"/>
    <w:rsid w:val="00CA41E8"/>
    <w:rsid w:val="00CA4968"/>
    <w:rsid w:val="00CA498F"/>
    <w:rsid w:val="00CA4F13"/>
    <w:rsid w:val="00CA5996"/>
    <w:rsid w:val="00CA5B90"/>
    <w:rsid w:val="00CA6AFC"/>
    <w:rsid w:val="00CA6F4D"/>
    <w:rsid w:val="00CA7BCA"/>
    <w:rsid w:val="00CB0096"/>
    <w:rsid w:val="00CB0350"/>
    <w:rsid w:val="00CB0391"/>
    <w:rsid w:val="00CB058F"/>
    <w:rsid w:val="00CB0748"/>
    <w:rsid w:val="00CB0A6B"/>
    <w:rsid w:val="00CB0EEE"/>
    <w:rsid w:val="00CB15AF"/>
    <w:rsid w:val="00CB1BE4"/>
    <w:rsid w:val="00CB1EC7"/>
    <w:rsid w:val="00CB2979"/>
    <w:rsid w:val="00CB2FB9"/>
    <w:rsid w:val="00CB30A8"/>
    <w:rsid w:val="00CB33D7"/>
    <w:rsid w:val="00CB3783"/>
    <w:rsid w:val="00CB3B4E"/>
    <w:rsid w:val="00CB49A7"/>
    <w:rsid w:val="00CB4B09"/>
    <w:rsid w:val="00CB4D48"/>
    <w:rsid w:val="00CB58FA"/>
    <w:rsid w:val="00CB5DA5"/>
    <w:rsid w:val="00CB626B"/>
    <w:rsid w:val="00CB6727"/>
    <w:rsid w:val="00CB6D55"/>
    <w:rsid w:val="00CB6EE1"/>
    <w:rsid w:val="00CB74C0"/>
    <w:rsid w:val="00CB74EE"/>
    <w:rsid w:val="00CB760E"/>
    <w:rsid w:val="00CB79A7"/>
    <w:rsid w:val="00CB7A2F"/>
    <w:rsid w:val="00CB7C7E"/>
    <w:rsid w:val="00CB7CCC"/>
    <w:rsid w:val="00CC02AA"/>
    <w:rsid w:val="00CC08FA"/>
    <w:rsid w:val="00CC0A9E"/>
    <w:rsid w:val="00CC12C0"/>
    <w:rsid w:val="00CC13C7"/>
    <w:rsid w:val="00CC163E"/>
    <w:rsid w:val="00CC1D32"/>
    <w:rsid w:val="00CC22AA"/>
    <w:rsid w:val="00CC26B8"/>
    <w:rsid w:val="00CC2A2E"/>
    <w:rsid w:val="00CC3D73"/>
    <w:rsid w:val="00CC4374"/>
    <w:rsid w:val="00CC4DED"/>
    <w:rsid w:val="00CC530D"/>
    <w:rsid w:val="00CC57F7"/>
    <w:rsid w:val="00CC6421"/>
    <w:rsid w:val="00CC6A7E"/>
    <w:rsid w:val="00CC6ACC"/>
    <w:rsid w:val="00CC7038"/>
    <w:rsid w:val="00CC7138"/>
    <w:rsid w:val="00CC7A73"/>
    <w:rsid w:val="00CC7C4D"/>
    <w:rsid w:val="00CC7F8B"/>
    <w:rsid w:val="00CD0F89"/>
    <w:rsid w:val="00CD1516"/>
    <w:rsid w:val="00CD2016"/>
    <w:rsid w:val="00CD2893"/>
    <w:rsid w:val="00CD2AF9"/>
    <w:rsid w:val="00CD2F70"/>
    <w:rsid w:val="00CD32BD"/>
    <w:rsid w:val="00CD336D"/>
    <w:rsid w:val="00CD35D1"/>
    <w:rsid w:val="00CD3C4C"/>
    <w:rsid w:val="00CD501B"/>
    <w:rsid w:val="00CD5233"/>
    <w:rsid w:val="00CD5413"/>
    <w:rsid w:val="00CD550D"/>
    <w:rsid w:val="00CD633F"/>
    <w:rsid w:val="00CD66A0"/>
    <w:rsid w:val="00CD682C"/>
    <w:rsid w:val="00CD6F66"/>
    <w:rsid w:val="00CD7DF2"/>
    <w:rsid w:val="00CE1489"/>
    <w:rsid w:val="00CE18A4"/>
    <w:rsid w:val="00CE18AA"/>
    <w:rsid w:val="00CE1DEF"/>
    <w:rsid w:val="00CE246B"/>
    <w:rsid w:val="00CE2F00"/>
    <w:rsid w:val="00CE2F52"/>
    <w:rsid w:val="00CE30DF"/>
    <w:rsid w:val="00CE32CC"/>
    <w:rsid w:val="00CE370C"/>
    <w:rsid w:val="00CE3E12"/>
    <w:rsid w:val="00CE4020"/>
    <w:rsid w:val="00CE45EA"/>
    <w:rsid w:val="00CE4FB4"/>
    <w:rsid w:val="00CE59FA"/>
    <w:rsid w:val="00CE5A97"/>
    <w:rsid w:val="00CE60E9"/>
    <w:rsid w:val="00CE6256"/>
    <w:rsid w:val="00CE6431"/>
    <w:rsid w:val="00CE68BB"/>
    <w:rsid w:val="00CE7D31"/>
    <w:rsid w:val="00CF0957"/>
    <w:rsid w:val="00CF1046"/>
    <w:rsid w:val="00CF1221"/>
    <w:rsid w:val="00CF2042"/>
    <w:rsid w:val="00CF3248"/>
    <w:rsid w:val="00CF3826"/>
    <w:rsid w:val="00CF456F"/>
    <w:rsid w:val="00CF5215"/>
    <w:rsid w:val="00CF5777"/>
    <w:rsid w:val="00CF57A8"/>
    <w:rsid w:val="00CF5B83"/>
    <w:rsid w:val="00CF5ECE"/>
    <w:rsid w:val="00CF67DD"/>
    <w:rsid w:val="00CF68D6"/>
    <w:rsid w:val="00CF756C"/>
    <w:rsid w:val="00CF7603"/>
    <w:rsid w:val="00CF7A58"/>
    <w:rsid w:val="00CF7BD7"/>
    <w:rsid w:val="00D00A8F"/>
    <w:rsid w:val="00D00BAB"/>
    <w:rsid w:val="00D00F42"/>
    <w:rsid w:val="00D010F5"/>
    <w:rsid w:val="00D01103"/>
    <w:rsid w:val="00D01592"/>
    <w:rsid w:val="00D01826"/>
    <w:rsid w:val="00D01B90"/>
    <w:rsid w:val="00D01DBB"/>
    <w:rsid w:val="00D0226E"/>
    <w:rsid w:val="00D022EC"/>
    <w:rsid w:val="00D02360"/>
    <w:rsid w:val="00D0240E"/>
    <w:rsid w:val="00D024CA"/>
    <w:rsid w:val="00D03C36"/>
    <w:rsid w:val="00D03E9B"/>
    <w:rsid w:val="00D0408A"/>
    <w:rsid w:val="00D040F8"/>
    <w:rsid w:val="00D043A8"/>
    <w:rsid w:val="00D0472F"/>
    <w:rsid w:val="00D04993"/>
    <w:rsid w:val="00D04CBC"/>
    <w:rsid w:val="00D04FA6"/>
    <w:rsid w:val="00D0529B"/>
    <w:rsid w:val="00D05694"/>
    <w:rsid w:val="00D0579D"/>
    <w:rsid w:val="00D05905"/>
    <w:rsid w:val="00D05CEC"/>
    <w:rsid w:val="00D061FE"/>
    <w:rsid w:val="00D06378"/>
    <w:rsid w:val="00D0655E"/>
    <w:rsid w:val="00D0693C"/>
    <w:rsid w:val="00D06A14"/>
    <w:rsid w:val="00D06C1C"/>
    <w:rsid w:val="00D070BB"/>
    <w:rsid w:val="00D07A1E"/>
    <w:rsid w:val="00D11995"/>
    <w:rsid w:val="00D119A1"/>
    <w:rsid w:val="00D11CC1"/>
    <w:rsid w:val="00D1312D"/>
    <w:rsid w:val="00D134EB"/>
    <w:rsid w:val="00D1350C"/>
    <w:rsid w:val="00D13FB8"/>
    <w:rsid w:val="00D143F7"/>
    <w:rsid w:val="00D15205"/>
    <w:rsid w:val="00D15745"/>
    <w:rsid w:val="00D15E77"/>
    <w:rsid w:val="00D16114"/>
    <w:rsid w:val="00D164D0"/>
    <w:rsid w:val="00D168A0"/>
    <w:rsid w:val="00D168DA"/>
    <w:rsid w:val="00D16906"/>
    <w:rsid w:val="00D1723C"/>
    <w:rsid w:val="00D17A0E"/>
    <w:rsid w:val="00D17CBA"/>
    <w:rsid w:val="00D2013E"/>
    <w:rsid w:val="00D20546"/>
    <w:rsid w:val="00D206E8"/>
    <w:rsid w:val="00D20A84"/>
    <w:rsid w:val="00D21FFB"/>
    <w:rsid w:val="00D22165"/>
    <w:rsid w:val="00D221A8"/>
    <w:rsid w:val="00D22A0C"/>
    <w:rsid w:val="00D22DE9"/>
    <w:rsid w:val="00D231B8"/>
    <w:rsid w:val="00D233D5"/>
    <w:rsid w:val="00D236A7"/>
    <w:rsid w:val="00D25293"/>
    <w:rsid w:val="00D253A5"/>
    <w:rsid w:val="00D2545A"/>
    <w:rsid w:val="00D25571"/>
    <w:rsid w:val="00D25CD7"/>
    <w:rsid w:val="00D25DD1"/>
    <w:rsid w:val="00D25FB7"/>
    <w:rsid w:val="00D2617D"/>
    <w:rsid w:val="00D26FB0"/>
    <w:rsid w:val="00D273BC"/>
    <w:rsid w:val="00D274E8"/>
    <w:rsid w:val="00D27DC4"/>
    <w:rsid w:val="00D3001B"/>
    <w:rsid w:val="00D303EC"/>
    <w:rsid w:val="00D30EF5"/>
    <w:rsid w:val="00D310A5"/>
    <w:rsid w:val="00D3119E"/>
    <w:rsid w:val="00D314A6"/>
    <w:rsid w:val="00D31786"/>
    <w:rsid w:val="00D31A1D"/>
    <w:rsid w:val="00D32452"/>
    <w:rsid w:val="00D325D2"/>
    <w:rsid w:val="00D32914"/>
    <w:rsid w:val="00D329C6"/>
    <w:rsid w:val="00D3301B"/>
    <w:rsid w:val="00D33431"/>
    <w:rsid w:val="00D33AF9"/>
    <w:rsid w:val="00D34228"/>
    <w:rsid w:val="00D3433D"/>
    <w:rsid w:val="00D34594"/>
    <w:rsid w:val="00D345F0"/>
    <w:rsid w:val="00D34935"/>
    <w:rsid w:val="00D3495F"/>
    <w:rsid w:val="00D35A79"/>
    <w:rsid w:val="00D35FEE"/>
    <w:rsid w:val="00D36304"/>
    <w:rsid w:val="00D374AF"/>
    <w:rsid w:val="00D378B3"/>
    <w:rsid w:val="00D3792B"/>
    <w:rsid w:val="00D4015E"/>
    <w:rsid w:val="00D4056F"/>
    <w:rsid w:val="00D4099B"/>
    <w:rsid w:val="00D40F3F"/>
    <w:rsid w:val="00D41B1D"/>
    <w:rsid w:val="00D41E90"/>
    <w:rsid w:val="00D42368"/>
    <w:rsid w:val="00D42857"/>
    <w:rsid w:val="00D42CFC"/>
    <w:rsid w:val="00D4306A"/>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0B1"/>
    <w:rsid w:val="00D511B7"/>
    <w:rsid w:val="00D517B2"/>
    <w:rsid w:val="00D51E2F"/>
    <w:rsid w:val="00D51EEB"/>
    <w:rsid w:val="00D52059"/>
    <w:rsid w:val="00D52B13"/>
    <w:rsid w:val="00D52C99"/>
    <w:rsid w:val="00D52E79"/>
    <w:rsid w:val="00D530B6"/>
    <w:rsid w:val="00D5328C"/>
    <w:rsid w:val="00D539FA"/>
    <w:rsid w:val="00D53CC5"/>
    <w:rsid w:val="00D54EEB"/>
    <w:rsid w:val="00D55A83"/>
    <w:rsid w:val="00D56204"/>
    <w:rsid w:val="00D563C8"/>
    <w:rsid w:val="00D565E0"/>
    <w:rsid w:val="00D567C8"/>
    <w:rsid w:val="00D56CB5"/>
    <w:rsid w:val="00D56D6C"/>
    <w:rsid w:val="00D5741E"/>
    <w:rsid w:val="00D57D6E"/>
    <w:rsid w:val="00D6000C"/>
    <w:rsid w:val="00D60970"/>
    <w:rsid w:val="00D60ECD"/>
    <w:rsid w:val="00D62A6C"/>
    <w:rsid w:val="00D62B54"/>
    <w:rsid w:val="00D62BA5"/>
    <w:rsid w:val="00D635BD"/>
    <w:rsid w:val="00D63682"/>
    <w:rsid w:val="00D636B3"/>
    <w:rsid w:val="00D638BD"/>
    <w:rsid w:val="00D63A89"/>
    <w:rsid w:val="00D63BB0"/>
    <w:rsid w:val="00D642D0"/>
    <w:rsid w:val="00D64683"/>
    <w:rsid w:val="00D654B9"/>
    <w:rsid w:val="00D656F1"/>
    <w:rsid w:val="00D65A67"/>
    <w:rsid w:val="00D65DED"/>
    <w:rsid w:val="00D65EC2"/>
    <w:rsid w:val="00D660A2"/>
    <w:rsid w:val="00D66775"/>
    <w:rsid w:val="00D66C68"/>
    <w:rsid w:val="00D67240"/>
    <w:rsid w:val="00D67550"/>
    <w:rsid w:val="00D676D6"/>
    <w:rsid w:val="00D678D0"/>
    <w:rsid w:val="00D67CA4"/>
    <w:rsid w:val="00D70E86"/>
    <w:rsid w:val="00D719D1"/>
    <w:rsid w:val="00D71A17"/>
    <w:rsid w:val="00D725E6"/>
    <w:rsid w:val="00D72642"/>
    <w:rsid w:val="00D72721"/>
    <w:rsid w:val="00D73048"/>
    <w:rsid w:val="00D739A9"/>
    <w:rsid w:val="00D74E90"/>
    <w:rsid w:val="00D75113"/>
    <w:rsid w:val="00D754D6"/>
    <w:rsid w:val="00D755C6"/>
    <w:rsid w:val="00D757EA"/>
    <w:rsid w:val="00D76556"/>
    <w:rsid w:val="00D768F6"/>
    <w:rsid w:val="00D76960"/>
    <w:rsid w:val="00D769C7"/>
    <w:rsid w:val="00D77207"/>
    <w:rsid w:val="00D77EB3"/>
    <w:rsid w:val="00D80781"/>
    <w:rsid w:val="00D80C0E"/>
    <w:rsid w:val="00D80F61"/>
    <w:rsid w:val="00D81D43"/>
    <w:rsid w:val="00D8276E"/>
    <w:rsid w:val="00D82C39"/>
    <w:rsid w:val="00D83719"/>
    <w:rsid w:val="00D839C4"/>
    <w:rsid w:val="00D83EFE"/>
    <w:rsid w:val="00D83FEA"/>
    <w:rsid w:val="00D84507"/>
    <w:rsid w:val="00D84509"/>
    <w:rsid w:val="00D85240"/>
    <w:rsid w:val="00D8578F"/>
    <w:rsid w:val="00D85826"/>
    <w:rsid w:val="00D85B14"/>
    <w:rsid w:val="00D85DB9"/>
    <w:rsid w:val="00D868DE"/>
    <w:rsid w:val="00D87315"/>
    <w:rsid w:val="00D8736A"/>
    <w:rsid w:val="00D87463"/>
    <w:rsid w:val="00D877FD"/>
    <w:rsid w:val="00D87A4A"/>
    <w:rsid w:val="00D90265"/>
    <w:rsid w:val="00D909FF"/>
    <w:rsid w:val="00D90DA3"/>
    <w:rsid w:val="00D91490"/>
    <w:rsid w:val="00D925C9"/>
    <w:rsid w:val="00D92B10"/>
    <w:rsid w:val="00D92BD1"/>
    <w:rsid w:val="00D92CD3"/>
    <w:rsid w:val="00D932E5"/>
    <w:rsid w:val="00D934CE"/>
    <w:rsid w:val="00D93897"/>
    <w:rsid w:val="00D93C76"/>
    <w:rsid w:val="00D93E4F"/>
    <w:rsid w:val="00D9404E"/>
    <w:rsid w:val="00D9488C"/>
    <w:rsid w:val="00D94C37"/>
    <w:rsid w:val="00D95F26"/>
    <w:rsid w:val="00D960F6"/>
    <w:rsid w:val="00D961BF"/>
    <w:rsid w:val="00D96225"/>
    <w:rsid w:val="00D965CB"/>
    <w:rsid w:val="00D9683D"/>
    <w:rsid w:val="00D96855"/>
    <w:rsid w:val="00D96A51"/>
    <w:rsid w:val="00D96CBA"/>
    <w:rsid w:val="00D96D0A"/>
    <w:rsid w:val="00D9736A"/>
    <w:rsid w:val="00D978F7"/>
    <w:rsid w:val="00D97B40"/>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516"/>
    <w:rsid w:val="00DA55C8"/>
    <w:rsid w:val="00DA59AC"/>
    <w:rsid w:val="00DA5A6D"/>
    <w:rsid w:val="00DA5AC8"/>
    <w:rsid w:val="00DA66A5"/>
    <w:rsid w:val="00DA675F"/>
    <w:rsid w:val="00DA6FC7"/>
    <w:rsid w:val="00DA721F"/>
    <w:rsid w:val="00DA793C"/>
    <w:rsid w:val="00DB0194"/>
    <w:rsid w:val="00DB08FA"/>
    <w:rsid w:val="00DB1DF0"/>
    <w:rsid w:val="00DB2927"/>
    <w:rsid w:val="00DB2E4C"/>
    <w:rsid w:val="00DB2F97"/>
    <w:rsid w:val="00DB39AA"/>
    <w:rsid w:val="00DB3E38"/>
    <w:rsid w:val="00DB3E8A"/>
    <w:rsid w:val="00DB46FB"/>
    <w:rsid w:val="00DB481E"/>
    <w:rsid w:val="00DB4C36"/>
    <w:rsid w:val="00DB4CF7"/>
    <w:rsid w:val="00DB6197"/>
    <w:rsid w:val="00DB7340"/>
    <w:rsid w:val="00DC1074"/>
    <w:rsid w:val="00DC12B6"/>
    <w:rsid w:val="00DC1416"/>
    <w:rsid w:val="00DC2060"/>
    <w:rsid w:val="00DC23D7"/>
    <w:rsid w:val="00DC29C8"/>
    <w:rsid w:val="00DC37B9"/>
    <w:rsid w:val="00DC37DD"/>
    <w:rsid w:val="00DC43E8"/>
    <w:rsid w:val="00DC453B"/>
    <w:rsid w:val="00DC4BA4"/>
    <w:rsid w:val="00DC4F96"/>
    <w:rsid w:val="00DC53FB"/>
    <w:rsid w:val="00DC614C"/>
    <w:rsid w:val="00DC662D"/>
    <w:rsid w:val="00DC6B60"/>
    <w:rsid w:val="00DC7860"/>
    <w:rsid w:val="00DC7A01"/>
    <w:rsid w:val="00DC7EE5"/>
    <w:rsid w:val="00DD0372"/>
    <w:rsid w:val="00DD0861"/>
    <w:rsid w:val="00DD0A0D"/>
    <w:rsid w:val="00DD141D"/>
    <w:rsid w:val="00DD163A"/>
    <w:rsid w:val="00DD224C"/>
    <w:rsid w:val="00DD2AF4"/>
    <w:rsid w:val="00DD2B90"/>
    <w:rsid w:val="00DD3458"/>
    <w:rsid w:val="00DD438B"/>
    <w:rsid w:val="00DD45AB"/>
    <w:rsid w:val="00DD494B"/>
    <w:rsid w:val="00DD4CA1"/>
    <w:rsid w:val="00DD596A"/>
    <w:rsid w:val="00DD5B3A"/>
    <w:rsid w:val="00DD5BBF"/>
    <w:rsid w:val="00DD5DE1"/>
    <w:rsid w:val="00DD605E"/>
    <w:rsid w:val="00DD65F1"/>
    <w:rsid w:val="00DD7281"/>
    <w:rsid w:val="00DD7CE0"/>
    <w:rsid w:val="00DE0455"/>
    <w:rsid w:val="00DE067D"/>
    <w:rsid w:val="00DE06D3"/>
    <w:rsid w:val="00DE0A4A"/>
    <w:rsid w:val="00DE0F35"/>
    <w:rsid w:val="00DE0FC8"/>
    <w:rsid w:val="00DE1835"/>
    <w:rsid w:val="00DE1BF6"/>
    <w:rsid w:val="00DE1E86"/>
    <w:rsid w:val="00DE278B"/>
    <w:rsid w:val="00DE2944"/>
    <w:rsid w:val="00DE2BAA"/>
    <w:rsid w:val="00DE2C02"/>
    <w:rsid w:val="00DE2DB8"/>
    <w:rsid w:val="00DE3E2E"/>
    <w:rsid w:val="00DE3FA4"/>
    <w:rsid w:val="00DE426F"/>
    <w:rsid w:val="00DE4FC3"/>
    <w:rsid w:val="00DE51F4"/>
    <w:rsid w:val="00DE54A7"/>
    <w:rsid w:val="00DE5971"/>
    <w:rsid w:val="00DE6280"/>
    <w:rsid w:val="00DE66D4"/>
    <w:rsid w:val="00DE6889"/>
    <w:rsid w:val="00DE6942"/>
    <w:rsid w:val="00DE7003"/>
    <w:rsid w:val="00DE767A"/>
    <w:rsid w:val="00DE7F93"/>
    <w:rsid w:val="00DF004A"/>
    <w:rsid w:val="00DF0076"/>
    <w:rsid w:val="00DF07FE"/>
    <w:rsid w:val="00DF118C"/>
    <w:rsid w:val="00DF1276"/>
    <w:rsid w:val="00DF12C2"/>
    <w:rsid w:val="00DF15A3"/>
    <w:rsid w:val="00DF162A"/>
    <w:rsid w:val="00DF1913"/>
    <w:rsid w:val="00DF23FF"/>
    <w:rsid w:val="00DF2782"/>
    <w:rsid w:val="00DF2A7C"/>
    <w:rsid w:val="00DF2C63"/>
    <w:rsid w:val="00DF327A"/>
    <w:rsid w:val="00DF37F4"/>
    <w:rsid w:val="00DF45AA"/>
    <w:rsid w:val="00DF4F9A"/>
    <w:rsid w:val="00DF54D4"/>
    <w:rsid w:val="00DF5C24"/>
    <w:rsid w:val="00DF5CB8"/>
    <w:rsid w:val="00DF5F93"/>
    <w:rsid w:val="00DF5FAC"/>
    <w:rsid w:val="00DF654A"/>
    <w:rsid w:val="00DF68E7"/>
    <w:rsid w:val="00DF70B2"/>
    <w:rsid w:val="00DF7D29"/>
    <w:rsid w:val="00DF7DE0"/>
    <w:rsid w:val="00E0019E"/>
    <w:rsid w:val="00E0138A"/>
    <w:rsid w:val="00E017A5"/>
    <w:rsid w:val="00E0196E"/>
    <w:rsid w:val="00E01DB1"/>
    <w:rsid w:val="00E035C3"/>
    <w:rsid w:val="00E03C8F"/>
    <w:rsid w:val="00E0408E"/>
    <w:rsid w:val="00E041F0"/>
    <w:rsid w:val="00E04389"/>
    <w:rsid w:val="00E047FB"/>
    <w:rsid w:val="00E04D7F"/>
    <w:rsid w:val="00E056D4"/>
    <w:rsid w:val="00E05788"/>
    <w:rsid w:val="00E05849"/>
    <w:rsid w:val="00E058EF"/>
    <w:rsid w:val="00E05CE3"/>
    <w:rsid w:val="00E06042"/>
    <w:rsid w:val="00E065F2"/>
    <w:rsid w:val="00E06B39"/>
    <w:rsid w:val="00E072A7"/>
    <w:rsid w:val="00E07A99"/>
    <w:rsid w:val="00E109DD"/>
    <w:rsid w:val="00E10FCE"/>
    <w:rsid w:val="00E125D3"/>
    <w:rsid w:val="00E126A0"/>
    <w:rsid w:val="00E126EE"/>
    <w:rsid w:val="00E128BC"/>
    <w:rsid w:val="00E14BED"/>
    <w:rsid w:val="00E14E6A"/>
    <w:rsid w:val="00E154A9"/>
    <w:rsid w:val="00E1552B"/>
    <w:rsid w:val="00E15B8E"/>
    <w:rsid w:val="00E1698B"/>
    <w:rsid w:val="00E17445"/>
    <w:rsid w:val="00E1769C"/>
    <w:rsid w:val="00E17E3A"/>
    <w:rsid w:val="00E20552"/>
    <w:rsid w:val="00E20B8B"/>
    <w:rsid w:val="00E213CB"/>
    <w:rsid w:val="00E213F8"/>
    <w:rsid w:val="00E21E26"/>
    <w:rsid w:val="00E22117"/>
    <w:rsid w:val="00E22A56"/>
    <w:rsid w:val="00E22BF6"/>
    <w:rsid w:val="00E22CD7"/>
    <w:rsid w:val="00E23E77"/>
    <w:rsid w:val="00E24B6E"/>
    <w:rsid w:val="00E24BEB"/>
    <w:rsid w:val="00E24E2B"/>
    <w:rsid w:val="00E24E38"/>
    <w:rsid w:val="00E25DC0"/>
    <w:rsid w:val="00E260CF"/>
    <w:rsid w:val="00E26640"/>
    <w:rsid w:val="00E26FAA"/>
    <w:rsid w:val="00E27512"/>
    <w:rsid w:val="00E275DE"/>
    <w:rsid w:val="00E27F41"/>
    <w:rsid w:val="00E3075E"/>
    <w:rsid w:val="00E31C2E"/>
    <w:rsid w:val="00E31D0A"/>
    <w:rsid w:val="00E33478"/>
    <w:rsid w:val="00E33C5A"/>
    <w:rsid w:val="00E33CC6"/>
    <w:rsid w:val="00E33E35"/>
    <w:rsid w:val="00E34059"/>
    <w:rsid w:val="00E34573"/>
    <w:rsid w:val="00E35E7E"/>
    <w:rsid w:val="00E36187"/>
    <w:rsid w:val="00E36397"/>
    <w:rsid w:val="00E36502"/>
    <w:rsid w:val="00E369CE"/>
    <w:rsid w:val="00E3774B"/>
    <w:rsid w:val="00E379BE"/>
    <w:rsid w:val="00E37B93"/>
    <w:rsid w:val="00E4006D"/>
    <w:rsid w:val="00E40323"/>
    <w:rsid w:val="00E40533"/>
    <w:rsid w:val="00E40F84"/>
    <w:rsid w:val="00E410FC"/>
    <w:rsid w:val="00E416AA"/>
    <w:rsid w:val="00E41918"/>
    <w:rsid w:val="00E41C1F"/>
    <w:rsid w:val="00E41CC7"/>
    <w:rsid w:val="00E41EF7"/>
    <w:rsid w:val="00E420C9"/>
    <w:rsid w:val="00E4318B"/>
    <w:rsid w:val="00E438F9"/>
    <w:rsid w:val="00E43A54"/>
    <w:rsid w:val="00E44B4C"/>
    <w:rsid w:val="00E44CA7"/>
    <w:rsid w:val="00E45540"/>
    <w:rsid w:val="00E46369"/>
    <w:rsid w:val="00E46F0B"/>
    <w:rsid w:val="00E46F98"/>
    <w:rsid w:val="00E472A4"/>
    <w:rsid w:val="00E505F7"/>
    <w:rsid w:val="00E50604"/>
    <w:rsid w:val="00E50757"/>
    <w:rsid w:val="00E50B8B"/>
    <w:rsid w:val="00E50CD8"/>
    <w:rsid w:val="00E51518"/>
    <w:rsid w:val="00E519A5"/>
    <w:rsid w:val="00E5206D"/>
    <w:rsid w:val="00E5273B"/>
    <w:rsid w:val="00E535A3"/>
    <w:rsid w:val="00E53FA1"/>
    <w:rsid w:val="00E54279"/>
    <w:rsid w:val="00E5515C"/>
    <w:rsid w:val="00E5612C"/>
    <w:rsid w:val="00E56E73"/>
    <w:rsid w:val="00E570C8"/>
    <w:rsid w:val="00E57D70"/>
    <w:rsid w:val="00E57F30"/>
    <w:rsid w:val="00E60055"/>
    <w:rsid w:val="00E603AA"/>
    <w:rsid w:val="00E6042E"/>
    <w:rsid w:val="00E605EF"/>
    <w:rsid w:val="00E60E2F"/>
    <w:rsid w:val="00E6167A"/>
    <w:rsid w:val="00E61F2B"/>
    <w:rsid w:val="00E62126"/>
    <w:rsid w:val="00E621DB"/>
    <w:rsid w:val="00E626B0"/>
    <w:rsid w:val="00E62AFE"/>
    <w:rsid w:val="00E62BC8"/>
    <w:rsid w:val="00E632D1"/>
    <w:rsid w:val="00E634EF"/>
    <w:rsid w:val="00E642DD"/>
    <w:rsid w:val="00E64572"/>
    <w:rsid w:val="00E647BB"/>
    <w:rsid w:val="00E65343"/>
    <w:rsid w:val="00E653C3"/>
    <w:rsid w:val="00E65477"/>
    <w:rsid w:val="00E65764"/>
    <w:rsid w:val="00E65A10"/>
    <w:rsid w:val="00E65A2A"/>
    <w:rsid w:val="00E6681F"/>
    <w:rsid w:val="00E66B56"/>
    <w:rsid w:val="00E66F0F"/>
    <w:rsid w:val="00E67480"/>
    <w:rsid w:val="00E675BE"/>
    <w:rsid w:val="00E70F92"/>
    <w:rsid w:val="00E7128C"/>
    <w:rsid w:val="00E715FC"/>
    <w:rsid w:val="00E71F49"/>
    <w:rsid w:val="00E72085"/>
    <w:rsid w:val="00E72416"/>
    <w:rsid w:val="00E7260F"/>
    <w:rsid w:val="00E726AF"/>
    <w:rsid w:val="00E72AE8"/>
    <w:rsid w:val="00E730D4"/>
    <w:rsid w:val="00E73CDE"/>
    <w:rsid w:val="00E74CA0"/>
    <w:rsid w:val="00E75243"/>
    <w:rsid w:val="00E7664C"/>
    <w:rsid w:val="00E77776"/>
    <w:rsid w:val="00E777DC"/>
    <w:rsid w:val="00E7786B"/>
    <w:rsid w:val="00E77CA0"/>
    <w:rsid w:val="00E77D50"/>
    <w:rsid w:val="00E77D65"/>
    <w:rsid w:val="00E77E06"/>
    <w:rsid w:val="00E8069E"/>
    <w:rsid w:val="00E80FF6"/>
    <w:rsid w:val="00E8121C"/>
    <w:rsid w:val="00E81677"/>
    <w:rsid w:val="00E81B3F"/>
    <w:rsid w:val="00E82334"/>
    <w:rsid w:val="00E82ECA"/>
    <w:rsid w:val="00E83DFB"/>
    <w:rsid w:val="00E842CD"/>
    <w:rsid w:val="00E84318"/>
    <w:rsid w:val="00E84421"/>
    <w:rsid w:val="00E84502"/>
    <w:rsid w:val="00E8489F"/>
    <w:rsid w:val="00E84905"/>
    <w:rsid w:val="00E84B2A"/>
    <w:rsid w:val="00E84DAD"/>
    <w:rsid w:val="00E8516F"/>
    <w:rsid w:val="00E85C10"/>
    <w:rsid w:val="00E85C65"/>
    <w:rsid w:val="00E85D4F"/>
    <w:rsid w:val="00E874E6"/>
    <w:rsid w:val="00E87634"/>
    <w:rsid w:val="00E8795A"/>
    <w:rsid w:val="00E87DE5"/>
    <w:rsid w:val="00E87E53"/>
    <w:rsid w:val="00E90C3D"/>
    <w:rsid w:val="00E910A5"/>
    <w:rsid w:val="00E914AF"/>
    <w:rsid w:val="00E915E5"/>
    <w:rsid w:val="00E917E3"/>
    <w:rsid w:val="00E918E4"/>
    <w:rsid w:val="00E91AEC"/>
    <w:rsid w:val="00E920A7"/>
    <w:rsid w:val="00E929D2"/>
    <w:rsid w:val="00E92C58"/>
    <w:rsid w:val="00E92F6C"/>
    <w:rsid w:val="00E93368"/>
    <w:rsid w:val="00E93875"/>
    <w:rsid w:val="00E945DC"/>
    <w:rsid w:val="00E94BDA"/>
    <w:rsid w:val="00E94D03"/>
    <w:rsid w:val="00E958BD"/>
    <w:rsid w:val="00E95CBE"/>
    <w:rsid w:val="00E966D6"/>
    <w:rsid w:val="00E9685D"/>
    <w:rsid w:val="00E96A92"/>
    <w:rsid w:val="00E9735A"/>
    <w:rsid w:val="00E97E41"/>
    <w:rsid w:val="00E97EF2"/>
    <w:rsid w:val="00EA0448"/>
    <w:rsid w:val="00EA070D"/>
    <w:rsid w:val="00EA0A76"/>
    <w:rsid w:val="00EA0F35"/>
    <w:rsid w:val="00EA1327"/>
    <w:rsid w:val="00EA1B78"/>
    <w:rsid w:val="00EA2038"/>
    <w:rsid w:val="00EA229B"/>
    <w:rsid w:val="00EA25F4"/>
    <w:rsid w:val="00EA29A5"/>
    <w:rsid w:val="00EA303E"/>
    <w:rsid w:val="00EA329F"/>
    <w:rsid w:val="00EA3873"/>
    <w:rsid w:val="00EA41D5"/>
    <w:rsid w:val="00EA59AA"/>
    <w:rsid w:val="00EA6022"/>
    <w:rsid w:val="00EA6279"/>
    <w:rsid w:val="00EA6532"/>
    <w:rsid w:val="00EA753A"/>
    <w:rsid w:val="00EA7900"/>
    <w:rsid w:val="00EA793C"/>
    <w:rsid w:val="00EA7E98"/>
    <w:rsid w:val="00EB01A6"/>
    <w:rsid w:val="00EB0BAA"/>
    <w:rsid w:val="00EB0EDA"/>
    <w:rsid w:val="00EB10DB"/>
    <w:rsid w:val="00EB1441"/>
    <w:rsid w:val="00EB1DB4"/>
    <w:rsid w:val="00EB210F"/>
    <w:rsid w:val="00EB333B"/>
    <w:rsid w:val="00EB353B"/>
    <w:rsid w:val="00EB356F"/>
    <w:rsid w:val="00EB37F0"/>
    <w:rsid w:val="00EB3812"/>
    <w:rsid w:val="00EB3A77"/>
    <w:rsid w:val="00EB3CE2"/>
    <w:rsid w:val="00EB4046"/>
    <w:rsid w:val="00EB408B"/>
    <w:rsid w:val="00EB448E"/>
    <w:rsid w:val="00EB4E9C"/>
    <w:rsid w:val="00EB4EAC"/>
    <w:rsid w:val="00EB5071"/>
    <w:rsid w:val="00EB57F4"/>
    <w:rsid w:val="00EB5FDB"/>
    <w:rsid w:val="00EB6232"/>
    <w:rsid w:val="00EB6F1B"/>
    <w:rsid w:val="00EB7219"/>
    <w:rsid w:val="00EB7A92"/>
    <w:rsid w:val="00EB7C01"/>
    <w:rsid w:val="00EB7DCF"/>
    <w:rsid w:val="00EC004A"/>
    <w:rsid w:val="00EC00DE"/>
    <w:rsid w:val="00EC02E0"/>
    <w:rsid w:val="00EC066C"/>
    <w:rsid w:val="00EC0934"/>
    <w:rsid w:val="00EC0AA3"/>
    <w:rsid w:val="00EC169F"/>
    <w:rsid w:val="00EC190E"/>
    <w:rsid w:val="00EC1FA4"/>
    <w:rsid w:val="00EC227E"/>
    <w:rsid w:val="00EC237C"/>
    <w:rsid w:val="00EC29F8"/>
    <w:rsid w:val="00EC309F"/>
    <w:rsid w:val="00EC3307"/>
    <w:rsid w:val="00EC401C"/>
    <w:rsid w:val="00EC48CF"/>
    <w:rsid w:val="00EC4A76"/>
    <w:rsid w:val="00EC4E54"/>
    <w:rsid w:val="00EC4EC9"/>
    <w:rsid w:val="00EC4FBF"/>
    <w:rsid w:val="00EC5FB8"/>
    <w:rsid w:val="00EC6378"/>
    <w:rsid w:val="00EC719C"/>
    <w:rsid w:val="00EC7876"/>
    <w:rsid w:val="00ED0970"/>
    <w:rsid w:val="00ED0BCE"/>
    <w:rsid w:val="00ED0CE7"/>
    <w:rsid w:val="00ED1860"/>
    <w:rsid w:val="00ED1C19"/>
    <w:rsid w:val="00ED275A"/>
    <w:rsid w:val="00ED3599"/>
    <w:rsid w:val="00ED35D1"/>
    <w:rsid w:val="00ED3D4B"/>
    <w:rsid w:val="00ED3E03"/>
    <w:rsid w:val="00ED3F83"/>
    <w:rsid w:val="00ED4746"/>
    <w:rsid w:val="00ED4F1F"/>
    <w:rsid w:val="00ED5D2D"/>
    <w:rsid w:val="00ED688A"/>
    <w:rsid w:val="00ED721E"/>
    <w:rsid w:val="00ED7338"/>
    <w:rsid w:val="00ED7C73"/>
    <w:rsid w:val="00ED7E3E"/>
    <w:rsid w:val="00EE03C5"/>
    <w:rsid w:val="00EE0783"/>
    <w:rsid w:val="00EE1785"/>
    <w:rsid w:val="00EE1B0B"/>
    <w:rsid w:val="00EE210F"/>
    <w:rsid w:val="00EE24B5"/>
    <w:rsid w:val="00EE2B65"/>
    <w:rsid w:val="00EE2EC0"/>
    <w:rsid w:val="00EE3706"/>
    <w:rsid w:val="00EE3ECC"/>
    <w:rsid w:val="00EE4389"/>
    <w:rsid w:val="00EE5216"/>
    <w:rsid w:val="00EE57DD"/>
    <w:rsid w:val="00EE6252"/>
    <w:rsid w:val="00EE65D1"/>
    <w:rsid w:val="00EE6A0F"/>
    <w:rsid w:val="00EE7214"/>
    <w:rsid w:val="00EE767A"/>
    <w:rsid w:val="00EE7DF8"/>
    <w:rsid w:val="00EE7FD0"/>
    <w:rsid w:val="00EF002E"/>
    <w:rsid w:val="00EF0D06"/>
    <w:rsid w:val="00EF1049"/>
    <w:rsid w:val="00EF19DD"/>
    <w:rsid w:val="00EF1A9C"/>
    <w:rsid w:val="00EF2422"/>
    <w:rsid w:val="00EF27C0"/>
    <w:rsid w:val="00EF27FD"/>
    <w:rsid w:val="00EF2BD7"/>
    <w:rsid w:val="00EF2C6D"/>
    <w:rsid w:val="00EF315E"/>
    <w:rsid w:val="00EF3433"/>
    <w:rsid w:val="00EF3747"/>
    <w:rsid w:val="00EF3B72"/>
    <w:rsid w:val="00EF3FD9"/>
    <w:rsid w:val="00EF4ACA"/>
    <w:rsid w:val="00EF4AFF"/>
    <w:rsid w:val="00EF4D28"/>
    <w:rsid w:val="00EF4E0B"/>
    <w:rsid w:val="00EF4E7E"/>
    <w:rsid w:val="00EF517F"/>
    <w:rsid w:val="00EF62EC"/>
    <w:rsid w:val="00EF6304"/>
    <w:rsid w:val="00EF686E"/>
    <w:rsid w:val="00EF7172"/>
    <w:rsid w:val="00EF740C"/>
    <w:rsid w:val="00EF74A2"/>
    <w:rsid w:val="00EF7BD1"/>
    <w:rsid w:val="00EF7DBE"/>
    <w:rsid w:val="00F00061"/>
    <w:rsid w:val="00F0028E"/>
    <w:rsid w:val="00F0088A"/>
    <w:rsid w:val="00F00AEB"/>
    <w:rsid w:val="00F00F7B"/>
    <w:rsid w:val="00F01192"/>
    <w:rsid w:val="00F016DE"/>
    <w:rsid w:val="00F01B3B"/>
    <w:rsid w:val="00F0259A"/>
    <w:rsid w:val="00F02BB2"/>
    <w:rsid w:val="00F03026"/>
    <w:rsid w:val="00F03EB7"/>
    <w:rsid w:val="00F03F4A"/>
    <w:rsid w:val="00F0403D"/>
    <w:rsid w:val="00F040BF"/>
    <w:rsid w:val="00F043F8"/>
    <w:rsid w:val="00F0486A"/>
    <w:rsid w:val="00F05084"/>
    <w:rsid w:val="00F0537B"/>
    <w:rsid w:val="00F05695"/>
    <w:rsid w:val="00F0635F"/>
    <w:rsid w:val="00F06890"/>
    <w:rsid w:val="00F10348"/>
    <w:rsid w:val="00F10540"/>
    <w:rsid w:val="00F10D1A"/>
    <w:rsid w:val="00F1107A"/>
    <w:rsid w:val="00F114D2"/>
    <w:rsid w:val="00F118D5"/>
    <w:rsid w:val="00F11B7C"/>
    <w:rsid w:val="00F12D1A"/>
    <w:rsid w:val="00F12D2A"/>
    <w:rsid w:val="00F1421E"/>
    <w:rsid w:val="00F14A7A"/>
    <w:rsid w:val="00F14B72"/>
    <w:rsid w:val="00F15234"/>
    <w:rsid w:val="00F15909"/>
    <w:rsid w:val="00F16E38"/>
    <w:rsid w:val="00F17F0A"/>
    <w:rsid w:val="00F206BD"/>
    <w:rsid w:val="00F20CFC"/>
    <w:rsid w:val="00F20D22"/>
    <w:rsid w:val="00F21BC2"/>
    <w:rsid w:val="00F22A7A"/>
    <w:rsid w:val="00F23224"/>
    <w:rsid w:val="00F2339E"/>
    <w:rsid w:val="00F23BA8"/>
    <w:rsid w:val="00F23CC2"/>
    <w:rsid w:val="00F246EF"/>
    <w:rsid w:val="00F24830"/>
    <w:rsid w:val="00F25A6E"/>
    <w:rsid w:val="00F25BAE"/>
    <w:rsid w:val="00F25D04"/>
    <w:rsid w:val="00F25E6F"/>
    <w:rsid w:val="00F26512"/>
    <w:rsid w:val="00F26ED4"/>
    <w:rsid w:val="00F27FD5"/>
    <w:rsid w:val="00F301B7"/>
    <w:rsid w:val="00F3045E"/>
    <w:rsid w:val="00F30703"/>
    <w:rsid w:val="00F30920"/>
    <w:rsid w:val="00F30B30"/>
    <w:rsid w:val="00F30C4B"/>
    <w:rsid w:val="00F31104"/>
    <w:rsid w:val="00F311A4"/>
    <w:rsid w:val="00F3153C"/>
    <w:rsid w:val="00F31B45"/>
    <w:rsid w:val="00F31B46"/>
    <w:rsid w:val="00F32A03"/>
    <w:rsid w:val="00F332BA"/>
    <w:rsid w:val="00F33B14"/>
    <w:rsid w:val="00F33D7E"/>
    <w:rsid w:val="00F33E22"/>
    <w:rsid w:val="00F34055"/>
    <w:rsid w:val="00F34BAE"/>
    <w:rsid w:val="00F351D9"/>
    <w:rsid w:val="00F35A3F"/>
    <w:rsid w:val="00F3717A"/>
    <w:rsid w:val="00F3728C"/>
    <w:rsid w:val="00F372B4"/>
    <w:rsid w:val="00F37327"/>
    <w:rsid w:val="00F374F9"/>
    <w:rsid w:val="00F375E1"/>
    <w:rsid w:val="00F40610"/>
    <w:rsid w:val="00F4075B"/>
    <w:rsid w:val="00F4180A"/>
    <w:rsid w:val="00F41C2B"/>
    <w:rsid w:val="00F41DF3"/>
    <w:rsid w:val="00F423CD"/>
    <w:rsid w:val="00F426CB"/>
    <w:rsid w:val="00F427B2"/>
    <w:rsid w:val="00F42F15"/>
    <w:rsid w:val="00F43039"/>
    <w:rsid w:val="00F434B6"/>
    <w:rsid w:val="00F43DAF"/>
    <w:rsid w:val="00F43F07"/>
    <w:rsid w:val="00F44033"/>
    <w:rsid w:val="00F447B8"/>
    <w:rsid w:val="00F447E3"/>
    <w:rsid w:val="00F44FD9"/>
    <w:rsid w:val="00F457E3"/>
    <w:rsid w:val="00F458B6"/>
    <w:rsid w:val="00F45D97"/>
    <w:rsid w:val="00F46403"/>
    <w:rsid w:val="00F464D2"/>
    <w:rsid w:val="00F4698E"/>
    <w:rsid w:val="00F4729A"/>
    <w:rsid w:val="00F47DE1"/>
    <w:rsid w:val="00F51080"/>
    <w:rsid w:val="00F517A4"/>
    <w:rsid w:val="00F5240D"/>
    <w:rsid w:val="00F52455"/>
    <w:rsid w:val="00F526DB"/>
    <w:rsid w:val="00F52FCE"/>
    <w:rsid w:val="00F53386"/>
    <w:rsid w:val="00F53429"/>
    <w:rsid w:val="00F53EB7"/>
    <w:rsid w:val="00F54084"/>
    <w:rsid w:val="00F5442E"/>
    <w:rsid w:val="00F549F7"/>
    <w:rsid w:val="00F54B1B"/>
    <w:rsid w:val="00F54C36"/>
    <w:rsid w:val="00F54ED6"/>
    <w:rsid w:val="00F57049"/>
    <w:rsid w:val="00F570CA"/>
    <w:rsid w:val="00F57688"/>
    <w:rsid w:val="00F6053C"/>
    <w:rsid w:val="00F60700"/>
    <w:rsid w:val="00F6137D"/>
    <w:rsid w:val="00F614FA"/>
    <w:rsid w:val="00F615B6"/>
    <w:rsid w:val="00F61688"/>
    <w:rsid w:val="00F62294"/>
    <w:rsid w:val="00F64623"/>
    <w:rsid w:val="00F654D4"/>
    <w:rsid w:val="00F65559"/>
    <w:rsid w:val="00F657CA"/>
    <w:rsid w:val="00F66554"/>
    <w:rsid w:val="00F66BAC"/>
    <w:rsid w:val="00F6760C"/>
    <w:rsid w:val="00F67673"/>
    <w:rsid w:val="00F67705"/>
    <w:rsid w:val="00F67E41"/>
    <w:rsid w:val="00F67F6B"/>
    <w:rsid w:val="00F703B2"/>
    <w:rsid w:val="00F70B1C"/>
    <w:rsid w:val="00F7114D"/>
    <w:rsid w:val="00F71356"/>
    <w:rsid w:val="00F71513"/>
    <w:rsid w:val="00F71AD0"/>
    <w:rsid w:val="00F731DC"/>
    <w:rsid w:val="00F7326A"/>
    <w:rsid w:val="00F738DE"/>
    <w:rsid w:val="00F74216"/>
    <w:rsid w:val="00F74543"/>
    <w:rsid w:val="00F74665"/>
    <w:rsid w:val="00F74D79"/>
    <w:rsid w:val="00F74DD9"/>
    <w:rsid w:val="00F750B8"/>
    <w:rsid w:val="00F75131"/>
    <w:rsid w:val="00F752D1"/>
    <w:rsid w:val="00F757FA"/>
    <w:rsid w:val="00F75BBC"/>
    <w:rsid w:val="00F75BEB"/>
    <w:rsid w:val="00F75F6A"/>
    <w:rsid w:val="00F7634D"/>
    <w:rsid w:val="00F76370"/>
    <w:rsid w:val="00F767C9"/>
    <w:rsid w:val="00F76847"/>
    <w:rsid w:val="00F76FAF"/>
    <w:rsid w:val="00F7791C"/>
    <w:rsid w:val="00F77E35"/>
    <w:rsid w:val="00F80C3D"/>
    <w:rsid w:val="00F80D1A"/>
    <w:rsid w:val="00F818F3"/>
    <w:rsid w:val="00F81A55"/>
    <w:rsid w:val="00F8216F"/>
    <w:rsid w:val="00F821B1"/>
    <w:rsid w:val="00F8248C"/>
    <w:rsid w:val="00F8297D"/>
    <w:rsid w:val="00F8342D"/>
    <w:rsid w:val="00F8457B"/>
    <w:rsid w:val="00F84851"/>
    <w:rsid w:val="00F849C3"/>
    <w:rsid w:val="00F84B44"/>
    <w:rsid w:val="00F84C4E"/>
    <w:rsid w:val="00F86BD3"/>
    <w:rsid w:val="00F8740E"/>
    <w:rsid w:val="00F87479"/>
    <w:rsid w:val="00F902B5"/>
    <w:rsid w:val="00F90513"/>
    <w:rsid w:val="00F9069E"/>
    <w:rsid w:val="00F90A43"/>
    <w:rsid w:val="00F91BE2"/>
    <w:rsid w:val="00F921C3"/>
    <w:rsid w:val="00F9243A"/>
    <w:rsid w:val="00F929C3"/>
    <w:rsid w:val="00F92F43"/>
    <w:rsid w:val="00F92F79"/>
    <w:rsid w:val="00F92F8C"/>
    <w:rsid w:val="00F935D1"/>
    <w:rsid w:val="00F93608"/>
    <w:rsid w:val="00F93768"/>
    <w:rsid w:val="00F9464A"/>
    <w:rsid w:val="00F952E1"/>
    <w:rsid w:val="00F9545A"/>
    <w:rsid w:val="00F95A0A"/>
    <w:rsid w:val="00F96DF1"/>
    <w:rsid w:val="00F96F18"/>
    <w:rsid w:val="00F971EC"/>
    <w:rsid w:val="00F97335"/>
    <w:rsid w:val="00F9736B"/>
    <w:rsid w:val="00F97B99"/>
    <w:rsid w:val="00F97C55"/>
    <w:rsid w:val="00FA0419"/>
    <w:rsid w:val="00FA082D"/>
    <w:rsid w:val="00FA0889"/>
    <w:rsid w:val="00FA0CAB"/>
    <w:rsid w:val="00FA0E91"/>
    <w:rsid w:val="00FA1BBF"/>
    <w:rsid w:val="00FA280F"/>
    <w:rsid w:val="00FA2E81"/>
    <w:rsid w:val="00FA3349"/>
    <w:rsid w:val="00FA335C"/>
    <w:rsid w:val="00FA3A9E"/>
    <w:rsid w:val="00FA3B01"/>
    <w:rsid w:val="00FA3D1F"/>
    <w:rsid w:val="00FA4501"/>
    <w:rsid w:val="00FA50FC"/>
    <w:rsid w:val="00FA5BB4"/>
    <w:rsid w:val="00FA6938"/>
    <w:rsid w:val="00FA6DE6"/>
    <w:rsid w:val="00FA701C"/>
    <w:rsid w:val="00FA7843"/>
    <w:rsid w:val="00FA7AC9"/>
    <w:rsid w:val="00FA7F7E"/>
    <w:rsid w:val="00FB0C69"/>
    <w:rsid w:val="00FB1364"/>
    <w:rsid w:val="00FB2151"/>
    <w:rsid w:val="00FB249E"/>
    <w:rsid w:val="00FB3368"/>
    <w:rsid w:val="00FB3748"/>
    <w:rsid w:val="00FB37E3"/>
    <w:rsid w:val="00FB43D9"/>
    <w:rsid w:val="00FB4652"/>
    <w:rsid w:val="00FB4C49"/>
    <w:rsid w:val="00FB537E"/>
    <w:rsid w:val="00FB55D2"/>
    <w:rsid w:val="00FB5856"/>
    <w:rsid w:val="00FB59DF"/>
    <w:rsid w:val="00FB5E28"/>
    <w:rsid w:val="00FB628E"/>
    <w:rsid w:val="00FB6824"/>
    <w:rsid w:val="00FB6E25"/>
    <w:rsid w:val="00FC005C"/>
    <w:rsid w:val="00FC021A"/>
    <w:rsid w:val="00FC04DE"/>
    <w:rsid w:val="00FC05C5"/>
    <w:rsid w:val="00FC0A4B"/>
    <w:rsid w:val="00FC158D"/>
    <w:rsid w:val="00FC15AC"/>
    <w:rsid w:val="00FC1DD4"/>
    <w:rsid w:val="00FC30DF"/>
    <w:rsid w:val="00FC3E51"/>
    <w:rsid w:val="00FC411B"/>
    <w:rsid w:val="00FC4206"/>
    <w:rsid w:val="00FC53C8"/>
    <w:rsid w:val="00FC5B00"/>
    <w:rsid w:val="00FC5BB6"/>
    <w:rsid w:val="00FC6248"/>
    <w:rsid w:val="00FC63F5"/>
    <w:rsid w:val="00FC6636"/>
    <w:rsid w:val="00FC679F"/>
    <w:rsid w:val="00FC67B1"/>
    <w:rsid w:val="00FC6843"/>
    <w:rsid w:val="00FC6B21"/>
    <w:rsid w:val="00FC71E8"/>
    <w:rsid w:val="00FC7877"/>
    <w:rsid w:val="00FC7D5F"/>
    <w:rsid w:val="00FD101C"/>
    <w:rsid w:val="00FD1316"/>
    <w:rsid w:val="00FD211B"/>
    <w:rsid w:val="00FD2198"/>
    <w:rsid w:val="00FD2473"/>
    <w:rsid w:val="00FD3362"/>
    <w:rsid w:val="00FD3398"/>
    <w:rsid w:val="00FD4A41"/>
    <w:rsid w:val="00FD51E0"/>
    <w:rsid w:val="00FD5783"/>
    <w:rsid w:val="00FD5A8F"/>
    <w:rsid w:val="00FD5CC5"/>
    <w:rsid w:val="00FD5F6D"/>
    <w:rsid w:val="00FD6571"/>
    <w:rsid w:val="00FD68D7"/>
    <w:rsid w:val="00FD69C3"/>
    <w:rsid w:val="00FD6FEB"/>
    <w:rsid w:val="00FD70BC"/>
    <w:rsid w:val="00FD71BE"/>
    <w:rsid w:val="00FD7722"/>
    <w:rsid w:val="00FE00B6"/>
    <w:rsid w:val="00FE0228"/>
    <w:rsid w:val="00FE0D54"/>
    <w:rsid w:val="00FE0E97"/>
    <w:rsid w:val="00FE1549"/>
    <w:rsid w:val="00FE1F41"/>
    <w:rsid w:val="00FE27FE"/>
    <w:rsid w:val="00FE30E2"/>
    <w:rsid w:val="00FE38A4"/>
    <w:rsid w:val="00FE3CCA"/>
    <w:rsid w:val="00FE573B"/>
    <w:rsid w:val="00FE586E"/>
    <w:rsid w:val="00FE5D52"/>
    <w:rsid w:val="00FE633F"/>
    <w:rsid w:val="00FE63D0"/>
    <w:rsid w:val="00FE6A65"/>
    <w:rsid w:val="00FE6BDE"/>
    <w:rsid w:val="00FE7201"/>
    <w:rsid w:val="00FE7D9F"/>
    <w:rsid w:val="00FF04B0"/>
    <w:rsid w:val="00FF054B"/>
    <w:rsid w:val="00FF0B4F"/>
    <w:rsid w:val="00FF0E99"/>
    <w:rsid w:val="00FF19E0"/>
    <w:rsid w:val="00FF21EA"/>
    <w:rsid w:val="00FF23C4"/>
    <w:rsid w:val="00FF2558"/>
    <w:rsid w:val="00FF36D3"/>
    <w:rsid w:val="00FF3A23"/>
    <w:rsid w:val="00FF3D68"/>
    <w:rsid w:val="00FF3FF3"/>
    <w:rsid w:val="00FF47DF"/>
    <w:rsid w:val="00FF4D14"/>
    <w:rsid w:val="00FF593A"/>
    <w:rsid w:val="00FF5E51"/>
    <w:rsid w:val="00FF62BD"/>
    <w:rsid w:val="00FF641E"/>
    <w:rsid w:val="00FF65DE"/>
    <w:rsid w:val="00FF692B"/>
    <w:rsid w:val="00FF6982"/>
    <w:rsid w:val="00FF7120"/>
    <w:rsid w:val="00FF72A6"/>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D38289"/>
  <w15:chartTrackingRefBased/>
  <w15:docId w15:val="{CB70D864-49CB-4C90-A189-FCD287F9B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6C2C"/>
    <w:rPr>
      <w:sz w:val="24"/>
      <w:szCs w:val="24"/>
    </w:rPr>
  </w:style>
  <w:style w:type="paragraph" w:styleId="Nagwek1">
    <w:name w:val="heading 1"/>
    <w:aliases w:val="Paragraf w umowie"/>
    <w:basedOn w:val="Normalny"/>
    <w:next w:val="Normalny"/>
    <w:link w:val="Nagwek1Znak"/>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qFormat/>
    <w:rsid w:val="00AA7CC1"/>
    <w:pPr>
      <w:keepNext/>
      <w:jc w:val="center"/>
      <w:outlineLvl w:val="6"/>
    </w:pPr>
    <w:rPr>
      <w:b/>
      <w:i/>
      <w:smallCaps/>
      <w:sz w:val="32"/>
      <w:szCs w:val="20"/>
    </w:rPr>
  </w:style>
  <w:style w:type="paragraph" w:styleId="Nagwek9">
    <w:name w:val="heading 9"/>
    <w:basedOn w:val="Normalny"/>
    <w:next w:val="Normalny"/>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link w:val="TekstpodstawowyZnak"/>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qFormat/>
    <w:rsid w:val="000761CD"/>
    <w:pPr>
      <w:jc w:val="center"/>
    </w:pPr>
    <w:rPr>
      <w:b/>
      <w:szCs w:val="20"/>
    </w:rPr>
  </w:style>
  <w:style w:type="paragraph" w:styleId="Tekstpodstawowywcity">
    <w:name w:val="Body Text Indent"/>
    <w:basedOn w:val="Normalny"/>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aliases w:val="Paragraf w umowie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customStyle="1" w:styleId="Nierozpoznanawzmianka1">
    <w:name w:val="Nierozpoznana wzmianka1"/>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paragraph" w:customStyle="1" w:styleId="Tre">
    <w:name w:val="Treść"/>
    <w:rsid w:val="00B91B69"/>
    <w:pPr>
      <w:suppressAutoHyphens/>
    </w:pPr>
    <w:rPr>
      <w:rFonts w:ascii="Helvetica" w:eastAsia="Arial Unicode MS" w:hAnsi="Helvetica" w:cs="Arial Unicode MS"/>
      <w:color w:val="000000"/>
      <w:sz w:val="22"/>
      <w:szCs w:val="22"/>
      <w:lang w:eastAsia="ar-SA"/>
    </w:rPr>
  </w:style>
  <w:style w:type="character" w:customStyle="1" w:styleId="FontStyle38">
    <w:name w:val="Font Style38"/>
    <w:rsid w:val="006C6B88"/>
    <w:rPr>
      <w:rFonts w:ascii="Verdana" w:hAnsi="Verdana" w:cs="Verdana"/>
      <w:color w:val="000000"/>
      <w:sz w:val="10"/>
      <w:szCs w:val="10"/>
    </w:rPr>
  </w:style>
  <w:style w:type="paragraph" w:customStyle="1" w:styleId="Style3">
    <w:name w:val="Style3"/>
    <w:basedOn w:val="Normalny"/>
    <w:rsid w:val="006C6B88"/>
    <w:pPr>
      <w:widowControl w:val="0"/>
      <w:suppressAutoHyphens/>
      <w:spacing w:line="100" w:lineRule="atLeast"/>
    </w:pPr>
    <w:rPr>
      <w:rFonts w:ascii="Verdana" w:eastAsia="SimSun" w:hAnsi="Verdana" w:cs="font1161"/>
      <w:kern w:val="1"/>
      <w:lang w:eastAsia="hi-IN" w:bidi="hi-IN"/>
    </w:rPr>
  </w:style>
  <w:style w:type="paragraph" w:customStyle="1" w:styleId="Style7">
    <w:name w:val="Style7"/>
    <w:basedOn w:val="Normalny"/>
    <w:rsid w:val="006C6B88"/>
    <w:pPr>
      <w:widowControl w:val="0"/>
      <w:suppressAutoHyphens/>
      <w:spacing w:line="144" w:lineRule="exact"/>
    </w:pPr>
    <w:rPr>
      <w:rFonts w:ascii="Verdana" w:eastAsia="SimSun" w:hAnsi="Verdana" w:cs="font1161"/>
      <w:kern w:val="1"/>
      <w:lang w:eastAsia="hi-IN" w:bidi="hi-IN"/>
    </w:rPr>
  </w:style>
  <w:style w:type="paragraph" w:customStyle="1" w:styleId="Style4">
    <w:name w:val="Style4"/>
    <w:basedOn w:val="Normalny"/>
    <w:rsid w:val="006C6B88"/>
    <w:pPr>
      <w:widowControl w:val="0"/>
      <w:suppressAutoHyphens/>
      <w:spacing w:line="100" w:lineRule="atLeast"/>
      <w:jc w:val="center"/>
    </w:pPr>
    <w:rPr>
      <w:rFonts w:ascii="Verdana" w:eastAsia="SimSun" w:hAnsi="Verdana" w:cs="font1161"/>
      <w:kern w:val="1"/>
      <w:lang w:eastAsia="hi-IN" w:bidi="hi-IN"/>
    </w:rPr>
  </w:style>
  <w:style w:type="paragraph" w:customStyle="1" w:styleId="Style14">
    <w:name w:val="Style14"/>
    <w:basedOn w:val="Normalny"/>
    <w:rsid w:val="006C6B88"/>
    <w:pPr>
      <w:widowControl w:val="0"/>
      <w:suppressAutoHyphens/>
      <w:spacing w:line="100" w:lineRule="atLeast"/>
    </w:pPr>
    <w:rPr>
      <w:rFonts w:ascii="Verdana" w:eastAsia="SimSun" w:hAnsi="Verdana" w:cs="font1161"/>
      <w:kern w:val="1"/>
      <w:lang w:eastAsia="hi-IN" w:bidi="hi-IN"/>
    </w:rPr>
  </w:style>
  <w:style w:type="numbering" w:customStyle="1" w:styleId="Bezlisty1">
    <w:name w:val="Bez listy1"/>
    <w:next w:val="Bezlisty"/>
    <w:semiHidden/>
    <w:rsid w:val="00E0408E"/>
  </w:style>
  <w:style w:type="paragraph" w:customStyle="1" w:styleId="Zawartotabeli">
    <w:name w:val="Zawartość tabeli"/>
    <w:basedOn w:val="Normalny"/>
    <w:rsid w:val="00E0408E"/>
    <w:pPr>
      <w:suppressLineNumbers/>
      <w:suppressAutoHyphens/>
    </w:pPr>
    <w:rPr>
      <w:rFonts w:ascii="Garamond" w:hAnsi="Garamond"/>
      <w:szCs w:val="20"/>
      <w:lang w:eastAsia="ar-SA"/>
    </w:rPr>
  </w:style>
  <w:style w:type="paragraph" w:customStyle="1" w:styleId="Style10">
    <w:name w:val="Style10"/>
    <w:basedOn w:val="Normalny"/>
    <w:rsid w:val="00E0408E"/>
    <w:pPr>
      <w:widowControl w:val="0"/>
      <w:autoSpaceDE w:val="0"/>
      <w:autoSpaceDN w:val="0"/>
      <w:adjustRightInd w:val="0"/>
      <w:jc w:val="center"/>
    </w:pPr>
    <w:rPr>
      <w:rFonts w:ascii="Trebuchet MS" w:hAnsi="Trebuchet MS"/>
    </w:rPr>
  </w:style>
  <w:style w:type="paragraph" w:customStyle="1" w:styleId="Domylny">
    <w:name w:val="Domyślny"/>
    <w:qFormat/>
    <w:rsid w:val="00E0408E"/>
    <w:pPr>
      <w:suppressAutoHyphens/>
      <w:spacing w:after="200" w:line="276" w:lineRule="auto"/>
    </w:pPr>
    <w:rPr>
      <w:rFonts w:eastAsia="Arial Unicode MS" w:cs="Arial Unicode MS"/>
      <w:color w:val="00000A"/>
      <w:sz w:val="24"/>
      <w:szCs w:val="24"/>
      <w:u w:color="00000A"/>
    </w:rPr>
  </w:style>
  <w:style w:type="paragraph" w:customStyle="1" w:styleId="ZALACZNIK-Wyliczenie2-x">
    <w:name w:val="ZALACZNIK_-Wyliczenie 2 - (x)"/>
    <w:rsid w:val="00E0408E"/>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
    <w:name w:val="Tekst podstawowy 2 Znak"/>
    <w:rsid w:val="00900C65"/>
    <w:rPr>
      <w:rFonts w:ascii="Arial" w:eastAsia="Times New Roman" w:hAnsi="Arial" w:cs="Times New Roman"/>
      <w:sz w:val="24"/>
      <w:szCs w:val="20"/>
      <w:lang w:eastAsia="pl-PL"/>
    </w:rPr>
  </w:style>
  <w:style w:type="numbering" w:customStyle="1" w:styleId="Bezlisty2">
    <w:name w:val="Bez listy2"/>
    <w:next w:val="Bezlisty"/>
    <w:semiHidden/>
    <w:rsid w:val="00B526DA"/>
  </w:style>
  <w:style w:type="character" w:customStyle="1" w:styleId="TekstpodstawowyZnak">
    <w:name w:val="Tekst podstawowy Znak"/>
    <w:link w:val="Tekstpodstawowy"/>
    <w:rsid w:val="00B526DA"/>
    <w:rPr>
      <w:rFonts w:ascii="Arial" w:hAnsi="Arial"/>
      <w:sz w:val="24"/>
    </w:rPr>
  </w:style>
  <w:style w:type="character" w:customStyle="1" w:styleId="A8">
    <w:name w:val="A8"/>
    <w:rsid w:val="00B526DA"/>
    <w:rPr>
      <w:rFonts w:ascii="AmplitudeCE Book" w:hAnsi="AmplitudeCE Book" w:cs="AmplitudeCE Book"/>
      <w:color w:val="000000"/>
      <w:sz w:val="16"/>
      <w:szCs w:val="16"/>
    </w:rPr>
  </w:style>
  <w:style w:type="character" w:customStyle="1" w:styleId="A4">
    <w:name w:val="A4"/>
    <w:rsid w:val="00B526DA"/>
    <w:rPr>
      <w:rFonts w:ascii="AmplitudePl Book" w:hAnsi="AmplitudePl Book" w:cs="AmplitudePl Book"/>
      <w:color w:val="000000"/>
      <w:sz w:val="20"/>
      <w:szCs w:val="20"/>
    </w:rPr>
  </w:style>
  <w:style w:type="paragraph" w:customStyle="1" w:styleId="StylBookmanOldStyleInterliniaWielokrotne115wrs1">
    <w:name w:val="Styl Bookman Old Style Interlinia:  Wielokrotne 115 wrs1"/>
    <w:basedOn w:val="Normalny"/>
    <w:uiPriority w:val="99"/>
    <w:rsid w:val="0034614E"/>
    <w:pPr>
      <w:suppressAutoHyphens/>
      <w:spacing w:after="58" w:line="276" w:lineRule="auto"/>
      <w:jc w:val="center"/>
    </w:pPr>
    <w:rPr>
      <w:rFonts w:ascii="Bookman Old Style" w:hAnsi="Bookman Old Style" w:cs="Bookman Old Style"/>
      <w:sz w:val="20"/>
      <w:szCs w:val="20"/>
      <w:lang w:eastAsia="ar-SA"/>
    </w:rPr>
  </w:style>
  <w:style w:type="paragraph" w:customStyle="1" w:styleId="StylBookmanOldStyleInterliniaWielokrotne115wrs2">
    <w:name w:val="Styl Bookman Old Style Interlinia:  Wielokrotne 115 wrs2"/>
    <w:basedOn w:val="Normalny"/>
    <w:uiPriority w:val="99"/>
    <w:rsid w:val="0034614E"/>
    <w:pPr>
      <w:suppressAutoHyphens/>
      <w:spacing w:line="276" w:lineRule="auto"/>
    </w:pPr>
    <w:rPr>
      <w:rFonts w:ascii="Bookman Old Style" w:hAnsi="Bookman Old Style" w:cs="Bookman Old Style"/>
      <w:sz w:val="20"/>
      <w:szCs w:val="20"/>
      <w:lang w:eastAsia="ar-SA"/>
    </w:rPr>
  </w:style>
  <w:style w:type="paragraph" w:customStyle="1" w:styleId="NormalnyBookmanOldStyle">
    <w:name w:val="Normalny + Bookman Old Style"/>
    <w:aliases w:val="Po:  2,9 pt,Interlinia:  Wielokrotne 1,15 wrs"/>
    <w:basedOn w:val="StylBookmanOldStyleInterliniaWielokrotne115wrs2"/>
    <w:uiPriority w:val="99"/>
    <w:rsid w:val="0034614E"/>
  </w:style>
  <w:style w:type="numbering" w:customStyle="1" w:styleId="Bezlisty3">
    <w:name w:val="Bez listy3"/>
    <w:next w:val="Bezlisty"/>
    <w:semiHidden/>
    <w:rsid w:val="008A4433"/>
  </w:style>
  <w:style w:type="paragraph" w:customStyle="1" w:styleId="Akapitzlist2">
    <w:name w:val="Akapit z listą2"/>
    <w:basedOn w:val="Normalny"/>
    <w:rsid w:val="008A4433"/>
    <w:pPr>
      <w:suppressAutoHyphens/>
      <w:ind w:left="708"/>
    </w:pPr>
    <w:rPr>
      <w:rFonts w:eastAsia="Calibri"/>
      <w:lang w:eastAsia="ar-SA"/>
    </w:rPr>
  </w:style>
  <w:style w:type="numbering" w:customStyle="1" w:styleId="Bezlisty4">
    <w:name w:val="Bez listy4"/>
    <w:next w:val="Bezlisty"/>
    <w:semiHidden/>
    <w:rsid w:val="007875C4"/>
  </w:style>
  <w:style w:type="paragraph" w:customStyle="1" w:styleId="Akapitzlist3">
    <w:name w:val="Akapit z listą3"/>
    <w:basedOn w:val="Normalny"/>
    <w:rsid w:val="007875C4"/>
    <w:pPr>
      <w:suppressAutoHyphens/>
      <w:ind w:left="708"/>
    </w:pPr>
    <w:rPr>
      <w:rFonts w:eastAsia="Calibri"/>
      <w:lang w:eastAsia="ar-SA"/>
    </w:rPr>
  </w:style>
  <w:style w:type="character" w:customStyle="1" w:styleId="WW8Num1z6">
    <w:name w:val="WW8Num1z6"/>
    <w:rsid w:val="007875C4"/>
  </w:style>
  <w:style w:type="character" w:styleId="Nierozpoznanawzmianka">
    <w:name w:val="Unresolved Mention"/>
    <w:basedOn w:val="Domylnaczcionkaakapitu"/>
    <w:uiPriority w:val="99"/>
    <w:semiHidden/>
    <w:unhideWhenUsed/>
    <w:rsid w:val="008B04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38633967">
      <w:bodyDiv w:val="1"/>
      <w:marLeft w:val="0"/>
      <w:marRight w:val="0"/>
      <w:marTop w:val="0"/>
      <w:marBottom w:val="0"/>
      <w:divBdr>
        <w:top w:val="none" w:sz="0" w:space="0" w:color="auto"/>
        <w:left w:val="none" w:sz="0" w:space="0" w:color="auto"/>
        <w:bottom w:val="none" w:sz="0" w:space="0" w:color="auto"/>
        <w:right w:val="none" w:sz="0" w:space="0" w:color="auto"/>
      </w:divBdr>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364133916">
      <w:bodyDiv w:val="1"/>
      <w:marLeft w:val="0"/>
      <w:marRight w:val="0"/>
      <w:marTop w:val="0"/>
      <w:marBottom w:val="0"/>
      <w:divBdr>
        <w:top w:val="none" w:sz="0" w:space="0" w:color="auto"/>
        <w:left w:val="none" w:sz="0" w:space="0" w:color="auto"/>
        <w:bottom w:val="none" w:sz="0" w:space="0" w:color="auto"/>
        <w:right w:val="none" w:sz="0" w:space="0" w:color="auto"/>
      </w:divBdr>
    </w:div>
    <w:div w:id="412288473">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32058789">
      <w:bodyDiv w:val="1"/>
      <w:marLeft w:val="0"/>
      <w:marRight w:val="0"/>
      <w:marTop w:val="0"/>
      <w:marBottom w:val="0"/>
      <w:divBdr>
        <w:top w:val="none" w:sz="0" w:space="0" w:color="auto"/>
        <w:left w:val="none" w:sz="0" w:space="0" w:color="auto"/>
        <w:bottom w:val="none" w:sz="0" w:space="0" w:color="auto"/>
        <w:right w:val="none" w:sz="0" w:space="0" w:color="auto"/>
      </w:divBdr>
    </w:div>
    <w:div w:id="632518927">
      <w:bodyDiv w:val="1"/>
      <w:marLeft w:val="0"/>
      <w:marRight w:val="0"/>
      <w:marTop w:val="0"/>
      <w:marBottom w:val="0"/>
      <w:divBdr>
        <w:top w:val="none" w:sz="0" w:space="0" w:color="auto"/>
        <w:left w:val="none" w:sz="0" w:space="0" w:color="auto"/>
        <w:bottom w:val="none" w:sz="0" w:space="0" w:color="auto"/>
        <w:right w:val="none" w:sz="0" w:space="0" w:color="auto"/>
      </w:divBdr>
    </w:div>
    <w:div w:id="658270866">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198469643">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9854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hyperlink" Target="mailto:dzial.zamowien.publicznych@barlicki.pl" TargetMode="Externa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s://platformazakupowa.pl/pn/barlicki" TargetMode="External"/><Relationship Id="rId33" Type="http://schemas.openxmlformats.org/officeDocument/2006/relationships/hyperlink" Target="mailto:sekcja.aparatury@barlicki.pl"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www.nccert.pl/" TargetMode="External"/><Relationship Id="rId29" Type="http://schemas.openxmlformats.org/officeDocument/2006/relationships/hyperlink" Target="mailto:iod@barlicki.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platformazakupowa.pl" TargetMode="External"/><Relationship Id="rId32" Type="http://schemas.openxmlformats.org/officeDocument/2006/relationships/hyperlink" Target="mailto:sekcja.aparatury@barlicki.pl"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mailto:sekcja.aparatury@barlicki.pl" TargetMode="External"/><Relationship Id="rId28" Type="http://schemas.openxmlformats.org/officeDocument/2006/relationships/hyperlink" Target="https://platformazakupowa.pl/strona/45-instrukcje"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yperlink" Target="mailto:sekcja.aparatury@barlicki.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mailto:sekcja.aparatury@barlicki.pl." TargetMode="External"/><Relationship Id="rId35"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3" ma:contentTypeDescription="Utwórz nowy dokument." ma:contentTypeScope="" ma:versionID="df662855c79ac67f0846e2bc14332e8d">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fd18c64392e976ce7bce4d5b9bbd220c"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FD9137-0AE7-4646-BDDD-6D3838136A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C6395F-4D20-459E-B346-CBB165299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C2FD64-7F46-4591-BA9A-EE9599C81310}">
  <ds:schemaRefs>
    <ds:schemaRef ds:uri="http://schemas.openxmlformats.org/officeDocument/2006/bibliography"/>
  </ds:schemaRefs>
</ds:datastoreItem>
</file>

<file path=customXml/itemProps4.xml><?xml version="1.0" encoding="utf-8"?>
<ds:datastoreItem xmlns:ds="http://schemas.openxmlformats.org/officeDocument/2006/customXml" ds:itemID="{7E955B64-6F4C-4187-BACD-FC22FA948E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47</Pages>
  <Words>22076</Words>
  <Characters>148941</Characters>
  <Application>Microsoft Office Word</Application>
  <DocSecurity>0</DocSecurity>
  <Lines>1241</Lines>
  <Paragraphs>341</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170676</CharactersWithSpaces>
  <SharedDoc>false</SharedDoc>
  <HLinks>
    <vt:vector size="198" baseType="variant">
      <vt:variant>
        <vt:i4>4587585</vt:i4>
      </vt:variant>
      <vt:variant>
        <vt:i4>96</vt:i4>
      </vt:variant>
      <vt:variant>
        <vt:i4>0</vt:i4>
      </vt:variant>
      <vt:variant>
        <vt:i4>5</vt:i4>
      </vt:variant>
      <vt:variant>
        <vt:lpwstr>https://efaktura.gov.pl/</vt:lpwstr>
      </vt:variant>
      <vt:variant>
        <vt:lpwstr/>
      </vt:variant>
      <vt:variant>
        <vt:i4>2293776</vt:i4>
      </vt:variant>
      <vt:variant>
        <vt:i4>93</vt:i4>
      </vt:variant>
      <vt:variant>
        <vt:i4>0</vt:i4>
      </vt:variant>
      <vt:variant>
        <vt:i4>5</vt:i4>
      </vt:variant>
      <vt:variant>
        <vt:lpwstr>mailto:sekcja.aparatury@barlicki.pl.</vt:lpwstr>
      </vt:variant>
      <vt:variant>
        <vt:lpwstr/>
      </vt:variant>
      <vt:variant>
        <vt:i4>4128786</vt:i4>
      </vt:variant>
      <vt:variant>
        <vt:i4>90</vt:i4>
      </vt:variant>
      <vt:variant>
        <vt:i4>0</vt:i4>
      </vt:variant>
      <vt:variant>
        <vt:i4>5</vt:i4>
      </vt:variant>
      <vt:variant>
        <vt:lpwstr>mailto:iod@barlicki.pl</vt:lpwstr>
      </vt:variant>
      <vt:variant>
        <vt:lpwstr/>
      </vt:variant>
      <vt:variant>
        <vt:i4>4390926</vt:i4>
      </vt:variant>
      <vt:variant>
        <vt:i4>87</vt:i4>
      </vt:variant>
      <vt:variant>
        <vt:i4>0</vt:i4>
      </vt:variant>
      <vt:variant>
        <vt:i4>5</vt:i4>
      </vt:variant>
      <vt:variant>
        <vt:lpwstr>https://platformazakupowa.pl/strona/45-instrukcje</vt:lpwstr>
      </vt:variant>
      <vt:variant>
        <vt:lpwstr/>
      </vt:variant>
      <vt:variant>
        <vt:i4>655431</vt:i4>
      </vt:variant>
      <vt:variant>
        <vt:i4>84</vt:i4>
      </vt:variant>
      <vt:variant>
        <vt:i4>0</vt:i4>
      </vt:variant>
      <vt:variant>
        <vt:i4>5</vt:i4>
      </vt:variant>
      <vt:variant>
        <vt:lpwstr>http://platformazakupowa.pl/</vt:lpwstr>
      </vt:variant>
      <vt:variant>
        <vt:lpwstr/>
      </vt:variant>
      <vt:variant>
        <vt:i4>655431</vt:i4>
      </vt:variant>
      <vt:variant>
        <vt:i4>81</vt:i4>
      </vt:variant>
      <vt:variant>
        <vt:i4>0</vt:i4>
      </vt:variant>
      <vt:variant>
        <vt:i4>5</vt:i4>
      </vt:variant>
      <vt:variant>
        <vt:lpwstr>http://platformazakupowa.pl/</vt:lpwstr>
      </vt:variant>
      <vt:variant>
        <vt:lpwstr/>
      </vt:variant>
      <vt:variant>
        <vt:i4>458781</vt:i4>
      </vt:variant>
      <vt:variant>
        <vt:i4>78</vt:i4>
      </vt:variant>
      <vt:variant>
        <vt:i4>0</vt:i4>
      </vt:variant>
      <vt:variant>
        <vt:i4>5</vt:i4>
      </vt:variant>
      <vt:variant>
        <vt:lpwstr>https://platformazakupowa.pl/pn/barlicki</vt:lpwstr>
      </vt:variant>
      <vt:variant>
        <vt:lpwstr/>
      </vt:variant>
      <vt:variant>
        <vt:i4>655431</vt:i4>
      </vt:variant>
      <vt:variant>
        <vt:i4>75</vt:i4>
      </vt:variant>
      <vt:variant>
        <vt:i4>0</vt:i4>
      </vt:variant>
      <vt:variant>
        <vt:i4>5</vt:i4>
      </vt:variant>
      <vt:variant>
        <vt:lpwstr>http://platformazakupowa.pl/</vt:lpwstr>
      </vt:variant>
      <vt:variant>
        <vt:lpwstr/>
      </vt:variant>
      <vt:variant>
        <vt:i4>852092</vt:i4>
      </vt:variant>
      <vt:variant>
        <vt:i4>72</vt:i4>
      </vt:variant>
      <vt:variant>
        <vt:i4>0</vt:i4>
      </vt:variant>
      <vt:variant>
        <vt:i4>5</vt:i4>
      </vt:variant>
      <vt:variant>
        <vt:lpwstr>mailto:sekcja.aparatury@barlicki.pl</vt:lpwstr>
      </vt:variant>
      <vt:variant>
        <vt:lpwstr/>
      </vt:variant>
      <vt:variant>
        <vt:i4>4390926</vt:i4>
      </vt:variant>
      <vt:variant>
        <vt:i4>69</vt:i4>
      </vt:variant>
      <vt:variant>
        <vt:i4>0</vt:i4>
      </vt:variant>
      <vt:variant>
        <vt:i4>5</vt:i4>
      </vt:variant>
      <vt:variant>
        <vt:lpwstr>https://platformazakupowa.pl/strona/45-instrukcje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6619261</vt:i4>
      </vt:variant>
      <vt:variant>
        <vt:i4>63</vt:i4>
      </vt:variant>
      <vt:variant>
        <vt:i4>0</vt:i4>
      </vt:variant>
      <vt:variant>
        <vt:i4>5</vt:i4>
      </vt:variant>
      <vt:variant>
        <vt:lpwstr>https://www.nccert.pl/</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2752574</vt:i4>
      </vt:variant>
      <vt:variant>
        <vt:i4>57</vt:i4>
      </vt:variant>
      <vt:variant>
        <vt:i4>0</vt:i4>
      </vt:variant>
      <vt:variant>
        <vt:i4>5</vt:i4>
      </vt:variant>
      <vt:variant>
        <vt:lpwstr>https://platformazakupowa.pl/strona/1-regulamin</vt:lpwstr>
      </vt:variant>
      <vt:variant>
        <vt:lpwstr/>
      </vt:variant>
      <vt:variant>
        <vt:i4>5046305</vt:i4>
      </vt:variant>
      <vt:variant>
        <vt:i4>54</vt:i4>
      </vt:variant>
      <vt:variant>
        <vt:i4>0</vt:i4>
      </vt:variant>
      <vt:variant>
        <vt:i4>5</vt:i4>
      </vt:variant>
      <vt:variant>
        <vt:lpwstr>https://www.uzp.gov.pl/__data/assets/pdf_file/0026/45557/Jednolity-Europejski-Dokument-Zamowienia-instrukcja-2021.01.20.pdf</vt:lpwstr>
      </vt:variant>
      <vt:variant>
        <vt:lpwstr/>
      </vt:variant>
      <vt:variant>
        <vt:i4>589905</vt:i4>
      </vt:variant>
      <vt:variant>
        <vt:i4>51</vt:i4>
      </vt:variant>
      <vt:variant>
        <vt:i4>0</vt:i4>
      </vt:variant>
      <vt:variant>
        <vt:i4>5</vt:i4>
      </vt:variant>
      <vt:variant>
        <vt:lpwstr>https://sip.lex.pl/</vt:lpwstr>
      </vt:variant>
      <vt:variant>
        <vt:lpwstr>/document/68410867?cm=DOCUMENT</vt:lpwstr>
      </vt:variant>
      <vt:variant>
        <vt:i4>393306</vt:i4>
      </vt:variant>
      <vt:variant>
        <vt:i4>48</vt:i4>
      </vt:variant>
      <vt:variant>
        <vt:i4>0</vt:i4>
      </vt:variant>
      <vt:variant>
        <vt:i4>5</vt:i4>
      </vt:variant>
      <vt:variant>
        <vt:lpwstr>https://sip.lex.pl/</vt:lpwstr>
      </vt:variant>
      <vt:variant>
        <vt:lpwstr>/document/67607987?cm=DOCUMENT</vt:lpwstr>
      </vt:variant>
      <vt:variant>
        <vt:i4>2097250</vt:i4>
      </vt:variant>
      <vt:variant>
        <vt:i4>45</vt:i4>
      </vt:variant>
      <vt:variant>
        <vt:i4>0</vt:i4>
      </vt:variant>
      <vt:variant>
        <vt:i4>5</vt:i4>
      </vt:variant>
      <vt:variant>
        <vt:lpwstr>https://sip.lex.pl/</vt:lpwstr>
      </vt:variant>
      <vt:variant>
        <vt:lpwstr>/document/16796295?unitId=art(3)ust(1)pkt(37)&amp;cm=DOCUMENT</vt:lpwstr>
      </vt:variant>
      <vt:variant>
        <vt:i4>589905</vt:i4>
      </vt:variant>
      <vt:variant>
        <vt:i4>42</vt:i4>
      </vt:variant>
      <vt:variant>
        <vt:i4>0</vt:i4>
      </vt:variant>
      <vt:variant>
        <vt:i4>5</vt:i4>
      </vt:variant>
      <vt:variant>
        <vt:lpwstr>https://sip.lex.pl/</vt:lpwstr>
      </vt:variant>
      <vt:variant>
        <vt:lpwstr>/document/68410867?cm=DOCUMENT</vt:lpwstr>
      </vt:variant>
      <vt:variant>
        <vt:i4>393306</vt:i4>
      </vt:variant>
      <vt:variant>
        <vt:i4>39</vt:i4>
      </vt:variant>
      <vt:variant>
        <vt:i4>0</vt:i4>
      </vt:variant>
      <vt:variant>
        <vt:i4>5</vt:i4>
      </vt:variant>
      <vt:variant>
        <vt:lpwstr>https://sip.lex.pl/</vt:lpwstr>
      </vt:variant>
      <vt:variant>
        <vt:lpwstr>/document/67607987?cm=DOCUMENT</vt:lpwstr>
      </vt:variant>
      <vt:variant>
        <vt:i4>262226</vt:i4>
      </vt:variant>
      <vt:variant>
        <vt:i4>36</vt:i4>
      </vt:variant>
      <vt:variant>
        <vt:i4>0</vt:i4>
      </vt:variant>
      <vt:variant>
        <vt:i4>5</vt:i4>
      </vt:variant>
      <vt:variant>
        <vt:lpwstr>https://sip.lex.pl/</vt:lpwstr>
      </vt:variant>
      <vt:variant>
        <vt:lpwstr>/document/18708093?cm=DOCUMENT</vt:lpwstr>
      </vt:variant>
      <vt:variant>
        <vt:i4>589905</vt:i4>
      </vt:variant>
      <vt:variant>
        <vt:i4>33</vt:i4>
      </vt:variant>
      <vt:variant>
        <vt:i4>0</vt:i4>
      </vt:variant>
      <vt:variant>
        <vt:i4>5</vt:i4>
      </vt:variant>
      <vt:variant>
        <vt:lpwstr>https://sip.lex.pl/</vt:lpwstr>
      </vt:variant>
      <vt:variant>
        <vt:lpwstr>/document/68410867?cm=DOCUMENT</vt:lpwstr>
      </vt:variant>
      <vt:variant>
        <vt:i4>393306</vt:i4>
      </vt:variant>
      <vt:variant>
        <vt:i4>30</vt:i4>
      </vt:variant>
      <vt:variant>
        <vt:i4>0</vt:i4>
      </vt:variant>
      <vt:variant>
        <vt:i4>5</vt:i4>
      </vt:variant>
      <vt:variant>
        <vt:lpwstr>https://sip.lex.pl/</vt:lpwstr>
      </vt:variant>
      <vt:variant>
        <vt:lpwstr>/document/67607987?cm=DOCUMENT</vt:lpwstr>
      </vt:variant>
      <vt:variant>
        <vt:i4>393308</vt:i4>
      </vt:variant>
      <vt:variant>
        <vt:i4>27</vt:i4>
      </vt:variant>
      <vt:variant>
        <vt:i4>0</vt:i4>
      </vt:variant>
      <vt:variant>
        <vt:i4>5</vt:i4>
      </vt:variant>
      <vt:variant>
        <vt:lpwstr>https://sip.lex.pl/</vt:lpwstr>
      </vt:variant>
      <vt:variant>
        <vt:lpwstr>/document/18903829?cm=DOCUMENT</vt:lpwstr>
      </vt:variant>
      <vt:variant>
        <vt:i4>21</vt:i4>
      </vt:variant>
      <vt:variant>
        <vt:i4>24</vt:i4>
      </vt:variant>
      <vt:variant>
        <vt:i4>0</vt:i4>
      </vt:variant>
      <vt:variant>
        <vt:i4>5</vt:i4>
      </vt:variant>
      <vt:variant>
        <vt:lpwstr>https://sip.lex.pl/</vt:lpwstr>
      </vt:variant>
      <vt:variant>
        <vt:lpwstr>/document/17712396?unitId=art(54)ust(1)&amp;cm=DOCUMENT</vt:lpwstr>
      </vt:variant>
      <vt:variant>
        <vt:i4>3276905</vt:i4>
      </vt:variant>
      <vt:variant>
        <vt:i4>21</vt:i4>
      </vt:variant>
      <vt:variant>
        <vt:i4>0</vt:i4>
      </vt:variant>
      <vt:variant>
        <vt:i4>5</vt:i4>
      </vt:variant>
      <vt:variant>
        <vt:lpwstr>https://sip.lex.pl/</vt:lpwstr>
      </vt:variant>
      <vt:variant>
        <vt:lpwstr>/document/17631344?unitId=art(46)&amp;cm=DOCUMENT</vt:lpwstr>
      </vt:variant>
      <vt:variant>
        <vt:i4>3145790</vt:i4>
      </vt:variant>
      <vt:variant>
        <vt:i4>18</vt:i4>
      </vt:variant>
      <vt:variant>
        <vt:i4>0</vt:i4>
      </vt:variant>
      <vt:variant>
        <vt:i4>5</vt:i4>
      </vt:variant>
      <vt:variant>
        <vt:lpwstr>https://sip.lex.pl/</vt:lpwstr>
      </vt:variant>
      <vt:variant>
        <vt:lpwstr>/document/17631344?unitId=art(250(a))&amp;cm=DOCUMENT</vt:lpwstr>
      </vt:variant>
      <vt:variant>
        <vt:i4>786452</vt:i4>
      </vt:variant>
      <vt:variant>
        <vt:i4>15</vt:i4>
      </vt:variant>
      <vt:variant>
        <vt:i4>0</vt:i4>
      </vt:variant>
      <vt:variant>
        <vt:i4>5</vt:i4>
      </vt:variant>
      <vt:variant>
        <vt:lpwstr>https://sip.lex.pl/</vt:lpwstr>
      </vt:variant>
      <vt:variant>
        <vt:lpwstr>/document/16798683?unitId=art(228)&amp;cm=DOCUMENT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Marta Kieras</cp:lastModifiedBy>
  <cp:revision>79</cp:revision>
  <cp:lastPrinted>2023-04-28T11:11:00Z</cp:lastPrinted>
  <dcterms:created xsi:type="dcterms:W3CDTF">2024-11-10T12:42:00Z</dcterms:created>
  <dcterms:modified xsi:type="dcterms:W3CDTF">2024-11-12T11:14:00Z</dcterms:modified>
</cp:coreProperties>
</file>